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F9C" w:rsidRPr="00DE168C" w:rsidRDefault="009B3F9C" w:rsidP="00C96ABF">
      <w:pPr>
        <w:spacing w:before="0"/>
        <w:jc w:val="center"/>
        <w:rPr>
          <w:sz w:val="28"/>
          <w:szCs w:val="28"/>
        </w:rPr>
      </w:pPr>
      <w:r w:rsidRPr="00DE168C">
        <w:rPr>
          <w:noProof/>
          <w:sz w:val="28"/>
          <w:szCs w:val="28"/>
        </w:rPr>
        <w:drawing>
          <wp:inline distT="0" distB="0" distL="0" distR="0">
            <wp:extent cx="609600"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1F1F1"/>
                        </a:clrFrom>
                        <a:clrTo>
                          <a:srgbClr val="F1F1F1">
                            <a:alpha val="0"/>
                          </a:srgbClr>
                        </a:clrTo>
                      </a:clrChange>
                      <a:extLst>
                        <a:ext uri="{28A0092B-C50C-407E-A947-70E740481C1C}">
                          <a14:useLocalDpi xmlns:a14="http://schemas.microsoft.com/office/drawing/2010/main" val="0"/>
                        </a:ext>
                      </a:extLst>
                    </a:blip>
                    <a:srcRect r="36534"/>
                    <a:stretch>
                      <a:fillRect/>
                    </a:stretch>
                  </pic:blipFill>
                  <pic:spPr bwMode="auto">
                    <a:xfrm>
                      <a:off x="0" y="0"/>
                      <a:ext cx="609600" cy="790575"/>
                    </a:xfrm>
                    <a:prstGeom prst="rect">
                      <a:avLst/>
                    </a:prstGeom>
                    <a:noFill/>
                    <a:ln>
                      <a:noFill/>
                    </a:ln>
                  </pic:spPr>
                </pic:pic>
              </a:graphicData>
            </a:graphic>
          </wp:inline>
        </w:drawing>
      </w:r>
    </w:p>
    <w:p w:rsidR="009B3F9C" w:rsidRPr="00DE168C" w:rsidRDefault="009B3F9C" w:rsidP="00C96ABF">
      <w:pPr>
        <w:spacing w:before="0"/>
        <w:jc w:val="center"/>
        <w:rPr>
          <w:b/>
          <w:sz w:val="28"/>
          <w:szCs w:val="28"/>
        </w:rPr>
      </w:pPr>
      <w:r w:rsidRPr="00DE168C">
        <w:rPr>
          <w:b/>
          <w:sz w:val="28"/>
          <w:szCs w:val="28"/>
        </w:rPr>
        <w:t>АДМИНИСТРАЦИЯ МУНИЦИПАЛЬНОГО ОБРАЗОВАНИЯ</w:t>
      </w:r>
    </w:p>
    <w:p w:rsidR="009B3F9C" w:rsidRPr="00DE168C" w:rsidRDefault="009B3F9C" w:rsidP="00C96ABF">
      <w:pPr>
        <w:spacing w:before="0"/>
        <w:jc w:val="center"/>
        <w:rPr>
          <w:b/>
          <w:sz w:val="28"/>
          <w:szCs w:val="28"/>
        </w:rPr>
      </w:pPr>
      <w:r w:rsidRPr="00DE168C">
        <w:rPr>
          <w:b/>
          <w:sz w:val="28"/>
          <w:szCs w:val="28"/>
        </w:rPr>
        <w:t>«ДЕБ</w:t>
      </w:r>
      <w:r w:rsidR="00DE168C">
        <w:rPr>
          <w:b/>
          <w:sz w:val="28"/>
          <w:szCs w:val="28"/>
        </w:rPr>
        <w:t>Е</w:t>
      </w:r>
      <w:r w:rsidRPr="00DE168C">
        <w:rPr>
          <w:b/>
          <w:sz w:val="28"/>
          <w:szCs w:val="28"/>
        </w:rPr>
        <w:t xml:space="preserve">ССКИЙ РАЙОН» </w:t>
      </w:r>
    </w:p>
    <w:p w:rsidR="009B3F9C" w:rsidRPr="00DE168C" w:rsidRDefault="009B3F9C" w:rsidP="00C96ABF">
      <w:pPr>
        <w:spacing w:before="0"/>
        <w:jc w:val="center"/>
        <w:rPr>
          <w:b/>
          <w:sz w:val="28"/>
          <w:szCs w:val="28"/>
        </w:rPr>
      </w:pPr>
      <w:r w:rsidRPr="00DE168C">
        <w:rPr>
          <w:b/>
          <w:sz w:val="28"/>
          <w:szCs w:val="28"/>
        </w:rPr>
        <w:t xml:space="preserve"> «ДЭБЕС ЁРОС» ИНТЫЫСЬ КЫЛДЫТЭТЛЭН </w:t>
      </w:r>
      <w:r w:rsidR="0031217B" w:rsidRPr="00DE168C">
        <w:rPr>
          <w:b/>
          <w:sz w:val="28"/>
          <w:szCs w:val="28"/>
        </w:rPr>
        <w:t>А</w:t>
      </w:r>
      <w:r w:rsidRPr="00DE168C">
        <w:rPr>
          <w:b/>
          <w:sz w:val="28"/>
          <w:szCs w:val="28"/>
        </w:rPr>
        <w:t>ДМИНИСТРАЦИЕЗ</w:t>
      </w:r>
    </w:p>
    <w:p w:rsidR="009B3F9C" w:rsidRPr="00DE168C" w:rsidRDefault="009B3F9C" w:rsidP="00C96ABF">
      <w:pPr>
        <w:spacing w:before="0"/>
        <w:jc w:val="center"/>
        <w:rPr>
          <w:b/>
          <w:sz w:val="28"/>
          <w:szCs w:val="28"/>
        </w:rPr>
      </w:pPr>
    </w:p>
    <w:p w:rsidR="009B3F9C" w:rsidRPr="00DE168C" w:rsidRDefault="009B3F9C" w:rsidP="00C96ABF">
      <w:pPr>
        <w:spacing w:before="0"/>
        <w:jc w:val="center"/>
        <w:rPr>
          <w:b/>
          <w:sz w:val="28"/>
          <w:szCs w:val="28"/>
        </w:rPr>
      </w:pPr>
    </w:p>
    <w:p w:rsidR="00C80871" w:rsidRPr="00DE168C" w:rsidRDefault="00C80871" w:rsidP="00C96ABF">
      <w:pPr>
        <w:spacing w:before="0"/>
        <w:jc w:val="center"/>
        <w:rPr>
          <w:b/>
          <w:sz w:val="28"/>
          <w:szCs w:val="28"/>
        </w:rPr>
      </w:pPr>
    </w:p>
    <w:p w:rsidR="009B3F9C" w:rsidRPr="00DE168C" w:rsidRDefault="009B3F9C" w:rsidP="00C96ABF">
      <w:pPr>
        <w:spacing w:before="0"/>
        <w:jc w:val="center"/>
        <w:rPr>
          <w:b/>
          <w:sz w:val="28"/>
          <w:szCs w:val="28"/>
        </w:rPr>
      </w:pPr>
      <w:r w:rsidRPr="00DE168C">
        <w:rPr>
          <w:b/>
          <w:sz w:val="28"/>
          <w:szCs w:val="28"/>
        </w:rPr>
        <w:t>ПОСТАНОВЛЕНИЕ</w:t>
      </w:r>
    </w:p>
    <w:p w:rsidR="009B3F9C" w:rsidRPr="00DE168C" w:rsidRDefault="009B3F9C" w:rsidP="00C96ABF">
      <w:pPr>
        <w:spacing w:before="0"/>
        <w:jc w:val="center"/>
        <w:rPr>
          <w:sz w:val="28"/>
          <w:szCs w:val="28"/>
        </w:rPr>
      </w:pPr>
    </w:p>
    <w:p w:rsidR="00C80871" w:rsidRPr="00DE168C" w:rsidRDefault="00C80871" w:rsidP="003835A4">
      <w:pPr>
        <w:spacing w:before="0"/>
        <w:ind w:firstLine="709"/>
        <w:jc w:val="center"/>
        <w:rPr>
          <w:sz w:val="28"/>
          <w:szCs w:val="28"/>
        </w:rPr>
      </w:pPr>
    </w:p>
    <w:p w:rsidR="009B3F9C" w:rsidRPr="00DE168C" w:rsidRDefault="00E07970" w:rsidP="00B51027">
      <w:pPr>
        <w:spacing w:before="0"/>
        <w:rPr>
          <w:sz w:val="28"/>
          <w:szCs w:val="28"/>
        </w:rPr>
      </w:pPr>
      <w:r>
        <w:rPr>
          <w:bCs w:val="0"/>
          <w:sz w:val="28"/>
          <w:szCs w:val="28"/>
        </w:rPr>
        <w:t xml:space="preserve">От 28 мая </w:t>
      </w:r>
      <w:r w:rsidR="002A1181">
        <w:rPr>
          <w:bCs w:val="0"/>
          <w:sz w:val="28"/>
          <w:szCs w:val="28"/>
        </w:rPr>
        <w:t xml:space="preserve"> </w:t>
      </w:r>
      <w:r w:rsidR="00373BDC" w:rsidRPr="00DE168C">
        <w:rPr>
          <w:sz w:val="28"/>
          <w:szCs w:val="28"/>
        </w:rPr>
        <w:t>20</w:t>
      </w:r>
      <w:r w:rsidR="00707AD4" w:rsidRPr="00DE168C">
        <w:rPr>
          <w:sz w:val="28"/>
          <w:szCs w:val="28"/>
        </w:rPr>
        <w:t>20</w:t>
      </w:r>
      <w:r w:rsidR="00DE168C">
        <w:rPr>
          <w:sz w:val="28"/>
          <w:szCs w:val="28"/>
        </w:rPr>
        <w:t xml:space="preserve"> года                   </w:t>
      </w:r>
      <w:r w:rsidR="009B3F9C" w:rsidRPr="00DE168C">
        <w:rPr>
          <w:sz w:val="28"/>
          <w:szCs w:val="28"/>
        </w:rPr>
        <w:t xml:space="preserve">                         </w:t>
      </w:r>
      <w:r w:rsidR="00B51027" w:rsidRPr="00DE168C">
        <w:rPr>
          <w:sz w:val="28"/>
          <w:szCs w:val="28"/>
        </w:rPr>
        <w:t xml:space="preserve">                   </w:t>
      </w:r>
      <w:r>
        <w:rPr>
          <w:sz w:val="28"/>
          <w:szCs w:val="28"/>
        </w:rPr>
        <w:t xml:space="preserve">            </w:t>
      </w:r>
      <w:r w:rsidR="00B51027" w:rsidRPr="00DE168C">
        <w:rPr>
          <w:sz w:val="28"/>
          <w:szCs w:val="28"/>
        </w:rPr>
        <w:t xml:space="preserve">    </w:t>
      </w:r>
      <w:r w:rsidR="00A20AF5" w:rsidRPr="00DE168C">
        <w:rPr>
          <w:sz w:val="28"/>
          <w:szCs w:val="28"/>
        </w:rPr>
        <w:t>№</w:t>
      </w:r>
      <w:r w:rsidR="002A1181">
        <w:rPr>
          <w:sz w:val="28"/>
          <w:szCs w:val="28"/>
        </w:rPr>
        <w:t xml:space="preserve">  </w:t>
      </w:r>
      <w:r>
        <w:rPr>
          <w:sz w:val="28"/>
          <w:szCs w:val="28"/>
        </w:rPr>
        <w:t>139</w:t>
      </w:r>
    </w:p>
    <w:p w:rsidR="00B51027" w:rsidRPr="00DE168C" w:rsidRDefault="00B51027" w:rsidP="00B51027">
      <w:pPr>
        <w:spacing w:before="0"/>
        <w:rPr>
          <w:sz w:val="28"/>
          <w:szCs w:val="28"/>
        </w:rPr>
      </w:pPr>
    </w:p>
    <w:p w:rsidR="009B3F9C" w:rsidRPr="00DE168C" w:rsidRDefault="009B3F9C" w:rsidP="003835A4">
      <w:pPr>
        <w:spacing w:before="0"/>
        <w:ind w:firstLine="709"/>
        <w:jc w:val="center"/>
        <w:rPr>
          <w:sz w:val="28"/>
          <w:szCs w:val="28"/>
        </w:rPr>
      </w:pPr>
      <w:r w:rsidRPr="00DE168C">
        <w:rPr>
          <w:sz w:val="28"/>
          <w:szCs w:val="28"/>
        </w:rPr>
        <w:t>с. Дебёсы</w:t>
      </w:r>
    </w:p>
    <w:p w:rsidR="009B3F9C" w:rsidRPr="00DE168C" w:rsidRDefault="009B3F9C" w:rsidP="003835A4">
      <w:pPr>
        <w:spacing w:before="0"/>
        <w:ind w:firstLine="709"/>
        <w:jc w:val="center"/>
        <w:rPr>
          <w:sz w:val="28"/>
          <w:szCs w:val="28"/>
        </w:rPr>
      </w:pPr>
    </w:p>
    <w:tbl>
      <w:tblPr>
        <w:tblW w:w="9889" w:type="dxa"/>
        <w:tblLayout w:type="fixed"/>
        <w:tblLook w:val="01E0" w:firstRow="1" w:lastRow="1" w:firstColumn="1" w:lastColumn="1" w:noHBand="0" w:noVBand="0"/>
      </w:tblPr>
      <w:tblGrid>
        <w:gridCol w:w="9889"/>
      </w:tblGrid>
      <w:tr w:rsidR="009B3F9C" w:rsidRPr="00DE168C" w:rsidTr="00FE436B">
        <w:trPr>
          <w:trHeight w:val="1594"/>
        </w:trPr>
        <w:tc>
          <w:tcPr>
            <w:tcW w:w="9889" w:type="dxa"/>
            <w:shd w:val="clear" w:color="auto" w:fill="auto"/>
          </w:tcPr>
          <w:p w:rsidR="009B3F9C" w:rsidRPr="00DE168C" w:rsidRDefault="00715CBF" w:rsidP="00C96ABF">
            <w:pPr>
              <w:spacing w:before="0"/>
              <w:jc w:val="center"/>
              <w:rPr>
                <w:b/>
                <w:sz w:val="28"/>
                <w:szCs w:val="28"/>
              </w:rPr>
            </w:pPr>
            <w:r w:rsidRPr="00DE168C">
              <w:rPr>
                <w:b/>
                <w:sz w:val="28"/>
                <w:szCs w:val="28"/>
              </w:rPr>
              <w:t>О внесении изменений в</w:t>
            </w:r>
            <w:r w:rsidR="00C80871" w:rsidRPr="00DE168C">
              <w:rPr>
                <w:b/>
                <w:sz w:val="28"/>
                <w:szCs w:val="28"/>
              </w:rPr>
              <w:t xml:space="preserve"> постановление Администрации муниципального образования «Дебесский район»</w:t>
            </w:r>
            <w:r w:rsidRPr="00DE168C">
              <w:rPr>
                <w:b/>
                <w:sz w:val="28"/>
                <w:szCs w:val="28"/>
              </w:rPr>
              <w:t xml:space="preserve">  </w:t>
            </w:r>
            <w:r w:rsidR="00C80871" w:rsidRPr="00DE168C">
              <w:rPr>
                <w:b/>
                <w:sz w:val="28"/>
                <w:szCs w:val="28"/>
              </w:rPr>
              <w:t>от 25 августа 2014 года №150 « Об утверждении М</w:t>
            </w:r>
            <w:r w:rsidRPr="00DE168C">
              <w:rPr>
                <w:b/>
                <w:sz w:val="28"/>
                <w:szCs w:val="28"/>
              </w:rPr>
              <w:t>униципальн</w:t>
            </w:r>
            <w:r w:rsidR="00C80871" w:rsidRPr="00DE168C">
              <w:rPr>
                <w:b/>
                <w:sz w:val="28"/>
                <w:szCs w:val="28"/>
              </w:rPr>
              <w:t>ой</w:t>
            </w:r>
            <w:r w:rsidRPr="00DE168C">
              <w:rPr>
                <w:b/>
                <w:sz w:val="28"/>
                <w:szCs w:val="28"/>
              </w:rPr>
              <w:t xml:space="preserve"> программ</w:t>
            </w:r>
            <w:r w:rsidR="00C80871" w:rsidRPr="00DE168C">
              <w:rPr>
                <w:b/>
                <w:sz w:val="28"/>
                <w:szCs w:val="28"/>
              </w:rPr>
              <w:t>ы</w:t>
            </w:r>
            <w:r w:rsidRPr="00DE168C">
              <w:rPr>
                <w:b/>
                <w:sz w:val="28"/>
                <w:szCs w:val="28"/>
              </w:rPr>
              <w:t xml:space="preserve"> муниципального образования «Дебесский район» «Развитие образования и воспитания» на 2015-202</w:t>
            </w:r>
            <w:r w:rsidR="00707AD4" w:rsidRPr="00DE168C">
              <w:rPr>
                <w:b/>
                <w:sz w:val="28"/>
                <w:szCs w:val="28"/>
              </w:rPr>
              <w:t>4</w:t>
            </w:r>
            <w:r w:rsidRPr="00DE168C">
              <w:rPr>
                <w:b/>
                <w:sz w:val="28"/>
                <w:szCs w:val="28"/>
              </w:rPr>
              <w:t xml:space="preserve"> годы</w:t>
            </w:r>
            <w:r w:rsidR="00C80871" w:rsidRPr="00DE168C">
              <w:rPr>
                <w:b/>
                <w:sz w:val="28"/>
                <w:szCs w:val="28"/>
              </w:rPr>
              <w:t>»</w:t>
            </w:r>
            <w:r w:rsidRPr="00DE168C">
              <w:rPr>
                <w:b/>
                <w:sz w:val="28"/>
                <w:szCs w:val="28"/>
              </w:rPr>
              <w:t xml:space="preserve"> </w:t>
            </w:r>
          </w:p>
        </w:tc>
      </w:tr>
    </w:tbl>
    <w:p w:rsidR="009B3F9C" w:rsidRPr="00DE168C" w:rsidRDefault="009B3F9C" w:rsidP="003835A4">
      <w:pPr>
        <w:widowControl w:val="0"/>
        <w:autoSpaceDE w:val="0"/>
        <w:autoSpaceDN w:val="0"/>
        <w:adjustRightInd w:val="0"/>
        <w:spacing w:before="0"/>
        <w:ind w:firstLine="709"/>
        <w:jc w:val="both"/>
        <w:rPr>
          <w:sz w:val="28"/>
          <w:szCs w:val="28"/>
        </w:rPr>
      </w:pPr>
    </w:p>
    <w:p w:rsidR="00813A10" w:rsidRPr="00DE168C" w:rsidRDefault="00715CBF" w:rsidP="00707AD4">
      <w:pPr>
        <w:tabs>
          <w:tab w:val="left" w:pos="9923"/>
        </w:tabs>
        <w:suppressAutoHyphens/>
        <w:autoSpaceDE w:val="0"/>
        <w:spacing w:before="0"/>
        <w:ind w:firstLine="709"/>
        <w:jc w:val="both"/>
        <w:rPr>
          <w:sz w:val="28"/>
          <w:szCs w:val="28"/>
        </w:rPr>
      </w:pPr>
      <w:r w:rsidRPr="00DE168C">
        <w:rPr>
          <w:sz w:val="28"/>
          <w:szCs w:val="28"/>
        </w:rPr>
        <w:t xml:space="preserve">В соответствии с Бюджетным кодексом Российской Федерации, Федеральным законом от 28 июня 2014 года № 172-ФЗ «О стратегическом планировании в Российской Федерации», постановлением Администрации муниципального образования «Дебёсский район» от </w:t>
      </w:r>
      <w:r w:rsidR="00707AD4" w:rsidRPr="00DE168C">
        <w:rPr>
          <w:sz w:val="28"/>
          <w:szCs w:val="28"/>
        </w:rPr>
        <w:t>30 декабр</w:t>
      </w:r>
      <w:r w:rsidRPr="00DE168C">
        <w:rPr>
          <w:sz w:val="28"/>
          <w:szCs w:val="28"/>
        </w:rPr>
        <w:t>я 201</w:t>
      </w:r>
      <w:r w:rsidR="00707AD4" w:rsidRPr="00DE168C">
        <w:rPr>
          <w:sz w:val="28"/>
          <w:szCs w:val="28"/>
        </w:rPr>
        <w:t>9</w:t>
      </w:r>
      <w:r w:rsidRPr="00DE168C">
        <w:rPr>
          <w:sz w:val="28"/>
          <w:szCs w:val="28"/>
        </w:rPr>
        <w:t xml:space="preserve"> года № </w:t>
      </w:r>
      <w:r w:rsidR="00707AD4" w:rsidRPr="00DE168C">
        <w:rPr>
          <w:sz w:val="28"/>
          <w:szCs w:val="28"/>
        </w:rPr>
        <w:t>400</w:t>
      </w:r>
      <w:r w:rsidRPr="00DE168C">
        <w:rPr>
          <w:sz w:val="28"/>
          <w:szCs w:val="28"/>
        </w:rPr>
        <w:t xml:space="preserve"> «Об утверждении Порядка разработки, реализации и оценки эффективности муниципальных программ  муниципального образования «Дебёсский</w:t>
      </w:r>
      <w:r w:rsidR="00707AD4" w:rsidRPr="00DE168C">
        <w:rPr>
          <w:sz w:val="28"/>
          <w:szCs w:val="28"/>
        </w:rPr>
        <w:t xml:space="preserve"> район», </w:t>
      </w:r>
      <w:r w:rsidRPr="00DE168C">
        <w:rPr>
          <w:sz w:val="28"/>
          <w:szCs w:val="28"/>
        </w:rPr>
        <w:t>руководствуясь Уставом муниципального образования «Дебесский район», Администрация ПОСТАНОВЛЯЕТ:</w:t>
      </w:r>
    </w:p>
    <w:p w:rsidR="00C80871" w:rsidRPr="00DE168C" w:rsidRDefault="00C80871" w:rsidP="00813A10">
      <w:pPr>
        <w:pStyle w:val="ConsPlusTitle"/>
        <w:ind w:firstLine="709"/>
        <w:jc w:val="both"/>
        <w:rPr>
          <w:b w:val="0"/>
          <w:sz w:val="28"/>
          <w:szCs w:val="28"/>
        </w:rPr>
      </w:pPr>
    </w:p>
    <w:p w:rsidR="002C00AD" w:rsidRPr="00DE168C" w:rsidRDefault="0025410B" w:rsidP="002C00AD">
      <w:pPr>
        <w:pStyle w:val="ConsPlusTitle"/>
        <w:ind w:firstLine="709"/>
        <w:jc w:val="both"/>
        <w:rPr>
          <w:b w:val="0"/>
          <w:sz w:val="28"/>
          <w:szCs w:val="28"/>
        </w:rPr>
      </w:pPr>
      <w:r w:rsidRPr="00DE168C">
        <w:rPr>
          <w:b w:val="0"/>
          <w:sz w:val="28"/>
          <w:szCs w:val="28"/>
        </w:rPr>
        <w:t>В</w:t>
      </w:r>
      <w:r w:rsidR="00715CBF" w:rsidRPr="00DE168C">
        <w:rPr>
          <w:b w:val="0"/>
          <w:sz w:val="28"/>
          <w:szCs w:val="28"/>
        </w:rPr>
        <w:t xml:space="preserve"> Муниципальную программу </w:t>
      </w:r>
      <w:r w:rsidR="00DE168C">
        <w:rPr>
          <w:b w:val="0"/>
          <w:sz w:val="28"/>
          <w:szCs w:val="28"/>
        </w:rPr>
        <w:t>муниципального образования «Дебе</w:t>
      </w:r>
      <w:r w:rsidR="00715CBF" w:rsidRPr="00DE168C">
        <w:rPr>
          <w:b w:val="0"/>
          <w:sz w:val="28"/>
          <w:szCs w:val="28"/>
        </w:rPr>
        <w:t>сский район»</w:t>
      </w:r>
      <w:r w:rsidR="00D176B2" w:rsidRPr="00DE168C">
        <w:rPr>
          <w:b w:val="0"/>
          <w:sz w:val="28"/>
          <w:szCs w:val="28"/>
        </w:rPr>
        <w:t xml:space="preserve"> </w:t>
      </w:r>
      <w:r w:rsidR="00715CBF" w:rsidRPr="00DE168C">
        <w:rPr>
          <w:b w:val="0"/>
          <w:sz w:val="28"/>
          <w:szCs w:val="28"/>
        </w:rPr>
        <w:t>«Развитие образования и воспитания» на 2015-202</w:t>
      </w:r>
      <w:r w:rsidR="00707AD4" w:rsidRPr="00DE168C">
        <w:rPr>
          <w:b w:val="0"/>
          <w:sz w:val="28"/>
          <w:szCs w:val="28"/>
        </w:rPr>
        <w:t>4</w:t>
      </w:r>
      <w:r w:rsidR="00715CBF" w:rsidRPr="00DE168C">
        <w:rPr>
          <w:b w:val="0"/>
          <w:sz w:val="28"/>
          <w:szCs w:val="28"/>
        </w:rPr>
        <w:t xml:space="preserve"> годы, утвержденную постановлением  Администрации муниципального образования «Дебесский район» от 25 августа 2014 года №150, внести</w:t>
      </w:r>
      <w:r w:rsidR="00813A10" w:rsidRPr="00DE168C">
        <w:rPr>
          <w:b w:val="0"/>
          <w:sz w:val="28"/>
          <w:szCs w:val="28"/>
        </w:rPr>
        <w:t xml:space="preserve"> следующие</w:t>
      </w:r>
      <w:r w:rsidR="00715CBF" w:rsidRPr="00DE168C">
        <w:rPr>
          <w:b w:val="0"/>
          <w:sz w:val="28"/>
          <w:szCs w:val="28"/>
        </w:rPr>
        <w:t xml:space="preserve"> измене</w:t>
      </w:r>
      <w:r w:rsidR="00813A10" w:rsidRPr="00DE168C">
        <w:rPr>
          <w:b w:val="0"/>
          <w:sz w:val="28"/>
          <w:szCs w:val="28"/>
        </w:rPr>
        <w:t>ния:</w:t>
      </w:r>
    </w:p>
    <w:p w:rsidR="002C00AD" w:rsidRPr="00DE168C" w:rsidRDefault="002C00AD" w:rsidP="002C00AD">
      <w:pPr>
        <w:pStyle w:val="ConsPlusTitle"/>
        <w:ind w:firstLine="709"/>
        <w:jc w:val="both"/>
        <w:rPr>
          <w:b w:val="0"/>
          <w:sz w:val="28"/>
          <w:szCs w:val="28"/>
        </w:rPr>
      </w:pPr>
      <w:r w:rsidRPr="00DE168C">
        <w:rPr>
          <w:b w:val="0"/>
          <w:sz w:val="28"/>
          <w:szCs w:val="28"/>
        </w:rPr>
        <w:t xml:space="preserve">Муниципальную программу «Развитие образования и воспитания» на 2015-2024 годы» изложить в новой редакции </w:t>
      </w:r>
      <w:proofErr w:type="gramStart"/>
      <w:r w:rsidRPr="00DE168C">
        <w:rPr>
          <w:b w:val="0"/>
          <w:sz w:val="28"/>
          <w:szCs w:val="28"/>
        </w:rPr>
        <w:t>согласно приложения</w:t>
      </w:r>
      <w:proofErr w:type="gramEnd"/>
      <w:r w:rsidRPr="00DE168C">
        <w:rPr>
          <w:b w:val="0"/>
          <w:sz w:val="28"/>
          <w:szCs w:val="28"/>
        </w:rPr>
        <w:t xml:space="preserve"> к настоящему постановлению.</w:t>
      </w:r>
    </w:p>
    <w:p w:rsidR="00813A10" w:rsidRPr="00DE168C" w:rsidRDefault="00813A10" w:rsidP="002C00AD">
      <w:pPr>
        <w:pStyle w:val="ConsPlusTitle"/>
        <w:ind w:firstLine="709"/>
        <w:jc w:val="both"/>
        <w:rPr>
          <w:sz w:val="28"/>
          <w:szCs w:val="28"/>
        </w:rPr>
      </w:pPr>
    </w:p>
    <w:p w:rsidR="00813A10" w:rsidRPr="00DE168C" w:rsidRDefault="00813A10" w:rsidP="002C00AD">
      <w:pPr>
        <w:pStyle w:val="ConsPlusTitle"/>
        <w:jc w:val="both"/>
        <w:rPr>
          <w:sz w:val="28"/>
          <w:szCs w:val="28"/>
        </w:rPr>
      </w:pPr>
    </w:p>
    <w:p w:rsidR="00702DFC" w:rsidRPr="00DE168C" w:rsidRDefault="00702DFC" w:rsidP="003835A4">
      <w:pPr>
        <w:spacing w:before="0"/>
        <w:ind w:firstLine="709"/>
        <w:jc w:val="center"/>
        <w:rPr>
          <w:bCs w:val="0"/>
          <w:sz w:val="28"/>
          <w:szCs w:val="28"/>
        </w:rPr>
      </w:pPr>
    </w:p>
    <w:p w:rsidR="00702DFC" w:rsidRPr="00DE168C" w:rsidRDefault="006C7ED4" w:rsidP="00916F37">
      <w:pPr>
        <w:widowControl w:val="0"/>
        <w:autoSpaceDE w:val="0"/>
        <w:autoSpaceDN w:val="0"/>
        <w:adjustRightInd w:val="0"/>
        <w:spacing w:before="0"/>
        <w:rPr>
          <w:sz w:val="28"/>
          <w:szCs w:val="28"/>
        </w:rPr>
      </w:pPr>
      <w:r w:rsidRPr="00DE168C">
        <w:rPr>
          <w:sz w:val="28"/>
          <w:szCs w:val="28"/>
        </w:rPr>
        <w:t>Глава</w:t>
      </w:r>
      <w:r w:rsidR="00702DFC" w:rsidRPr="00DE168C">
        <w:rPr>
          <w:sz w:val="28"/>
          <w:szCs w:val="28"/>
        </w:rPr>
        <w:t xml:space="preserve"> муниципального образования           </w:t>
      </w:r>
      <w:r w:rsidR="00E5251B" w:rsidRPr="00DE168C">
        <w:rPr>
          <w:sz w:val="28"/>
          <w:szCs w:val="28"/>
        </w:rPr>
        <w:t xml:space="preserve">                                      </w:t>
      </w:r>
      <w:r w:rsidR="00702DFC" w:rsidRPr="00DE168C">
        <w:rPr>
          <w:sz w:val="28"/>
          <w:szCs w:val="28"/>
        </w:rPr>
        <w:t xml:space="preserve">     </w:t>
      </w:r>
      <w:r w:rsidRPr="00DE168C">
        <w:rPr>
          <w:sz w:val="28"/>
          <w:szCs w:val="28"/>
        </w:rPr>
        <w:t>А. С. Иванов</w:t>
      </w:r>
    </w:p>
    <w:p w:rsidR="00DE168C" w:rsidRDefault="00DE168C" w:rsidP="003835A4">
      <w:pPr>
        <w:spacing w:before="0"/>
        <w:jc w:val="both"/>
        <w:rPr>
          <w:sz w:val="28"/>
          <w:szCs w:val="28"/>
        </w:rPr>
      </w:pPr>
    </w:p>
    <w:p w:rsidR="00DE168C" w:rsidRDefault="00DE168C" w:rsidP="003835A4">
      <w:pPr>
        <w:spacing w:before="0"/>
        <w:jc w:val="both"/>
        <w:rPr>
          <w:sz w:val="28"/>
          <w:szCs w:val="28"/>
        </w:rPr>
      </w:pPr>
    </w:p>
    <w:p w:rsidR="00991F4F" w:rsidRPr="00DE168C" w:rsidRDefault="00E8721F" w:rsidP="003835A4">
      <w:pPr>
        <w:spacing w:before="0"/>
        <w:jc w:val="both"/>
        <w:rPr>
          <w:sz w:val="28"/>
          <w:szCs w:val="28"/>
        </w:rPr>
      </w:pPr>
      <w:r w:rsidRPr="00DE168C">
        <w:rPr>
          <w:sz w:val="28"/>
          <w:szCs w:val="28"/>
        </w:rPr>
        <w:t>Подготовил</w:t>
      </w:r>
      <w:r w:rsidR="00991F4F" w:rsidRPr="00DE168C">
        <w:rPr>
          <w:sz w:val="28"/>
          <w:szCs w:val="28"/>
        </w:rPr>
        <w:t xml:space="preserve">:                                                 </w:t>
      </w:r>
    </w:p>
    <w:p w:rsidR="00991F4F" w:rsidRPr="00DE168C" w:rsidRDefault="00991F4F" w:rsidP="003835A4">
      <w:pPr>
        <w:widowControl w:val="0"/>
        <w:autoSpaceDE w:val="0"/>
        <w:autoSpaceDN w:val="0"/>
        <w:adjustRightInd w:val="0"/>
        <w:spacing w:before="0"/>
        <w:rPr>
          <w:sz w:val="28"/>
          <w:szCs w:val="28"/>
        </w:rPr>
      </w:pPr>
      <w:r w:rsidRPr="00DE168C">
        <w:rPr>
          <w:sz w:val="28"/>
          <w:szCs w:val="28"/>
        </w:rPr>
        <w:t xml:space="preserve">Начальник УО Администрации </w:t>
      </w:r>
    </w:p>
    <w:p w:rsidR="00991F4F" w:rsidRPr="00DE168C" w:rsidRDefault="004F7B25" w:rsidP="003835A4">
      <w:pPr>
        <w:widowControl w:val="0"/>
        <w:autoSpaceDE w:val="0"/>
        <w:autoSpaceDN w:val="0"/>
        <w:adjustRightInd w:val="0"/>
        <w:spacing w:before="0"/>
        <w:rPr>
          <w:sz w:val="28"/>
          <w:szCs w:val="28"/>
        </w:rPr>
      </w:pPr>
      <w:r>
        <w:rPr>
          <w:sz w:val="28"/>
          <w:szCs w:val="28"/>
        </w:rPr>
        <w:t>Муниципального образования</w:t>
      </w:r>
      <w:r w:rsidR="00991F4F" w:rsidRPr="00DE168C">
        <w:rPr>
          <w:sz w:val="28"/>
          <w:szCs w:val="28"/>
        </w:rPr>
        <w:t xml:space="preserve"> Дебесский район»       </w:t>
      </w:r>
      <w:r w:rsidR="00716D8C" w:rsidRPr="00DE168C">
        <w:rPr>
          <w:sz w:val="28"/>
          <w:szCs w:val="28"/>
        </w:rPr>
        <w:t xml:space="preserve">    </w:t>
      </w:r>
      <w:r w:rsidR="00DE168C">
        <w:rPr>
          <w:sz w:val="28"/>
          <w:szCs w:val="28"/>
        </w:rPr>
        <w:t xml:space="preserve">  </w:t>
      </w:r>
      <w:r>
        <w:rPr>
          <w:sz w:val="28"/>
          <w:szCs w:val="28"/>
        </w:rPr>
        <w:t xml:space="preserve">               </w:t>
      </w:r>
      <w:r w:rsidR="00991F4F" w:rsidRPr="00DE168C">
        <w:rPr>
          <w:sz w:val="28"/>
          <w:szCs w:val="28"/>
        </w:rPr>
        <w:t>О. В. Шкляева</w:t>
      </w:r>
    </w:p>
    <w:p w:rsidR="00991F4F" w:rsidRPr="00DE168C" w:rsidRDefault="00716D8C" w:rsidP="003835A4">
      <w:pPr>
        <w:widowControl w:val="0"/>
        <w:autoSpaceDE w:val="0"/>
        <w:autoSpaceDN w:val="0"/>
        <w:adjustRightInd w:val="0"/>
        <w:spacing w:before="0"/>
        <w:rPr>
          <w:sz w:val="28"/>
          <w:szCs w:val="28"/>
        </w:rPr>
      </w:pPr>
      <w:r w:rsidRPr="00DE168C">
        <w:rPr>
          <w:sz w:val="28"/>
          <w:szCs w:val="28"/>
        </w:rPr>
        <w:t xml:space="preserve">                                                                            </w:t>
      </w:r>
      <w:r w:rsidR="00DE168C">
        <w:rPr>
          <w:sz w:val="28"/>
          <w:szCs w:val="28"/>
        </w:rPr>
        <w:t xml:space="preserve">                  </w:t>
      </w:r>
      <w:r w:rsidR="00C44924" w:rsidRPr="00DE168C">
        <w:rPr>
          <w:sz w:val="28"/>
          <w:szCs w:val="28"/>
        </w:rPr>
        <w:t xml:space="preserve">   </w:t>
      </w:r>
      <w:r w:rsidR="00916F37" w:rsidRPr="00DE168C">
        <w:rPr>
          <w:sz w:val="28"/>
          <w:szCs w:val="28"/>
        </w:rPr>
        <w:t xml:space="preserve">   </w:t>
      </w:r>
      <w:r w:rsidR="00991F4F" w:rsidRPr="00DE168C">
        <w:rPr>
          <w:sz w:val="28"/>
          <w:szCs w:val="28"/>
        </w:rPr>
        <w:t>«</w:t>
      </w:r>
      <w:r w:rsidR="004F7B25">
        <w:rPr>
          <w:sz w:val="28"/>
          <w:szCs w:val="28"/>
        </w:rPr>
        <w:t>13</w:t>
      </w:r>
      <w:r w:rsidR="00991F4F" w:rsidRPr="00DE168C">
        <w:rPr>
          <w:sz w:val="28"/>
          <w:szCs w:val="28"/>
        </w:rPr>
        <w:t>»</w:t>
      </w:r>
      <w:r w:rsidR="007F0FCF" w:rsidRPr="00DE168C">
        <w:rPr>
          <w:sz w:val="28"/>
          <w:szCs w:val="28"/>
        </w:rPr>
        <w:t xml:space="preserve"> </w:t>
      </w:r>
      <w:r w:rsidR="004F7B25">
        <w:rPr>
          <w:sz w:val="28"/>
          <w:szCs w:val="28"/>
        </w:rPr>
        <w:t>марта</w:t>
      </w:r>
      <w:r w:rsidR="00882145" w:rsidRPr="00DE168C">
        <w:rPr>
          <w:sz w:val="28"/>
          <w:szCs w:val="28"/>
        </w:rPr>
        <w:t xml:space="preserve"> </w:t>
      </w:r>
      <w:r w:rsidR="00707AD4" w:rsidRPr="00DE168C">
        <w:rPr>
          <w:sz w:val="28"/>
          <w:szCs w:val="28"/>
        </w:rPr>
        <w:t>2020</w:t>
      </w:r>
      <w:r w:rsidR="00991F4F" w:rsidRPr="00DE168C">
        <w:rPr>
          <w:sz w:val="28"/>
          <w:szCs w:val="28"/>
        </w:rPr>
        <w:t xml:space="preserve"> г.</w:t>
      </w:r>
      <w:r w:rsidRPr="00DE168C">
        <w:rPr>
          <w:sz w:val="28"/>
          <w:szCs w:val="28"/>
        </w:rPr>
        <w:t xml:space="preserve">           </w:t>
      </w:r>
    </w:p>
    <w:p w:rsidR="00991F4F" w:rsidRPr="00DE168C" w:rsidRDefault="00991F4F" w:rsidP="003835A4">
      <w:pPr>
        <w:widowControl w:val="0"/>
        <w:autoSpaceDE w:val="0"/>
        <w:autoSpaceDN w:val="0"/>
        <w:adjustRightInd w:val="0"/>
        <w:spacing w:before="0"/>
        <w:rPr>
          <w:sz w:val="28"/>
          <w:szCs w:val="28"/>
        </w:rPr>
      </w:pPr>
    </w:p>
    <w:p w:rsidR="00771E38" w:rsidRPr="00DE168C" w:rsidRDefault="00702DFC" w:rsidP="003835A4">
      <w:pPr>
        <w:widowControl w:val="0"/>
        <w:autoSpaceDE w:val="0"/>
        <w:autoSpaceDN w:val="0"/>
        <w:adjustRightInd w:val="0"/>
        <w:spacing w:before="0"/>
        <w:rPr>
          <w:sz w:val="28"/>
          <w:szCs w:val="28"/>
        </w:rPr>
      </w:pPr>
      <w:r w:rsidRPr="00DE168C">
        <w:rPr>
          <w:sz w:val="28"/>
          <w:szCs w:val="28"/>
        </w:rPr>
        <w:t xml:space="preserve">Разослать: </w:t>
      </w:r>
      <w:r w:rsidR="00132DBE" w:rsidRPr="00DE168C">
        <w:rPr>
          <w:sz w:val="28"/>
          <w:szCs w:val="28"/>
        </w:rPr>
        <w:t xml:space="preserve">Управление образования,  Отдел по делам семьи, материнства и детства Администрации МО «Дебесский район», </w:t>
      </w:r>
      <w:r w:rsidR="00132DBE" w:rsidRPr="00DE168C">
        <w:rPr>
          <w:color w:val="000000"/>
          <w:sz w:val="28"/>
          <w:szCs w:val="28"/>
        </w:rPr>
        <w:t xml:space="preserve"> Отдел культуры </w:t>
      </w:r>
      <w:r w:rsidR="00771E38" w:rsidRPr="00DE168C">
        <w:rPr>
          <w:color w:val="000000"/>
          <w:sz w:val="28"/>
          <w:szCs w:val="28"/>
        </w:rPr>
        <w:t>молодежи и спорта</w:t>
      </w:r>
      <w:r w:rsidR="00132DBE" w:rsidRPr="00DE168C">
        <w:rPr>
          <w:sz w:val="28"/>
          <w:szCs w:val="28"/>
        </w:rPr>
        <w:t xml:space="preserve"> </w:t>
      </w:r>
    </w:p>
    <w:p w:rsidR="00771E38" w:rsidRPr="00DE168C" w:rsidRDefault="00771E38" w:rsidP="003835A4">
      <w:pPr>
        <w:widowControl w:val="0"/>
        <w:autoSpaceDE w:val="0"/>
        <w:autoSpaceDN w:val="0"/>
        <w:adjustRightInd w:val="0"/>
        <w:spacing w:before="0"/>
        <w:rPr>
          <w:sz w:val="28"/>
          <w:szCs w:val="28"/>
        </w:rPr>
      </w:pPr>
    </w:p>
    <w:p w:rsidR="00702DFC" w:rsidRPr="00DE168C" w:rsidRDefault="00702DFC" w:rsidP="003835A4">
      <w:pPr>
        <w:widowControl w:val="0"/>
        <w:autoSpaceDE w:val="0"/>
        <w:autoSpaceDN w:val="0"/>
        <w:adjustRightInd w:val="0"/>
        <w:spacing w:before="0"/>
        <w:rPr>
          <w:sz w:val="28"/>
          <w:szCs w:val="28"/>
        </w:rPr>
      </w:pPr>
      <w:r w:rsidRPr="00DE168C">
        <w:rPr>
          <w:sz w:val="28"/>
          <w:szCs w:val="28"/>
        </w:rPr>
        <w:t>Согласовано:</w:t>
      </w:r>
    </w:p>
    <w:p w:rsidR="004C7C4F" w:rsidRPr="00DE168C" w:rsidRDefault="004C7C4F" w:rsidP="003835A4">
      <w:pPr>
        <w:spacing w:before="0"/>
        <w:ind w:right="-82"/>
        <w:jc w:val="both"/>
        <w:rPr>
          <w:sz w:val="28"/>
          <w:szCs w:val="28"/>
        </w:rPr>
      </w:pPr>
    </w:p>
    <w:p w:rsidR="00702DFC" w:rsidRPr="00DE168C" w:rsidRDefault="00702DFC" w:rsidP="003835A4">
      <w:pPr>
        <w:spacing w:before="0"/>
        <w:ind w:right="-82"/>
        <w:jc w:val="both"/>
        <w:rPr>
          <w:sz w:val="28"/>
          <w:szCs w:val="28"/>
        </w:rPr>
      </w:pPr>
      <w:r w:rsidRPr="00DE168C">
        <w:rPr>
          <w:sz w:val="28"/>
          <w:szCs w:val="28"/>
        </w:rPr>
        <w:t>Заместитель главы Администрации района</w:t>
      </w:r>
      <w:r w:rsidR="00916F37" w:rsidRPr="00DE168C">
        <w:rPr>
          <w:sz w:val="28"/>
          <w:szCs w:val="28"/>
        </w:rPr>
        <w:t xml:space="preserve">  </w:t>
      </w:r>
    </w:p>
    <w:p w:rsidR="00C24299" w:rsidRPr="00DE168C" w:rsidRDefault="00C24299" w:rsidP="003835A4">
      <w:pPr>
        <w:widowControl w:val="0"/>
        <w:autoSpaceDE w:val="0"/>
        <w:autoSpaceDN w:val="0"/>
        <w:adjustRightInd w:val="0"/>
        <w:spacing w:before="0"/>
        <w:rPr>
          <w:sz w:val="28"/>
          <w:szCs w:val="28"/>
        </w:rPr>
      </w:pPr>
      <w:r w:rsidRPr="00DE168C">
        <w:rPr>
          <w:sz w:val="28"/>
          <w:szCs w:val="28"/>
        </w:rPr>
        <w:t>П</w:t>
      </w:r>
      <w:r w:rsidR="00702DFC" w:rsidRPr="00DE168C">
        <w:rPr>
          <w:sz w:val="28"/>
          <w:szCs w:val="28"/>
        </w:rPr>
        <w:t>о</w:t>
      </w:r>
      <w:r w:rsidRPr="00DE168C">
        <w:rPr>
          <w:sz w:val="28"/>
          <w:szCs w:val="28"/>
        </w:rPr>
        <w:t xml:space="preserve"> экономике и</w:t>
      </w:r>
      <w:r w:rsidR="00702DFC" w:rsidRPr="00DE168C">
        <w:rPr>
          <w:sz w:val="28"/>
          <w:szCs w:val="28"/>
        </w:rPr>
        <w:t xml:space="preserve"> </w:t>
      </w:r>
      <w:proofErr w:type="gramStart"/>
      <w:r w:rsidR="00702DFC" w:rsidRPr="00DE168C">
        <w:rPr>
          <w:sz w:val="28"/>
          <w:szCs w:val="28"/>
        </w:rPr>
        <w:t>финансовым</w:t>
      </w:r>
      <w:proofErr w:type="gramEnd"/>
      <w:r w:rsidR="00702DFC" w:rsidRPr="00DE168C">
        <w:rPr>
          <w:sz w:val="28"/>
          <w:szCs w:val="28"/>
        </w:rPr>
        <w:t xml:space="preserve"> </w:t>
      </w:r>
      <w:r w:rsidRPr="00DE168C">
        <w:rPr>
          <w:sz w:val="28"/>
          <w:szCs w:val="28"/>
        </w:rPr>
        <w:t xml:space="preserve">– начальник </w:t>
      </w:r>
    </w:p>
    <w:p w:rsidR="00702DFC" w:rsidRPr="00DE168C" w:rsidRDefault="00C24299" w:rsidP="003835A4">
      <w:pPr>
        <w:widowControl w:val="0"/>
        <w:autoSpaceDE w:val="0"/>
        <w:autoSpaceDN w:val="0"/>
        <w:adjustRightInd w:val="0"/>
        <w:spacing w:before="0"/>
        <w:rPr>
          <w:sz w:val="28"/>
          <w:szCs w:val="28"/>
        </w:rPr>
      </w:pPr>
      <w:r w:rsidRPr="00DE168C">
        <w:rPr>
          <w:sz w:val="28"/>
          <w:szCs w:val="28"/>
        </w:rPr>
        <w:t xml:space="preserve">управления финансов                                               </w:t>
      </w:r>
      <w:r w:rsidR="00DE168C">
        <w:rPr>
          <w:sz w:val="28"/>
          <w:szCs w:val="28"/>
        </w:rPr>
        <w:t xml:space="preserve">                   </w:t>
      </w:r>
      <w:r w:rsidRPr="00DE168C">
        <w:rPr>
          <w:sz w:val="28"/>
          <w:szCs w:val="28"/>
        </w:rPr>
        <w:t xml:space="preserve"> </w:t>
      </w:r>
      <w:r w:rsidR="004F7B25">
        <w:rPr>
          <w:sz w:val="28"/>
          <w:szCs w:val="28"/>
        </w:rPr>
        <w:t xml:space="preserve">   </w:t>
      </w:r>
      <w:r w:rsidRPr="00DE168C">
        <w:rPr>
          <w:sz w:val="28"/>
          <w:szCs w:val="28"/>
        </w:rPr>
        <w:t xml:space="preserve">      В. В. Поздеев</w:t>
      </w:r>
      <w:r w:rsidR="00702DFC" w:rsidRPr="00DE168C">
        <w:rPr>
          <w:sz w:val="28"/>
          <w:szCs w:val="28"/>
        </w:rPr>
        <w:t xml:space="preserve">                                                     </w:t>
      </w:r>
      <w:r w:rsidRPr="00DE168C">
        <w:rPr>
          <w:sz w:val="28"/>
          <w:szCs w:val="28"/>
        </w:rPr>
        <w:t xml:space="preserve">        </w:t>
      </w:r>
    </w:p>
    <w:p w:rsidR="004F7B25" w:rsidRPr="00DE168C" w:rsidRDefault="004F7B25" w:rsidP="004F7B25">
      <w:pPr>
        <w:widowControl w:val="0"/>
        <w:autoSpaceDE w:val="0"/>
        <w:autoSpaceDN w:val="0"/>
        <w:adjustRightInd w:val="0"/>
        <w:spacing w:before="0"/>
        <w:rPr>
          <w:sz w:val="28"/>
          <w:szCs w:val="28"/>
        </w:rPr>
      </w:pPr>
      <w:r w:rsidRPr="00DE168C">
        <w:rPr>
          <w:sz w:val="28"/>
          <w:szCs w:val="28"/>
        </w:rPr>
        <w:t xml:space="preserve">                                                                            </w:t>
      </w:r>
      <w:r>
        <w:rPr>
          <w:sz w:val="28"/>
          <w:szCs w:val="28"/>
        </w:rPr>
        <w:t xml:space="preserve">                  </w:t>
      </w:r>
      <w:r w:rsidRPr="00DE168C">
        <w:rPr>
          <w:sz w:val="28"/>
          <w:szCs w:val="28"/>
        </w:rPr>
        <w:t xml:space="preserve">      «</w:t>
      </w:r>
      <w:r>
        <w:rPr>
          <w:sz w:val="28"/>
          <w:szCs w:val="28"/>
        </w:rPr>
        <w:t>13</w:t>
      </w:r>
      <w:r w:rsidRPr="00DE168C">
        <w:rPr>
          <w:sz w:val="28"/>
          <w:szCs w:val="28"/>
        </w:rPr>
        <w:t xml:space="preserve">» </w:t>
      </w:r>
      <w:r>
        <w:rPr>
          <w:sz w:val="28"/>
          <w:szCs w:val="28"/>
        </w:rPr>
        <w:t>марта</w:t>
      </w:r>
      <w:r w:rsidRPr="00DE168C">
        <w:rPr>
          <w:sz w:val="28"/>
          <w:szCs w:val="28"/>
        </w:rPr>
        <w:t xml:space="preserve"> 2020 г.           </w:t>
      </w:r>
    </w:p>
    <w:p w:rsidR="00702DFC" w:rsidRPr="00DE168C" w:rsidRDefault="00702DFC" w:rsidP="003835A4">
      <w:pPr>
        <w:pStyle w:val="ConsPlusNormal"/>
        <w:ind w:firstLine="0"/>
        <w:rPr>
          <w:rFonts w:ascii="Times New Roman" w:hAnsi="Times New Roman" w:cs="Times New Roman"/>
          <w:sz w:val="28"/>
          <w:szCs w:val="28"/>
        </w:rPr>
      </w:pPr>
    </w:p>
    <w:p w:rsidR="004C7C4F" w:rsidRPr="00DE168C" w:rsidRDefault="004C7C4F" w:rsidP="003835A4">
      <w:pPr>
        <w:pStyle w:val="ConsPlusNormal"/>
        <w:ind w:firstLine="0"/>
        <w:rPr>
          <w:rFonts w:ascii="Times New Roman" w:hAnsi="Times New Roman" w:cs="Times New Roman"/>
          <w:sz w:val="28"/>
          <w:szCs w:val="28"/>
        </w:rPr>
      </w:pPr>
      <w:r w:rsidRPr="00DE168C">
        <w:rPr>
          <w:rFonts w:ascii="Times New Roman" w:hAnsi="Times New Roman" w:cs="Times New Roman"/>
          <w:sz w:val="28"/>
          <w:szCs w:val="28"/>
        </w:rPr>
        <w:t xml:space="preserve">Начальник Управления экономики </w:t>
      </w:r>
    </w:p>
    <w:p w:rsidR="00702DFC" w:rsidRPr="00DE168C" w:rsidRDefault="004C7C4F" w:rsidP="003835A4">
      <w:pPr>
        <w:pStyle w:val="ConsPlusNormal"/>
        <w:ind w:firstLine="0"/>
        <w:rPr>
          <w:rFonts w:ascii="Times New Roman" w:hAnsi="Times New Roman" w:cs="Times New Roman"/>
          <w:sz w:val="28"/>
          <w:szCs w:val="28"/>
        </w:rPr>
      </w:pPr>
      <w:r w:rsidRPr="00DE168C">
        <w:rPr>
          <w:rFonts w:ascii="Times New Roman" w:hAnsi="Times New Roman" w:cs="Times New Roman"/>
          <w:sz w:val="28"/>
          <w:szCs w:val="28"/>
        </w:rPr>
        <w:t xml:space="preserve">Администрации </w:t>
      </w:r>
      <w:r w:rsidR="00771E38" w:rsidRPr="00DE168C">
        <w:rPr>
          <w:rFonts w:ascii="Times New Roman" w:hAnsi="Times New Roman" w:cs="Times New Roman"/>
          <w:sz w:val="28"/>
          <w:szCs w:val="28"/>
        </w:rPr>
        <w:t>М</w:t>
      </w:r>
      <w:r w:rsidRPr="00DE168C">
        <w:rPr>
          <w:rFonts w:ascii="Times New Roman" w:hAnsi="Times New Roman" w:cs="Times New Roman"/>
          <w:sz w:val="28"/>
          <w:szCs w:val="28"/>
        </w:rPr>
        <w:t xml:space="preserve">О «Дебесский район»        </w:t>
      </w:r>
      <w:r w:rsidR="00771E38" w:rsidRPr="00DE168C">
        <w:rPr>
          <w:rFonts w:ascii="Times New Roman" w:hAnsi="Times New Roman" w:cs="Times New Roman"/>
          <w:sz w:val="28"/>
          <w:szCs w:val="28"/>
        </w:rPr>
        <w:t xml:space="preserve">         </w:t>
      </w:r>
      <w:r w:rsidR="00173DC0" w:rsidRPr="00DE168C">
        <w:rPr>
          <w:rFonts w:ascii="Times New Roman" w:hAnsi="Times New Roman" w:cs="Times New Roman"/>
          <w:sz w:val="28"/>
          <w:szCs w:val="28"/>
        </w:rPr>
        <w:t xml:space="preserve">            </w:t>
      </w:r>
      <w:r w:rsidR="00916F37" w:rsidRPr="00DE168C">
        <w:rPr>
          <w:rFonts w:ascii="Times New Roman" w:hAnsi="Times New Roman" w:cs="Times New Roman"/>
          <w:sz w:val="28"/>
          <w:szCs w:val="28"/>
        </w:rPr>
        <w:t xml:space="preserve"> </w:t>
      </w:r>
      <w:r w:rsidR="00DE168C">
        <w:rPr>
          <w:rFonts w:ascii="Times New Roman" w:hAnsi="Times New Roman" w:cs="Times New Roman"/>
          <w:sz w:val="28"/>
          <w:szCs w:val="28"/>
        </w:rPr>
        <w:t xml:space="preserve">     </w:t>
      </w:r>
      <w:r w:rsidR="004F7B25">
        <w:rPr>
          <w:rFonts w:ascii="Times New Roman" w:hAnsi="Times New Roman" w:cs="Times New Roman"/>
          <w:sz w:val="28"/>
          <w:szCs w:val="28"/>
        </w:rPr>
        <w:t xml:space="preserve">  </w:t>
      </w:r>
      <w:r w:rsidR="00DE168C">
        <w:rPr>
          <w:rFonts w:ascii="Times New Roman" w:hAnsi="Times New Roman" w:cs="Times New Roman"/>
          <w:sz w:val="28"/>
          <w:szCs w:val="28"/>
        </w:rPr>
        <w:t xml:space="preserve">  </w:t>
      </w:r>
      <w:r w:rsidR="00916F37" w:rsidRPr="00DE168C">
        <w:rPr>
          <w:rFonts w:ascii="Times New Roman" w:hAnsi="Times New Roman" w:cs="Times New Roman"/>
          <w:sz w:val="28"/>
          <w:szCs w:val="28"/>
        </w:rPr>
        <w:t xml:space="preserve">    </w:t>
      </w:r>
      <w:r w:rsidR="00373BDC" w:rsidRPr="00DE168C">
        <w:rPr>
          <w:rFonts w:ascii="Times New Roman" w:hAnsi="Times New Roman" w:cs="Times New Roman"/>
          <w:sz w:val="28"/>
          <w:szCs w:val="28"/>
        </w:rPr>
        <w:t>Е. М. Ложкина</w:t>
      </w:r>
    </w:p>
    <w:p w:rsidR="004F7B25" w:rsidRPr="00DE168C" w:rsidRDefault="004F7B25" w:rsidP="004F7B25">
      <w:pPr>
        <w:widowControl w:val="0"/>
        <w:autoSpaceDE w:val="0"/>
        <w:autoSpaceDN w:val="0"/>
        <w:adjustRightInd w:val="0"/>
        <w:spacing w:before="0"/>
        <w:rPr>
          <w:sz w:val="28"/>
          <w:szCs w:val="28"/>
        </w:rPr>
      </w:pPr>
      <w:r w:rsidRPr="00DE168C">
        <w:rPr>
          <w:sz w:val="28"/>
          <w:szCs w:val="28"/>
        </w:rPr>
        <w:t xml:space="preserve">                                                                            </w:t>
      </w:r>
      <w:r>
        <w:rPr>
          <w:sz w:val="28"/>
          <w:szCs w:val="28"/>
        </w:rPr>
        <w:t xml:space="preserve">                  </w:t>
      </w:r>
      <w:r w:rsidRPr="00DE168C">
        <w:rPr>
          <w:sz w:val="28"/>
          <w:szCs w:val="28"/>
        </w:rPr>
        <w:t xml:space="preserve">      «</w:t>
      </w:r>
      <w:r>
        <w:rPr>
          <w:sz w:val="28"/>
          <w:szCs w:val="28"/>
        </w:rPr>
        <w:t>13</w:t>
      </w:r>
      <w:r w:rsidRPr="00DE168C">
        <w:rPr>
          <w:sz w:val="28"/>
          <w:szCs w:val="28"/>
        </w:rPr>
        <w:t xml:space="preserve">» </w:t>
      </w:r>
      <w:r>
        <w:rPr>
          <w:sz w:val="28"/>
          <w:szCs w:val="28"/>
        </w:rPr>
        <w:t>марта</w:t>
      </w:r>
      <w:r w:rsidRPr="00DE168C">
        <w:rPr>
          <w:sz w:val="28"/>
          <w:szCs w:val="28"/>
        </w:rPr>
        <w:t xml:space="preserve"> 2020 г.           </w:t>
      </w:r>
    </w:p>
    <w:p w:rsidR="00702DFC" w:rsidRPr="00DE168C" w:rsidRDefault="00702DFC" w:rsidP="003835A4">
      <w:pPr>
        <w:widowControl w:val="0"/>
        <w:tabs>
          <w:tab w:val="left" w:pos="7186"/>
        </w:tabs>
        <w:autoSpaceDE w:val="0"/>
        <w:autoSpaceDN w:val="0"/>
        <w:adjustRightInd w:val="0"/>
        <w:spacing w:before="0"/>
        <w:rPr>
          <w:sz w:val="28"/>
          <w:szCs w:val="28"/>
        </w:rPr>
      </w:pPr>
    </w:p>
    <w:p w:rsidR="00702DFC" w:rsidRPr="00DE168C" w:rsidRDefault="00C24299" w:rsidP="003835A4">
      <w:pPr>
        <w:widowControl w:val="0"/>
        <w:autoSpaceDE w:val="0"/>
        <w:autoSpaceDN w:val="0"/>
        <w:adjustRightInd w:val="0"/>
        <w:spacing w:before="0"/>
        <w:rPr>
          <w:sz w:val="28"/>
          <w:szCs w:val="28"/>
        </w:rPr>
      </w:pPr>
      <w:r w:rsidRPr="00DE168C">
        <w:rPr>
          <w:sz w:val="28"/>
          <w:szCs w:val="28"/>
        </w:rPr>
        <w:t>Начальник сектора правовой и кадровой работы</w:t>
      </w:r>
      <w:r w:rsidR="00702DFC" w:rsidRPr="00DE168C">
        <w:rPr>
          <w:sz w:val="28"/>
          <w:szCs w:val="28"/>
        </w:rPr>
        <w:t xml:space="preserve">             </w:t>
      </w:r>
      <w:r w:rsidR="00DE168C">
        <w:rPr>
          <w:sz w:val="28"/>
          <w:szCs w:val="28"/>
        </w:rPr>
        <w:t xml:space="preserve">      </w:t>
      </w:r>
      <w:r w:rsidR="004F7B25">
        <w:rPr>
          <w:sz w:val="28"/>
          <w:szCs w:val="28"/>
        </w:rPr>
        <w:t xml:space="preserve"> </w:t>
      </w:r>
      <w:r w:rsidR="00DE168C">
        <w:rPr>
          <w:sz w:val="28"/>
          <w:szCs w:val="28"/>
        </w:rPr>
        <w:t xml:space="preserve">     </w:t>
      </w:r>
      <w:r w:rsidRPr="00DE168C">
        <w:rPr>
          <w:sz w:val="28"/>
          <w:szCs w:val="28"/>
        </w:rPr>
        <w:t xml:space="preserve"> </w:t>
      </w:r>
      <w:r w:rsidR="00702DFC" w:rsidRPr="00DE168C">
        <w:rPr>
          <w:sz w:val="28"/>
          <w:szCs w:val="28"/>
        </w:rPr>
        <w:t>Н. В. Воронцова</w:t>
      </w:r>
    </w:p>
    <w:p w:rsidR="004F7B25" w:rsidRPr="00DE168C" w:rsidRDefault="004F7B25" w:rsidP="004F7B25">
      <w:pPr>
        <w:widowControl w:val="0"/>
        <w:autoSpaceDE w:val="0"/>
        <w:autoSpaceDN w:val="0"/>
        <w:adjustRightInd w:val="0"/>
        <w:spacing w:before="0"/>
        <w:rPr>
          <w:sz w:val="28"/>
          <w:szCs w:val="28"/>
        </w:rPr>
      </w:pPr>
      <w:r w:rsidRPr="00DE168C">
        <w:rPr>
          <w:sz w:val="28"/>
          <w:szCs w:val="28"/>
        </w:rPr>
        <w:t xml:space="preserve">                                                                            </w:t>
      </w:r>
      <w:r>
        <w:rPr>
          <w:sz w:val="28"/>
          <w:szCs w:val="28"/>
        </w:rPr>
        <w:t xml:space="preserve">                  </w:t>
      </w:r>
      <w:r w:rsidRPr="00DE168C">
        <w:rPr>
          <w:sz w:val="28"/>
          <w:szCs w:val="28"/>
        </w:rPr>
        <w:t xml:space="preserve">      «</w:t>
      </w:r>
      <w:r>
        <w:rPr>
          <w:sz w:val="28"/>
          <w:szCs w:val="28"/>
        </w:rPr>
        <w:t>13</w:t>
      </w:r>
      <w:r w:rsidRPr="00DE168C">
        <w:rPr>
          <w:sz w:val="28"/>
          <w:szCs w:val="28"/>
        </w:rPr>
        <w:t xml:space="preserve">» </w:t>
      </w:r>
      <w:r>
        <w:rPr>
          <w:sz w:val="28"/>
          <w:szCs w:val="28"/>
        </w:rPr>
        <w:t>марта</w:t>
      </w:r>
      <w:r w:rsidRPr="00DE168C">
        <w:rPr>
          <w:sz w:val="28"/>
          <w:szCs w:val="28"/>
        </w:rPr>
        <w:t xml:space="preserve"> 2020 г.           </w:t>
      </w:r>
    </w:p>
    <w:p w:rsidR="00011040" w:rsidRPr="00DE168C" w:rsidRDefault="00011040" w:rsidP="003835A4">
      <w:pPr>
        <w:pStyle w:val="ConsPlusNormal"/>
        <w:ind w:firstLine="0"/>
        <w:rPr>
          <w:rFonts w:ascii="Times New Roman" w:hAnsi="Times New Roman" w:cs="Times New Roman"/>
          <w:sz w:val="28"/>
          <w:szCs w:val="28"/>
        </w:rPr>
      </w:pPr>
    </w:p>
    <w:p w:rsidR="007F0FCF" w:rsidRPr="00DE168C" w:rsidRDefault="007F0FCF" w:rsidP="00601D31">
      <w:pPr>
        <w:autoSpaceDE w:val="0"/>
        <w:autoSpaceDN w:val="0"/>
        <w:adjustRightInd w:val="0"/>
        <w:spacing w:before="0"/>
        <w:ind w:firstLine="34"/>
        <w:jc w:val="both"/>
        <w:rPr>
          <w:sz w:val="28"/>
          <w:szCs w:val="28"/>
        </w:rPr>
      </w:pPr>
      <w:r w:rsidRPr="00DE168C">
        <w:rPr>
          <w:sz w:val="28"/>
          <w:szCs w:val="28"/>
        </w:rPr>
        <w:t>Начальник о</w:t>
      </w:r>
      <w:r w:rsidR="00601D31" w:rsidRPr="00DE168C">
        <w:rPr>
          <w:sz w:val="28"/>
          <w:szCs w:val="28"/>
        </w:rPr>
        <w:t>тдел</w:t>
      </w:r>
      <w:r w:rsidRPr="00DE168C">
        <w:rPr>
          <w:sz w:val="28"/>
          <w:szCs w:val="28"/>
        </w:rPr>
        <w:t>а</w:t>
      </w:r>
      <w:r w:rsidR="00601D31" w:rsidRPr="00DE168C">
        <w:rPr>
          <w:sz w:val="28"/>
          <w:szCs w:val="28"/>
        </w:rPr>
        <w:t xml:space="preserve"> по делам семьи, материнства и </w:t>
      </w:r>
    </w:p>
    <w:p w:rsidR="00771E38" w:rsidRPr="00DE168C" w:rsidRDefault="00771E38" w:rsidP="007F0FCF">
      <w:pPr>
        <w:autoSpaceDE w:val="0"/>
        <w:autoSpaceDN w:val="0"/>
        <w:adjustRightInd w:val="0"/>
        <w:spacing w:before="0"/>
        <w:ind w:firstLine="34"/>
        <w:jc w:val="both"/>
        <w:rPr>
          <w:sz w:val="28"/>
          <w:szCs w:val="28"/>
        </w:rPr>
      </w:pPr>
      <w:r w:rsidRPr="00DE168C">
        <w:rPr>
          <w:sz w:val="28"/>
          <w:szCs w:val="28"/>
        </w:rPr>
        <w:t>Д</w:t>
      </w:r>
      <w:r w:rsidR="00601D31" w:rsidRPr="00DE168C">
        <w:rPr>
          <w:sz w:val="28"/>
          <w:szCs w:val="28"/>
        </w:rPr>
        <w:t>етства</w:t>
      </w:r>
      <w:r w:rsidRPr="00DE168C">
        <w:rPr>
          <w:sz w:val="28"/>
          <w:szCs w:val="28"/>
        </w:rPr>
        <w:t xml:space="preserve"> Управления образования</w:t>
      </w:r>
      <w:r w:rsidR="00601D31" w:rsidRPr="00DE168C">
        <w:rPr>
          <w:sz w:val="28"/>
          <w:szCs w:val="28"/>
        </w:rPr>
        <w:t xml:space="preserve"> Администрации </w:t>
      </w:r>
    </w:p>
    <w:p w:rsidR="00601D31" w:rsidRPr="00DE168C" w:rsidRDefault="00601D31" w:rsidP="007F0FCF">
      <w:pPr>
        <w:autoSpaceDE w:val="0"/>
        <w:autoSpaceDN w:val="0"/>
        <w:adjustRightInd w:val="0"/>
        <w:spacing w:before="0"/>
        <w:ind w:firstLine="34"/>
        <w:jc w:val="both"/>
        <w:rPr>
          <w:sz w:val="28"/>
          <w:szCs w:val="28"/>
        </w:rPr>
      </w:pPr>
      <w:r w:rsidRPr="00DE168C">
        <w:rPr>
          <w:sz w:val="28"/>
          <w:szCs w:val="28"/>
        </w:rPr>
        <w:t>МО «Дебесский район»</w:t>
      </w:r>
      <w:r w:rsidR="007F0FCF" w:rsidRPr="00DE168C">
        <w:rPr>
          <w:sz w:val="28"/>
          <w:szCs w:val="28"/>
        </w:rPr>
        <w:t xml:space="preserve">                        </w:t>
      </w:r>
      <w:r w:rsidR="00916F37" w:rsidRPr="00DE168C">
        <w:rPr>
          <w:sz w:val="28"/>
          <w:szCs w:val="28"/>
        </w:rPr>
        <w:t xml:space="preserve">  </w:t>
      </w:r>
      <w:r w:rsidR="004F3FBB" w:rsidRPr="00DE168C">
        <w:rPr>
          <w:sz w:val="28"/>
          <w:szCs w:val="28"/>
        </w:rPr>
        <w:t xml:space="preserve">   </w:t>
      </w:r>
      <w:r w:rsidR="00916F37" w:rsidRPr="00DE168C">
        <w:rPr>
          <w:sz w:val="28"/>
          <w:szCs w:val="28"/>
        </w:rPr>
        <w:t xml:space="preserve">   </w:t>
      </w:r>
      <w:r w:rsidR="004F3FBB" w:rsidRPr="00DE168C">
        <w:rPr>
          <w:sz w:val="28"/>
          <w:szCs w:val="28"/>
        </w:rPr>
        <w:t xml:space="preserve"> </w:t>
      </w:r>
      <w:r w:rsidR="00916F37" w:rsidRPr="00DE168C">
        <w:rPr>
          <w:sz w:val="28"/>
          <w:szCs w:val="28"/>
        </w:rPr>
        <w:t xml:space="preserve">    </w:t>
      </w:r>
      <w:r w:rsidR="00DE168C">
        <w:rPr>
          <w:sz w:val="28"/>
          <w:szCs w:val="28"/>
        </w:rPr>
        <w:t xml:space="preserve">                             </w:t>
      </w:r>
      <w:r w:rsidR="00771E38" w:rsidRPr="00DE168C">
        <w:rPr>
          <w:sz w:val="28"/>
          <w:szCs w:val="28"/>
        </w:rPr>
        <w:t xml:space="preserve">  </w:t>
      </w:r>
      <w:r w:rsidR="007F0FCF" w:rsidRPr="00DE168C">
        <w:rPr>
          <w:sz w:val="28"/>
          <w:szCs w:val="28"/>
        </w:rPr>
        <w:t>С. А. Васильева</w:t>
      </w:r>
    </w:p>
    <w:p w:rsidR="004F7B25" w:rsidRPr="00DE168C" w:rsidRDefault="004F7B25" w:rsidP="004F7B25">
      <w:pPr>
        <w:widowControl w:val="0"/>
        <w:autoSpaceDE w:val="0"/>
        <w:autoSpaceDN w:val="0"/>
        <w:adjustRightInd w:val="0"/>
        <w:spacing w:before="0"/>
        <w:rPr>
          <w:sz w:val="28"/>
          <w:szCs w:val="28"/>
        </w:rPr>
      </w:pPr>
      <w:r w:rsidRPr="00DE168C">
        <w:rPr>
          <w:sz w:val="28"/>
          <w:szCs w:val="28"/>
        </w:rPr>
        <w:t xml:space="preserve">                                                                            </w:t>
      </w:r>
      <w:r>
        <w:rPr>
          <w:sz w:val="28"/>
          <w:szCs w:val="28"/>
        </w:rPr>
        <w:t xml:space="preserve">                  </w:t>
      </w:r>
      <w:r w:rsidRPr="00DE168C">
        <w:rPr>
          <w:sz w:val="28"/>
          <w:szCs w:val="28"/>
        </w:rPr>
        <w:t xml:space="preserve">      «</w:t>
      </w:r>
      <w:r>
        <w:rPr>
          <w:sz w:val="28"/>
          <w:szCs w:val="28"/>
        </w:rPr>
        <w:t>13</w:t>
      </w:r>
      <w:r w:rsidRPr="00DE168C">
        <w:rPr>
          <w:sz w:val="28"/>
          <w:szCs w:val="28"/>
        </w:rPr>
        <w:t xml:space="preserve">» </w:t>
      </w:r>
      <w:r>
        <w:rPr>
          <w:sz w:val="28"/>
          <w:szCs w:val="28"/>
        </w:rPr>
        <w:t>марта</w:t>
      </w:r>
      <w:r w:rsidRPr="00DE168C">
        <w:rPr>
          <w:sz w:val="28"/>
          <w:szCs w:val="28"/>
        </w:rPr>
        <w:t xml:space="preserve"> 2020 г.           </w:t>
      </w:r>
    </w:p>
    <w:p w:rsidR="00601D31" w:rsidRPr="00DE168C" w:rsidRDefault="00601D31" w:rsidP="00601D31">
      <w:pPr>
        <w:autoSpaceDE w:val="0"/>
        <w:autoSpaceDN w:val="0"/>
        <w:adjustRightInd w:val="0"/>
        <w:spacing w:before="0"/>
        <w:ind w:firstLine="34"/>
        <w:jc w:val="both"/>
        <w:rPr>
          <w:color w:val="000000"/>
          <w:sz w:val="28"/>
          <w:szCs w:val="28"/>
        </w:rPr>
      </w:pPr>
    </w:p>
    <w:p w:rsidR="00601D31" w:rsidRPr="00DE168C" w:rsidRDefault="007F0FCF" w:rsidP="00601D31">
      <w:pPr>
        <w:autoSpaceDE w:val="0"/>
        <w:autoSpaceDN w:val="0"/>
        <w:adjustRightInd w:val="0"/>
        <w:spacing w:before="0"/>
        <w:ind w:firstLine="34"/>
        <w:jc w:val="both"/>
        <w:rPr>
          <w:sz w:val="28"/>
          <w:szCs w:val="28"/>
        </w:rPr>
      </w:pPr>
      <w:r w:rsidRPr="00DE168C">
        <w:rPr>
          <w:sz w:val="28"/>
          <w:szCs w:val="28"/>
        </w:rPr>
        <w:t xml:space="preserve">Начальник отдела </w:t>
      </w:r>
      <w:r w:rsidR="00601D31" w:rsidRPr="00DE168C">
        <w:rPr>
          <w:color w:val="000000"/>
          <w:sz w:val="28"/>
          <w:szCs w:val="28"/>
        </w:rPr>
        <w:t xml:space="preserve">культуры </w:t>
      </w:r>
      <w:r w:rsidR="004F3FBB" w:rsidRPr="00DE168C">
        <w:rPr>
          <w:color w:val="000000"/>
          <w:sz w:val="28"/>
          <w:szCs w:val="28"/>
        </w:rPr>
        <w:t>молодежи и спорта</w:t>
      </w:r>
      <w:r w:rsidRPr="00DE168C">
        <w:rPr>
          <w:color w:val="000000"/>
          <w:sz w:val="28"/>
          <w:szCs w:val="28"/>
        </w:rPr>
        <w:t xml:space="preserve">           </w:t>
      </w:r>
      <w:r w:rsidR="00DE168C">
        <w:rPr>
          <w:color w:val="000000"/>
          <w:sz w:val="28"/>
          <w:szCs w:val="28"/>
        </w:rPr>
        <w:t xml:space="preserve">      </w:t>
      </w:r>
      <w:r w:rsidR="004F3FBB" w:rsidRPr="00DE168C">
        <w:rPr>
          <w:color w:val="000000"/>
          <w:sz w:val="28"/>
          <w:szCs w:val="28"/>
        </w:rPr>
        <w:t xml:space="preserve">        </w:t>
      </w:r>
      <w:r w:rsidRPr="00DE168C">
        <w:rPr>
          <w:color w:val="000000"/>
          <w:sz w:val="28"/>
          <w:szCs w:val="28"/>
        </w:rPr>
        <w:t xml:space="preserve"> А. В. </w:t>
      </w:r>
      <w:proofErr w:type="spellStart"/>
      <w:r w:rsidRPr="00DE168C">
        <w:rPr>
          <w:color w:val="000000"/>
          <w:sz w:val="28"/>
          <w:szCs w:val="28"/>
        </w:rPr>
        <w:t>Корепанов</w:t>
      </w:r>
      <w:proofErr w:type="spellEnd"/>
    </w:p>
    <w:p w:rsidR="008219CA" w:rsidRPr="004F7B25" w:rsidRDefault="004F7B25" w:rsidP="004F7B25">
      <w:pPr>
        <w:widowControl w:val="0"/>
        <w:autoSpaceDE w:val="0"/>
        <w:autoSpaceDN w:val="0"/>
        <w:adjustRightInd w:val="0"/>
        <w:spacing w:before="0"/>
        <w:rPr>
          <w:sz w:val="28"/>
          <w:szCs w:val="28"/>
        </w:rPr>
        <w:sectPr w:rsidR="008219CA" w:rsidRPr="004F7B25" w:rsidSect="00C96ABF">
          <w:pgSz w:w="11906" w:h="16838"/>
          <w:pgMar w:top="1134" w:right="567" w:bottom="1134" w:left="1701" w:header="709" w:footer="709" w:gutter="0"/>
          <w:pgNumType w:start="1"/>
          <w:cols w:space="720"/>
          <w:docGrid w:linePitch="326"/>
        </w:sectPr>
      </w:pPr>
      <w:r w:rsidRPr="00DE168C">
        <w:rPr>
          <w:sz w:val="28"/>
          <w:szCs w:val="28"/>
        </w:rPr>
        <w:t xml:space="preserve">                                                                            </w:t>
      </w:r>
      <w:r>
        <w:rPr>
          <w:sz w:val="28"/>
          <w:szCs w:val="28"/>
        </w:rPr>
        <w:t xml:space="preserve">                  </w:t>
      </w:r>
      <w:r w:rsidRPr="00DE168C">
        <w:rPr>
          <w:sz w:val="28"/>
          <w:szCs w:val="28"/>
        </w:rPr>
        <w:t xml:space="preserve">      «</w:t>
      </w:r>
      <w:r>
        <w:rPr>
          <w:sz w:val="28"/>
          <w:szCs w:val="28"/>
        </w:rPr>
        <w:t>13</w:t>
      </w:r>
      <w:r w:rsidRPr="00DE168C">
        <w:rPr>
          <w:sz w:val="28"/>
          <w:szCs w:val="28"/>
        </w:rPr>
        <w:t xml:space="preserve">» </w:t>
      </w:r>
      <w:r>
        <w:rPr>
          <w:sz w:val="28"/>
          <w:szCs w:val="28"/>
        </w:rPr>
        <w:t>марта</w:t>
      </w:r>
      <w:r w:rsidRPr="00DE168C">
        <w:rPr>
          <w:sz w:val="28"/>
          <w:szCs w:val="28"/>
        </w:rPr>
        <w:t xml:space="preserve"> 2020 г.           </w:t>
      </w:r>
    </w:p>
    <w:p w:rsidR="00991F4F" w:rsidRPr="00B450BE" w:rsidRDefault="004F7B25" w:rsidP="004F7B25">
      <w:pPr>
        <w:spacing w:before="0"/>
        <w:ind w:firstLine="5670"/>
        <w:rPr>
          <w:bCs w:val="0"/>
          <w:sz w:val="26"/>
          <w:szCs w:val="26"/>
        </w:rPr>
      </w:pPr>
      <w:r>
        <w:rPr>
          <w:sz w:val="26"/>
          <w:szCs w:val="26"/>
        </w:rPr>
        <w:lastRenderedPageBreak/>
        <w:t xml:space="preserve">  </w:t>
      </w:r>
      <w:r w:rsidR="004026C2" w:rsidRPr="00B450BE">
        <w:rPr>
          <w:sz w:val="26"/>
          <w:szCs w:val="26"/>
        </w:rPr>
        <w:t>П</w:t>
      </w:r>
      <w:r w:rsidR="00991F4F" w:rsidRPr="00B450BE">
        <w:rPr>
          <w:sz w:val="26"/>
          <w:szCs w:val="26"/>
        </w:rPr>
        <w:t>риложение</w:t>
      </w:r>
    </w:p>
    <w:p w:rsidR="004F7B25" w:rsidRDefault="00991F4F" w:rsidP="004F7B25">
      <w:pPr>
        <w:spacing w:before="0"/>
        <w:ind w:firstLine="5670"/>
        <w:jc w:val="right"/>
        <w:rPr>
          <w:sz w:val="26"/>
          <w:szCs w:val="26"/>
        </w:rPr>
      </w:pPr>
      <w:r w:rsidRPr="00B450BE">
        <w:rPr>
          <w:sz w:val="26"/>
          <w:szCs w:val="26"/>
        </w:rPr>
        <w:t xml:space="preserve"> к постановлению Администрации </w:t>
      </w:r>
    </w:p>
    <w:p w:rsidR="00991F4F" w:rsidRPr="00B450BE" w:rsidRDefault="00991F4F" w:rsidP="004F7B25">
      <w:pPr>
        <w:spacing w:before="0"/>
        <w:ind w:firstLine="5670"/>
        <w:jc w:val="right"/>
        <w:rPr>
          <w:bCs w:val="0"/>
          <w:sz w:val="26"/>
          <w:szCs w:val="26"/>
        </w:rPr>
      </w:pPr>
      <w:r w:rsidRPr="00B450BE">
        <w:rPr>
          <w:sz w:val="26"/>
          <w:szCs w:val="26"/>
        </w:rPr>
        <w:t>МО «Дебесский район»</w:t>
      </w:r>
    </w:p>
    <w:p w:rsidR="00991F4F" w:rsidRPr="00B450BE" w:rsidRDefault="00991F4F" w:rsidP="004F7B25">
      <w:pPr>
        <w:spacing w:before="0"/>
        <w:ind w:firstLine="5670"/>
        <w:jc w:val="right"/>
        <w:rPr>
          <w:bCs w:val="0"/>
          <w:sz w:val="26"/>
          <w:szCs w:val="26"/>
        </w:rPr>
      </w:pPr>
      <w:r w:rsidRPr="00B450BE">
        <w:rPr>
          <w:sz w:val="26"/>
          <w:szCs w:val="26"/>
        </w:rPr>
        <w:t xml:space="preserve"> от </w:t>
      </w:r>
      <w:r w:rsidR="00E07970">
        <w:rPr>
          <w:sz w:val="26"/>
          <w:szCs w:val="26"/>
        </w:rPr>
        <w:t xml:space="preserve"> 28 мая  </w:t>
      </w:r>
      <w:r w:rsidR="00373BDC" w:rsidRPr="00B450BE">
        <w:rPr>
          <w:sz w:val="26"/>
          <w:szCs w:val="26"/>
        </w:rPr>
        <w:t>20</w:t>
      </w:r>
      <w:r w:rsidR="00DF6FBC">
        <w:rPr>
          <w:sz w:val="26"/>
          <w:szCs w:val="26"/>
        </w:rPr>
        <w:t>20</w:t>
      </w:r>
      <w:r w:rsidR="00373BDC" w:rsidRPr="00B450BE">
        <w:rPr>
          <w:sz w:val="26"/>
          <w:szCs w:val="26"/>
        </w:rPr>
        <w:t xml:space="preserve"> </w:t>
      </w:r>
      <w:r w:rsidRPr="00B450BE">
        <w:rPr>
          <w:sz w:val="26"/>
          <w:szCs w:val="26"/>
        </w:rPr>
        <w:t xml:space="preserve"> № </w:t>
      </w:r>
      <w:r w:rsidR="00E07970">
        <w:rPr>
          <w:sz w:val="26"/>
          <w:szCs w:val="26"/>
        </w:rPr>
        <w:t xml:space="preserve"> 139 </w:t>
      </w:r>
      <w:bookmarkStart w:id="0" w:name="_GoBack"/>
      <w:bookmarkEnd w:id="0"/>
    </w:p>
    <w:p w:rsidR="00A80929" w:rsidRPr="00B450BE" w:rsidRDefault="00A80929" w:rsidP="003835A4">
      <w:pPr>
        <w:pStyle w:val="Standard"/>
        <w:spacing w:before="0"/>
        <w:ind w:firstLine="709"/>
        <w:rPr>
          <w:rFonts w:ascii="Times New Roman" w:hAnsi="Times New Roman" w:cs="Times New Roman"/>
          <w:sz w:val="26"/>
          <w:szCs w:val="26"/>
        </w:rPr>
      </w:pPr>
    </w:p>
    <w:p w:rsidR="004026C2" w:rsidRPr="008B460B" w:rsidRDefault="00A32D45" w:rsidP="003835A4">
      <w:pPr>
        <w:autoSpaceDE w:val="0"/>
        <w:autoSpaceDN w:val="0"/>
        <w:adjustRightInd w:val="0"/>
        <w:spacing w:before="0"/>
        <w:ind w:firstLine="709"/>
        <w:jc w:val="center"/>
        <w:rPr>
          <w:b/>
          <w:sz w:val="26"/>
          <w:szCs w:val="26"/>
        </w:rPr>
      </w:pPr>
      <w:r w:rsidRPr="008B460B">
        <w:rPr>
          <w:b/>
          <w:sz w:val="26"/>
          <w:szCs w:val="26"/>
        </w:rPr>
        <w:t xml:space="preserve">Муниципальная программа </w:t>
      </w:r>
      <w:r w:rsidR="003F359E" w:rsidRPr="008B460B">
        <w:rPr>
          <w:b/>
          <w:sz w:val="26"/>
          <w:szCs w:val="26"/>
        </w:rPr>
        <w:t>муниципального образования</w:t>
      </w:r>
    </w:p>
    <w:p w:rsidR="00A32D45" w:rsidRPr="008B460B" w:rsidRDefault="00A32D45" w:rsidP="003835A4">
      <w:pPr>
        <w:autoSpaceDE w:val="0"/>
        <w:autoSpaceDN w:val="0"/>
        <w:adjustRightInd w:val="0"/>
        <w:spacing w:before="0"/>
        <w:ind w:firstLine="709"/>
        <w:jc w:val="center"/>
        <w:rPr>
          <w:b/>
          <w:sz w:val="26"/>
          <w:szCs w:val="26"/>
        </w:rPr>
      </w:pPr>
      <w:r w:rsidRPr="008B460B">
        <w:rPr>
          <w:b/>
          <w:sz w:val="26"/>
          <w:szCs w:val="26"/>
        </w:rPr>
        <w:t>«Дебесский р</w:t>
      </w:r>
      <w:r w:rsidR="004026C2" w:rsidRPr="008B460B">
        <w:rPr>
          <w:b/>
          <w:sz w:val="26"/>
          <w:szCs w:val="26"/>
        </w:rPr>
        <w:t>ай</w:t>
      </w:r>
      <w:r w:rsidRPr="008B460B">
        <w:rPr>
          <w:b/>
          <w:sz w:val="26"/>
          <w:szCs w:val="26"/>
        </w:rPr>
        <w:t>он»</w:t>
      </w:r>
    </w:p>
    <w:p w:rsidR="00A32D45" w:rsidRPr="008B460B" w:rsidRDefault="00A32D45" w:rsidP="003835A4">
      <w:pPr>
        <w:autoSpaceDE w:val="0"/>
        <w:autoSpaceDN w:val="0"/>
        <w:adjustRightInd w:val="0"/>
        <w:spacing w:before="0"/>
        <w:ind w:firstLine="709"/>
        <w:jc w:val="center"/>
        <w:rPr>
          <w:b/>
          <w:sz w:val="26"/>
          <w:szCs w:val="26"/>
        </w:rPr>
      </w:pPr>
      <w:r w:rsidRPr="008B460B">
        <w:rPr>
          <w:b/>
          <w:sz w:val="26"/>
          <w:szCs w:val="26"/>
        </w:rPr>
        <w:t>«Развитие образования и воспитания» на 2015-202</w:t>
      </w:r>
      <w:r w:rsidR="00232014" w:rsidRPr="008B460B">
        <w:rPr>
          <w:b/>
          <w:sz w:val="26"/>
          <w:szCs w:val="26"/>
        </w:rPr>
        <w:t>4</w:t>
      </w:r>
      <w:r w:rsidRPr="008B460B">
        <w:rPr>
          <w:b/>
          <w:sz w:val="26"/>
          <w:szCs w:val="26"/>
        </w:rPr>
        <w:t xml:space="preserve"> годы</w:t>
      </w:r>
    </w:p>
    <w:p w:rsidR="00A32D45" w:rsidRPr="008B460B" w:rsidRDefault="00A32D45" w:rsidP="003835A4">
      <w:pPr>
        <w:autoSpaceDE w:val="0"/>
        <w:autoSpaceDN w:val="0"/>
        <w:adjustRightInd w:val="0"/>
        <w:spacing w:before="0"/>
        <w:ind w:firstLine="709"/>
        <w:jc w:val="center"/>
        <w:rPr>
          <w:b/>
          <w:sz w:val="26"/>
          <w:szCs w:val="26"/>
        </w:rPr>
      </w:pPr>
    </w:p>
    <w:p w:rsidR="00A32D45" w:rsidRPr="008B460B" w:rsidRDefault="00A32D45" w:rsidP="003835A4">
      <w:pPr>
        <w:autoSpaceDE w:val="0"/>
        <w:autoSpaceDN w:val="0"/>
        <w:adjustRightInd w:val="0"/>
        <w:spacing w:before="0"/>
        <w:ind w:right="-85" w:firstLine="709"/>
        <w:jc w:val="center"/>
        <w:rPr>
          <w:b/>
          <w:bCs w:val="0"/>
          <w:sz w:val="26"/>
          <w:szCs w:val="26"/>
        </w:rPr>
      </w:pPr>
      <w:r w:rsidRPr="008B460B">
        <w:rPr>
          <w:b/>
          <w:bCs w:val="0"/>
          <w:sz w:val="26"/>
          <w:szCs w:val="26"/>
        </w:rPr>
        <w:t>Краткая характеристика (паспорт) муниципальной программы</w:t>
      </w:r>
    </w:p>
    <w:p w:rsidR="00A32D45" w:rsidRPr="00B450BE" w:rsidRDefault="00A32D45" w:rsidP="003835A4">
      <w:pPr>
        <w:autoSpaceDE w:val="0"/>
        <w:autoSpaceDN w:val="0"/>
        <w:adjustRightInd w:val="0"/>
        <w:spacing w:before="0"/>
        <w:ind w:right="-85" w:firstLine="709"/>
        <w:jc w:val="center"/>
        <w:rPr>
          <w:bCs w:val="0"/>
          <w:sz w:val="26"/>
          <w:szCs w:val="26"/>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40"/>
        <w:gridCol w:w="7457"/>
      </w:tblGrid>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Наименование муниципальной программы</w:t>
            </w:r>
          </w:p>
        </w:tc>
        <w:tc>
          <w:tcPr>
            <w:tcW w:w="7457" w:type="dxa"/>
          </w:tcPr>
          <w:p w:rsidR="00A32D45" w:rsidRPr="00B450BE" w:rsidRDefault="00A32D45" w:rsidP="002C00AD">
            <w:pPr>
              <w:autoSpaceDE w:val="0"/>
              <w:autoSpaceDN w:val="0"/>
              <w:adjustRightInd w:val="0"/>
              <w:spacing w:before="0"/>
              <w:ind w:firstLine="34"/>
              <w:rPr>
                <w:sz w:val="26"/>
                <w:szCs w:val="26"/>
              </w:rPr>
            </w:pPr>
            <w:r w:rsidRPr="00B450BE">
              <w:rPr>
                <w:sz w:val="26"/>
                <w:szCs w:val="26"/>
              </w:rPr>
              <w:t>«Развитие образования и воспитания</w:t>
            </w:r>
            <w:r w:rsidR="003F359E" w:rsidRPr="00B450BE">
              <w:rPr>
                <w:sz w:val="26"/>
                <w:szCs w:val="26"/>
              </w:rPr>
              <w:t>» на 2015-202</w:t>
            </w:r>
            <w:r w:rsidR="002C00AD">
              <w:rPr>
                <w:sz w:val="26"/>
                <w:szCs w:val="26"/>
              </w:rPr>
              <w:t>4</w:t>
            </w:r>
            <w:r w:rsidRPr="00B450BE">
              <w:rPr>
                <w:sz w:val="26"/>
                <w:szCs w:val="26"/>
              </w:rPr>
              <w:t xml:space="preserve"> годы</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 xml:space="preserve">Подпрограммы </w:t>
            </w:r>
          </w:p>
        </w:tc>
        <w:tc>
          <w:tcPr>
            <w:tcW w:w="7457" w:type="dxa"/>
          </w:tcPr>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1.1 Развитие дошкольного образования</w:t>
            </w:r>
          </w:p>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1.2 Развитие общего образования</w:t>
            </w:r>
          </w:p>
          <w:p w:rsidR="00A32D45" w:rsidRPr="00B450BE" w:rsidRDefault="00A32D45" w:rsidP="003835A4">
            <w:pPr>
              <w:tabs>
                <w:tab w:val="left" w:pos="4995"/>
              </w:tabs>
              <w:autoSpaceDE w:val="0"/>
              <w:autoSpaceDN w:val="0"/>
              <w:adjustRightInd w:val="0"/>
              <w:spacing w:before="0"/>
              <w:ind w:firstLine="34"/>
              <w:jc w:val="both"/>
              <w:rPr>
                <w:sz w:val="26"/>
                <w:szCs w:val="26"/>
              </w:rPr>
            </w:pPr>
            <w:r w:rsidRPr="00B450BE">
              <w:rPr>
                <w:sz w:val="26"/>
                <w:szCs w:val="26"/>
              </w:rPr>
              <w:t>1.3 Дополнительное образование и воспитание детей</w:t>
            </w:r>
            <w:r w:rsidRPr="00B450BE">
              <w:rPr>
                <w:sz w:val="26"/>
                <w:szCs w:val="26"/>
              </w:rPr>
              <w:tab/>
            </w:r>
          </w:p>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 xml:space="preserve">1.4 </w:t>
            </w:r>
            <w:r w:rsidR="00327EEA" w:rsidRPr="00B450BE">
              <w:rPr>
                <w:sz w:val="26"/>
                <w:szCs w:val="26"/>
              </w:rPr>
              <w:t>Реализаци</w:t>
            </w:r>
            <w:r w:rsidR="00465210">
              <w:rPr>
                <w:sz w:val="26"/>
                <w:szCs w:val="26"/>
              </w:rPr>
              <w:t>я</w:t>
            </w:r>
            <w:r w:rsidRPr="00B450BE">
              <w:rPr>
                <w:sz w:val="26"/>
                <w:szCs w:val="26"/>
              </w:rPr>
              <w:t xml:space="preserve"> молодёжной политики  на территории муниципального образования  «Дебесский район»</w:t>
            </w:r>
          </w:p>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1.5 Создание условий для реализации муниципальной программы</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Координатор программы</w:t>
            </w:r>
          </w:p>
        </w:tc>
        <w:tc>
          <w:tcPr>
            <w:tcW w:w="7457" w:type="dxa"/>
          </w:tcPr>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Первый заместитель главы Администрации района</w:t>
            </w:r>
            <w:r w:rsidR="003F359E" w:rsidRPr="00B450BE">
              <w:rPr>
                <w:sz w:val="26"/>
                <w:szCs w:val="26"/>
              </w:rPr>
              <w:t xml:space="preserve"> – </w:t>
            </w:r>
            <w:r w:rsidRPr="00B450BE">
              <w:rPr>
                <w:sz w:val="26"/>
                <w:szCs w:val="26"/>
              </w:rPr>
              <w:t>заместитель главы Администрации района по социальной политике</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 xml:space="preserve">Ответственные  исполнители </w:t>
            </w:r>
          </w:p>
        </w:tc>
        <w:tc>
          <w:tcPr>
            <w:tcW w:w="7457" w:type="dxa"/>
          </w:tcPr>
          <w:p w:rsidR="00465210" w:rsidRDefault="00A32D45" w:rsidP="003835A4">
            <w:pPr>
              <w:autoSpaceDE w:val="0"/>
              <w:autoSpaceDN w:val="0"/>
              <w:adjustRightInd w:val="0"/>
              <w:spacing w:before="0"/>
              <w:ind w:firstLine="34"/>
              <w:jc w:val="both"/>
              <w:rPr>
                <w:sz w:val="26"/>
                <w:szCs w:val="26"/>
              </w:rPr>
            </w:pPr>
            <w:r w:rsidRPr="00B450BE">
              <w:rPr>
                <w:sz w:val="26"/>
                <w:szCs w:val="26"/>
              </w:rPr>
              <w:t xml:space="preserve">1.1 </w:t>
            </w:r>
            <w:r w:rsidR="00465210">
              <w:rPr>
                <w:sz w:val="26"/>
                <w:szCs w:val="26"/>
              </w:rPr>
              <w:t xml:space="preserve">Начальник </w:t>
            </w:r>
            <w:r w:rsidRPr="00B450BE">
              <w:rPr>
                <w:sz w:val="26"/>
                <w:szCs w:val="26"/>
              </w:rPr>
              <w:t>Управлени</w:t>
            </w:r>
            <w:r w:rsidR="007E5315">
              <w:rPr>
                <w:sz w:val="26"/>
                <w:szCs w:val="26"/>
              </w:rPr>
              <w:t>я</w:t>
            </w:r>
            <w:r w:rsidRPr="00B450BE">
              <w:rPr>
                <w:sz w:val="26"/>
                <w:szCs w:val="26"/>
              </w:rPr>
              <w:t xml:space="preserve"> образования </w:t>
            </w:r>
          </w:p>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 xml:space="preserve">1.2 </w:t>
            </w:r>
            <w:r w:rsidR="00465210">
              <w:rPr>
                <w:sz w:val="26"/>
                <w:szCs w:val="26"/>
              </w:rPr>
              <w:t xml:space="preserve">Начальник </w:t>
            </w:r>
            <w:r w:rsidR="00465210" w:rsidRPr="00B450BE">
              <w:rPr>
                <w:sz w:val="26"/>
                <w:szCs w:val="26"/>
              </w:rPr>
              <w:t>Управлени</w:t>
            </w:r>
            <w:r w:rsidR="007E5315">
              <w:rPr>
                <w:sz w:val="26"/>
                <w:szCs w:val="26"/>
              </w:rPr>
              <w:t>я</w:t>
            </w:r>
            <w:r w:rsidR="00465210" w:rsidRPr="00B450BE">
              <w:rPr>
                <w:sz w:val="26"/>
                <w:szCs w:val="26"/>
              </w:rPr>
              <w:t xml:space="preserve"> образования</w:t>
            </w:r>
          </w:p>
          <w:p w:rsidR="00465210" w:rsidRDefault="00A32D45" w:rsidP="003835A4">
            <w:pPr>
              <w:autoSpaceDE w:val="0"/>
              <w:autoSpaceDN w:val="0"/>
              <w:adjustRightInd w:val="0"/>
              <w:spacing w:before="0"/>
              <w:ind w:firstLine="34"/>
              <w:jc w:val="both"/>
              <w:rPr>
                <w:sz w:val="26"/>
                <w:szCs w:val="26"/>
              </w:rPr>
            </w:pPr>
            <w:r w:rsidRPr="00B450BE">
              <w:rPr>
                <w:sz w:val="26"/>
                <w:szCs w:val="26"/>
              </w:rPr>
              <w:t xml:space="preserve">1.3 </w:t>
            </w:r>
            <w:r w:rsidR="00465210">
              <w:rPr>
                <w:sz w:val="26"/>
                <w:szCs w:val="26"/>
              </w:rPr>
              <w:t xml:space="preserve">Начальник </w:t>
            </w:r>
            <w:r w:rsidR="00465210" w:rsidRPr="00B450BE">
              <w:rPr>
                <w:sz w:val="26"/>
                <w:szCs w:val="26"/>
              </w:rPr>
              <w:t>Управлени</w:t>
            </w:r>
            <w:r w:rsidR="007E5315">
              <w:rPr>
                <w:sz w:val="26"/>
                <w:szCs w:val="26"/>
              </w:rPr>
              <w:t>я</w:t>
            </w:r>
            <w:r w:rsidR="004F7B25">
              <w:rPr>
                <w:sz w:val="26"/>
                <w:szCs w:val="26"/>
              </w:rPr>
              <w:t xml:space="preserve"> </w:t>
            </w:r>
            <w:r w:rsidR="00465210" w:rsidRPr="00B450BE">
              <w:rPr>
                <w:sz w:val="26"/>
                <w:szCs w:val="26"/>
              </w:rPr>
              <w:t>образования</w:t>
            </w:r>
          </w:p>
          <w:p w:rsidR="00126524" w:rsidRPr="00B450BE" w:rsidRDefault="00A32D45" w:rsidP="003835A4">
            <w:pPr>
              <w:autoSpaceDE w:val="0"/>
              <w:autoSpaceDN w:val="0"/>
              <w:adjustRightInd w:val="0"/>
              <w:spacing w:before="0"/>
              <w:ind w:firstLine="34"/>
              <w:jc w:val="both"/>
              <w:rPr>
                <w:sz w:val="26"/>
                <w:szCs w:val="26"/>
              </w:rPr>
            </w:pPr>
            <w:r w:rsidRPr="00B450BE">
              <w:rPr>
                <w:sz w:val="26"/>
                <w:szCs w:val="26"/>
              </w:rPr>
              <w:t>1.4</w:t>
            </w:r>
            <w:r w:rsidR="00327EEA" w:rsidRPr="00B450BE">
              <w:rPr>
                <w:sz w:val="26"/>
                <w:szCs w:val="26"/>
              </w:rPr>
              <w:t xml:space="preserve"> </w:t>
            </w:r>
            <w:r w:rsidR="00465210">
              <w:rPr>
                <w:sz w:val="26"/>
                <w:szCs w:val="26"/>
              </w:rPr>
              <w:t>Начальник о</w:t>
            </w:r>
            <w:r w:rsidR="004F3FBB" w:rsidRPr="00B450BE">
              <w:rPr>
                <w:sz w:val="26"/>
                <w:szCs w:val="26"/>
              </w:rPr>
              <w:t>тдел</w:t>
            </w:r>
            <w:r w:rsidR="00465210">
              <w:rPr>
                <w:sz w:val="26"/>
                <w:szCs w:val="26"/>
              </w:rPr>
              <w:t>а</w:t>
            </w:r>
            <w:r w:rsidR="004F3FBB" w:rsidRPr="00B450BE">
              <w:rPr>
                <w:sz w:val="26"/>
                <w:szCs w:val="26"/>
              </w:rPr>
              <w:t xml:space="preserve"> </w:t>
            </w:r>
            <w:r w:rsidR="004F3FBB" w:rsidRPr="00644370">
              <w:rPr>
                <w:color w:val="000000"/>
                <w:sz w:val="26"/>
                <w:szCs w:val="26"/>
              </w:rPr>
              <w:t xml:space="preserve">культуры </w:t>
            </w:r>
            <w:r w:rsidR="004F3FBB">
              <w:rPr>
                <w:color w:val="000000"/>
                <w:sz w:val="26"/>
                <w:szCs w:val="26"/>
              </w:rPr>
              <w:t xml:space="preserve">молодежи и спорта                                     </w:t>
            </w:r>
          </w:p>
          <w:p w:rsidR="00A32D45" w:rsidRPr="00B450BE" w:rsidRDefault="00A32D45" w:rsidP="00465210">
            <w:pPr>
              <w:autoSpaceDE w:val="0"/>
              <w:autoSpaceDN w:val="0"/>
              <w:adjustRightInd w:val="0"/>
              <w:spacing w:before="0"/>
              <w:ind w:firstLine="34"/>
              <w:jc w:val="both"/>
              <w:rPr>
                <w:sz w:val="26"/>
                <w:szCs w:val="26"/>
              </w:rPr>
            </w:pPr>
            <w:r w:rsidRPr="00B450BE">
              <w:rPr>
                <w:sz w:val="26"/>
                <w:szCs w:val="26"/>
              </w:rPr>
              <w:t xml:space="preserve">1.5 </w:t>
            </w:r>
            <w:r w:rsidR="00465210">
              <w:rPr>
                <w:sz w:val="26"/>
                <w:szCs w:val="26"/>
              </w:rPr>
              <w:t>МКУ «Централизованная бухгалтерия»</w:t>
            </w:r>
          </w:p>
        </w:tc>
      </w:tr>
      <w:tr w:rsidR="00A32D45" w:rsidRPr="00B450BE" w:rsidTr="004F7B25">
        <w:trPr>
          <w:trHeight w:val="3367"/>
        </w:trPr>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Соисполнители программы</w:t>
            </w:r>
          </w:p>
        </w:tc>
        <w:tc>
          <w:tcPr>
            <w:tcW w:w="7457" w:type="dxa"/>
          </w:tcPr>
          <w:p w:rsidR="00601D31" w:rsidRPr="00B450BE" w:rsidRDefault="00601D31" w:rsidP="00601D31">
            <w:pPr>
              <w:autoSpaceDE w:val="0"/>
              <w:autoSpaceDN w:val="0"/>
              <w:adjustRightInd w:val="0"/>
              <w:spacing w:before="0"/>
              <w:ind w:firstLine="34"/>
              <w:jc w:val="both"/>
              <w:rPr>
                <w:sz w:val="26"/>
                <w:szCs w:val="26"/>
              </w:rPr>
            </w:pPr>
            <w:r w:rsidRPr="00B450BE">
              <w:rPr>
                <w:sz w:val="26"/>
                <w:szCs w:val="26"/>
              </w:rPr>
              <w:t>1.1 Дошкольные образовательные организации</w:t>
            </w:r>
          </w:p>
          <w:p w:rsidR="00601D31" w:rsidRPr="00B450BE" w:rsidRDefault="00601D31" w:rsidP="00601D31">
            <w:pPr>
              <w:autoSpaceDE w:val="0"/>
              <w:autoSpaceDN w:val="0"/>
              <w:adjustRightInd w:val="0"/>
              <w:spacing w:before="0"/>
              <w:ind w:firstLine="34"/>
              <w:jc w:val="both"/>
              <w:rPr>
                <w:sz w:val="26"/>
                <w:szCs w:val="26"/>
              </w:rPr>
            </w:pPr>
            <w:r w:rsidRPr="00B450BE">
              <w:rPr>
                <w:sz w:val="26"/>
                <w:szCs w:val="26"/>
              </w:rPr>
              <w:t xml:space="preserve">1.2 </w:t>
            </w:r>
            <w:r w:rsidRPr="00B450BE">
              <w:rPr>
                <w:bCs w:val="0"/>
                <w:sz w:val="26"/>
                <w:szCs w:val="26"/>
                <w:lang w:eastAsia="en-US"/>
              </w:rPr>
              <w:t xml:space="preserve">Общеобразовательные организации; </w:t>
            </w:r>
            <w:r w:rsidRPr="00B450BE">
              <w:rPr>
                <w:sz w:val="26"/>
                <w:szCs w:val="26"/>
              </w:rPr>
              <w:t xml:space="preserve">Отдел по делам семьи, материнства и детства </w:t>
            </w:r>
            <w:r w:rsidR="00465210">
              <w:rPr>
                <w:sz w:val="26"/>
                <w:szCs w:val="26"/>
              </w:rPr>
              <w:t xml:space="preserve">Управления образования </w:t>
            </w:r>
            <w:r w:rsidRPr="00B450BE">
              <w:rPr>
                <w:sz w:val="26"/>
                <w:szCs w:val="26"/>
              </w:rPr>
              <w:t>Администрации МО «Дебесский район»</w:t>
            </w:r>
            <w:r w:rsidR="00465210">
              <w:rPr>
                <w:sz w:val="26"/>
                <w:szCs w:val="26"/>
              </w:rPr>
              <w:t>, МЦ образовательных организаций Дебесского района</w:t>
            </w:r>
          </w:p>
          <w:p w:rsidR="00601D31" w:rsidRPr="00B450BE" w:rsidRDefault="00601D31" w:rsidP="00601D31">
            <w:pPr>
              <w:autoSpaceDE w:val="0"/>
              <w:autoSpaceDN w:val="0"/>
              <w:adjustRightInd w:val="0"/>
              <w:spacing w:before="0"/>
              <w:ind w:firstLine="34"/>
              <w:jc w:val="both"/>
              <w:rPr>
                <w:sz w:val="26"/>
                <w:szCs w:val="26"/>
              </w:rPr>
            </w:pPr>
            <w:r w:rsidRPr="00B450BE">
              <w:rPr>
                <w:sz w:val="26"/>
                <w:szCs w:val="26"/>
              </w:rPr>
              <w:t xml:space="preserve">1.3 </w:t>
            </w:r>
            <w:r w:rsidRPr="00644370">
              <w:rPr>
                <w:sz w:val="26"/>
                <w:szCs w:val="26"/>
              </w:rPr>
              <w:t xml:space="preserve">Образовательные организации дополнительного образования детей; </w:t>
            </w:r>
            <w:r w:rsidR="00475721">
              <w:rPr>
                <w:sz w:val="26"/>
                <w:szCs w:val="26"/>
              </w:rPr>
              <w:t>О</w:t>
            </w:r>
            <w:r w:rsidR="00475721" w:rsidRPr="00B450BE">
              <w:rPr>
                <w:sz w:val="26"/>
                <w:szCs w:val="26"/>
              </w:rPr>
              <w:t xml:space="preserve">тдел </w:t>
            </w:r>
            <w:r w:rsidR="00475721" w:rsidRPr="00644370">
              <w:rPr>
                <w:color w:val="000000"/>
                <w:sz w:val="26"/>
                <w:szCs w:val="26"/>
              </w:rPr>
              <w:t xml:space="preserve">культуры </w:t>
            </w:r>
            <w:r w:rsidR="00475721">
              <w:rPr>
                <w:color w:val="000000"/>
                <w:sz w:val="26"/>
                <w:szCs w:val="26"/>
              </w:rPr>
              <w:t xml:space="preserve">молодежи и </w:t>
            </w:r>
            <w:r w:rsidR="00465210">
              <w:rPr>
                <w:color w:val="000000"/>
                <w:sz w:val="26"/>
                <w:szCs w:val="26"/>
              </w:rPr>
              <w:t>спорта,</w:t>
            </w:r>
            <w:r w:rsidR="00465210">
              <w:rPr>
                <w:sz w:val="26"/>
                <w:szCs w:val="26"/>
              </w:rPr>
              <w:t xml:space="preserve"> МЦ образовательных организаций Дебесского района</w:t>
            </w:r>
            <w:r w:rsidR="00465210">
              <w:rPr>
                <w:color w:val="000000"/>
                <w:sz w:val="26"/>
                <w:szCs w:val="26"/>
              </w:rPr>
              <w:t>,</w:t>
            </w:r>
            <w:r w:rsidR="00475721">
              <w:rPr>
                <w:color w:val="000000"/>
                <w:sz w:val="26"/>
                <w:szCs w:val="26"/>
              </w:rPr>
              <w:t xml:space="preserve">                                     </w:t>
            </w:r>
          </w:p>
          <w:p w:rsidR="004F7B25" w:rsidRDefault="00601D31" w:rsidP="004F7B25">
            <w:pPr>
              <w:autoSpaceDE w:val="0"/>
              <w:autoSpaceDN w:val="0"/>
              <w:adjustRightInd w:val="0"/>
              <w:spacing w:before="0"/>
              <w:ind w:firstLine="34"/>
              <w:jc w:val="both"/>
              <w:rPr>
                <w:sz w:val="26"/>
                <w:szCs w:val="26"/>
              </w:rPr>
            </w:pPr>
            <w:r w:rsidRPr="00B450BE">
              <w:rPr>
                <w:sz w:val="26"/>
                <w:szCs w:val="26"/>
              </w:rPr>
              <w:t xml:space="preserve">1.4 Управление образования </w:t>
            </w:r>
          </w:p>
          <w:p w:rsidR="00A32D45" w:rsidRPr="004F7B25" w:rsidRDefault="00465210" w:rsidP="004F7B25">
            <w:pPr>
              <w:autoSpaceDE w:val="0"/>
              <w:autoSpaceDN w:val="0"/>
              <w:adjustRightInd w:val="0"/>
              <w:spacing w:before="0"/>
              <w:ind w:firstLine="34"/>
              <w:jc w:val="both"/>
              <w:rPr>
                <w:color w:val="000000"/>
                <w:sz w:val="26"/>
                <w:szCs w:val="26"/>
              </w:rPr>
            </w:pPr>
            <w:r>
              <w:rPr>
                <w:color w:val="000000"/>
                <w:sz w:val="26"/>
                <w:szCs w:val="26"/>
              </w:rPr>
              <w:t xml:space="preserve">1.5 </w:t>
            </w:r>
            <w:r w:rsidR="00475721">
              <w:rPr>
                <w:color w:val="000000"/>
                <w:sz w:val="26"/>
                <w:szCs w:val="26"/>
              </w:rPr>
              <w:t xml:space="preserve">  </w:t>
            </w:r>
            <w:r>
              <w:rPr>
                <w:sz w:val="26"/>
                <w:szCs w:val="26"/>
              </w:rPr>
              <w:t>О</w:t>
            </w:r>
            <w:r w:rsidRPr="00B450BE">
              <w:rPr>
                <w:sz w:val="26"/>
                <w:szCs w:val="26"/>
              </w:rPr>
              <w:t xml:space="preserve">тдел </w:t>
            </w:r>
            <w:r w:rsidRPr="00644370">
              <w:rPr>
                <w:color w:val="000000"/>
                <w:sz w:val="26"/>
                <w:szCs w:val="26"/>
              </w:rPr>
              <w:t xml:space="preserve">культуры </w:t>
            </w:r>
            <w:r>
              <w:rPr>
                <w:color w:val="000000"/>
                <w:sz w:val="26"/>
                <w:szCs w:val="26"/>
              </w:rPr>
              <w:t>молодежи и спорта, Управление образования,</w:t>
            </w:r>
            <w:r>
              <w:rPr>
                <w:sz w:val="26"/>
                <w:szCs w:val="26"/>
              </w:rPr>
              <w:t xml:space="preserve"> МЦ образовательных организаций Дебесского района</w:t>
            </w:r>
            <w:r w:rsidR="00475721">
              <w:rPr>
                <w:color w:val="000000"/>
                <w:sz w:val="26"/>
                <w:szCs w:val="26"/>
              </w:rPr>
              <w:t xml:space="preserve">                         </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Цель</w:t>
            </w:r>
          </w:p>
        </w:tc>
        <w:tc>
          <w:tcPr>
            <w:tcW w:w="7457" w:type="dxa"/>
          </w:tcPr>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 xml:space="preserve">Организация предоставления, повышение качества и доступности дошкольного, </w:t>
            </w:r>
            <w:r w:rsidR="00893DC5" w:rsidRPr="00B450BE">
              <w:rPr>
                <w:sz w:val="26"/>
                <w:szCs w:val="26"/>
              </w:rPr>
              <w:t xml:space="preserve">начального </w:t>
            </w:r>
            <w:r w:rsidRPr="00B450BE">
              <w:rPr>
                <w:sz w:val="26"/>
                <w:szCs w:val="26"/>
              </w:rPr>
              <w:t>общего</w:t>
            </w:r>
            <w:r w:rsidR="00893DC5" w:rsidRPr="00B450BE">
              <w:rPr>
                <w:sz w:val="26"/>
                <w:szCs w:val="26"/>
              </w:rPr>
              <w:t>, основного общего, среднего общего</w:t>
            </w:r>
            <w:r w:rsidRPr="00B450BE">
              <w:rPr>
                <w:sz w:val="26"/>
                <w:szCs w:val="26"/>
              </w:rPr>
              <w:t>, дополнительного образования детей на территории  МО «Дебесский район», создание условий для успешной социализации и самореализации детей и молодежи</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 xml:space="preserve">Задачи программы </w:t>
            </w:r>
          </w:p>
        </w:tc>
        <w:tc>
          <w:tcPr>
            <w:tcW w:w="7457" w:type="dxa"/>
          </w:tcPr>
          <w:p w:rsidR="00A32D45" w:rsidRPr="00B450BE" w:rsidRDefault="00A32D45" w:rsidP="003835A4">
            <w:pPr>
              <w:spacing w:before="0"/>
              <w:ind w:firstLine="34"/>
              <w:jc w:val="both"/>
              <w:rPr>
                <w:sz w:val="26"/>
                <w:szCs w:val="26"/>
              </w:rPr>
            </w:pPr>
            <w:r w:rsidRPr="00B450BE">
              <w:rPr>
                <w:sz w:val="26"/>
                <w:szCs w:val="26"/>
              </w:rPr>
              <w:t>1.1 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p w:rsidR="00A32D45" w:rsidRPr="00B450BE" w:rsidRDefault="00A32D45" w:rsidP="003835A4">
            <w:pPr>
              <w:spacing w:before="0"/>
              <w:ind w:firstLine="34"/>
              <w:jc w:val="both"/>
              <w:rPr>
                <w:bCs w:val="0"/>
                <w:sz w:val="26"/>
                <w:szCs w:val="26"/>
              </w:rPr>
            </w:pPr>
            <w:r w:rsidRPr="00B450BE">
              <w:rPr>
                <w:sz w:val="26"/>
                <w:szCs w:val="26"/>
              </w:rPr>
              <w:lastRenderedPageBreak/>
              <w:t xml:space="preserve">1.2 </w:t>
            </w:r>
            <w:r w:rsidRPr="00B450BE">
              <w:rPr>
                <w:bCs w:val="0"/>
                <w:sz w:val="26"/>
                <w:szCs w:val="26"/>
                <w:lang w:eastAsia="en-US"/>
              </w:rPr>
              <w:t>Организация предоставления и повышение качества общего образования по основным общеобразовательным программам на территории  МО «</w:t>
            </w:r>
            <w:r w:rsidRPr="00B450BE">
              <w:rPr>
                <w:sz w:val="26"/>
                <w:szCs w:val="26"/>
              </w:rPr>
              <w:t>Дебесский район</w:t>
            </w:r>
            <w:r w:rsidRPr="00B450BE">
              <w:rPr>
                <w:bCs w:val="0"/>
                <w:sz w:val="26"/>
                <w:szCs w:val="26"/>
                <w:lang w:eastAsia="en-US"/>
              </w:rPr>
              <w:t xml:space="preserve">», обеспечение равного доступа к качественному образованию для всех категорий детей </w:t>
            </w:r>
            <w:r w:rsidRPr="00B450BE">
              <w:rPr>
                <w:sz w:val="26"/>
                <w:szCs w:val="26"/>
              </w:rPr>
              <w:t>Дебесский района</w:t>
            </w:r>
            <w:r w:rsidRPr="00B450BE">
              <w:rPr>
                <w:bCs w:val="0"/>
                <w:sz w:val="26"/>
                <w:szCs w:val="26"/>
              </w:rPr>
              <w:t>.</w:t>
            </w:r>
          </w:p>
          <w:p w:rsidR="00A32D45" w:rsidRPr="00B450BE" w:rsidRDefault="00A32D45" w:rsidP="003835A4">
            <w:pPr>
              <w:spacing w:before="0"/>
              <w:ind w:firstLine="34"/>
              <w:jc w:val="both"/>
              <w:rPr>
                <w:sz w:val="26"/>
                <w:szCs w:val="26"/>
              </w:rPr>
            </w:pPr>
            <w:r w:rsidRPr="00B450BE">
              <w:rPr>
                <w:sz w:val="26"/>
                <w:szCs w:val="26"/>
              </w:rPr>
              <w:t xml:space="preserve">1.3 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 </w:t>
            </w:r>
          </w:p>
          <w:p w:rsidR="00A32D45" w:rsidRPr="00B450BE" w:rsidRDefault="00A32D45" w:rsidP="003835A4">
            <w:pPr>
              <w:spacing w:before="0"/>
              <w:ind w:firstLine="34"/>
              <w:jc w:val="both"/>
              <w:rPr>
                <w:sz w:val="26"/>
                <w:szCs w:val="26"/>
              </w:rPr>
            </w:pPr>
            <w:r w:rsidRPr="00B450BE">
              <w:rPr>
                <w:sz w:val="26"/>
                <w:szCs w:val="26"/>
              </w:rPr>
              <w:t>1.4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CB5745" w:rsidRPr="00B450BE" w:rsidRDefault="00A32D45" w:rsidP="003835A4">
            <w:pPr>
              <w:spacing w:before="0"/>
              <w:ind w:firstLine="34"/>
              <w:jc w:val="both"/>
              <w:rPr>
                <w:sz w:val="26"/>
                <w:szCs w:val="26"/>
              </w:rPr>
            </w:pPr>
            <w:r w:rsidRPr="00B450BE">
              <w:rPr>
                <w:sz w:val="26"/>
                <w:szCs w:val="26"/>
              </w:rPr>
              <w:t>1.5 Повышение эффективности и результативности системы образования МО «Дебесский район»</w:t>
            </w: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lastRenderedPageBreak/>
              <w:t>Целевые показатели</w:t>
            </w:r>
          </w:p>
        </w:tc>
        <w:tc>
          <w:tcPr>
            <w:tcW w:w="7457" w:type="dxa"/>
          </w:tcPr>
          <w:p w:rsidR="00A32D45" w:rsidRDefault="00A32D45" w:rsidP="003835A4">
            <w:pPr>
              <w:spacing w:before="0"/>
              <w:ind w:firstLine="34"/>
              <w:jc w:val="both"/>
              <w:rPr>
                <w:sz w:val="26"/>
                <w:szCs w:val="26"/>
              </w:rPr>
            </w:pPr>
            <w:r w:rsidRPr="00B450BE">
              <w:rPr>
                <w:sz w:val="26"/>
                <w:szCs w:val="26"/>
              </w:rPr>
              <w:t>Целевые показатели определены по подпрограммам муниципальной программы</w:t>
            </w:r>
          </w:p>
          <w:p w:rsidR="007C21F1" w:rsidRPr="00B450BE" w:rsidRDefault="007C21F1" w:rsidP="003835A4">
            <w:pPr>
              <w:spacing w:before="0"/>
              <w:ind w:firstLine="34"/>
              <w:jc w:val="both"/>
              <w:rPr>
                <w:sz w:val="26"/>
                <w:szCs w:val="26"/>
              </w:rPr>
            </w:pPr>
          </w:p>
        </w:tc>
      </w:tr>
      <w:tr w:rsidR="00A32D45" w:rsidRPr="00B450BE" w:rsidTr="00FC6B5E">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Сроки и этапы  реализации</w:t>
            </w:r>
          </w:p>
        </w:tc>
        <w:tc>
          <w:tcPr>
            <w:tcW w:w="7457" w:type="dxa"/>
          </w:tcPr>
          <w:p w:rsidR="00A32D45" w:rsidRPr="00B450BE" w:rsidRDefault="00B75EFF" w:rsidP="003835A4">
            <w:pPr>
              <w:spacing w:before="0"/>
              <w:ind w:firstLine="34"/>
              <w:jc w:val="both"/>
              <w:rPr>
                <w:sz w:val="26"/>
                <w:szCs w:val="26"/>
              </w:rPr>
            </w:pPr>
            <w:r w:rsidRPr="00B450BE">
              <w:rPr>
                <w:sz w:val="26"/>
                <w:szCs w:val="26"/>
              </w:rPr>
              <w:t>Срок реализации - 2015-202</w:t>
            </w:r>
            <w:r w:rsidR="008C3129" w:rsidRPr="00B450BE">
              <w:rPr>
                <w:sz w:val="26"/>
                <w:szCs w:val="26"/>
              </w:rPr>
              <w:t>4</w:t>
            </w:r>
            <w:r w:rsidR="00A32D45" w:rsidRPr="00B450BE">
              <w:rPr>
                <w:sz w:val="26"/>
                <w:szCs w:val="26"/>
              </w:rPr>
              <w:t xml:space="preserve"> годы.</w:t>
            </w:r>
          </w:p>
          <w:p w:rsidR="00A32D45" w:rsidRPr="00B450BE" w:rsidRDefault="00A32D45" w:rsidP="003835A4">
            <w:pPr>
              <w:spacing w:before="0"/>
              <w:ind w:firstLine="34"/>
              <w:jc w:val="both"/>
              <w:rPr>
                <w:sz w:val="26"/>
                <w:szCs w:val="26"/>
              </w:rPr>
            </w:pPr>
            <w:r w:rsidRPr="00B450BE">
              <w:rPr>
                <w:sz w:val="26"/>
                <w:szCs w:val="26"/>
              </w:rPr>
              <w:t>Этапы реализации муниципальной программы</w:t>
            </w:r>
            <w:r w:rsidR="00B75EFF" w:rsidRPr="00B450BE">
              <w:rPr>
                <w:sz w:val="26"/>
                <w:szCs w:val="26"/>
              </w:rPr>
              <w:t>:</w:t>
            </w:r>
          </w:p>
          <w:p w:rsidR="00B75EFF" w:rsidRPr="00B450BE" w:rsidRDefault="0005264D" w:rsidP="003835A4">
            <w:pPr>
              <w:spacing w:before="0"/>
              <w:ind w:firstLine="34"/>
              <w:jc w:val="both"/>
              <w:rPr>
                <w:sz w:val="26"/>
                <w:szCs w:val="26"/>
              </w:rPr>
            </w:pPr>
            <w:r w:rsidRPr="00B450BE">
              <w:rPr>
                <w:sz w:val="26"/>
                <w:szCs w:val="26"/>
                <w:lang w:val="en-US"/>
              </w:rPr>
              <w:t>I</w:t>
            </w:r>
            <w:r w:rsidRPr="00B450BE">
              <w:rPr>
                <w:sz w:val="26"/>
                <w:szCs w:val="26"/>
              </w:rPr>
              <w:t xml:space="preserve"> этап - </w:t>
            </w:r>
            <w:r w:rsidR="00B75EFF" w:rsidRPr="00B450BE">
              <w:rPr>
                <w:sz w:val="26"/>
                <w:szCs w:val="26"/>
              </w:rPr>
              <w:t>2015-20</w:t>
            </w:r>
            <w:r w:rsidR="008C3129" w:rsidRPr="00B450BE">
              <w:rPr>
                <w:sz w:val="26"/>
                <w:szCs w:val="26"/>
              </w:rPr>
              <w:t>18</w:t>
            </w:r>
            <w:r w:rsidR="00B75EFF" w:rsidRPr="00B450BE">
              <w:rPr>
                <w:sz w:val="26"/>
                <w:szCs w:val="26"/>
              </w:rPr>
              <w:t xml:space="preserve"> годы,</w:t>
            </w:r>
          </w:p>
          <w:p w:rsidR="00B75EFF" w:rsidRDefault="0005264D" w:rsidP="003835A4">
            <w:pPr>
              <w:spacing w:before="0"/>
              <w:ind w:firstLine="34"/>
              <w:jc w:val="both"/>
              <w:rPr>
                <w:sz w:val="26"/>
                <w:szCs w:val="26"/>
              </w:rPr>
            </w:pPr>
            <w:r w:rsidRPr="00B450BE">
              <w:rPr>
                <w:sz w:val="26"/>
                <w:szCs w:val="26"/>
                <w:lang w:val="en-US"/>
              </w:rPr>
              <w:t>II</w:t>
            </w:r>
            <w:r w:rsidRPr="00B450BE">
              <w:rPr>
                <w:sz w:val="26"/>
                <w:szCs w:val="26"/>
              </w:rPr>
              <w:t xml:space="preserve"> этап - </w:t>
            </w:r>
            <w:r w:rsidR="00B75EFF" w:rsidRPr="00B450BE">
              <w:rPr>
                <w:sz w:val="26"/>
                <w:szCs w:val="26"/>
              </w:rPr>
              <w:t>20</w:t>
            </w:r>
            <w:r w:rsidR="008C3129" w:rsidRPr="00B450BE">
              <w:rPr>
                <w:sz w:val="26"/>
                <w:szCs w:val="26"/>
              </w:rPr>
              <w:t>19</w:t>
            </w:r>
            <w:r w:rsidR="00B75EFF" w:rsidRPr="00B450BE">
              <w:rPr>
                <w:sz w:val="26"/>
                <w:szCs w:val="26"/>
              </w:rPr>
              <w:t>-202</w:t>
            </w:r>
            <w:r w:rsidR="008C3129" w:rsidRPr="00B450BE">
              <w:rPr>
                <w:sz w:val="26"/>
                <w:szCs w:val="26"/>
              </w:rPr>
              <w:t>4</w:t>
            </w:r>
            <w:r w:rsidR="00B75EFF" w:rsidRPr="00B450BE">
              <w:rPr>
                <w:sz w:val="26"/>
                <w:szCs w:val="26"/>
              </w:rPr>
              <w:t xml:space="preserve"> годы</w:t>
            </w:r>
          </w:p>
          <w:p w:rsidR="007C21F1" w:rsidRPr="00B450BE" w:rsidRDefault="007C21F1" w:rsidP="003835A4">
            <w:pPr>
              <w:spacing w:before="0"/>
              <w:ind w:firstLine="34"/>
              <w:jc w:val="both"/>
              <w:rPr>
                <w:sz w:val="26"/>
                <w:szCs w:val="26"/>
              </w:rPr>
            </w:pPr>
          </w:p>
        </w:tc>
      </w:tr>
      <w:tr w:rsidR="00A32D45" w:rsidRPr="00B450BE" w:rsidTr="00FC6B5E">
        <w:trPr>
          <w:trHeight w:val="274"/>
        </w:trPr>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t>Ресурсное обеспечение за счет средств бюджета МО «Дебесский район»</w:t>
            </w:r>
          </w:p>
        </w:tc>
        <w:tc>
          <w:tcPr>
            <w:tcW w:w="7457" w:type="dxa"/>
          </w:tcPr>
          <w:p w:rsidR="003F359E" w:rsidRPr="00B450BE" w:rsidRDefault="00A32D45" w:rsidP="003835A4">
            <w:pPr>
              <w:spacing w:before="0"/>
              <w:ind w:firstLine="34"/>
              <w:jc w:val="both"/>
              <w:rPr>
                <w:sz w:val="26"/>
                <w:szCs w:val="26"/>
              </w:rPr>
            </w:pPr>
            <w:r w:rsidRPr="00B450BE">
              <w:rPr>
                <w:sz w:val="26"/>
                <w:szCs w:val="26"/>
              </w:rPr>
              <w:t>Общий объем финансирования мероприятий муни</w:t>
            </w:r>
            <w:r w:rsidR="003F359E" w:rsidRPr="00B450BE">
              <w:rPr>
                <w:sz w:val="26"/>
                <w:szCs w:val="26"/>
              </w:rPr>
              <w:t>ципальной программы за 2015-202</w:t>
            </w:r>
            <w:r w:rsidR="0005264D" w:rsidRPr="00B450BE">
              <w:rPr>
                <w:sz w:val="26"/>
                <w:szCs w:val="26"/>
              </w:rPr>
              <w:t>4</w:t>
            </w:r>
            <w:r w:rsidRPr="00B450BE">
              <w:rPr>
                <w:sz w:val="26"/>
                <w:szCs w:val="26"/>
              </w:rPr>
              <w:t xml:space="preserve"> годы составит </w:t>
            </w:r>
            <w:r w:rsidR="00FC6B5E" w:rsidRPr="00FC6B5E">
              <w:rPr>
                <w:sz w:val="26"/>
                <w:szCs w:val="26"/>
              </w:rPr>
              <w:t>3542320,69</w:t>
            </w:r>
            <w:r w:rsidR="00E40661" w:rsidRPr="00B450BE">
              <w:rPr>
                <w:sz w:val="26"/>
                <w:szCs w:val="26"/>
              </w:rPr>
              <w:t xml:space="preserve"> </w:t>
            </w:r>
            <w:r w:rsidRPr="00B450BE">
              <w:rPr>
                <w:sz w:val="26"/>
                <w:szCs w:val="26"/>
              </w:rPr>
              <w:t>тыс. рублей</w:t>
            </w:r>
            <w:r w:rsidR="003F359E" w:rsidRPr="00B450BE">
              <w:rPr>
                <w:sz w:val="26"/>
                <w:szCs w:val="26"/>
              </w:rPr>
              <w:t>.</w:t>
            </w:r>
          </w:p>
          <w:p w:rsidR="00A32D45" w:rsidRPr="00B450BE" w:rsidRDefault="00A32D45" w:rsidP="003835A4">
            <w:pPr>
              <w:spacing w:before="0"/>
              <w:ind w:firstLine="34"/>
              <w:jc w:val="both"/>
              <w:rPr>
                <w:sz w:val="26"/>
                <w:szCs w:val="26"/>
              </w:rPr>
            </w:pPr>
            <w:r w:rsidRPr="00B450BE">
              <w:rPr>
                <w:sz w:val="26"/>
                <w:szCs w:val="26"/>
              </w:rPr>
              <w:t>Сведения о ресурсном обеспечении программы за счет средств бюджета МО «Дебесский район» по годам реализации муниципальной программы (в тыс. руб.):</w:t>
            </w:r>
          </w:p>
          <w:p w:rsidR="003F359E" w:rsidRPr="00B450BE" w:rsidRDefault="003F359E" w:rsidP="003835A4">
            <w:pPr>
              <w:spacing w:before="0"/>
              <w:ind w:firstLine="34"/>
              <w:jc w:val="both"/>
              <w:rPr>
                <w:sz w:val="26"/>
                <w:szCs w:val="2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4"/>
              <w:gridCol w:w="2927"/>
            </w:tblGrid>
            <w:tr w:rsidR="003F359E" w:rsidRPr="00B450BE" w:rsidTr="00FC6B5E">
              <w:trPr>
                <w:trHeight w:val="299"/>
                <w:jc w:val="center"/>
              </w:trPr>
              <w:tc>
                <w:tcPr>
                  <w:tcW w:w="2976" w:type="pct"/>
                  <w:vMerge w:val="restart"/>
                  <w:shd w:val="clear" w:color="auto" w:fill="auto"/>
                  <w:vAlign w:val="center"/>
                </w:tcPr>
                <w:p w:rsidR="003F359E" w:rsidRPr="00B450BE" w:rsidRDefault="003F359E" w:rsidP="00FC6B5E">
                  <w:pPr>
                    <w:spacing w:before="0"/>
                    <w:ind w:firstLine="34"/>
                    <w:jc w:val="center"/>
                    <w:rPr>
                      <w:sz w:val="26"/>
                      <w:szCs w:val="26"/>
                    </w:rPr>
                  </w:pPr>
                  <w:r w:rsidRPr="00B450BE">
                    <w:rPr>
                      <w:sz w:val="26"/>
                      <w:szCs w:val="26"/>
                    </w:rPr>
                    <w:t>Годы реализации</w:t>
                  </w:r>
                </w:p>
              </w:tc>
              <w:tc>
                <w:tcPr>
                  <w:tcW w:w="2024" w:type="pct"/>
                  <w:vMerge w:val="restart"/>
                  <w:shd w:val="clear" w:color="auto" w:fill="auto"/>
                  <w:vAlign w:val="center"/>
                </w:tcPr>
                <w:p w:rsidR="003F359E" w:rsidRPr="00B450BE" w:rsidRDefault="003F359E" w:rsidP="00FC6B5E">
                  <w:pPr>
                    <w:spacing w:before="0"/>
                    <w:ind w:firstLine="34"/>
                    <w:jc w:val="center"/>
                    <w:rPr>
                      <w:sz w:val="26"/>
                      <w:szCs w:val="26"/>
                    </w:rPr>
                  </w:pPr>
                  <w:r w:rsidRPr="00B450BE">
                    <w:rPr>
                      <w:sz w:val="26"/>
                      <w:szCs w:val="26"/>
                    </w:rPr>
                    <w:t>всего</w:t>
                  </w:r>
                </w:p>
              </w:tc>
            </w:tr>
            <w:tr w:rsidR="003F359E" w:rsidRPr="00B450BE" w:rsidTr="00FC6B5E">
              <w:trPr>
                <w:trHeight w:val="299"/>
                <w:jc w:val="center"/>
              </w:trPr>
              <w:tc>
                <w:tcPr>
                  <w:tcW w:w="2976" w:type="pct"/>
                  <w:vMerge/>
                  <w:shd w:val="clear" w:color="auto" w:fill="auto"/>
                  <w:vAlign w:val="center"/>
                </w:tcPr>
                <w:p w:rsidR="003F359E" w:rsidRPr="00B450BE" w:rsidRDefault="003F359E" w:rsidP="00FC6B5E">
                  <w:pPr>
                    <w:spacing w:before="0"/>
                    <w:ind w:firstLine="34"/>
                    <w:jc w:val="center"/>
                    <w:rPr>
                      <w:sz w:val="26"/>
                      <w:szCs w:val="26"/>
                    </w:rPr>
                  </w:pPr>
                </w:p>
              </w:tc>
              <w:tc>
                <w:tcPr>
                  <w:tcW w:w="2024" w:type="pct"/>
                  <w:vMerge/>
                  <w:shd w:val="clear" w:color="auto" w:fill="auto"/>
                  <w:vAlign w:val="center"/>
                </w:tcPr>
                <w:p w:rsidR="003F359E" w:rsidRPr="00B450BE" w:rsidRDefault="003F359E" w:rsidP="00FC6B5E">
                  <w:pPr>
                    <w:spacing w:before="0"/>
                    <w:ind w:firstLine="34"/>
                    <w:jc w:val="center"/>
                    <w:rPr>
                      <w:sz w:val="26"/>
                      <w:szCs w:val="26"/>
                    </w:rPr>
                  </w:pPr>
                </w:p>
              </w:tc>
            </w:tr>
            <w:tr w:rsidR="00FC6B5E" w:rsidRPr="00B450BE" w:rsidTr="00FC6B5E">
              <w:trPr>
                <w:trHeight w:val="333"/>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2015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312537,60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2016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315661,80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2017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322335,30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2018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369396,55</w:t>
                  </w:r>
                </w:p>
              </w:tc>
            </w:tr>
            <w:tr w:rsidR="00FC6B5E" w:rsidRPr="00B450BE" w:rsidTr="00FC6B5E">
              <w:trPr>
                <w:trHeight w:val="255"/>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2019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415824,18</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2020 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359126,70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2021г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441214,90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2022г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358280,50</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lastRenderedPageBreak/>
                    <w:t>2023г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317619,19</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2024г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330323,97</w:t>
                  </w:r>
                </w:p>
              </w:tc>
            </w:tr>
            <w:tr w:rsidR="00FC6B5E" w:rsidRPr="00B450BE" w:rsidTr="00FC6B5E">
              <w:trPr>
                <w:jc w:val="center"/>
              </w:trPr>
              <w:tc>
                <w:tcPr>
                  <w:tcW w:w="2976" w:type="pct"/>
                  <w:shd w:val="clear" w:color="auto" w:fill="auto"/>
                  <w:vAlign w:val="center"/>
                </w:tcPr>
                <w:p w:rsidR="00FC6B5E" w:rsidRPr="00B450BE" w:rsidRDefault="00FC6B5E" w:rsidP="00FC6B5E">
                  <w:pPr>
                    <w:spacing w:before="0"/>
                    <w:ind w:firstLine="34"/>
                    <w:jc w:val="center"/>
                    <w:rPr>
                      <w:sz w:val="26"/>
                      <w:szCs w:val="26"/>
                    </w:rPr>
                  </w:pPr>
                  <w:r w:rsidRPr="00B450BE">
                    <w:rPr>
                      <w:sz w:val="26"/>
                      <w:szCs w:val="26"/>
                    </w:rPr>
                    <w:t>Итого</w:t>
                  </w:r>
                </w:p>
                <w:p w:rsidR="00FC6B5E" w:rsidRPr="00B450BE" w:rsidRDefault="00FC6B5E" w:rsidP="00FC6B5E">
                  <w:pPr>
                    <w:spacing w:before="0"/>
                    <w:ind w:firstLine="34"/>
                    <w:jc w:val="center"/>
                    <w:rPr>
                      <w:sz w:val="26"/>
                      <w:szCs w:val="26"/>
                    </w:rPr>
                  </w:pPr>
                  <w:r w:rsidRPr="00B450BE">
                    <w:rPr>
                      <w:sz w:val="26"/>
                      <w:szCs w:val="26"/>
                    </w:rPr>
                    <w:t>2015-2024гг</w:t>
                  </w:r>
                </w:p>
              </w:tc>
              <w:tc>
                <w:tcPr>
                  <w:tcW w:w="2024"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3542320,69</w:t>
                  </w:r>
                </w:p>
              </w:tc>
            </w:tr>
          </w:tbl>
          <w:p w:rsidR="00A32D45" w:rsidRPr="00B450BE" w:rsidRDefault="00A32D45" w:rsidP="003835A4">
            <w:pPr>
              <w:autoSpaceDE w:val="0"/>
              <w:autoSpaceDN w:val="0"/>
              <w:adjustRightInd w:val="0"/>
              <w:spacing w:before="0"/>
              <w:ind w:firstLine="34"/>
              <w:jc w:val="both"/>
              <w:rPr>
                <w:sz w:val="26"/>
                <w:szCs w:val="26"/>
              </w:rPr>
            </w:pPr>
            <w:r w:rsidRPr="00B450BE">
              <w:rPr>
                <w:sz w:val="26"/>
                <w:szCs w:val="26"/>
              </w:rPr>
              <w:t>Ресурсное обеспечение программы за счет средств бюджета МО «Дебесский район» подлежит уточнению в рамках бюджетного цикла.</w:t>
            </w:r>
          </w:p>
        </w:tc>
      </w:tr>
      <w:tr w:rsidR="00A32D45" w:rsidRPr="00B450BE" w:rsidTr="00FC6B5E">
        <w:trPr>
          <w:trHeight w:val="517"/>
        </w:trPr>
        <w:tc>
          <w:tcPr>
            <w:tcW w:w="2040" w:type="dxa"/>
          </w:tcPr>
          <w:p w:rsidR="00A32D45" w:rsidRPr="00B450BE" w:rsidRDefault="00A32D45" w:rsidP="003835A4">
            <w:pPr>
              <w:autoSpaceDE w:val="0"/>
              <w:autoSpaceDN w:val="0"/>
              <w:adjustRightInd w:val="0"/>
              <w:spacing w:before="0"/>
              <w:ind w:firstLine="34"/>
              <w:rPr>
                <w:sz w:val="26"/>
                <w:szCs w:val="26"/>
              </w:rPr>
            </w:pPr>
            <w:r w:rsidRPr="00B450BE">
              <w:rPr>
                <w:sz w:val="26"/>
                <w:szCs w:val="26"/>
              </w:rPr>
              <w:lastRenderedPageBreak/>
              <w:t>Ожидаемые конечные результаты, оценка планируемой эффективности</w:t>
            </w:r>
          </w:p>
        </w:tc>
        <w:tc>
          <w:tcPr>
            <w:tcW w:w="7457" w:type="dxa"/>
            <w:shd w:val="clear" w:color="auto" w:fill="FFFFFF" w:themeFill="background1"/>
          </w:tcPr>
          <w:p w:rsidR="00BA05B8" w:rsidRPr="008D2969" w:rsidRDefault="00BA05B8" w:rsidP="003835A4">
            <w:pPr>
              <w:snapToGrid w:val="0"/>
              <w:spacing w:before="0"/>
              <w:ind w:firstLine="34"/>
              <w:rPr>
                <w:b/>
                <w:sz w:val="26"/>
                <w:szCs w:val="26"/>
              </w:rPr>
            </w:pPr>
            <w:r w:rsidRPr="008D2969">
              <w:rPr>
                <w:b/>
                <w:sz w:val="26"/>
                <w:szCs w:val="26"/>
              </w:rPr>
              <w:t xml:space="preserve">К концу </w:t>
            </w:r>
            <w:r w:rsidRPr="008D2969">
              <w:rPr>
                <w:b/>
                <w:sz w:val="26"/>
                <w:szCs w:val="26"/>
                <w:lang w:val="en-US"/>
              </w:rPr>
              <w:t>I</w:t>
            </w:r>
            <w:r w:rsidRPr="008D2969">
              <w:rPr>
                <w:b/>
                <w:sz w:val="26"/>
                <w:szCs w:val="26"/>
              </w:rPr>
              <w:t xml:space="preserve"> этапа:</w:t>
            </w:r>
          </w:p>
          <w:p w:rsidR="00757D02" w:rsidRPr="00B450BE" w:rsidRDefault="00757D02" w:rsidP="00757D02">
            <w:pPr>
              <w:autoSpaceDE w:val="0"/>
              <w:autoSpaceDN w:val="0"/>
              <w:adjustRightInd w:val="0"/>
              <w:spacing w:before="0"/>
              <w:ind w:firstLine="34"/>
              <w:jc w:val="both"/>
              <w:rPr>
                <w:sz w:val="26"/>
                <w:szCs w:val="26"/>
              </w:rPr>
            </w:pPr>
            <w:r w:rsidRPr="00B450BE">
              <w:rPr>
                <w:sz w:val="26"/>
                <w:szCs w:val="26"/>
              </w:rPr>
              <w:t>1.1 Развитие дошкольного образования</w:t>
            </w:r>
            <w:r>
              <w:rPr>
                <w:sz w:val="26"/>
                <w:szCs w:val="26"/>
              </w:rPr>
              <w:t>:</w:t>
            </w:r>
          </w:p>
          <w:p w:rsidR="00BA05B8" w:rsidRPr="00B450BE" w:rsidRDefault="00BA05B8" w:rsidP="003835A4">
            <w:pPr>
              <w:spacing w:before="0"/>
              <w:ind w:firstLine="34"/>
              <w:jc w:val="both"/>
              <w:rPr>
                <w:sz w:val="26"/>
                <w:szCs w:val="26"/>
              </w:rPr>
            </w:pPr>
            <w:r w:rsidRPr="00B450BE">
              <w:rPr>
                <w:sz w:val="26"/>
                <w:szCs w:val="26"/>
              </w:rPr>
              <w:t>1) обеспечение всех детей в возрасте от 2 месяцев до 7 лет возможностью получать услуги дошкольного образования, в том числе за счет развития негосударственного сектора;</w:t>
            </w:r>
          </w:p>
          <w:p w:rsidR="00BA05B8" w:rsidRPr="00B450BE" w:rsidRDefault="00BA05B8" w:rsidP="003835A4">
            <w:pPr>
              <w:spacing w:before="0"/>
              <w:ind w:firstLine="34"/>
              <w:jc w:val="both"/>
              <w:rPr>
                <w:sz w:val="26"/>
                <w:szCs w:val="26"/>
              </w:rPr>
            </w:pPr>
            <w:r w:rsidRPr="00B450BE">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BA05B8" w:rsidRPr="00B450BE" w:rsidRDefault="00BA05B8" w:rsidP="003835A4">
            <w:pPr>
              <w:spacing w:before="0"/>
              <w:ind w:firstLine="34"/>
              <w:jc w:val="both"/>
              <w:rPr>
                <w:sz w:val="26"/>
                <w:szCs w:val="26"/>
                <w:lang w:eastAsia="en-US"/>
              </w:rPr>
            </w:pPr>
            <w:r w:rsidRPr="00B450BE">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 и возможности получения ежемесячных выплат молодым специалистам с 2018 года</w:t>
            </w:r>
            <w:r w:rsidRPr="00B450BE">
              <w:rPr>
                <w:sz w:val="26"/>
                <w:szCs w:val="26"/>
                <w:lang w:eastAsia="en-US"/>
              </w:rPr>
              <w:t xml:space="preserve"> </w:t>
            </w:r>
          </w:p>
          <w:p w:rsidR="00757D02" w:rsidRPr="00B450BE" w:rsidRDefault="00757D02" w:rsidP="00757D02">
            <w:pPr>
              <w:autoSpaceDE w:val="0"/>
              <w:autoSpaceDN w:val="0"/>
              <w:adjustRightInd w:val="0"/>
              <w:spacing w:before="0"/>
              <w:ind w:firstLine="34"/>
              <w:jc w:val="both"/>
              <w:rPr>
                <w:sz w:val="26"/>
                <w:szCs w:val="26"/>
              </w:rPr>
            </w:pPr>
            <w:r w:rsidRPr="00B450BE">
              <w:rPr>
                <w:sz w:val="26"/>
                <w:szCs w:val="26"/>
              </w:rPr>
              <w:t>1.2 Развитие общего образования</w:t>
            </w:r>
            <w:r>
              <w:rPr>
                <w:sz w:val="26"/>
                <w:szCs w:val="26"/>
              </w:rPr>
              <w:t>:</w:t>
            </w:r>
          </w:p>
          <w:p w:rsidR="00BA05B8" w:rsidRPr="00B450BE" w:rsidRDefault="00757D02" w:rsidP="003835A4">
            <w:pPr>
              <w:spacing w:before="0"/>
              <w:ind w:firstLine="34"/>
              <w:jc w:val="both"/>
              <w:rPr>
                <w:sz w:val="26"/>
                <w:szCs w:val="26"/>
                <w:u w:val="single"/>
                <w:lang w:eastAsia="en-US"/>
              </w:rPr>
            </w:pPr>
            <w:r>
              <w:rPr>
                <w:sz w:val="26"/>
                <w:szCs w:val="26"/>
                <w:lang w:eastAsia="en-US"/>
              </w:rPr>
              <w:t>1</w:t>
            </w:r>
            <w:r w:rsidR="00BA05B8" w:rsidRPr="00B450BE">
              <w:rPr>
                <w:sz w:val="26"/>
                <w:szCs w:val="26"/>
                <w:lang w:eastAsia="en-US"/>
              </w:rPr>
              <w:t xml:space="preserve">) 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00BA05B8" w:rsidRPr="00B450BE">
              <w:rPr>
                <w:sz w:val="26"/>
                <w:szCs w:val="26"/>
                <w:lang w:eastAsia="en-US"/>
              </w:rPr>
              <w:t>общей численности выпускников муниципальных общеобразовательных учреждений, сдававших единый государственный экзамен по данным предметам к 2019 году достиг</w:t>
            </w:r>
            <w:proofErr w:type="gramEnd"/>
            <w:r w:rsidR="00BA05B8" w:rsidRPr="00B450BE">
              <w:rPr>
                <w:sz w:val="26"/>
                <w:szCs w:val="26"/>
                <w:lang w:eastAsia="en-US"/>
              </w:rPr>
              <w:t xml:space="preserve"> 100%;</w:t>
            </w:r>
          </w:p>
          <w:p w:rsidR="00BA05B8" w:rsidRPr="00B450BE" w:rsidRDefault="00757D02" w:rsidP="003835A4">
            <w:pPr>
              <w:spacing w:before="0"/>
              <w:ind w:firstLine="34"/>
              <w:jc w:val="both"/>
              <w:rPr>
                <w:sz w:val="26"/>
                <w:szCs w:val="26"/>
                <w:lang w:eastAsia="en-US"/>
              </w:rPr>
            </w:pPr>
            <w:r>
              <w:rPr>
                <w:sz w:val="26"/>
                <w:szCs w:val="26"/>
                <w:lang w:eastAsia="en-US"/>
              </w:rPr>
              <w:t>2</w:t>
            </w:r>
            <w:r w:rsidR="00BA05B8" w:rsidRPr="00B450BE">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B450BE" w:rsidRDefault="00757D02" w:rsidP="003835A4">
            <w:pPr>
              <w:spacing w:before="0"/>
              <w:ind w:firstLine="34"/>
              <w:jc w:val="both"/>
              <w:rPr>
                <w:sz w:val="26"/>
                <w:szCs w:val="26"/>
                <w:lang w:eastAsia="en-US"/>
              </w:rPr>
            </w:pPr>
            <w:r>
              <w:rPr>
                <w:sz w:val="26"/>
                <w:szCs w:val="26"/>
                <w:lang w:eastAsia="en-US"/>
              </w:rPr>
              <w:t>3</w:t>
            </w:r>
            <w:r w:rsidR="00BA05B8" w:rsidRPr="00B450BE">
              <w:rPr>
                <w:sz w:val="26"/>
                <w:szCs w:val="26"/>
                <w:lang w:eastAsia="en-US"/>
              </w:rPr>
              <w:t>)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2019 году 83,6%, том числе на ступени начального общего образования – 100%, на ступени основного общего образования – 81,3%;</w:t>
            </w:r>
          </w:p>
          <w:p w:rsidR="00BA05B8" w:rsidRPr="00B450BE" w:rsidRDefault="00757D02" w:rsidP="003835A4">
            <w:pPr>
              <w:spacing w:before="0"/>
              <w:ind w:firstLine="34"/>
              <w:jc w:val="both"/>
              <w:rPr>
                <w:sz w:val="26"/>
                <w:szCs w:val="26"/>
                <w:lang w:eastAsia="en-US"/>
              </w:rPr>
            </w:pPr>
            <w:r>
              <w:rPr>
                <w:sz w:val="26"/>
                <w:szCs w:val="26"/>
                <w:lang w:eastAsia="en-US"/>
              </w:rPr>
              <w:t>4</w:t>
            </w:r>
            <w:r w:rsidR="00BA05B8" w:rsidRPr="00B450BE">
              <w:rPr>
                <w:sz w:val="26"/>
                <w:szCs w:val="26"/>
                <w:lang w:eastAsia="en-US"/>
              </w:rPr>
              <w:t>)</w:t>
            </w:r>
            <w:r w:rsidR="00BA05B8" w:rsidRPr="00B450BE">
              <w:rPr>
                <w:sz w:val="26"/>
                <w:szCs w:val="26"/>
              </w:rPr>
              <w:t xml:space="preserve"> </w:t>
            </w:r>
            <w:r w:rsidR="00BA05B8" w:rsidRPr="00B450BE">
              <w:rPr>
                <w:sz w:val="26"/>
                <w:szCs w:val="26"/>
                <w:lang w:eastAsia="en-US"/>
              </w:rPr>
              <w:t>Охват обучающихся муниципальных общеобразовательных организаций горячим питанием к 2019 году 99,8%;</w:t>
            </w:r>
          </w:p>
          <w:p w:rsidR="00BA05B8" w:rsidRPr="00B450BE" w:rsidRDefault="00757D02" w:rsidP="003835A4">
            <w:pPr>
              <w:spacing w:before="0"/>
              <w:ind w:firstLine="34"/>
              <w:jc w:val="both"/>
              <w:rPr>
                <w:sz w:val="26"/>
                <w:szCs w:val="26"/>
                <w:lang w:eastAsia="en-US"/>
              </w:rPr>
            </w:pPr>
            <w:proofErr w:type="gramStart"/>
            <w:r>
              <w:rPr>
                <w:sz w:val="26"/>
                <w:szCs w:val="26"/>
                <w:lang w:eastAsia="en-US"/>
              </w:rPr>
              <w:t>5</w:t>
            </w:r>
            <w:r w:rsidR="00BA05B8" w:rsidRPr="00B450BE">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B450BE">
              <w:rPr>
                <w:sz w:val="26"/>
                <w:szCs w:val="26"/>
              </w:rPr>
              <w:t>организац</w:t>
            </w:r>
            <w:r w:rsidR="00BA05B8" w:rsidRPr="00B450BE">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w:t>
            </w:r>
            <w:r w:rsidR="00BA05B8" w:rsidRPr="00B450BE">
              <w:rPr>
                <w:sz w:val="26"/>
                <w:szCs w:val="26"/>
                <w:lang w:eastAsia="en-US"/>
              </w:rPr>
              <w:lastRenderedPageBreak/>
              <w:t xml:space="preserve">в возрасте до 35 лет к концу 2018 года в общей численности учителей общеобразовательных организаций составил 24%).    </w:t>
            </w:r>
            <w:proofErr w:type="gramEnd"/>
          </w:p>
          <w:p w:rsidR="00757D02" w:rsidRDefault="00757D02" w:rsidP="003835A4">
            <w:pPr>
              <w:spacing w:before="0"/>
              <w:ind w:firstLine="34"/>
              <w:jc w:val="both"/>
              <w:rPr>
                <w:sz w:val="26"/>
                <w:szCs w:val="26"/>
              </w:rPr>
            </w:pPr>
            <w:r w:rsidRPr="00B450BE">
              <w:rPr>
                <w:sz w:val="26"/>
                <w:szCs w:val="26"/>
              </w:rPr>
              <w:t>1.3 Дополнительное образование и воспитание детей</w:t>
            </w:r>
            <w:r>
              <w:rPr>
                <w:sz w:val="26"/>
                <w:szCs w:val="26"/>
              </w:rPr>
              <w:t>:</w:t>
            </w:r>
          </w:p>
          <w:p w:rsidR="00BA05B8" w:rsidRPr="00B450BE" w:rsidRDefault="00757D02" w:rsidP="003835A4">
            <w:pPr>
              <w:spacing w:before="0"/>
              <w:ind w:firstLine="34"/>
              <w:jc w:val="both"/>
              <w:rPr>
                <w:sz w:val="26"/>
                <w:szCs w:val="26"/>
              </w:rPr>
            </w:pPr>
            <w:r w:rsidRPr="00B450BE">
              <w:rPr>
                <w:sz w:val="26"/>
                <w:szCs w:val="26"/>
              </w:rPr>
              <w:t xml:space="preserve"> </w:t>
            </w:r>
            <w:r>
              <w:rPr>
                <w:sz w:val="26"/>
                <w:szCs w:val="26"/>
              </w:rPr>
              <w:t>1</w:t>
            </w:r>
            <w:r w:rsidR="00BA05B8" w:rsidRPr="00B450BE">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в 2018 году 71,4 %; </w:t>
            </w:r>
          </w:p>
          <w:p w:rsidR="00BA05B8" w:rsidRPr="00B450BE" w:rsidRDefault="00757D02" w:rsidP="003835A4">
            <w:pPr>
              <w:spacing w:before="0"/>
              <w:ind w:firstLine="34"/>
              <w:jc w:val="both"/>
              <w:rPr>
                <w:sz w:val="26"/>
                <w:szCs w:val="26"/>
              </w:rPr>
            </w:pPr>
            <w:r>
              <w:rPr>
                <w:sz w:val="26"/>
                <w:szCs w:val="26"/>
              </w:rPr>
              <w:t>2</w:t>
            </w:r>
            <w:r w:rsidR="00BA05B8" w:rsidRPr="00B450BE">
              <w:rPr>
                <w:sz w:val="26"/>
                <w:szCs w:val="26"/>
              </w:rPr>
              <w:t>) увеличение охвата детей, ставших победителями и призерами всероссийских, региональных, республиканских и районных мероприятий в 2018 году 22,4%.</w:t>
            </w:r>
          </w:p>
          <w:p w:rsidR="00BA05B8" w:rsidRPr="00B450BE" w:rsidRDefault="00757D02" w:rsidP="003835A4">
            <w:pPr>
              <w:autoSpaceDE w:val="0"/>
              <w:autoSpaceDN w:val="0"/>
              <w:adjustRightInd w:val="0"/>
              <w:spacing w:before="0"/>
              <w:ind w:firstLine="34"/>
              <w:jc w:val="both"/>
              <w:rPr>
                <w:sz w:val="26"/>
                <w:szCs w:val="26"/>
              </w:rPr>
            </w:pPr>
            <w:r>
              <w:rPr>
                <w:sz w:val="26"/>
                <w:szCs w:val="26"/>
              </w:rPr>
              <w:t>3</w:t>
            </w:r>
            <w:r w:rsidR="00BA05B8" w:rsidRPr="00B450BE">
              <w:rPr>
                <w:sz w:val="26"/>
                <w:szCs w:val="26"/>
              </w:rPr>
              <w:t xml:space="preserve">)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B450BE" w:rsidRDefault="00757D02" w:rsidP="003835A4">
            <w:pPr>
              <w:autoSpaceDE w:val="0"/>
              <w:autoSpaceDN w:val="0"/>
              <w:adjustRightInd w:val="0"/>
              <w:spacing w:before="0"/>
              <w:ind w:firstLine="34"/>
              <w:jc w:val="both"/>
              <w:rPr>
                <w:sz w:val="26"/>
                <w:szCs w:val="26"/>
              </w:rPr>
            </w:pPr>
            <w:r>
              <w:rPr>
                <w:sz w:val="26"/>
                <w:szCs w:val="26"/>
              </w:rPr>
              <w:t>4</w:t>
            </w:r>
            <w:r w:rsidR="00BA05B8" w:rsidRPr="00B450BE">
              <w:rPr>
                <w:sz w:val="26"/>
                <w:szCs w:val="26"/>
              </w:rPr>
              <w:t>) доведение среднемесячной заработной платы педагогов    муниципальных организаций дополнительного образования детей в 2018  году до уровня 100 процентов от среднемесячной заработной  платы в Удмуртской Республике.</w:t>
            </w:r>
          </w:p>
          <w:p w:rsidR="00757D02" w:rsidRPr="00B450BE" w:rsidRDefault="00757D02" w:rsidP="00757D02">
            <w:pPr>
              <w:autoSpaceDE w:val="0"/>
              <w:autoSpaceDN w:val="0"/>
              <w:adjustRightInd w:val="0"/>
              <w:spacing w:before="0"/>
              <w:ind w:firstLine="34"/>
              <w:jc w:val="both"/>
              <w:rPr>
                <w:sz w:val="26"/>
                <w:szCs w:val="26"/>
              </w:rPr>
            </w:pPr>
            <w:r w:rsidRPr="00B450BE">
              <w:rPr>
                <w:sz w:val="26"/>
                <w:szCs w:val="26"/>
              </w:rPr>
              <w:t>1.4 Реализаци</w:t>
            </w:r>
            <w:r w:rsidR="000873B4">
              <w:rPr>
                <w:sz w:val="26"/>
                <w:szCs w:val="26"/>
              </w:rPr>
              <w:t>я</w:t>
            </w:r>
            <w:r w:rsidRPr="00B450BE">
              <w:rPr>
                <w:sz w:val="26"/>
                <w:szCs w:val="26"/>
              </w:rPr>
              <w:t xml:space="preserve"> молодёжной политики  на территории муниципального образования  «Дебесский район»</w:t>
            </w:r>
            <w:r>
              <w:rPr>
                <w:sz w:val="26"/>
                <w:szCs w:val="26"/>
              </w:rPr>
              <w:t>:</w:t>
            </w:r>
          </w:p>
          <w:p w:rsidR="00BA05B8" w:rsidRPr="00B450BE" w:rsidRDefault="00757D02" w:rsidP="003835A4">
            <w:pPr>
              <w:spacing w:before="0"/>
              <w:ind w:firstLine="34"/>
              <w:jc w:val="both"/>
              <w:rPr>
                <w:sz w:val="26"/>
                <w:szCs w:val="26"/>
              </w:rPr>
            </w:pPr>
            <w:r>
              <w:rPr>
                <w:sz w:val="26"/>
                <w:szCs w:val="26"/>
              </w:rPr>
              <w:t>1</w:t>
            </w:r>
            <w:r w:rsidR="00BA05B8" w:rsidRPr="00B450BE">
              <w:rPr>
                <w:sz w:val="26"/>
                <w:szCs w:val="26"/>
              </w:rPr>
              <w:t>) Увеличение удельного веса молодёжи, охваченной районными мероприятиями в сфере молодёжной политики в 2018 году до 48%, в общей численности молодёжи, проживающей на территории муниципального образования «Дебесский район».</w:t>
            </w:r>
          </w:p>
          <w:p w:rsidR="00BA05B8" w:rsidRPr="00B450BE" w:rsidRDefault="00BA05B8" w:rsidP="003835A4">
            <w:pPr>
              <w:spacing w:before="0"/>
              <w:ind w:firstLine="34"/>
              <w:jc w:val="both"/>
              <w:rPr>
                <w:sz w:val="26"/>
                <w:szCs w:val="26"/>
              </w:rPr>
            </w:pPr>
            <w:r w:rsidRPr="00B450BE">
              <w:rPr>
                <w:sz w:val="26"/>
                <w:szCs w:val="26"/>
              </w:rPr>
              <w:t xml:space="preserve"> </w:t>
            </w:r>
            <w:r w:rsidR="00757D02">
              <w:rPr>
                <w:sz w:val="26"/>
                <w:szCs w:val="26"/>
              </w:rPr>
              <w:t>2</w:t>
            </w:r>
            <w:r w:rsidRPr="00B450BE">
              <w:rPr>
                <w:sz w:val="26"/>
                <w:szCs w:val="26"/>
              </w:rPr>
              <w:t>) Увеличение удельного веса молодых граждан, охваченных районными мероприятиями патриотической направленности, в 2018 году до 48% в общей численности молодёжи, проживающей на территории Дебесского района.</w:t>
            </w:r>
          </w:p>
          <w:p w:rsidR="00BA05B8" w:rsidRPr="00B450BE" w:rsidRDefault="00BA05B8" w:rsidP="003835A4">
            <w:pPr>
              <w:spacing w:before="0"/>
              <w:ind w:firstLine="34"/>
              <w:jc w:val="both"/>
              <w:rPr>
                <w:sz w:val="26"/>
                <w:szCs w:val="26"/>
              </w:rPr>
            </w:pPr>
            <w:r w:rsidRPr="00B450BE">
              <w:rPr>
                <w:sz w:val="26"/>
                <w:szCs w:val="26"/>
              </w:rPr>
              <w:t xml:space="preserve"> </w:t>
            </w:r>
            <w:r w:rsidR="00757D02">
              <w:rPr>
                <w:sz w:val="26"/>
                <w:szCs w:val="26"/>
              </w:rPr>
              <w:t>3</w:t>
            </w:r>
            <w:r w:rsidRPr="00B450BE">
              <w:rPr>
                <w:sz w:val="26"/>
                <w:szCs w:val="26"/>
              </w:rPr>
              <w:t>) Охват детей и подростков школьного возраста каникулярным отдыхом через организацию сводных отрядов в Дебесском районе от общего числа детей и подростков школьного возраста, проживающих на территории района, в 2018 году до 47,8%.</w:t>
            </w:r>
          </w:p>
          <w:p w:rsidR="00BA05B8" w:rsidRPr="00B450BE" w:rsidRDefault="00757D02" w:rsidP="003835A4">
            <w:pPr>
              <w:spacing w:before="0"/>
              <w:ind w:firstLine="34"/>
              <w:jc w:val="both"/>
              <w:rPr>
                <w:sz w:val="26"/>
                <w:szCs w:val="26"/>
              </w:rPr>
            </w:pPr>
            <w:r>
              <w:rPr>
                <w:sz w:val="26"/>
                <w:szCs w:val="26"/>
              </w:rPr>
              <w:t>4</w:t>
            </w:r>
            <w:r w:rsidR="002E330B" w:rsidRPr="00B450BE">
              <w:rPr>
                <w:sz w:val="26"/>
                <w:szCs w:val="26"/>
              </w:rPr>
              <w:t xml:space="preserve">) </w:t>
            </w:r>
            <w:r w:rsidR="00BA05B8" w:rsidRPr="00B450BE">
              <w:rPr>
                <w:sz w:val="26"/>
                <w:szCs w:val="26"/>
              </w:rPr>
              <w:t xml:space="preserve"> Количество мероприятий патриотической тематики, в том числе по допризывной подготовке для подростков и молодёжи, в 2018 году 4 ед.</w:t>
            </w:r>
          </w:p>
          <w:p w:rsidR="00BA05B8" w:rsidRPr="00B450BE" w:rsidRDefault="002E330B" w:rsidP="003835A4">
            <w:pPr>
              <w:spacing w:before="0"/>
              <w:ind w:firstLine="34"/>
              <w:jc w:val="both"/>
              <w:rPr>
                <w:sz w:val="26"/>
                <w:szCs w:val="26"/>
              </w:rPr>
            </w:pPr>
            <w:r w:rsidRPr="00B450BE">
              <w:rPr>
                <w:sz w:val="26"/>
                <w:szCs w:val="26"/>
              </w:rPr>
              <w:t xml:space="preserve"> </w:t>
            </w:r>
            <w:r w:rsidR="00757D02">
              <w:rPr>
                <w:sz w:val="26"/>
                <w:szCs w:val="26"/>
              </w:rPr>
              <w:t>5</w:t>
            </w:r>
            <w:r w:rsidRPr="00B450BE">
              <w:rPr>
                <w:sz w:val="26"/>
                <w:szCs w:val="26"/>
              </w:rPr>
              <w:t xml:space="preserve">) </w:t>
            </w:r>
            <w:r w:rsidR="00BA05B8" w:rsidRPr="00B450BE">
              <w:rPr>
                <w:sz w:val="26"/>
                <w:szCs w:val="26"/>
              </w:rPr>
              <w:t>Количество граждан в 20</w:t>
            </w:r>
            <w:r w:rsidRPr="00B450BE">
              <w:rPr>
                <w:sz w:val="26"/>
                <w:szCs w:val="26"/>
              </w:rPr>
              <w:t>18</w:t>
            </w:r>
            <w:r w:rsidR="00BA05B8" w:rsidRPr="00B450BE">
              <w:rPr>
                <w:sz w:val="26"/>
                <w:szCs w:val="26"/>
              </w:rPr>
              <w:t xml:space="preserve"> году, которым оказана социально-психологическая услуга, 1,2 тыс. чел.</w:t>
            </w:r>
          </w:p>
          <w:p w:rsidR="00BA05B8" w:rsidRPr="00B450BE" w:rsidRDefault="00757D02" w:rsidP="003835A4">
            <w:pPr>
              <w:spacing w:before="0"/>
              <w:ind w:firstLine="34"/>
              <w:jc w:val="both"/>
              <w:rPr>
                <w:sz w:val="26"/>
                <w:szCs w:val="26"/>
              </w:rPr>
            </w:pPr>
            <w:r>
              <w:rPr>
                <w:sz w:val="26"/>
                <w:szCs w:val="26"/>
              </w:rPr>
              <w:t>6</w:t>
            </w:r>
            <w:r w:rsidR="002E330B" w:rsidRPr="00B450BE">
              <w:rPr>
                <w:sz w:val="26"/>
                <w:szCs w:val="26"/>
              </w:rPr>
              <w:t>)</w:t>
            </w:r>
            <w:r w:rsidR="00BA05B8" w:rsidRPr="00B450BE">
              <w:rPr>
                <w:sz w:val="26"/>
                <w:szCs w:val="26"/>
              </w:rPr>
              <w:t xml:space="preserve">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w:t>
            </w:r>
            <w:r w:rsidR="00BA05B8" w:rsidRPr="00B450BE">
              <w:rPr>
                <w:sz w:val="26"/>
                <w:szCs w:val="26"/>
              </w:rPr>
              <w:lastRenderedPageBreak/>
              <w:t>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2018 году, до 75%.</w:t>
            </w:r>
          </w:p>
          <w:p w:rsidR="00BA05B8" w:rsidRPr="00B450BE" w:rsidRDefault="00BA05B8" w:rsidP="003835A4">
            <w:pPr>
              <w:spacing w:before="0"/>
              <w:ind w:firstLine="34"/>
              <w:jc w:val="both"/>
              <w:rPr>
                <w:sz w:val="26"/>
                <w:szCs w:val="26"/>
              </w:rPr>
            </w:pPr>
            <w:r w:rsidRPr="00B450BE">
              <w:rPr>
                <w:sz w:val="26"/>
                <w:szCs w:val="26"/>
              </w:rPr>
              <w:t xml:space="preserve"> </w:t>
            </w:r>
            <w:r w:rsidR="00757D02">
              <w:rPr>
                <w:sz w:val="26"/>
                <w:szCs w:val="26"/>
              </w:rPr>
              <w:t>7</w:t>
            </w:r>
            <w:r w:rsidR="002E330B" w:rsidRPr="00B450BE">
              <w:rPr>
                <w:sz w:val="26"/>
                <w:szCs w:val="26"/>
              </w:rPr>
              <w:t xml:space="preserve">) </w:t>
            </w:r>
            <w:r w:rsidRPr="00B450BE">
              <w:rPr>
                <w:sz w:val="26"/>
                <w:szCs w:val="26"/>
              </w:rPr>
              <w:t xml:space="preserve">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2018 году 90%. </w:t>
            </w:r>
          </w:p>
          <w:p w:rsidR="00757D02" w:rsidRDefault="00757D02" w:rsidP="00757D02">
            <w:pPr>
              <w:spacing w:before="0"/>
              <w:ind w:firstLine="34"/>
              <w:jc w:val="both"/>
              <w:rPr>
                <w:sz w:val="26"/>
                <w:szCs w:val="26"/>
              </w:rPr>
            </w:pPr>
            <w:r w:rsidRPr="00B450BE">
              <w:rPr>
                <w:sz w:val="26"/>
                <w:szCs w:val="26"/>
              </w:rPr>
              <w:t>1.5 Создание условий для реализации муниципальной программы</w:t>
            </w:r>
            <w:r>
              <w:rPr>
                <w:sz w:val="26"/>
                <w:szCs w:val="26"/>
              </w:rPr>
              <w:t>:</w:t>
            </w:r>
          </w:p>
          <w:p w:rsidR="00BA05B8" w:rsidRPr="00B450BE" w:rsidRDefault="00757D02" w:rsidP="003835A4">
            <w:pPr>
              <w:spacing w:before="0"/>
              <w:ind w:right="-1" w:firstLine="34"/>
              <w:jc w:val="both"/>
              <w:rPr>
                <w:sz w:val="26"/>
                <w:szCs w:val="26"/>
              </w:rPr>
            </w:pPr>
            <w:r>
              <w:rPr>
                <w:sz w:val="26"/>
                <w:szCs w:val="26"/>
              </w:rPr>
              <w:t>1</w:t>
            </w:r>
            <w:r w:rsidR="00BA05B8" w:rsidRPr="00B450BE">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B450BE" w:rsidRDefault="00757D02" w:rsidP="003835A4">
            <w:pPr>
              <w:autoSpaceDE w:val="0"/>
              <w:autoSpaceDN w:val="0"/>
              <w:adjustRightInd w:val="0"/>
              <w:spacing w:before="0"/>
              <w:ind w:right="-1" w:firstLine="34"/>
              <w:jc w:val="both"/>
              <w:rPr>
                <w:sz w:val="26"/>
                <w:szCs w:val="26"/>
              </w:rPr>
            </w:pPr>
            <w:r>
              <w:rPr>
                <w:sz w:val="26"/>
                <w:szCs w:val="26"/>
              </w:rPr>
              <w:t>2</w:t>
            </w:r>
            <w:r w:rsidR="00BA05B8" w:rsidRPr="00B450BE">
              <w:rPr>
                <w:sz w:val="26"/>
                <w:szCs w:val="26"/>
              </w:rPr>
              <w:t>) повышение эффективности и результативности деятельности сферы образования в МО «Дебесский район»</w:t>
            </w:r>
          </w:p>
          <w:p w:rsidR="00BA05B8" w:rsidRPr="00B450BE" w:rsidRDefault="00757D02" w:rsidP="003835A4">
            <w:pPr>
              <w:autoSpaceDE w:val="0"/>
              <w:autoSpaceDN w:val="0"/>
              <w:adjustRightInd w:val="0"/>
              <w:spacing w:before="0"/>
              <w:ind w:right="-1" w:firstLine="34"/>
              <w:jc w:val="both"/>
              <w:rPr>
                <w:sz w:val="26"/>
                <w:szCs w:val="26"/>
              </w:rPr>
            </w:pPr>
            <w:r>
              <w:rPr>
                <w:sz w:val="26"/>
                <w:szCs w:val="26"/>
              </w:rPr>
              <w:t>3</w:t>
            </w:r>
            <w:r w:rsidR="00BA05B8" w:rsidRPr="00B450BE">
              <w:rPr>
                <w:sz w:val="26"/>
                <w:szCs w:val="26"/>
              </w:rPr>
              <w:t>)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BA05B8" w:rsidRPr="00B450BE" w:rsidRDefault="00757D02" w:rsidP="003835A4">
            <w:pPr>
              <w:autoSpaceDE w:val="0"/>
              <w:autoSpaceDN w:val="0"/>
              <w:adjustRightInd w:val="0"/>
              <w:spacing w:before="0"/>
              <w:ind w:right="-1" w:firstLine="34"/>
              <w:jc w:val="both"/>
              <w:rPr>
                <w:sz w:val="26"/>
                <w:szCs w:val="26"/>
              </w:rPr>
            </w:pPr>
            <w:r>
              <w:rPr>
                <w:sz w:val="26"/>
                <w:szCs w:val="26"/>
              </w:rPr>
              <w:t>4</w:t>
            </w:r>
            <w:r w:rsidR="00BA05B8" w:rsidRPr="00B450BE">
              <w:rPr>
                <w:sz w:val="26"/>
                <w:szCs w:val="26"/>
              </w:rPr>
              <w:t>) Создание безопасных и современных условий для обучения</w:t>
            </w:r>
          </w:p>
          <w:p w:rsidR="00BA05B8" w:rsidRPr="00B450BE" w:rsidRDefault="00757D02" w:rsidP="003835A4">
            <w:pPr>
              <w:autoSpaceDE w:val="0"/>
              <w:autoSpaceDN w:val="0"/>
              <w:adjustRightInd w:val="0"/>
              <w:spacing w:before="0"/>
              <w:ind w:right="-1" w:firstLine="34"/>
              <w:jc w:val="both"/>
              <w:rPr>
                <w:sz w:val="26"/>
                <w:szCs w:val="26"/>
              </w:rPr>
            </w:pPr>
            <w:r>
              <w:rPr>
                <w:sz w:val="26"/>
                <w:szCs w:val="26"/>
              </w:rPr>
              <w:t>5</w:t>
            </w:r>
            <w:r w:rsidR="00BA05B8" w:rsidRPr="00B450BE">
              <w:rPr>
                <w:sz w:val="26"/>
                <w:szCs w:val="26"/>
              </w:rPr>
              <w:t>) Реализация мероприятий для беспрепятственного доступа инвалидов всех категорий с учетом их особых потребностей</w:t>
            </w:r>
          </w:p>
          <w:p w:rsidR="00BA05B8" w:rsidRPr="00757D02" w:rsidRDefault="00BA05B8" w:rsidP="003835A4">
            <w:pPr>
              <w:spacing w:before="0"/>
              <w:ind w:firstLine="34"/>
              <w:jc w:val="both"/>
              <w:rPr>
                <w:b/>
                <w:sz w:val="26"/>
                <w:szCs w:val="26"/>
              </w:rPr>
            </w:pPr>
            <w:r w:rsidRPr="00757D02">
              <w:rPr>
                <w:b/>
                <w:sz w:val="26"/>
                <w:szCs w:val="26"/>
              </w:rPr>
              <w:t xml:space="preserve">К концу </w:t>
            </w:r>
            <w:r w:rsidRPr="00757D02">
              <w:rPr>
                <w:b/>
                <w:sz w:val="26"/>
                <w:szCs w:val="26"/>
                <w:lang w:val="en-US"/>
              </w:rPr>
              <w:t>II</w:t>
            </w:r>
            <w:r w:rsidRPr="00757D02">
              <w:rPr>
                <w:b/>
                <w:sz w:val="26"/>
                <w:szCs w:val="26"/>
              </w:rPr>
              <w:t xml:space="preserve"> этапа:</w:t>
            </w:r>
          </w:p>
          <w:p w:rsidR="00757D02" w:rsidRDefault="00757D02" w:rsidP="003835A4">
            <w:pPr>
              <w:pStyle w:val="a3"/>
              <w:spacing w:before="0"/>
              <w:ind w:left="0" w:firstLine="34"/>
              <w:jc w:val="both"/>
              <w:rPr>
                <w:sz w:val="26"/>
                <w:szCs w:val="26"/>
              </w:rPr>
            </w:pPr>
            <w:r w:rsidRPr="00B450BE">
              <w:rPr>
                <w:sz w:val="26"/>
                <w:szCs w:val="26"/>
              </w:rPr>
              <w:t>1.1 Развитие дошкольного образования</w:t>
            </w:r>
            <w:r>
              <w:rPr>
                <w:sz w:val="26"/>
                <w:szCs w:val="26"/>
              </w:rPr>
              <w:t>:</w:t>
            </w:r>
          </w:p>
          <w:p w:rsidR="00BA05B8" w:rsidRPr="00B450BE" w:rsidRDefault="00BA05B8" w:rsidP="003835A4">
            <w:pPr>
              <w:pStyle w:val="a3"/>
              <w:spacing w:before="0"/>
              <w:ind w:left="0" w:firstLine="34"/>
              <w:jc w:val="both"/>
              <w:rPr>
                <w:rFonts w:eastAsia="TimesNewRomanPSMT"/>
                <w:sz w:val="26"/>
                <w:szCs w:val="26"/>
              </w:rPr>
            </w:pPr>
            <w:r w:rsidRPr="00B450BE">
              <w:rPr>
                <w:rFonts w:eastAsia="TimesNewRomanPSMT"/>
                <w:sz w:val="26"/>
                <w:szCs w:val="26"/>
              </w:rPr>
              <w:t>1) обеспечение доступности дошкольного образования для детей в возрасте от 3 до 7 лет к 2024 году 100%;</w:t>
            </w:r>
          </w:p>
          <w:p w:rsidR="00BA05B8" w:rsidRPr="00B450BE" w:rsidRDefault="00BA05B8" w:rsidP="003835A4">
            <w:pPr>
              <w:pStyle w:val="a3"/>
              <w:spacing w:before="0"/>
              <w:ind w:left="0" w:firstLine="34"/>
              <w:jc w:val="both"/>
              <w:rPr>
                <w:rFonts w:eastAsia="TimesNewRomanPSMT"/>
                <w:sz w:val="26"/>
                <w:szCs w:val="26"/>
              </w:rPr>
            </w:pPr>
            <w:r w:rsidRPr="00B450BE">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05B8" w:rsidRPr="00B450BE" w:rsidRDefault="00BA05B8" w:rsidP="003835A4">
            <w:pPr>
              <w:pStyle w:val="a3"/>
              <w:spacing w:before="0"/>
              <w:ind w:left="0" w:firstLine="34"/>
              <w:jc w:val="both"/>
              <w:rPr>
                <w:sz w:val="26"/>
                <w:szCs w:val="26"/>
              </w:rPr>
            </w:pPr>
            <w:r w:rsidRPr="00B450BE">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0873B4" w:rsidRPr="00B450BE" w:rsidRDefault="000873B4" w:rsidP="000873B4">
            <w:pPr>
              <w:autoSpaceDE w:val="0"/>
              <w:autoSpaceDN w:val="0"/>
              <w:adjustRightInd w:val="0"/>
              <w:spacing w:before="0"/>
              <w:ind w:firstLine="34"/>
              <w:jc w:val="both"/>
              <w:rPr>
                <w:sz w:val="26"/>
                <w:szCs w:val="26"/>
              </w:rPr>
            </w:pPr>
            <w:r w:rsidRPr="00B450BE">
              <w:rPr>
                <w:sz w:val="26"/>
                <w:szCs w:val="26"/>
              </w:rPr>
              <w:t>1.2 Развитие общего образования</w:t>
            </w:r>
            <w:r>
              <w:rPr>
                <w:sz w:val="26"/>
                <w:szCs w:val="26"/>
              </w:rPr>
              <w:t>:</w:t>
            </w:r>
          </w:p>
          <w:p w:rsidR="00BA05B8" w:rsidRPr="00B450BE" w:rsidRDefault="000873B4" w:rsidP="003835A4">
            <w:pPr>
              <w:spacing w:before="0"/>
              <w:ind w:firstLine="34"/>
              <w:jc w:val="both"/>
              <w:rPr>
                <w:sz w:val="26"/>
                <w:szCs w:val="26"/>
                <w:u w:val="single"/>
                <w:lang w:eastAsia="en-US"/>
              </w:rPr>
            </w:pPr>
            <w:r>
              <w:rPr>
                <w:sz w:val="26"/>
                <w:szCs w:val="26"/>
                <w:lang w:eastAsia="en-US"/>
              </w:rPr>
              <w:t>1</w:t>
            </w:r>
            <w:r w:rsidR="00BA05B8" w:rsidRPr="00B450BE">
              <w:rPr>
                <w:sz w:val="26"/>
                <w:szCs w:val="26"/>
                <w:lang w:eastAsia="en-US"/>
              </w:rPr>
              <w:t>)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BA05B8" w:rsidRPr="00B450BE" w:rsidRDefault="000873B4" w:rsidP="003835A4">
            <w:pPr>
              <w:spacing w:before="0"/>
              <w:ind w:firstLine="34"/>
              <w:jc w:val="both"/>
              <w:rPr>
                <w:sz w:val="26"/>
                <w:szCs w:val="26"/>
                <w:lang w:eastAsia="en-US"/>
              </w:rPr>
            </w:pPr>
            <w:r>
              <w:rPr>
                <w:sz w:val="26"/>
                <w:szCs w:val="26"/>
                <w:lang w:eastAsia="en-US"/>
              </w:rPr>
              <w:t>2</w:t>
            </w:r>
            <w:r w:rsidR="00BA05B8" w:rsidRPr="00B450BE">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B450BE" w:rsidRDefault="000873B4" w:rsidP="003835A4">
            <w:pPr>
              <w:spacing w:before="0"/>
              <w:ind w:firstLine="34"/>
              <w:jc w:val="both"/>
              <w:rPr>
                <w:sz w:val="26"/>
                <w:szCs w:val="26"/>
                <w:lang w:eastAsia="en-US"/>
              </w:rPr>
            </w:pPr>
            <w:r>
              <w:rPr>
                <w:sz w:val="26"/>
                <w:szCs w:val="26"/>
                <w:lang w:eastAsia="en-US"/>
              </w:rPr>
              <w:t>3</w:t>
            </w:r>
            <w:r w:rsidR="00BA05B8" w:rsidRPr="00B450BE">
              <w:rPr>
                <w:sz w:val="26"/>
                <w:szCs w:val="26"/>
                <w:lang w:eastAsia="en-US"/>
              </w:rPr>
              <w:t xml:space="preserve">) обеспечение обучения школьников начального общего и </w:t>
            </w:r>
            <w:r w:rsidR="00BA05B8" w:rsidRPr="00B450BE">
              <w:rPr>
                <w:sz w:val="26"/>
                <w:szCs w:val="26"/>
                <w:lang w:eastAsia="en-US"/>
              </w:rPr>
              <w:lastRenderedPageBreak/>
              <w:t>основного общего образования по ФГОС, подготовка к переводу 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BA05B8" w:rsidRPr="00B450BE" w:rsidRDefault="000873B4" w:rsidP="003835A4">
            <w:pPr>
              <w:spacing w:before="0"/>
              <w:ind w:firstLine="34"/>
              <w:jc w:val="both"/>
              <w:rPr>
                <w:sz w:val="26"/>
                <w:szCs w:val="26"/>
                <w:lang w:eastAsia="en-US"/>
              </w:rPr>
            </w:pPr>
            <w:r>
              <w:rPr>
                <w:sz w:val="26"/>
                <w:szCs w:val="26"/>
                <w:lang w:eastAsia="en-US"/>
              </w:rPr>
              <w:t>4</w:t>
            </w:r>
            <w:r w:rsidR="00BA05B8" w:rsidRPr="00B450BE">
              <w:rPr>
                <w:sz w:val="26"/>
                <w:szCs w:val="26"/>
                <w:lang w:eastAsia="en-US"/>
              </w:rPr>
              <w:t>)</w:t>
            </w:r>
            <w:r w:rsidR="00BA05B8" w:rsidRPr="00B450BE">
              <w:rPr>
                <w:sz w:val="26"/>
                <w:szCs w:val="26"/>
              </w:rPr>
              <w:t xml:space="preserve"> </w:t>
            </w:r>
            <w:r w:rsidR="00BA05B8" w:rsidRPr="00B450BE">
              <w:rPr>
                <w:sz w:val="26"/>
                <w:szCs w:val="26"/>
                <w:lang w:eastAsia="en-US"/>
              </w:rPr>
              <w:t>Охват обучающихся муниципальных общеобразовательных организаций горячим питанием к 2024 году 100,%%;</w:t>
            </w:r>
          </w:p>
          <w:p w:rsidR="00BA05B8" w:rsidRPr="00B450BE" w:rsidRDefault="000873B4" w:rsidP="003835A4">
            <w:pPr>
              <w:spacing w:before="0"/>
              <w:ind w:firstLine="34"/>
              <w:jc w:val="both"/>
              <w:rPr>
                <w:sz w:val="26"/>
                <w:szCs w:val="26"/>
                <w:lang w:eastAsia="en-US"/>
              </w:rPr>
            </w:pPr>
            <w:r>
              <w:rPr>
                <w:sz w:val="26"/>
                <w:szCs w:val="26"/>
                <w:lang w:eastAsia="en-US"/>
              </w:rPr>
              <w:t>5</w:t>
            </w:r>
            <w:r w:rsidR="00BA05B8" w:rsidRPr="00B450BE">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B450BE">
              <w:rPr>
                <w:sz w:val="26"/>
                <w:szCs w:val="26"/>
              </w:rPr>
              <w:t>организац</w:t>
            </w:r>
            <w:r w:rsidR="00BA05B8" w:rsidRPr="00B450BE">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BA05B8" w:rsidRPr="00B450BE" w:rsidRDefault="000873B4" w:rsidP="003835A4">
            <w:pPr>
              <w:tabs>
                <w:tab w:val="left" w:pos="0"/>
              </w:tabs>
              <w:autoSpaceDE w:val="0"/>
              <w:autoSpaceDN w:val="0"/>
              <w:adjustRightInd w:val="0"/>
              <w:spacing w:before="0"/>
              <w:ind w:firstLine="34"/>
              <w:jc w:val="both"/>
              <w:rPr>
                <w:sz w:val="26"/>
                <w:szCs w:val="26"/>
                <w:lang w:eastAsia="en-US"/>
              </w:rPr>
            </w:pPr>
            <w:r>
              <w:rPr>
                <w:sz w:val="26"/>
                <w:szCs w:val="26"/>
                <w:lang w:eastAsia="en-US"/>
              </w:rPr>
              <w:t>6</w:t>
            </w:r>
            <w:r w:rsidR="00BA05B8" w:rsidRPr="00B450BE">
              <w:rPr>
                <w:sz w:val="26"/>
                <w:szCs w:val="26"/>
                <w:lang w:eastAsia="en-US"/>
              </w:rPr>
              <w:t>) Внедрение и реализация ФГОС для детей с ОВЗ и ФГОС для детей с интеллектуальными нарушениями;</w:t>
            </w:r>
          </w:p>
          <w:p w:rsidR="00BA05B8" w:rsidRPr="00B450BE" w:rsidRDefault="000873B4"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Pr>
                <w:sz w:val="26"/>
                <w:szCs w:val="26"/>
                <w:lang w:eastAsia="en-US"/>
              </w:rPr>
              <w:t>7</w:t>
            </w:r>
            <w:r w:rsidR="00BA05B8" w:rsidRPr="00B450BE">
              <w:rPr>
                <w:sz w:val="26"/>
                <w:szCs w:val="26"/>
                <w:lang w:eastAsia="en-US"/>
              </w:rPr>
              <w:t>) Повышение доступности дошкольного образования для всех категорий детей, повышение гибкости и многообразия форм предоставления дошкольных услуг.</w:t>
            </w:r>
          </w:p>
          <w:p w:rsidR="000873B4" w:rsidRDefault="00BA05B8" w:rsidP="000873B4">
            <w:pPr>
              <w:spacing w:before="0"/>
              <w:ind w:firstLine="34"/>
              <w:jc w:val="both"/>
              <w:rPr>
                <w:sz w:val="26"/>
                <w:szCs w:val="26"/>
              </w:rPr>
            </w:pPr>
            <w:r w:rsidRPr="00B450BE">
              <w:rPr>
                <w:sz w:val="26"/>
                <w:szCs w:val="26"/>
                <w:lang w:eastAsia="en-US"/>
              </w:rPr>
              <w:t xml:space="preserve">  </w:t>
            </w:r>
            <w:r w:rsidR="000873B4" w:rsidRPr="00B450BE">
              <w:rPr>
                <w:sz w:val="26"/>
                <w:szCs w:val="26"/>
              </w:rPr>
              <w:t>1.3 Дополнительное образование и воспитание детей</w:t>
            </w:r>
            <w:r w:rsidR="000873B4">
              <w:rPr>
                <w:sz w:val="26"/>
                <w:szCs w:val="26"/>
              </w:rPr>
              <w:t>:</w:t>
            </w:r>
          </w:p>
          <w:p w:rsidR="00BA05B8" w:rsidRPr="00B450BE" w:rsidRDefault="000873B4" w:rsidP="003835A4">
            <w:pPr>
              <w:spacing w:before="0"/>
              <w:ind w:firstLine="34"/>
              <w:jc w:val="both"/>
              <w:rPr>
                <w:sz w:val="26"/>
                <w:szCs w:val="26"/>
              </w:rPr>
            </w:pPr>
            <w:r>
              <w:rPr>
                <w:sz w:val="26"/>
                <w:szCs w:val="26"/>
                <w:lang w:eastAsia="en-US"/>
              </w:rPr>
              <w:t>1</w:t>
            </w:r>
            <w:r w:rsidR="00BA05B8" w:rsidRPr="00B450BE">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BA05B8" w:rsidRPr="00B450BE" w:rsidRDefault="00BA05B8" w:rsidP="003835A4">
            <w:pPr>
              <w:spacing w:before="0"/>
              <w:ind w:firstLine="34"/>
              <w:jc w:val="both"/>
              <w:rPr>
                <w:sz w:val="26"/>
                <w:szCs w:val="26"/>
              </w:rPr>
            </w:pPr>
            <w:r w:rsidRPr="00B450BE">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BA05B8" w:rsidRPr="00B450BE" w:rsidRDefault="00BA05B8" w:rsidP="003835A4">
            <w:pPr>
              <w:autoSpaceDE w:val="0"/>
              <w:autoSpaceDN w:val="0"/>
              <w:adjustRightInd w:val="0"/>
              <w:spacing w:before="0"/>
              <w:ind w:firstLine="34"/>
              <w:jc w:val="both"/>
              <w:rPr>
                <w:sz w:val="26"/>
                <w:szCs w:val="26"/>
              </w:rPr>
            </w:pPr>
            <w:r w:rsidRPr="00B450BE">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B450BE" w:rsidRDefault="00BA05B8" w:rsidP="003835A4">
            <w:pPr>
              <w:autoSpaceDE w:val="0"/>
              <w:autoSpaceDN w:val="0"/>
              <w:adjustRightInd w:val="0"/>
              <w:spacing w:before="0"/>
              <w:ind w:firstLine="34"/>
              <w:jc w:val="both"/>
              <w:rPr>
                <w:sz w:val="26"/>
                <w:szCs w:val="26"/>
              </w:rPr>
            </w:pPr>
            <w:r w:rsidRPr="00B450BE">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BA05B8" w:rsidRDefault="00BA05B8" w:rsidP="003835A4">
            <w:pPr>
              <w:autoSpaceDE w:val="0"/>
              <w:autoSpaceDN w:val="0"/>
              <w:adjustRightInd w:val="0"/>
              <w:spacing w:before="0"/>
              <w:ind w:firstLine="34"/>
              <w:jc w:val="both"/>
              <w:rPr>
                <w:sz w:val="26"/>
                <w:szCs w:val="26"/>
              </w:rPr>
            </w:pPr>
            <w:r w:rsidRPr="00B450BE">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0873B4" w:rsidRPr="00B450BE" w:rsidRDefault="000873B4" w:rsidP="000873B4">
            <w:pPr>
              <w:autoSpaceDE w:val="0"/>
              <w:autoSpaceDN w:val="0"/>
              <w:adjustRightInd w:val="0"/>
              <w:spacing w:before="0"/>
              <w:ind w:firstLine="34"/>
              <w:jc w:val="both"/>
              <w:rPr>
                <w:sz w:val="26"/>
                <w:szCs w:val="26"/>
              </w:rPr>
            </w:pPr>
            <w:r w:rsidRPr="00B450BE">
              <w:rPr>
                <w:sz w:val="26"/>
                <w:szCs w:val="26"/>
              </w:rPr>
              <w:lastRenderedPageBreak/>
              <w:t>1.4 Реализаци</w:t>
            </w:r>
            <w:r>
              <w:rPr>
                <w:sz w:val="26"/>
                <w:szCs w:val="26"/>
              </w:rPr>
              <w:t>я</w:t>
            </w:r>
            <w:r w:rsidRPr="00B450BE">
              <w:rPr>
                <w:sz w:val="26"/>
                <w:szCs w:val="26"/>
              </w:rPr>
              <w:t xml:space="preserve"> молодёжной политики  на территории муниципального образования  «Дебесский район»</w:t>
            </w:r>
            <w:r>
              <w:rPr>
                <w:sz w:val="26"/>
                <w:szCs w:val="26"/>
              </w:rPr>
              <w:t>:</w:t>
            </w:r>
          </w:p>
          <w:p w:rsidR="00BA05B8" w:rsidRPr="00B450BE" w:rsidRDefault="000873B4" w:rsidP="003835A4">
            <w:pPr>
              <w:spacing w:before="0"/>
              <w:ind w:firstLine="34"/>
              <w:jc w:val="both"/>
              <w:rPr>
                <w:sz w:val="26"/>
                <w:szCs w:val="26"/>
              </w:rPr>
            </w:pPr>
            <w:r>
              <w:rPr>
                <w:sz w:val="26"/>
                <w:szCs w:val="26"/>
              </w:rPr>
              <w:t>1</w:t>
            </w:r>
            <w:r w:rsidR="002E330B" w:rsidRPr="00B450BE">
              <w:rPr>
                <w:sz w:val="26"/>
                <w:szCs w:val="26"/>
              </w:rPr>
              <w:t>)</w:t>
            </w:r>
            <w:r w:rsidR="00BA05B8" w:rsidRPr="00B450BE">
              <w:rPr>
                <w:sz w:val="26"/>
                <w:szCs w:val="26"/>
              </w:rPr>
              <w:t xml:space="preserve">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муниципального образования «Дебесский район».</w:t>
            </w:r>
          </w:p>
          <w:p w:rsidR="00BA05B8" w:rsidRPr="00B450BE" w:rsidRDefault="002E330B" w:rsidP="003835A4">
            <w:pPr>
              <w:spacing w:before="0"/>
              <w:ind w:firstLine="34"/>
              <w:jc w:val="both"/>
              <w:rPr>
                <w:sz w:val="26"/>
                <w:szCs w:val="26"/>
              </w:rPr>
            </w:pPr>
            <w:r w:rsidRPr="00B450BE">
              <w:rPr>
                <w:sz w:val="26"/>
                <w:szCs w:val="26"/>
              </w:rPr>
              <w:t xml:space="preserve"> </w:t>
            </w:r>
            <w:r w:rsidR="000873B4">
              <w:rPr>
                <w:sz w:val="26"/>
                <w:szCs w:val="26"/>
              </w:rPr>
              <w:t>2</w:t>
            </w:r>
            <w:r w:rsidRPr="00B450BE">
              <w:rPr>
                <w:sz w:val="26"/>
                <w:szCs w:val="26"/>
              </w:rPr>
              <w:t xml:space="preserve">) </w:t>
            </w:r>
            <w:r w:rsidR="00BA05B8" w:rsidRPr="00B450BE">
              <w:rPr>
                <w:sz w:val="26"/>
                <w:szCs w:val="26"/>
              </w:rPr>
              <w:t>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Дебесского района.</w:t>
            </w:r>
          </w:p>
          <w:p w:rsidR="00BA05B8" w:rsidRPr="00B450BE" w:rsidRDefault="002E330B" w:rsidP="003835A4">
            <w:pPr>
              <w:spacing w:before="0"/>
              <w:ind w:firstLine="34"/>
              <w:jc w:val="both"/>
              <w:rPr>
                <w:sz w:val="26"/>
                <w:szCs w:val="26"/>
              </w:rPr>
            </w:pPr>
            <w:r w:rsidRPr="00B450BE">
              <w:rPr>
                <w:sz w:val="26"/>
                <w:szCs w:val="26"/>
              </w:rPr>
              <w:t xml:space="preserve"> 18) </w:t>
            </w:r>
            <w:r w:rsidR="00BA05B8" w:rsidRPr="00B450BE">
              <w:rPr>
                <w:sz w:val="26"/>
                <w:szCs w:val="26"/>
              </w:rPr>
              <w:t>Охват детей и подростков школьного возраста каникулярным отдыхом через организацию сводных отрядов в Дебесском районе от общего числа детей и подростков школьного возраста, проживающих на территории района, в 2024году до 53%.</w:t>
            </w:r>
          </w:p>
          <w:p w:rsidR="00BA05B8" w:rsidRPr="00B450BE" w:rsidRDefault="002E330B" w:rsidP="003835A4">
            <w:pPr>
              <w:spacing w:before="0"/>
              <w:ind w:firstLine="34"/>
              <w:jc w:val="both"/>
              <w:rPr>
                <w:sz w:val="26"/>
                <w:szCs w:val="26"/>
              </w:rPr>
            </w:pPr>
            <w:r w:rsidRPr="00B450BE">
              <w:rPr>
                <w:sz w:val="26"/>
                <w:szCs w:val="26"/>
              </w:rPr>
              <w:t xml:space="preserve"> </w:t>
            </w:r>
            <w:r w:rsidR="000873B4">
              <w:rPr>
                <w:sz w:val="26"/>
                <w:szCs w:val="26"/>
              </w:rPr>
              <w:t>3</w:t>
            </w:r>
            <w:r w:rsidRPr="00B450BE">
              <w:rPr>
                <w:sz w:val="26"/>
                <w:szCs w:val="26"/>
              </w:rPr>
              <w:t xml:space="preserve">) </w:t>
            </w:r>
            <w:r w:rsidR="00BA05B8" w:rsidRPr="00B450BE">
              <w:rPr>
                <w:sz w:val="26"/>
                <w:szCs w:val="26"/>
              </w:rPr>
              <w:t>Количество мероприятий патриотической тематики, в том числе по допризывной подготовке для подростков и молодёжи, в 2024 году 8 ед.</w:t>
            </w:r>
          </w:p>
          <w:p w:rsidR="00BA05B8" w:rsidRPr="00B450BE" w:rsidRDefault="00BA05B8" w:rsidP="003835A4">
            <w:pPr>
              <w:spacing w:before="0"/>
              <w:ind w:firstLine="34"/>
              <w:jc w:val="both"/>
              <w:rPr>
                <w:sz w:val="26"/>
                <w:szCs w:val="26"/>
              </w:rPr>
            </w:pPr>
            <w:r w:rsidRPr="00B450BE">
              <w:rPr>
                <w:sz w:val="26"/>
                <w:szCs w:val="26"/>
              </w:rPr>
              <w:t xml:space="preserve"> </w:t>
            </w:r>
            <w:r w:rsidR="000873B4">
              <w:rPr>
                <w:sz w:val="26"/>
                <w:szCs w:val="26"/>
              </w:rPr>
              <w:t>4</w:t>
            </w:r>
            <w:r w:rsidR="002E330B" w:rsidRPr="00B450BE">
              <w:rPr>
                <w:sz w:val="26"/>
                <w:szCs w:val="26"/>
              </w:rPr>
              <w:t xml:space="preserve">) </w:t>
            </w:r>
            <w:r w:rsidRPr="00B450BE">
              <w:rPr>
                <w:sz w:val="26"/>
                <w:szCs w:val="26"/>
              </w:rPr>
              <w:t>Количество граждан в 2024 году, которым оказана социально-психологическая услуга, 1,4 тыс. чел.</w:t>
            </w:r>
          </w:p>
          <w:p w:rsidR="00BA05B8" w:rsidRPr="00B450BE" w:rsidRDefault="000873B4" w:rsidP="003835A4">
            <w:pPr>
              <w:spacing w:before="0"/>
              <w:ind w:firstLine="34"/>
              <w:jc w:val="both"/>
              <w:rPr>
                <w:sz w:val="26"/>
                <w:szCs w:val="26"/>
              </w:rPr>
            </w:pPr>
            <w:r>
              <w:rPr>
                <w:sz w:val="26"/>
                <w:szCs w:val="26"/>
              </w:rPr>
              <w:t>5</w:t>
            </w:r>
            <w:r w:rsidR="002E330B" w:rsidRPr="00B450BE">
              <w:rPr>
                <w:sz w:val="26"/>
                <w:szCs w:val="26"/>
              </w:rPr>
              <w:t xml:space="preserve">) </w:t>
            </w:r>
            <w:r w:rsidR="00BA05B8" w:rsidRPr="00B450BE">
              <w:rPr>
                <w:sz w:val="26"/>
                <w:szCs w:val="26"/>
              </w:rPr>
              <w:t>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BA05B8" w:rsidRDefault="000873B4" w:rsidP="003835A4">
            <w:pPr>
              <w:spacing w:before="0"/>
              <w:ind w:firstLine="34"/>
              <w:jc w:val="both"/>
              <w:rPr>
                <w:sz w:val="26"/>
                <w:szCs w:val="26"/>
              </w:rPr>
            </w:pPr>
            <w:r>
              <w:rPr>
                <w:sz w:val="26"/>
                <w:szCs w:val="26"/>
              </w:rPr>
              <w:t>6</w:t>
            </w:r>
            <w:r w:rsidR="002E330B" w:rsidRPr="00B450BE">
              <w:rPr>
                <w:sz w:val="26"/>
                <w:szCs w:val="26"/>
              </w:rPr>
              <w:t xml:space="preserve">) </w:t>
            </w:r>
            <w:r w:rsidR="00BA05B8" w:rsidRPr="00B450BE">
              <w:rPr>
                <w:sz w:val="26"/>
                <w:szCs w:val="26"/>
              </w:rPr>
              <w:t>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2024 году до 100%.</w:t>
            </w:r>
          </w:p>
          <w:p w:rsidR="000873B4" w:rsidRDefault="000873B4" w:rsidP="000873B4">
            <w:pPr>
              <w:spacing w:before="0"/>
              <w:ind w:firstLine="34"/>
              <w:jc w:val="both"/>
              <w:rPr>
                <w:sz w:val="26"/>
                <w:szCs w:val="26"/>
              </w:rPr>
            </w:pPr>
            <w:r w:rsidRPr="00B450BE">
              <w:rPr>
                <w:sz w:val="26"/>
                <w:szCs w:val="26"/>
              </w:rPr>
              <w:t>1.5 Создание условий для реализации муниципальной программы</w:t>
            </w:r>
            <w:r>
              <w:rPr>
                <w:sz w:val="26"/>
                <w:szCs w:val="26"/>
              </w:rPr>
              <w:t>:</w:t>
            </w:r>
          </w:p>
          <w:p w:rsidR="00BA05B8" w:rsidRPr="00B450BE" w:rsidRDefault="000873B4" w:rsidP="003835A4">
            <w:pPr>
              <w:spacing w:before="0"/>
              <w:ind w:right="-1" w:firstLine="34"/>
              <w:jc w:val="both"/>
              <w:rPr>
                <w:sz w:val="26"/>
                <w:szCs w:val="26"/>
              </w:rPr>
            </w:pPr>
            <w:r>
              <w:rPr>
                <w:sz w:val="26"/>
                <w:szCs w:val="26"/>
              </w:rPr>
              <w:t>1</w:t>
            </w:r>
            <w:r w:rsidR="00BA05B8" w:rsidRPr="00B450BE">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B450BE" w:rsidRDefault="000873B4" w:rsidP="003835A4">
            <w:pPr>
              <w:autoSpaceDE w:val="0"/>
              <w:autoSpaceDN w:val="0"/>
              <w:adjustRightInd w:val="0"/>
              <w:spacing w:before="0"/>
              <w:ind w:right="-1" w:firstLine="34"/>
              <w:jc w:val="both"/>
              <w:rPr>
                <w:sz w:val="26"/>
                <w:szCs w:val="26"/>
              </w:rPr>
            </w:pPr>
            <w:r>
              <w:rPr>
                <w:sz w:val="26"/>
                <w:szCs w:val="26"/>
              </w:rPr>
              <w:t>2</w:t>
            </w:r>
            <w:r w:rsidR="00BA05B8" w:rsidRPr="00B450BE">
              <w:rPr>
                <w:sz w:val="26"/>
                <w:szCs w:val="26"/>
              </w:rPr>
              <w:t>) повышение эффективности и результативности деятельности сферы образования в МО «Дебесский район»</w:t>
            </w:r>
          </w:p>
          <w:p w:rsidR="00BA05B8" w:rsidRPr="00B450BE" w:rsidRDefault="000873B4" w:rsidP="003835A4">
            <w:pPr>
              <w:autoSpaceDE w:val="0"/>
              <w:autoSpaceDN w:val="0"/>
              <w:adjustRightInd w:val="0"/>
              <w:spacing w:before="0"/>
              <w:ind w:right="-1" w:firstLine="34"/>
              <w:jc w:val="both"/>
              <w:rPr>
                <w:sz w:val="26"/>
                <w:szCs w:val="26"/>
              </w:rPr>
            </w:pPr>
            <w:r>
              <w:rPr>
                <w:sz w:val="26"/>
                <w:szCs w:val="26"/>
              </w:rPr>
              <w:t>3</w:t>
            </w:r>
            <w:r w:rsidR="00BA05B8" w:rsidRPr="00B450BE">
              <w:rPr>
                <w:sz w:val="26"/>
                <w:szCs w:val="26"/>
              </w:rPr>
              <w:t>)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BA05B8" w:rsidRPr="00B450BE" w:rsidRDefault="000873B4" w:rsidP="003835A4">
            <w:pPr>
              <w:autoSpaceDE w:val="0"/>
              <w:autoSpaceDN w:val="0"/>
              <w:adjustRightInd w:val="0"/>
              <w:spacing w:before="0"/>
              <w:ind w:right="-1" w:firstLine="34"/>
              <w:jc w:val="both"/>
              <w:rPr>
                <w:sz w:val="26"/>
                <w:szCs w:val="26"/>
              </w:rPr>
            </w:pPr>
            <w:r>
              <w:rPr>
                <w:sz w:val="26"/>
                <w:szCs w:val="26"/>
              </w:rPr>
              <w:t>4</w:t>
            </w:r>
            <w:r w:rsidR="00BA05B8" w:rsidRPr="00B450BE">
              <w:rPr>
                <w:sz w:val="26"/>
                <w:szCs w:val="26"/>
              </w:rPr>
              <w:t>) Создание безопасных и современных условий для обучения</w:t>
            </w:r>
          </w:p>
          <w:p w:rsidR="00A32D45" w:rsidRPr="00B450BE" w:rsidRDefault="000873B4" w:rsidP="003835A4">
            <w:pPr>
              <w:autoSpaceDE w:val="0"/>
              <w:autoSpaceDN w:val="0"/>
              <w:adjustRightInd w:val="0"/>
              <w:spacing w:before="0"/>
              <w:ind w:right="-1" w:firstLine="34"/>
              <w:jc w:val="both"/>
              <w:rPr>
                <w:sz w:val="26"/>
                <w:szCs w:val="26"/>
              </w:rPr>
            </w:pPr>
            <w:r>
              <w:rPr>
                <w:sz w:val="26"/>
                <w:szCs w:val="26"/>
              </w:rPr>
              <w:t>5</w:t>
            </w:r>
            <w:r w:rsidR="00BA05B8" w:rsidRPr="00B450BE">
              <w:rPr>
                <w:sz w:val="26"/>
                <w:szCs w:val="26"/>
              </w:rPr>
              <w:t>)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p>
        </w:tc>
      </w:tr>
    </w:tbl>
    <w:p w:rsidR="001E3F28" w:rsidRPr="00B450BE" w:rsidRDefault="001E3F28" w:rsidP="003835A4">
      <w:pPr>
        <w:pStyle w:val="Standard"/>
        <w:spacing w:before="0"/>
        <w:ind w:firstLine="709"/>
        <w:rPr>
          <w:rFonts w:ascii="Times New Roman" w:hAnsi="Times New Roman" w:cs="Times New Roman"/>
          <w:sz w:val="26"/>
          <w:szCs w:val="26"/>
        </w:rPr>
        <w:sectPr w:rsidR="001E3F28" w:rsidRPr="00B450BE" w:rsidSect="001E3F28">
          <w:pgSz w:w="11906" w:h="16838"/>
          <w:pgMar w:top="851" w:right="567" w:bottom="1134" w:left="1701" w:header="709" w:footer="709" w:gutter="0"/>
          <w:pgNumType w:start="3"/>
          <w:cols w:space="720"/>
          <w:docGrid w:linePitch="326"/>
        </w:sect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8B460B" w:rsidRDefault="008B460B"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232014" w:rsidRDefault="00232014" w:rsidP="003835A4">
      <w:pPr>
        <w:keepNext/>
        <w:spacing w:before="0"/>
        <w:ind w:firstLine="709"/>
        <w:rPr>
          <w:sz w:val="26"/>
          <w:szCs w:val="26"/>
        </w:rPr>
      </w:pPr>
    </w:p>
    <w:p w:rsidR="004429B9" w:rsidRPr="008B460B" w:rsidRDefault="004429B9" w:rsidP="003835A4">
      <w:pPr>
        <w:keepNext/>
        <w:spacing w:before="0"/>
        <w:ind w:firstLine="709"/>
        <w:jc w:val="center"/>
        <w:rPr>
          <w:b/>
          <w:sz w:val="26"/>
          <w:szCs w:val="26"/>
        </w:rPr>
      </w:pPr>
      <w:r w:rsidRPr="008B460B">
        <w:rPr>
          <w:b/>
          <w:sz w:val="26"/>
          <w:szCs w:val="26"/>
        </w:rPr>
        <w:lastRenderedPageBreak/>
        <w:t>1.1 Подпрограмма «Развитие дошкольного образования»</w:t>
      </w:r>
    </w:p>
    <w:p w:rsidR="00BC7B7B" w:rsidRPr="008B460B" w:rsidRDefault="00BC7B7B" w:rsidP="003835A4">
      <w:pPr>
        <w:keepNext/>
        <w:spacing w:before="0"/>
        <w:ind w:firstLine="709"/>
        <w:jc w:val="center"/>
        <w:rPr>
          <w:b/>
          <w:bCs w:val="0"/>
          <w:sz w:val="26"/>
          <w:szCs w:val="26"/>
        </w:rPr>
      </w:pPr>
    </w:p>
    <w:p w:rsidR="004429B9" w:rsidRPr="008B460B" w:rsidRDefault="004429B9" w:rsidP="003835A4">
      <w:pPr>
        <w:keepNext/>
        <w:spacing w:before="0"/>
        <w:ind w:right="-85" w:firstLine="709"/>
        <w:jc w:val="center"/>
        <w:rPr>
          <w:b/>
          <w:sz w:val="26"/>
          <w:szCs w:val="26"/>
        </w:rPr>
      </w:pPr>
      <w:r w:rsidRPr="008B460B">
        <w:rPr>
          <w:b/>
          <w:sz w:val="26"/>
          <w:szCs w:val="26"/>
        </w:rPr>
        <w:t>Краткая характеристика (паспорт) подпрограммы</w:t>
      </w:r>
    </w:p>
    <w:p w:rsidR="00BC7B7B" w:rsidRPr="00B450BE" w:rsidRDefault="00BC7B7B" w:rsidP="003835A4">
      <w:pPr>
        <w:keepNext/>
        <w:spacing w:before="0"/>
        <w:ind w:right="-85" w:firstLine="709"/>
        <w:jc w:val="center"/>
        <w:rPr>
          <w:bCs w:val="0"/>
          <w:sz w:val="26"/>
          <w:szCs w:val="26"/>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945"/>
        <w:gridCol w:w="7904"/>
      </w:tblGrid>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Наименование подпрограммы</w:t>
            </w:r>
          </w:p>
        </w:tc>
        <w:tc>
          <w:tcPr>
            <w:tcW w:w="7944" w:type="dxa"/>
            <w:shd w:val="clear" w:color="auto" w:fill="FFFFFF"/>
            <w:tcMar>
              <w:left w:w="103" w:type="dxa"/>
            </w:tcMar>
          </w:tcPr>
          <w:p w:rsidR="004429B9" w:rsidRPr="00B450BE" w:rsidRDefault="004429B9" w:rsidP="003835A4">
            <w:pPr>
              <w:spacing w:before="0"/>
              <w:jc w:val="both"/>
              <w:rPr>
                <w:sz w:val="26"/>
                <w:szCs w:val="26"/>
              </w:rPr>
            </w:pPr>
            <w:r w:rsidRPr="00B450BE">
              <w:rPr>
                <w:sz w:val="26"/>
                <w:szCs w:val="26"/>
              </w:rPr>
              <w:t>Развитие дошкольного образования</w:t>
            </w:r>
          </w:p>
        </w:tc>
      </w:tr>
      <w:tr w:rsidR="004429B9" w:rsidRPr="00B450BE" w:rsidTr="00FC6B5E">
        <w:trPr>
          <w:trHeight w:val="633"/>
        </w:trPr>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Координатор </w:t>
            </w:r>
          </w:p>
        </w:tc>
        <w:tc>
          <w:tcPr>
            <w:tcW w:w="7944" w:type="dxa"/>
            <w:shd w:val="clear" w:color="auto" w:fill="FFFFFF"/>
            <w:tcMar>
              <w:left w:w="103" w:type="dxa"/>
            </w:tcMar>
          </w:tcPr>
          <w:p w:rsidR="004429B9" w:rsidRPr="00B450BE" w:rsidRDefault="004429B9" w:rsidP="003835A4">
            <w:pPr>
              <w:spacing w:before="0"/>
              <w:jc w:val="both"/>
              <w:rPr>
                <w:sz w:val="26"/>
                <w:szCs w:val="26"/>
              </w:rPr>
            </w:pPr>
            <w:r w:rsidRPr="00B450BE">
              <w:rPr>
                <w:sz w:val="26"/>
                <w:szCs w:val="26"/>
                <w:lang w:eastAsia="en-US"/>
              </w:rPr>
              <w:t>Первый замести</w:t>
            </w:r>
            <w:r w:rsidR="009F3B48" w:rsidRPr="00B450BE">
              <w:rPr>
                <w:sz w:val="26"/>
                <w:szCs w:val="26"/>
                <w:lang w:eastAsia="en-US"/>
              </w:rPr>
              <w:t xml:space="preserve">тель главы Администрации района </w:t>
            </w:r>
            <w:r w:rsidR="00CC72FF" w:rsidRPr="00B450BE">
              <w:rPr>
                <w:sz w:val="26"/>
                <w:szCs w:val="26"/>
                <w:lang w:eastAsia="en-US"/>
              </w:rPr>
              <w:t xml:space="preserve">- </w:t>
            </w:r>
            <w:r w:rsidRPr="00B450BE">
              <w:rPr>
                <w:sz w:val="26"/>
                <w:szCs w:val="26"/>
                <w:lang w:eastAsia="en-US"/>
              </w:rPr>
              <w:t>заместитель главы Администрации района по социальной политике</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Ответственный исполнитель </w:t>
            </w:r>
          </w:p>
        </w:tc>
        <w:tc>
          <w:tcPr>
            <w:tcW w:w="7944" w:type="dxa"/>
            <w:shd w:val="clear" w:color="auto" w:fill="FFFFFF"/>
            <w:tcMar>
              <w:left w:w="103" w:type="dxa"/>
            </w:tcMar>
          </w:tcPr>
          <w:p w:rsidR="004429B9" w:rsidRPr="00B450BE" w:rsidRDefault="007E5315" w:rsidP="007E5315">
            <w:pPr>
              <w:spacing w:before="0"/>
              <w:jc w:val="both"/>
              <w:rPr>
                <w:sz w:val="26"/>
                <w:szCs w:val="26"/>
              </w:rPr>
            </w:pPr>
            <w:r>
              <w:rPr>
                <w:sz w:val="26"/>
                <w:szCs w:val="26"/>
              </w:rPr>
              <w:t xml:space="preserve">Начальник </w:t>
            </w:r>
            <w:r w:rsidR="004429B9" w:rsidRPr="00B450BE">
              <w:rPr>
                <w:sz w:val="26"/>
                <w:szCs w:val="26"/>
              </w:rPr>
              <w:t>Управлени</w:t>
            </w:r>
            <w:r>
              <w:rPr>
                <w:sz w:val="26"/>
                <w:szCs w:val="26"/>
              </w:rPr>
              <w:t>я образования</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Соисполнители </w:t>
            </w:r>
          </w:p>
        </w:tc>
        <w:tc>
          <w:tcPr>
            <w:tcW w:w="7944" w:type="dxa"/>
            <w:shd w:val="clear" w:color="auto" w:fill="FFFFFF"/>
            <w:tcMar>
              <w:left w:w="103" w:type="dxa"/>
            </w:tcMar>
          </w:tcPr>
          <w:p w:rsidR="004429B9" w:rsidRPr="00B450BE" w:rsidRDefault="004429B9" w:rsidP="003835A4">
            <w:pPr>
              <w:spacing w:before="0"/>
              <w:jc w:val="both"/>
              <w:rPr>
                <w:sz w:val="26"/>
                <w:szCs w:val="26"/>
              </w:rPr>
            </w:pPr>
            <w:r w:rsidRPr="00B450BE">
              <w:rPr>
                <w:sz w:val="26"/>
                <w:szCs w:val="26"/>
              </w:rPr>
              <w:t>Дошкольные образовательные учреждения</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Цель</w:t>
            </w:r>
          </w:p>
        </w:tc>
        <w:tc>
          <w:tcPr>
            <w:tcW w:w="7944" w:type="dxa"/>
            <w:shd w:val="clear" w:color="auto" w:fill="FFFFFF"/>
            <w:tcMar>
              <w:left w:w="103" w:type="dxa"/>
            </w:tcMar>
          </w:tcPr>
          <w:p w:rsidR="004429B9" w:rsidRPr="00B450BE" w:rsidRDefault="004429B9" w:rsidP="003835A4">
            <w:pPr>
              <w:spacing w:before="0"/>
              <w:jc w:val="both"/>
              <w:rPr>
                <w:sz w:val="26"/>
                <w:szCs w:val="26"/>
              </w:rPr>
            </w:pPr>
            <w:r w:rsidRPr="00B450BE">
              <w:rPr>
                <w:sz w:val="26"/>
                <w:szCs w:val="26"/>
              </w:rPr>
              <w:t>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Задачи </w:t>
            </w:r>
          </w:p>
        </w:tc>
        <w:tc>
          <w:tcPr>
            <w:tcW w:w="7944" w:type="dxa"/>
            <w:shd w:val="clear" w:color="auto" w:fill="FFFFFF"/>
            <w:tcMar>
              <w:left w:w="103" w:type="dxa"/>
            </w:tcMar>
          </w:tcPr>
          <w:p w:rsidR="004429B9" w:rsidRPr="00B450BE" w:rsidRDefault="004429B9" w:rsidP="003835A4">
            <w:pPr>
              <w:pStyle w:val="a3"/>
              <w:tabs>
                <w:tab w:val="left" w:pos="459"/>
              </w:tabs>
              <w:snapToGrid w:val="0"/>
              <w:spacing w:before="0"/>
              <w:ind w:left="0"/>
              <w:jc w:val="both"/>
              <w:rPr>
                <w:sz w:val="26"/>
                <w:szCs w:val="26"/>
              </w:rPr>
            </w:pPr>
            <w:r w:rsidRPr="00B450BE">
              <w:rPr>
                <w:sz w:val="26"/>
                <w:szCs w:val="26"/>
              </w:rPr>
              <w:t>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МО «Дебесский район».</w:t>
            </w:r>
          </w:p>
          <w:p w:rsidR="004429B9" w:rsidRPr="00B450BE" w:rsidRDefault="004429B9" w:rsidP="003835A4">
            <w:pPr>
              <w:pStyle w:val="a3"/>
              <w:tabs>
                <w:tab w:val="left" w:pos="459"/>
              </w:tabs>
              <w:spacing w:before="0"/>
              <w:ind w:left="0"/>
              <w:jc w:val="both"/>
              <w:rPr>
                <w:sz w:val="26"/>
                <w:szCs w:val="26"/>
              </w:rPr>
            </w:pPr>
            <w:r w:rsidRPr="00B450BE">
              <w:rPr>
                <w:sz w:val="26"/>
                <w:szCs w:val="26"/>
              </w:rPr>
              <w:t>2) Создание дополнительных мест в муниципальных образовательных организациях различных типов, а также развитие альтернативных форм дошкольного образования.</w:t>
            </w:r>
          </w:p>
          <w:p w:rsidR="004429B9" w:rsidRPr="00B450BE" w:rsidRDefault="004429B9" w:rsidP="003835A4">
            <w:pPr>
              <w:pStyle w:val="a3"/>
              <w:tabs>
                <w:tab w:val="left" w:pos="459"/>
              </w:tabs>
              <w:spacing w:before="0"/>
              <w:ind w:left="0"/>
              <w:jc w:val="both"/>
              <w:rPr>
                <w:sz w:val="26"/>
                <w:szCs w:val="26"/>
              </w:rPr>
            </w:pPr>
            <w:r w:rsidRPr="00B450BE">
              <w:rPr>
                <w:sz w:val="26"/>
                <w:szCs w:val="26"/>
              </w:rPr>
              <w:t>3) Реализация мер социальной поддержки, направленных на повышение доступности дошкольного образования.</w:t>
            </w:r>
          </w:p>
          <w:p w:rsidR="004429B9" w:rsidRPr="00B450BE" w:rsidRDefault="00CD0EBC" w:rsidP="003835A4">
            <w:pPr>
              <w:pStyle w:val="a3"/>
              <w:tabs>
                <w:tab w:val="left" w:pos="459"/>
              </w:tabs>
              <w:spacing w:before="0"/>
              <w:ind w:left="0"/>
              <w:jc w:val="both"/>
              <w:rPr>
                <w:sz w:val="26"/>
                <w:szCs w:val="26"/>
              </w:rPr>
            </w:pPr>
            <w:r w:rsidRPr="00B450BE">
              <w:rPr>
                <w:sz w:val="26"/>
                <w:szCs w:val="26"/>
              </w:rPr>
              <w:t>4) Реализация</w:t>
            </w:r>
            <w:r w:rsidR="004429B9" w:rsidRPr="00B450BE">
              <w:rPr>
                <w:sz w:val="26"/>
                <w:szCs w:val="26"/>
              </w:rPr>
              <w:t xml:space="preserve"> федеральных государственных образовательных стандартов дошкольного образования.</w:t>
            </w:r>
          </w:p>
          <w:p w:rsidR="004429B9" w:rsidRPr="00B450BE" w:rsidRDefault="004429B9" w:rsidP="003835A4">
            <w:pPr>
              <w:pStyle w:val="a3"/>
              <w:tabs>
                <w:tab w:val="left" w:pos="459"/>
              </w:tabs>
              <w:spacing w:before="0"/>
              <w:ind w:left="0"/>
              <w:jc w:val="both"/>
              <w:rPr>
                <w:sz w:val="26"/>
                <w:szCs w:val="26"/>
              </w:rPr>
            </w:pPr>
            <w:r w:rsidRPr="00B450BE">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B450BE" w:rsidRDefault="004429B9" w:rsidP="003835A4">
            <w:pPr>
              <w:pStyle w:val="a3"/>
              <w:tabs>
                <w:tab w:val="left" w:pos="459"/>
              </w:tabs>
              <w:spacing w:before="0"/>
              <w:ind w:left="0"/>
              <w:jc w:val="both"/>
              <w:rPr>
                <w:sz w:val="26"/>
                <w:szCs w:val="26"/>
              </w:rPr>
            </w:pPr>
            <w:r w:rsidRPr="00B450BE">
              <w:rPr>
                <w:sz w:val="26"/>
                <w:szCs w:val="26"/>
              </w:rPr>
              <w:t>6) Обеспечение безопасных условий для образования и воспитания детей в дошкольных образовательных организациях.</w:t>
            </w:r>
          </w:p>
          <w:p w:rsidR="004429B9" w:rsidRPr="00B450BE" w:rsidRDefault="004429B9" w:rsidP="003835A4">
            <w:pPr>
              <w:pStyle w:val="a3"/>
              <w:tabs>
                <w:tab w:val="left" w:pos="459"/>
              </w:tabs>
              <w:spacing w:before="0"/>
              <w:ind w:left="0"/>
              <w:jc w:val="both"/>
              <w:rPr>
                <w:sz w:val="26"/>
                <w:szCs w:val="26"/>
              </w:rPr>
            </w:pPr>
            <w:r w:rsidRPr="00B450BE">
              <w:rPr>
                <w:sz w:val="26"/>
                <w:szCs w:val="26"/>
              </w:rPr>
              <w:t>7) Обеспечение детей в</w:t>
            </w:r>
            <w:r w:rsidR="00893DC5" w:rsidRPr="00B450BE">
              <w:rPr>
                <w:sz w:val="26"/>
                <w:szCs w:val="26"/>
              </w:rPr>
              <w:t xml:space="preserve"> </w:t>
            </w:r>
            <w:r w:rsidRPr="00B450BE">
              <w:rPr>
                <w:sz w:val="26"/>
                <w:szCs w:val="26"/>
              </w:rPr>
              <w:t>дошкольных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B450BE" w:rsidRDefault="004429B9" w:rsidP="003835A4">
            <w:pPr>
              <w:pStyle w:val="a3"/>
              <w:tabs>
                <w:tab w:val="left" w:pos="459"/>
              </w:tabs>
              <w:spacing w:before="0"/>
              <w:ind w:left="0"/>
              <w:jc w:val="both"/>
              <w:rPr>
                <w:sz w:val="26"/>
                <w:szCs w:val="26"/>
              </w:rPr>
            </w:pPr>
            <w:r w:rsidRPr="00B450BE">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84314B" w:rsidRPr="00B450BE" w:rsidRDefault="004429B9" w:rsidP="003835A4">
            <w:pPr>
              <w:pStyle w:val="a3"/>
              <w:tabs>
                <w:tab w:val="left" w:pos="459"/>
              </w:tabs>
              <w:spacing w:before="0"/>
              <w:ind w:left="0"/>
              <w:jc w:val="both"/>
              <w:rPr>
                <w:sz w:val="26"/>
                <w:szCs w:val="26"/>
              </w:rPr>
            </w:pPr>
            <w:r w:rsidRPr="00B450BE">
              <w:rPr>
                <w:sz w:val="26"/>
                <w:szCs w:val="26"/>
              </w:rPr>
              <w:t>9) Развитие системы обратной связи с потребителями услуг дошкольного образования.</w:t>
            </w:r>
          </w:p>
          <w:p w:rsidR="0084314B" w:rsidRPr="00B450BE" w:rsidRDefault="0084314B" w:rsidP="003835A4">
            <w:pPr>
              <w:pStyle w:val="a3"/>
              <w:tabs>
                <w:tab w:val="left" w:pos="459"/>
              </w:tabs>
              <w:spacing w:before="0"/>
              <w:ind w:left="0"/>
              <w:jc w:val="both"/>
              <w:rPr>
                <w:sz w:val="26"/>
                <w:szCs w:val="26"/>
              </w:rPr>
            </w:pPr>
            <w:r w:rsidRPr="00B450BE">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84314B" w:rsidRPr="00B450BE" w:rsidRDefault="0084314B" w:rsidP="003835A4">
            <w:pPr>
              <w:pStyle w:val="a3"/>
              <w:tabs>
                <w:tab w:val="left" w:pos="459"/>
              </w:tabs>
              <w:spacing w:before="0"/>
              <w:ind w:left="0"/>
              <w:jc w:val="both"/>
              <w:rPr>
                <w:sz w:val="26"/>
                <w:szCs w:val="26"/>
              </w:rPr>
            </w:pPr>
            <w:r w:rsidRPr="00B450BE">
              <w:rPr>
                <w:sz w:val="26"/>
                <w:szCs w:val="26"/>
              </w:rPr>
              <w:t>11) Закрепление и увеличение количества молодых специалистов в муниципальных учреждениях образования.</w:t>
            </w:r>
          </w:p>
          <w:p w:rsidR="0084314B" w:rsidRPr="00B450BE" w:rsidRDefault="0084314B" w:rsidP="003835A4">
            <w:pPr>
              <w:pStyle w:val="a3"/>
              <w:tabs>
                <w:tab w:val="left" w:pos="459"/>
              </w:tabs>
              <w:spacing w:before="0"/>
              <w:ind w:left="0"/>
              <w:jc w:val="both"/>
              <w:rPr>
                <w:sz w:val="26"/>
                <w:szCs w:val="26"/>
              </w:rPr>
            </w:pPr>
            <w:r w:rsidRPr="00B450BE">
              <w:rPr>
                <w:sz w:val="26"/>
                <w:szCs w:val="26"/>
              </w:rPr>
              <w:t>12) Повышение уровня жизни молодых специалистов, работающих в социальной сфере</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Целевые </w:t>
            </w:r>
            <w:r w:rsidRPr="00B450BE">
              <w:rPr>
                <w:sz w:val="26"/>
                <w:szCs w:val="26"/>
              </w:rPr>
              <w:lastRenderedPageBreak/>
              <w:t xml:space="preserve">показатели (индикаторы) </w:t>
            </w:r>
          </w:p>
        </w:tc>
        <w:tc>
          <w:tcPr>
            <w:tcW w:w="7944" w:type="dxa"/>
            <w:shd w:val="clear" w:color="auto" w:fill="FFFFFF"/>
            <w:tcMar>
              <w:left w:w="103" w:type="dxa"/>
            </w:tcMar>
          </w:tcPr>
          <w:p w:rsidR="001555BD" w:rsidRPr="00B450BE" w:rsidRDefault="001555BD" w:rsidP="003835A4">
            <w:pPr>
              <w:spacing w:before="0"/>
              <w:jc w:val="both"/>
              <w:rPr>
                <w:bCs w:val="0"/>
                <w:sz w:val="26"/>
                <w:szCs w:val="26"/>
              </w:rPr>
            </w:pPr>
            <w:r w:rsidRPr="00B450BE">
              <w:rPr>
                <w:sz w:val="26"/>
                <w:szCs w:val="26"/>
              </w:rPr>
              <w:lastRenderedPageBreak/>
              <w:t xml:space="preserve">1) Доля детей в возрасте 1-6 лет, получающих дошкольную </w:t>
            </w:r>
            <w:r w:rsidRPr="00B450BE">
              <w:rPr>
                <w:sz w:val="26"/>
                <w:szCs w:val="26"/>
              </w:rPr>
              <w:lastRenderedPageBreak/>
              <w:t>образовательную услугу и (или) услугу по их содержанию в муниципальных образовательных учреждениях, в общей численности детей в возрасте 1-6 лет</w:t>
            </w:r>
          </w:p>
          <w:p w:rsidR="001555BD" w:rsidRPr="00B450BE" w:rsidRDefault="001555BD" w:rsidP="003835A4">
            <w:pPr>
              <w:spacing w:before="0"/>
              <w:jc w:val="both"/>
              <w:rPr>
                <w:bCs w:val="0"/>
                <w:sz w:val="26"/>
                <w:szCs w:val="26"/>
              </w:rPr>
            </w:pPr>
            <w:r w:rsidRPr="00B450BE">
              <w:rPr>
                <w:sz w:val="26"/>
                <w:szCs w:val="26"/>
              </w:rPr>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1555BD" w:rsidRPr="00B450BE" w:rsidRDefault="001555BD" w:rsidP="003835A4">
            <w:pPr>
              <w:spacing w:before="0"/>
              <w:jc w:val="both"/>
              <w:rPr>
                <w:bCs w:val="0"/>
                <w:sz w:val="26"/>
                <w:szCs w:val="26"/>
              </w:rPr>
            </w:pPr>
            <w:r w:rsidRPr="00B450BE">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2 мес-3 лет, состоящих на учете для определения в муниципальные дошкольные образовательные учреждения и получивших услугу дошкольного образования</w:t>
            </w:r>
          </w:p>
          <w:p w:rsidR="001555BD" w:rsidRPr="00B450BE" w:rsidRDefault="001555BD" w:rsidP="003835A4">
            <w:pPr>
              <w:spacing w:before="0"/>
              <w:jc w:val="both"/>
              <w:rPr>
                <w:bCs w:val="0"/>
                <w:sz w:val="26"/>
                <w:szCs w:val="26"/>
              </w:rPr>
            </w:pPr>
            <w:r w:rsidRPr="00B450BE">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
          <w:p w:rsidR="001555BD" w:rsidRPr="00B450BE" w:rsidRDefault="001555BD" w:rsidP="003835A4">
            <w:pPr>
              <w:spacing w:before="0"/>
              <w:jc w:val="both"/>
              <w:rPr>
                <w:bCs w:val="0"/>
                <w:sz w:val="26"/>
                <w:szCs w:val="26"/>
              </w:rPr>
            </w:pPr>
            <w:r w:rsidRPr="00B450BE">
              <w:rPr>
                <w:sz w:val="26"/>
                <w:szCs w:val="26"/>
              </w:rPr>
              <w:t>5) Доля детей в возрасте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1555BD" w:rsidRPr="00B450BE" w:rsidRDefault="001555BD" w:rsidP="003835A4">
            <w:pPr>
              <w:spacing w:before="0"/>
              <w:jc w:val="both"/>
              <w:rPr>
                <w:bCs w:val="0"/>
                <w:sz w:val="26"/>
                <w:szCs w:val="26"/>
              </w:rPr>
            </w:pPr>
            <w:r w:rsidRPr="00B450BE">
              <w:rPr>
                <w:sz w:val="26"/>
                <w:szCs w:val="26"/>
              </w:rPr>
              <w:t>6) Доля детей в возрасте 3-7 лет, состоящих на учете для определения в муниципальные дошкольные образовательные учреждения, в общей численности детей в возрасте 3-7 лет</w:t>
            </w:r>
          </w:p>
          <w:p w:rsidR="001555BD" w:rsidRPr="00B450BE" w:rsidRDefault="001555BD" w:rsidP="003835A4">
            <w:pPr>
              <w:spacing w:before="0"/>
              <w:jc w:val="both"/>
              <w:rPr>
                <w:bCs w:val="0"/>
                <w:sz w:val="26"/>
                <w:szCs w:val="26"/>
              </w:rPr>
            </w:pPr>
            <w:r w:rsidRPr="00B450BE">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1555BD" w:rsidRPr="00B450BE" w:rsidRDefault="001555BD" w:rsidP="003835A4">
            <w:pPr>
              <w:spacing w:before="0"/>
              <w:jc w:val="both"/>
              <w:rPr>
                <w:bCs w:val="0"/>
                <w:sz w:val="26"/>
                <w:szCs w:val="26"/>
              </w:rPr>
            </w:pPr>
            <w:r w:rsidRPr="00B450BE">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1555BD" w:rsidRPr="00B450BE" w:rsidRDefault="001555BD" w:rsidP="003835A4">
            <w:pPr>
              <w:spacing w:before="0"/>
              <w:jc w:val="both"/>
              <w:rPr>
                <w:bCs w:val="0"/>
                <w:sz w:val="26"/>
                <w:szCs w:val="26"/>
              </w:rPr>
            </w:pPr>
            <w:r w:rsidRPr="00B450BE">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1555BD" w:rsidRPr="00B450BE" w:rsidRDefault="001555BD" w:rsidP="003835A4">
            <w:pPr>
              <w:spacing w:before="0"/>
              <w:jc w:val="both"/>
              <w:rPr>
                <w:bCs w:val="0"/>
                <w:sz w:val="26"/>
                <w:szCs w:val="26"/>
              </w:rPr>
            </w:pPr>
            <w:r w:rsidRPr="00B450BE">
              <w:rPr>
                <w:sz w:val="26"/>
                <w:szCs w:val="26"/>
              </w:rPr>
              <w:t>10) Доля граждан, использующих механизм получения государственных и муниципальных услуг в электронной форме</w:t>
            </w:r>
          </w:p>
          <w:p w:rsidR="0084314B" w:rsidRPr="00B450BE" w:rsidRDefault="001555BD" w:rsidP="003835A4">
            <w:pPr>
              <w:shd w:val="clear" w:color="auto" w:fill="FFFFFF"/>
              <w:tabs>
                <w:tab w:val="left" w:pos="459"/>
                <w:tab w:val="left" w:pos="1276"/>
              </w:tabs>
              <w:spacing w:before="0"/>
              <w:jc w:val="both"/>
              <w:rPr>
                <w:sz w:val="26"/>
                <w:szCs w:val="26"/>
              </w:rPr>
            </w:pPr>
            <w:r w:rsidRPr="00B450BE">
              <w:rPr>
                <w:sz w:val="26"/>
                <w:szCs w:val="26"/>
              </w:rPr>
              <w:t xml:space="preserve">11) Доля </w:t>
            </w:r>
            <w:r w:rsidR="00CE2B9C" w:rsidRPr="00B450BE">
              <w:rPr>
                <w:sz w:val="26"/>
                <w:szCs w:val="26"/>
              </w:rPr>
              <w:t>педагогов, получающих ежемесячную денежную выплату как молодой специалист</w:t>
            </w:r>
            <w:r w:rsidRPr="00B450BE">
              <w:rPr>
                <w:sz w:val="26"/>
                <w:szCs w:val="26"/>
              </w:rPr>
              <w:t xml:space="preserve"> к общему числу специалистов</w:t>
            </w:r>
            <w:r w:rsidR="00AC6BE4" w:rsidRPr="00B450BE">
              <w:rPr>
                <w:sz w:val="26"/>
                <w:szCs w:val="26"/>
              </w:rPr>
              <w:t xml:space="preserve">  </w:t>
            </w:r>
            <w:r w:rsidR="00697A53" w:rsidRPr="00B450BE">
              <w:rPr>
                <w:sz w:val="26"/>
                <w:szCs w:val="26"/>
              </w:rPr>
              <w:t>дошкольных образовательных</w:t>
            </w:r>
            <w:r w:rsidR="00AC6BE4" w:rsidRPr="00B450BE">
              <w:rPr>
                <w:sz w:val="26"/>
                <w:szCs w:val="26"/>
              </w:rPr>
              <w:t xml:space="preserve"> </w:t>
            </w:r>
            <w:r w:rsidR="00697A53" w:rsidRPr="00B450BE">
              <w:rPr>
                <w:sz w:val="26"/>
                <w:szCs w:val="26"/>
              </w:rPr>
              <w:t>учреждений</w:t>
            </w:r>
          </w:p>
          <w:p w:rsidR="0041159E" w:rsidRPr="00B450BE" w:rsidRDefault="008F55C8" w:rsidP="003835A4">
            <w:pPr>
              <w:shd w:val="clear" w:color="auto" w:fill="FFFFFF"/>
              <w:tabs>
                <w:tab w:val="left" w:pos="459"/>
                <w:tab w:val="left" w:pos="1276"/>
              </w:tabs>
              <w:spacing w:before="0"/>
              <w:jc w:val="both"/>
              <w:rPr>
                <w:sz w:val="26"/>
                <w:szCs w:val="26"/>
              </w:rPr>
            </w:pPr>
            <w:r w:rsidRPr="00B450BE">
              <w:rPr>
                <w:sz w:val="26"/>
                <w:szCs w:val="26"/>
              </w:rPr>
              <w:t>12) Доля дошкольных образовательных организаций, прошедших независимую оценку качества</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lastRenderedPageBreak/>
              <w:t>Сроки и этапы  реализации</w:t>
            </w:r>
          </w:p>
        </w:tc>
        <w:tc>
          <w:tcPr>
            <w:tcW w:w="7944" w:type="dxa"/>
            <w:shd w:val="clear" w:color="auto" w:fill="FFFFFF"/>
            <w:tcMar>
              <w:left w:w="103" w:type="dxa"/>
            </w:tcMar>
          </w:tcPr>
          <w:p w:rsidR="00AC6BE4" w:rsidRPr="00B450BE" w:rsidRDefault="00AC6BE4" w:rsidP="003835A4">
            <w:pPr>
              <w:spacing w:before="0"/>
              <w:jc w:val="both"/>
              <w:rPr>
                <w:sz w:val="26"/>
                <w:szCs w:val="26"/>
              </w:rPr>
            </w:pPr>
            <w:r w:rsidRPr="00B450BE">
              <w:rPr>
                <w:sz w:val="26"/>
                <w:szCs w:val="26"/>
              </w:rPr>
              <w:t>Срок реализации - 2015-2024 годы.</w:t>
            </w:r>
          </w:p>
          <w:p w:rsidR="00AC6BE4" w:rsidRPr="00B450BE" w:rsidRDefault="00AC6BE4" w:rsidP="003835A4">
            <w:pPr>
              <w:spacing w:before="0"/>
              <w:jc w:val="both"/>
              <w:rPr>
                <w:sz w:val="26"/>
                <w:szCs w:val="26"/>
              </w:rPr>
            </w:pPr>
            <w:r w:rsidRPr="00B450BE">
              <w:rPr>
                <w:sz w:val="26"/>
                <w:szCs w:val="26"/>
              </w:rPr>
              <w:t>Этапы реализации муниципальной программы:</w:t>
            </w:r>
          </w:p>
          <w:p w:rsidR="00AC6BE4" w:rsidRPr="00B450BE" w:rsidRDefault="00AC6BE4" w:rsidP="003835A4">
            <w:pPr>
              <w:spacing w:before="0"/>
              <w:jc w:val="both"/>
              <w:rPr>
                <w:sz w:val="26"/>
                <w:szCs w:val="26"/>
              </w:rPr>
            </w:pPr>
            <w:r w:rsidRPr="00B450BE">
              <w:rPr>
                <w:sz w:val="26"/>
                <w:szCs w:val="26"/>
                <w:lang w:val="en-US"/>
              </w:rPr>
              <w:t>I</w:t>
            </w:r>
            <w:r w:rsidRPr="00B450BE">
              <w:rPr>
                <w:sz w:val="26"/>
                <w:szCs w:val="26"/>
              </w:rPr>
              <w:t xml:space="preserve"> этап - 2015-2018 годы,</w:t>
            </w:r>
          </w:p>
          <w:p w:rsidR="004429B9" w:rsidRPr="00B450BE" w:rsidRDefault="00AC6BE4" w:rsidP="003835A4">
            <w:pPr>
              <w:spacing w:before="0"/>
              <w:rPr>
                <w:sz w:val="26"/>
                <w:szCs w:val="26"/>
              </w:rPr>
            </w:pPr>
            <w:r w:rsidRPr="00B450BE">
              <w:rPr>
                <w:sz w:val="26"/>
                <w:szCs w:val="26"/>
                <w:lang w:val="en-US"/>
              </w:rPr>
              <w:t>II</w:t>
            </w:r>
            <w:r w:rsidRPr="00B450BE">
              <w:rPr>
                <w:sz w:val="26"/>
                <w:szCs w:val="26"/>
              </w:rPr>
              <w:t xml:space="preserve"> этап - 2019-2024 годы</w:t>
            </w:r>
          </w:p>
        </w:tc>
      </w:tr>
      <w:tr w:rsidR="004429B9" w:rsidRPr="00B450BE" w:rsidTr="00FC6B5E">
        <w:trPr>
          <w:trHeight w:val="883"/>
        </w:trPr>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lastRenderedPageBreak/>
              <w:t>Ресурсное обеспечение за счет средств бюджета МО «Дебесский район»</w:t>
            </w:r>
          </w:p>
        </w:tc>
        <w:tc>
          <w:tcPr>
            <w:tcW w:w="7944" w:type="dxa"/>
            <w:shd w:val="clear" w:color="auto" w:fill="auto"/>
            <w:tcMar>
              <w:left w:w="103" w:type="dxa"/>
            </w:tcMar>
          </w:tcPr>
          <w:p w:rsidR="008143CF" w:rsidRPr="00B450BE" w:rsidRDefault="008143CF" w:rsidP="003835A4">
            <w:pPr>
              <w:spacing w:before="0"/>
              <w:jc w:val="both"/>
              <w:rPr>
                <w:sz w:val="26"/>
                <w:szCs w:val="26"/>
              </w:rPr>
            </w:pPr>
            <w:r w:rsidRPr="00B450BE">
              <w:rPr>
                <w:sz w:val="26"/>
                <w:szCs w:val="26"/>
              </w:rPr>
              <w:t>Общий объем финансирования мероприятий муни</w:t>
            </w:r>
            <w:r w:rsidR="00FE6010" w:rsidRPr="00B450BE">
              <w:rPr>
                <w:sz w:val="26"/>
                <w:szCs w:val="26"/>
              </w:rPr>
              <w:t>ципальной программы за 2015-2024</w:t>
            </w:r>
            <w:r w:rsidRPr="00B450BE">
              <w:rPr>
                <w:sz w:val="26"/>
                <w:szCs w:val="26"/>
              </w:rPr>
              <w:t xml:space="preserve"> годы составит </w:t>
            </w:r>
            <w:r w:rsidR="00FC6B5E">
              <w:rPr>
                <w:sz w:val="26"/>
                <w:szCs w:val="26"/>
              </w:rPr>
              <w:t>979729,94</w:t>
            </w:r>
            <w:r w:rsidRPr="00B450BE">
              <w:rPr>
                <w:sz w:val="26"/>
                <w:szCs w:val="26"/>
              </w:rPr>
              <w:t xml:space="preserve"> тыс. рублей. </w:t>
            </w:r>
          </w:p>
          <w:p w:rsidR="008143CF" w:rsidRPr="00B450BE" w:rsidRDefault="008143CF" w:rsidP="003835A4">
            <w:pPr>
              <w:spacing w:before="0"/>
              <w:jc w:val="both"/>
              <w:rPr>
                <w:sz w:val="26"/>
                <w:szCs w:val="26"/>
              </w:rPr>
            </w:pPr>
            <w:r w:rsidRPr="00B450BE">
              <w:rPr>
                <w:sz w:val="26"/>
                <w:szCs w:val="26"/>
              </w:rPr>
              <w:t>Сведения о ресурсном обеспечении программы за счет средств бюджета МО «Дебесский район» по годам реализации муниципальной программы (в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3"/>
              <w:gridCol w:w="4020"/>
            </w:tblGrid>
            <w:tr w:rsidR="008143CF" w:rsidRPr="00FC6B5E" w:rsidTr="00FC6B5E">
              <w:trPr>
                <w:trHeight w:val="322"/>
                <w:jc w:val="center"/>
              </w:trPr>
              <w:tc>
                <w:tcPr>
                  <w:tcW w:w="2384" w:type="pct"/>
                  <w:vMerge w:val="restart"/>
                  <w:shd w:val="clear" w:color="auto" w:fill="auto"/>
                  <w:vAlign w:val="center"/>
                </w:tcPr>
                <w:p w:rsidR="008143CF" w:rsidRPr="00FC6B5E" w:rsidRDefault="008143CF" w:rsidP="00FC6B5E">
                  <w:pPr>
                    <w:spacing w:before="0"/>
                    <w:jc w:val="center"/>
                    <w:rPr>
                      <w:sz w:val="26"/>
                      <w:szCs w:val="26"/>
                    </w:rPr>
                  </w:pPr>
                  <w:r w:rsidRPr="00FC6B5E">
                    <w:rPr>
                      <w:sz w:val="26"/>
                      <w:szCs w:val="26"/>
                    </w:rPr>
                    <w:t>Годы реализации</w:t>
                  </w:r>
                </w:p>
              </w:tc>
              <w:tc>
                <w:tcPr>
                  <w:tcW w:w="2616" w:type="pct"/>
                  <w:vMerge w:val="restart"/>
                  <w:shd w:val="clear" w:color="auto" w:fill="auto"/>
                  <w:vAlign w:val="center"/>
                </w:tcPr>
                <w:p w:rsidR="008143CF" w:rsidRPr="00FC6B5E" w:rsidRDefault="008143CF" w:rsidP="00FC6B5E">
                  <w:pPr>
                    <w:spacing w:before="0"/>
                    <w:jc w:val="center"/>
                    <w:rPr>
                      <w:sz w:val="26"/>
                      <w:szCs w:val="26"/>
                    </w:rPr>
                  </w:pPr>
                  <w:r w:rsidRPr="00FC6B5E">
                    <w:rPr>
                      <w:sz w:val="26"/>
                      <w:szCs w:val="26"/>
                    </w:rPr>
                    <w:t>всего</w:t>
                  </w:r>
                </w:p>
              </w:tc>
            </w:tr>
            <w:tr w:rsidR="008143CF" w:rsidRPr="00FC6B5E" w:rsidTr="00FC6B5E">
              <w:trPr>
                <w:trHeight w:val="562"/>
                <w:jc w:val="center"/>
              </w:trPr>
              <w:tc>
                <w:tcPr>
                  <w:tcW w:w="2384" w:type="pct"/>
                  <w:vMerge/>
                  <w:shd w:val="clear" w:color="auto" w:fill="auto"/>
                  <w:vAlign w:val="center"/>
                </w:tcPr>
                <w:p w:rsidR="008143CF" w:rsidRPr="00FC6B5E" w:rsidRDefault="008143CF" w:rsidP="00FC6B5E">
                  <w:pPr>
                    <w:spacing w:before="0"/>
                    <w:jc w:val="center"/>
                    <w:rPr>
                      <w:sz w:val="26"/>
                      <w:szCs w:val="26"/>
                    </w:rPr>
                  </w:pPr>
                </w:p>
              </w:tc>
              <w:tc>
                <w:tcPr>
                  <w:tcW w:w="2616" w:type="pct"/>
                  <w:vMerge/>
                  <w:shd w:val="clear" w:color="auto" w:fill="auto"/>
                  <w:vAlign w:val="center"/>
                </w:tcPr>
                <w:p w:rsidR="008143CF" w:rsidRPr="00FC6B5E" w:rsidRDefault="008143CF" w:rsidP="00FC6B5E">
                  <w:pPr>
                    <w:spacing w:before="0"/>
                    <w:jc w:val="center"/>
                    <w:rPr>
                      <w:sz w:val="26"/>
                      <w:szCs w:val="26"/>
                    </w:rPr>
                  </w:pP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2015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84607,50</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2016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84425,40</w:t>
                  </w:r>
                </w:p>
              </w:tc>
            </w:tr>
            <w:tr w:rsidR="00FC6B5E" w:rsidRPr="00FC6B5E" w:rsidTr="00FC6B5E">
              <w:trPr>
                <w:trHeight w:val="50"/>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2017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80689,40</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2018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99878,50</w:t>
                  </w:r>
                </w:p>
              </w:tc>
            </w:tr>
            <w:tr w:rsidR="00FC6B5E" w:rsidRPr="00FC6B5E" w:rsidTr="00FC6B5E">
              <w:trPr>
                <w:trHeight w:val="50"/>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2019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109129,63</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2020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91478,10</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2021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174246,40</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2022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89898,10</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2023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81067,11</w:t>
                  </w:r>
                </w:p>
              </w:tc>
            </w:tr>
            <w:tr w:rsidR="00FC6B5E" w:rsidRPr="00FC6B5E" w:rsidTr="00FC6B5E">
              <w:trPr>
                <w:trHeight w:val="53"/>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2024 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84309,80</w:t>
                  </w:r>
                </w:p>
              </w:tc>
            </w:tr>
            <w:tr w:rsidR="00FC6B5E" w:rsidRPr="00FC6B5E" w:rsidTr="00FC6B5E">
              <w:trPr>
                <w:trHeight w:val="106"/>
                <w:jc w:val="center"/>
              </w:trPr>
              <w:tc>
                <w:tcPr>
                  <w:tcW w:w="2384" w:type="pct"/>
                  <w:shd w:val="clear" w:color="auto" w:fill="auto"/>
                  <w:vAlign w:val="center"/>
                </w:tcPr>
                <w:p w:rsidR="00FC6B5E" w:rsidRPr="00FC6B5E" w:rsidRDefault="00FC6B5E" w:rsidP="00FC6B5E">
                  <w:pPr>
                    <w:spacing w:before="0"/>
                    <w:jc w:val="center"/>
                    <w:rPr>
                      <w:sz w:val="26"/>
                      <w:szCs w:val="26"/>
                    </w:rPr>
                  </w:pPr>
                  <w:r w:rsidRPr="00FC6B5E">
                    <w:rPr>
                      <w:sz w:val="26"/>
                      <w:szCs w:val="26"/>
                    </w:rPr>
                    <w:t>Итого</w:t>
                  </w:r>
                </w:p>
                <w:p w:rsidR="00FC6B5E" w:rsidRPr="00FC6B5E" w:rsidRDefault="00FC6B5E" w:rsidP="00FC6B5E">
                  <w:pPr>
                    <w:spacing w:before="0"/>
                    <w:jc w:val="center"/>
                    <w:rPr>
                      <w:sz w:val="26"/>
                      <w:szCs w:val="26"/>
                    </w:rPr>
                  </w:pPr>
                  <w:r w:rsidRPr="00FC6B5E">
                    <w:rPr>
                      <w:sz w:val="26"/>
                      <w:szCs w:val="26"/>
                    </w:rPr>
                    <w:t>2015-2024гг</w:t>
                  </w:r>
                </w:p>
              </w:tc>
              <w:tc>
                <w:tcPr>
                  <w:tcW w:w="2616" w:type="pct"/>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979729,94</w:t>
                  </w:r>
                </w:p>
              </w:tc>
            </w:tr>
          </w:tbl>
          <w:p w:rsidR="004429B9" w:rsidRPr="00B450BE" w:rsidRDefault="008143CF" w:rsidP="003835A4">
            <w:pPr>
              <w:spacing w:before="0"/>
              <w:rPr>
                <w:sz w:val="26"/>
                <w:szCs w:val="26"/>
              </w:rPr>
            </w:pPr>
            <w:r w:rsidRPr="00B450BE">
              <w:rPr>
                <w:sz w:val="26"/>
                <w:szCs w:val="26"/>
              </w:rPr>
              <w:t>Ресурсное обеспечение программы за счет средств бюджета МО «Дебесский район» подлежит уточнению в рамках бюджетного цикла.</w:t>
            </w:r>
          </w:p>
        </w:tc>
      </w:tr>
      <w:tr w:rsidR="004429B9" w:rsidRPr="00B450BE" w:rsidTr="00FC6B5E">
        <w:tc>
          <w:tcPr>
            <w:tcW w:w="1905" w:type="dxa"/>
            <w:shd w:val="clear" w:color="auto" w:fill="FFFFFF"/>
            <w:tcMar>
              <w:left w:w="103" w:type="dxa"/>
            </w:tcMar>
          </w:tcPr>
          <w:p w:rsidR="004429B9" w:rsidRPr="00B450BE" w:rsidRDefault="004429B9" w:rsidP="003835A4">
            <w:pPr>
              <w:spacing w:before="0"/>
              <w:rPr>
                <w:sz w:val="26"/>
                <w:szCs w:val="26"/>
              </w:rPr>
            </w:pPr>
            <w:r w:rsidRPr="00B450BE">
              <w:rPr>
                <w:sz w:val="26"/>
                <w:szCs w:val="26"/>
              </w:rPr>
              <w:t xml:space="preserve">Ожидаемые конечные результаты, оценка планируемой эффективности </w:t>
            </w:r>
          </w:p>
        </w:tc>
        <w:tc>
          <w:tcPr>
            <w:tcW w:w="7944" w:type="dxa"/>
            <w:shd w:val="clear" w:color="auto" w:fill="FFFFFF"/>
            <w:tcMar>
              <w:left w:w="103" w:type="dxa"/>
            </w:tcMar>
          </w:tcPr>
          <w:p w:rsidR="00AC6BE4" w:rsidRPr="008D2969" w:rsidRDefault="00AC6BE4" w:rsidP="003835A4">
            <w:pPr>
              <w:snapToGrid w:val="0"/>
              <w:spacing w:before="0"/>
              <w:rPr>
                <w:b/>
                <w:sz w:val="26"/>
                <w:szCs w:val="26"/>
              </w:rPr>
            </w:pPr>
            <w:r w:rsidRPr="008D2969">
              <w:rPr>
                <w:b/>
                <w:sz w:val="26"/>
                <w:szCs w:val="26"/>
              </w:rPr>
              <w:t xml:space="preserve">К концу </w:t>
            </w:r>
            <w:r w:rsidRPr="008D2969">
              <w:rPr>
                <w:b/>
                <w:sz w:val="26"/>
                <w:szCs w:val="26"/>
                <w:lang w:val="en-US"/>
              </w:rPr>
              <w:t>I</w:t>
            </w:r>
            <w:r w:rsidRPr="008D2969">
              <w:rPr>
                <w:b/>
                <w:sz w:val="26"/>
                <w:szCs w:val="26"/>
              </w:rPr>
              <w:t xml:space="preserve"> этапа:</w:t>
            </w:r>
          </w:p>
          <w:p w:rsidR="004429B9" w:rsidRPr="00B450BE" w:rsidRDefault="004429B9" w:rsidP="003835A4">
            <w:pPr>
              <w:spacing w:before="0"/>
              <w:jc w:val="both"/>
              <w:rPr>
                <w:sz w:val="26"/>
                <w:szCs w:val="26"/>
              </w:rPr>
            </w:pPr>
            <w:r w:rsidRPr="00B450BE">
              <w:rPr>
                <w:sz w:val="26"/>
                <w:szCs w:val="26"/>
              </w:rPr>
              <w:t xml:space="preserve">1) </w:t>
            </w:r>
            <w:r w:rsidR="00246E3C" w:rsidRPr="00B450BE">
              <w:rPr>
                <w:sz w:val="26"/>
                <w:szCs w:val="26"/>
              </w:rPr>
              <w:t xml:space="preserve">обеспечение всех детей в возрасте от </w:t>
            </w:r>
            <w:r w:rsidR="00F750B9" w:rsidRPr="00B450BE">
              <w:rPr>
                <w:sz w:val="26"/>
                <w:szCs w:val="26"/>
              </w:rPr>
              <w:t>2 месяцев</w:t>
            </w:r>
            <w:r w:rsidR="00246E3C" w:rsidRPr="00B450BE">
              <w:rPr>
                <w:sz w:val="26"/>
                <w:szCs w:val="26"/>
              </w:rPr>
              <w:t xml:space="preserve"> до 7 лет возможностью получать услуги дошкольного образования, в том числе за счет развития негосударственного сектора</w:t>
            </w:r>
            <w:r w:rsidRPr="00B450BE">
              <w:rPr>
                <w:sz w:val="26"/>
                <w:szCs w:val="26"/>
              </w:rPr>
              <w:t>;</w:t>
            </w:r>
          </w:p>
          <w:p w:rsidR="004429B9" w:rsidRPr="00B450BE" w:rsidRDefault="004429B9" w:rsidP="003835A4">
            <w:pPr>
              <w:spacing w:before="0"/>
              <w:jc w:val="both"/>
              <w:rPr>
                <w:sz w:val="26"/>
                <w:szCs w:val="26"/>
              </w:rPr>
            </w:pPr>
            <w:r w:rsidRPr="00B450BE">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4429B9" w:rsidRPr="00B450BE" w:rsidRDefault="004429B9" w:rsidP="003835A4">
            <w:pPr>
              <w:spacing w:before="0"/>
              <w:jc w:val="both"/>
              <w:rPr>
                <w:sz w:val="26"/>
                <w:szCs w:val="26"/>
              </w:rPr>
            </w:pPr>
            <w:r w:rsidRPr="00B450BE">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w:t>
            </w:r>
            <w:r w:rsidR="001C6EAC" w:rsidRPr="00B450BE">
              <w:rPr>
                <w:sz w:val="26"/>
                <w:szCs w:val="26"/>
              </w:rPr>
              <w:t xml:space="preserve"> и возможности получения ежемесячных </w:t>
            </w:r>
            <w:r w:rsidR="0043773C" w:rsidRPr="00B450BE">
              <w:rPr>
                <w:sz w:val="26"/>
                <w:szCs w:val="26"/>
              </w:rPr>
              <w:t>выплат</w:t>
            </w:r>
            <w:r w:rsidR="001C6EAC" w:rsidRPr="00B450BE">
              <w:rPr>
                <w:sz w:val="26"/>
                <w:szCs w:val="26"/>
              </w:rPr>
              <w:t xml:space="preserve"> молодым специалистам с 2018 года</w:t>
            </w:r>
          </w:p>
          <w:p w:rsidR="00B12552" w:rsidRPr="008D2969" w:rsidRDefault="00B12552" w:rsidP="003835A4">
            <w:pPr>
              <w:spacing w:before="0"/>
              <w:jc w:val="both"/>
              <w:rPr>
                <w:b/>
                <w:sz w:val="26"/>
                <w:szCs w:val="26"/>
              </w:rPr>
            </w:pPr>
            <w:r w:rsidRPr="008D2969">
              <w:rPr>
                <w:b/>
                <w:sz w:val="26"/>
                <w:szCs w:val="26"/>
              </w:rPr>
              <w:t xml:space="preserve">К концу </w:t>
            </w:r>
            <w:r w:rsidRPr="008D2969">
              <w:rPr>
                <w:b/>
                <w:sz w:val="26"/>
                <w:szCs w:val="26"/>
                <w:lang w:val="en-US"/>
              </w:rPr>
              <w:t>II</w:t>
            </w:r>
            <w:r w:rsidRPr="008D2969">
              <w:rPr>
                <w:b/>
                <w:sz w:val="26"/>
                <w:szCs w:val="26"/>
              </w:rPr>
              <w:t xml:space="preserve"> этапа:</w:t>
            </w:r>
          </w:p>
          <w:p w:rsidR="00B12552" w:rsidRPr="00B450BE" w:rsidRDefault="00B12552" w:rsidP="003835A4">
            <w:pPr>
              <w:pStyle w:val="a3"/>
              <w:spacing w:before="0"/>
              <w:ind w:left="0"/>
              <w:jc w:val="both"/>
              <w:rPr>
                <w:rFonts w:eastAsia="TimesNewRomanPSMT"/>
                <w:sz w:val="26"/>
                <w:szCs w:val="26"/>
              </w:rPr>
            </w:pPr>
            <w:r w:rsidRPr="00B450BE">
              <w:rPr>
                <w:rFonts w:eastAsia="TimesNewRomanPSMT"/>
                <w:sz w:val="26"/>
                <w:szCs w:val="26"/>
              </w:rPr>
              <w:t xml:space="preserve">1) обеспечение доступности дошкольного образования для детей в </w:t>
            </w:r>
            <w:r w:rsidRPr="00B450BE">
              <w:rPr>
                <w:rFonts w:eastAsia="TimesNewRomanPSMT"/>
                <w:sz w:val="26"/>
                <w:szCs w:val="26"/>
              </w:rPr>
              <w:lastRenderedPageBreak/>
              <w:t>возрасте от 3 до 7 лет к 2024 году 100%;</w:t>
            </w:r>
          </w:p>
          <w:p w:rsidR="00B12552" w:rsidRPr="00B450BE" w:rsidRDefault="00B12552" w:rsidP="003835A4">
            <w:pPr>
              <w:pStyle w:val="a3"/>
              <w:spacing w:before="0"/>
              <w:ind w:left="0"/>
              <w:jc w:val="both"/>
              <w:rPr>
                <w:rFonts w:eastAsia="TimesNewRomanPSMT"/>
                <w:sz w:val="26"/>
                <w:szCs w:val="26"/>
              </w:rPr>
            </w:pPr>
            <w:r w:rsidRPr="00B450BE">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43773C" w:rsidRPr="00B450BE" w:rsidRDefault="00B12552" w:rsidP="003835A4">
            <w:pPr>
              <w:pStyle w:val="a3"/>
              <w:spacing w:before="0"/>
              <w:ind w:left="0"/>
              <w:jc w:val="both"/>
              <w:rPr>
                <w:sz w:val="26"/>
                <w:szCs w:val="26"/>
              </w:rPr>
            </w:pPr>
            <w:r w:rsidRPr="00B450BE">
              <w:rPr>
                <w:rFonts w:eastAsia="TimesNewRomanPSMT"/>
                <w:sz w:val="26"/>
                <w:szCs w:val="26"/>
              </w:rPr>
              <w:t xml:space="preserve">3) обеспечение </w:t>
            </w:r>
            <w:r w:rsidR="0043773C" w:rsidRPr="00B450BE">
              <w:rPr>
                <w:rFonts w:eastAsia="TimesNewRomanPSMT"/>
                <w:sz w:val="26"/>
                <w:szCs w:val="26"/>
              </w:rPr>
              <w:t>удель</w:t>
            </w:r>
            <w:r w:rsidRPr="00B450BE">
              <w:rPr>
                <w:rFonts w:eastAsia="TimesNewRomanPSMT"/>
                <w:sz w:val="26"/>
                <w:szCs w:val="26"/>
              </w:rPr>
              <w:t>ного</w:t>
            </w:r>
            <w:r w:rsidR="0043773C" w:rsidRPr="00B450BE">
              <w:rPr>
                <w:rFonts w:eastAsia="TimesNewRomanPSMT"/>
                <w:sz w:val="26"/>
                <w:szCs w:val="26"/>
              </w:rPr>
              <w:t xml:space="preserve"> вес</w:t>
            </w:r>
            <w:r w:rsidRPr="00B450BE">
              <w:rPr>
                <w:rFonts w:eastAsia="TimesNewRomanPSMT"/>
                <w:sz w:val="26"/>
                <w:szCs w:val="26"/>
              </w:rPr>
              <w:t>а</w:t>
            </w:r>
            <w:r w:rsidR="0043773C" w:rsidRPr="00B450BE">
              <w:rPr>
                <w:rFonts w:eastAsia="TimesNewRomanPSMT"/>
                <w:sz w:val="26"/>
                <w:szCs w:val="26"/>
              </w:rPr>
              <w:t xml:space="preserve">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w:t>
            </w:r>
            <w:r w:rsidRPr="00B450BE">
              <w:rPr>
                <w:rFonts w:eastAsia="TimesNewRomanPSMT"/>
                <w:sz w:val="26"/>
                <w:szCs w:val="26"/>
              </w:rPr>
              <w:t>вания</w:t>
            </w:r>
            <w:r w:rsidR="0043773C" w:rsidRPr="00B450BE">
              <w:rPr>
                <w:rFonts w:eastAsia="TimesNewRomanPSMT"/>
                <w:sz w:val="26"/>
                <w:szCs w:val="26"/>
              </w:rPr>
              <w:t xml:space="preserve"> 100%</w:t>
            </w:r>
            <w:r w:rsidRPr="00B450BE">
              <w:rPr>
                <w:rFonts w:eastAsia="TimesNewRomanPSMT"/>
                <w:sz w:val="26"/>
                <w:szCs w:val="26"/>
              </w:rPr>
              <w:t>.</w:t>
            </w:r>
          </w:p>
          <w:p w:rsidR="00EB565C" w:rsidRPr="00B450BE" w:rsidRDefault="00EB565C" w:rsidP="003835A4">
            <w:pPr>
              <w:spacing w:before="0"/>
              <w:jc w:val="both"/>
              <w:rPr>
                <w:sz w:val="26"/>
                <w:szCs w:val="26"/>
                <w:lang w:eastAsia="en-US"/>
              </w:rPr>
            </w:pPr>
            <w:r w:rsidRPr="00B450BE">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246E3C" w:rsidRPr="00B450BE" w:rsidRDefault="00EB565C" w:rsidP="003835A4">
            <w:pPr>
              <w:spacing w:before="0"/>
              <w:jc w:val="both"/>
              <w:rPr>
                <w:sz w:val="26"/>
                <w:szCs w:val="26"/>
              </w:rPr>
            </w:pPr>
            <w:r w:rsidRPr="00B450BE">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2552" w:rsidRPr="00B450BE" w:rsidRDefault="00B12552" w:rsidP="003835A4">
            <w:pPr>
              <w:spacing w:before="0"/>
              <w:jc w:val="both"/>
              <w:rPr>
                <w:sz w:val="26"/>
                <w:szCs w:val="26"/>
              </w:rPr>
            </w:pPr>
          </w:p>
        </w:tc>
      </w:tr>
    </w:tbl>
    <w:p w:rsidR="008B460B" w:rsidRDefault="008B460B" w:rsidP="003835A4">
      <w:pPr>
        <w:keepNext/>
        <w:shd w:val="clear" w:color="auto" w:fill="FFFFFF"/>
        <w:tabs>
          <w:tab w:val="left" w:pos="1276"/>
        </w:tabs>
        <w:spacing w:before="0"/>
        <w:ind w:firstLine="709"/>
        <w:jc w:val="center"/>
        <w:rPr>
          <w:sz w:val="26"/>
          <w:szCs w:val="26"/>
        </w:rPr>
      </w:pPr>
      <w:r>
        <w:rPr>
          <w:sz w:val="26"/>
          <w:szCs w:val="26"/>
        </w:rPr>
        <w:lastRenderedPageBreak/>
        <w:t xml:space="preserve"> </w:t>
      </w:r>
    </w:p>
    <w:p w:rsidR="004429B9" w:rsidRPr="003835A4" w:rsidRDefault="004429B9" w:rsidP="003835A4">
      <w:pPr>
        <w:pStyle w:val="a3"/>
        <w:keepNext/>
        <w:numPr>
          <w:ilvl w:val="1"/>
          <w:numId w:val="45"/>
        </w:numPr>
        <w:shd w:val="clear" w:color="auto" w:fill="FFFFFF"/>
        <w:tabs>
          <w:tab w:val="left" w:pos="1276"/>
        </w:tabs>
        <w:spacing w:before="0"/>
        <w:ind w:left="0" w:firstLine="709"/>
        <w:jc w:val="center"/>
        <w:rPr>
          <w:b/>
          <w:sz w:val="26"/>
          <w:szCs w:val="26"/>
        </w:rPr>
      </w:pPr>
      <w:r w:rsidRPr="003835A4">
        <w:rPr>
          <w:b/>
          <w:sz w:val="26"/>
          <w:szCs w:val="26"/>
        </w:rPr>
        <w:t>Характеристика сферы деятельности</w:t>
      </w:r>
    </w:p>
    <w:p w:rsidR="003835A4" w:rsidRPr="003835A4" w:rsidRDefault="003835A4" w:rsidP="003835A4">
      <w:pPr>
        <w:pStyle w:val="a3"/>
        <w:keepNext/>
        <w:shd w:val="clear" w:color="auto" w:fill="FFFFFF"/>
        <w:tabs>
          <w:tab w:val="left" w:pos="1276"/>
        </w:tabs>
        <w:spacing w:before="0"/>
        <w:ind w:left="0" w:firstLine="709"/>
        <w:rPr>
          <w:sz w:val="26"/>
          <w:szCs w:val="26"/>
        </w:rPr>
      </w:pPr>
    </w:p>
    <w:p w:rsidR="004429B9" w:rsidRPr="00B450BE" w:rsidRDefault="004429B9" w:rsidP="003835A4">
      <w:pPr>
        <w:shd w:val="clear" w:color="auto" w:fill="FFFFFF"/>
        <w:spacing w:before="0"/>
        <w:ind w:firstLine="709"/>
        <w:jc w:val="both"/>
        <w:rPr>
          <w:sz w:val="26"/>
          <w:szCs w:val="26"/>
        </w:rPr>
      </w:pPr>
      <w:r w:rsidRPr="00B450BE">
        <w:rPr>
          <w:sz w:val="26"/>
          <w:szCs w:val="26"/>
        </w:rPr>
        <w:t xml:space="preserve">На территории  МО «Дебесский  район» </w:t>
      </w:r>
      <w:r w:rsidR="00BA19D5" w:rsidRPr="00B450BE">
        <w:rPr>
          <w:sz w:val="26"/>
          <w:szCs w:val="26"/>
        </w:rPr>
        <w:t>на 01.01.2019 года функционирует 17</w:t>
      </w:r>
      <w:r w:rsidRPr="00B450BE">
        <w:rPr>
          <w:sz w:val="26"/>
          <w:szCs w:val="26"/>
        </w:rPr>
        <w:t xml:space="preserve"> образовательных организаций, реализующих основную общеобразовательную программу дошкольного образования. На 1.01.201</w:t>
      </w:r>
      <w:r w:rsidR="00BA19D5" w:rsidRPr="00B450BE">
        <w:rPr>
          <w:sz w:val="26"/>
          <w:szCs w:val="26"/>
        </w:rPr>
        <w:t>9</w:t>
      </w:r>
      <w:r w:rsidRPr="00B450BE">
        <w:rPr>
          <w:sz w:val="26"/>
          <w:szCs w:val="26"/>
        </w:rPr>
        <w:t xml:space="preserve"> года количество детей в органи</w:t>
      </w:r>
      <w:r w:rsidR="00BA19D5" w:rsidRPr="00B450BE">
        <w:rPr>
          <w:sz w:val="26"/>
          <w:szCs w:val="26"/>
        </w:rPr>
        <w:t>зациях – 85</w:t>
      </w:r>
      <w:r w:rsidR="00486597" w:rsidRPr="00B450BE">
        <w:rPr>
          <w:sz w:val="26"/>
          <w:szCs w:val="26"/>
        </w:rPr>
        <w:t>1</w:t>
      </w:r>
      <w:r w:rsidRPr="00B450BE">
        <w:rPr>
          <w:sz w:val="26"/>
          <w:szCs w:val="26"/>
        </w:rPr>
        <w:t xml:space="preserve"> воспитанников.</w:t>
      </w:r>
    </w:p>
    <w:p w:rsidR="004429B9" w:rsidRPr="00B450BE" w:rsidRDefault="004429B9" w:rsidP="003835A4">
      <w:pPr>
        <w:shd w:val="clear" w:color="auto" w:fill="FFFFFF"/>
        <w:spacing w:before="0"/>
        <w:ind w:firstLine="709"/>
        <w:jc w:val="both"/>
        <w:rPr>
          <w:sz w:val="26"/>
          <w:szCs w:val="26"/>
        </w:rPr>
      </w:pPr>
      <w:r w:rsidRPr="00B450BE">
        <w:rPr>
          <w:sz w:val="26"/>
          <w:szCs w:val="26"/>
        </w:rPr>
        <w:t xml:space="preserve">Всего численность детей в </w:t>
      </w:r>
      <w:proofErr w:type="gramStart"/>
      <w:r w:rsidRPr="00B450BE">
        <w:rPr>
          <w:sz w:val="26"/>
          <w:szCs w:val="26"/>
        </w:rPr>
        <w:t>возр</w:t>
      </w:r>
      <w:r w:rsidR="00BA19D5" w:rsidRPr="00B450BE">
        <w:rPr>
          <w:sz w:val="26"/>
          <w:szCs w:val="26"/>
        </w:rPr>
        <w:t>асте</w:t>
      </w:r>
      <w:proofErr w:type="gramEnd"/>
      <w:r w:rsidR="00BA19D5" w:rsidRPr="00B450BE">
        <w:rPr>
          <w:sz w:val="26"/>
          <w:szCs w:val="26"/>
        </w:rPr>
        <w:t xml:space="preserve"> от 1 до 6 лет на конец 2018</w:t>
      </w:r>
      <w:r w:rsidRPr="00B450BE">
        <w:rPr>
          <w:sz w:val="26"/>
          <w:szCs w:val="26"/>
        </w:rPr>
        <w:t xml:space="preserve"> года в МО составила 1</w:t>
      </w:r>
      <w:r w:rsidR="00BA19D5" w:rsidRPr="00B450BE">
        <w:rPr>
          <w:sz w:val="26"/>
          <w:szCs w:val="26"/>
        </w:rPr>
        <w:t>2</w:t>
      </w:r>
      <w:r w:rsidR="00486597" w:rsidRPr="00B450BE">
        <w:rPr>
          <w:sz w:val="26"/>
          <w:szCs w:val="26"/>
        </w:rPr>
        <w:t>75</w:t>
      </w:r>
      <w:r w:rsidRPr="00B450BE">
        <w:rPr>
          <w:sz w:val="26"/>
          <w:szCs w:val="26"/>
        </w:rPr>
        <w:t xml:space="preserve"> человек. </w:t>
      </w:r>
    </w:p>
    <w:p w:rsidR="004429B9" w:rsidRPr="00B450BE" w:rsidRDefault="004429B9" w:rsidP="003835A4">
      <w:pPr>
        <w:shd w:val="clear" w:color="auto" w:fill="FFFFFF"/>
        <w:spacing w:before="0"/>
        <w:ind w:firstLine="709"/>
        <w:jc w:val="both"/>
        <w:rPr>
          <w:sz w:val="26"/>
          <w:szCs w:val="26"/>
        </w:rPr>
      </w:pPr>
      <w:r w:rsidRPr="00B450BE">
        <w:rPr>
          <w:sz w:val="26"/>
          <w:szCs w:val="26"/>
        </w:rPr>
        <w:t>Прогноз количества детей дошкольного возраста (человек)</w:t>
      </w:r>
      <w:r w:rsidR="003835A4">
        <w:rPr>
          <w:sz w:val="26"/>
          <w:szCs w:val="26"/>
        </w:rPr>
        <w:t>:</w:t>
      </w:r>
    </w:p>
    <w:p w:rsidR="00486597" w:rsidRPr="00B450BE" w:rsidRDefault="00486597" w:rsidP="003835A4">
      <w:pPr>
        <w:shd w:val="clear" w:color="auto" w:fill="FFFFFF"/>
        <w:spacing w:before="0"/>
        <w:ind w:firstLine="709"/>
        <w:jc w:val="both"/>
        <w:rPr>
          <w:sz w:val="26"/>
          <w:szCs w:val="26"/>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1"/>
        <w:gridCol w:w="549"/>
        <w:gridCol w:w="567"/>
        <w:gridCol w:w="567"/>
        <w:gridCol w:w="567"/>
        <w:gridCol w:w="567"/>
        <w:gridCol w:w="567"/>
        <w:gridCol w:w="567"/>
        <w:gridCol w:w="567"/>
        <w:gridCol w:w="567"/>
        <w:gridCol w:w="567"/>
        <w:gridCol w:w="567"/>
        <w:gridCol w:w="567"/>
      </w:tblGrid>
      <w:tr w:rsidR="00FD23C7" w:rsidRPr="00B450BE" w:rsidTr="00FD23C7">
        <w:trPr>
          <w:trHeight w:val="300"/>
          <w:jc w:val="center"/>
        </w:trPr>
        <w:tc>
          <w:tcPr>
            <w:tcW w:w="2851" w:type="dxa"/>
            <w:noWrap/>
            <w:vAlign w:val="center"/>
          </w:tcPr>
          <w:p w:rsidR="00FD23C7" w:rsidRPr="00B450BE" w:rsidRDefault="00FD23C7" w:rsidP="003835A4">
            <w:pPr>
              <w:spacing w:before="0"/>
              <w:ind w:right="-90"/>
              <w:jc w:val="center"/>
              <w:rPr>
                <w:sz w:val="26"/>
                <w:szCs w:val="26"/>
              </w:rPr>
            </w:pPr>
            <w:r w:rsidRPr="00B450BE">
              <w:rPr>
                <w:sz w:val="26"/>
                <w:szCs w:val="26"/>
              </w:rPr>
              <w:t>Наименование показателя</w:t>
            </w:r>
          </w:p>
        </w:tc>
        <w:tc>
          <w:tcPr>
            <w:tcW w:w="549" w:type="dxa"/>
            <w:vAlign w:val="center"/>
          </w:tcPr>
          <w:p w:rsidR="00FD23C7" w:rsidRPr="00B450BE" w:rsidRDefault="00FD23C7" w:rsidP="003835A4">
            <w:pPr>
              <w:spacing w:before="0"/>
              <w:ind w:left="-124" w:right="-90"/>
              <w:jc w:val="center"/>
              <w:rPr>
                <w:sz w:val="26"/>
                <w:szCs w:val="26"/>
              </w:rPr>
            </w:pPr>
            <w:r w:rsidRPr="00B450BE">
              <w:rPr>
                <w:sz w:val="26"/>
                <w:szCs w:val="26"/>
              </w:rPr>
              <w:t>2013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2014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2015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2016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2017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2018 год</w:t>
            </w:r>
          </w:p>
        </w:tc>
        <w:tc>
          <w:tcPr>
            <w:tcW w:w="567" w:type="dxa"/>
            <w:noWrap/>
            <w:vAlign w:val="center"/>
          </w:tcPr>
          <w:p w:rsidR="00FD23C7" w:rsidRPr="00B450BE" w:rsidRDefault="00FD23C7" w:rsidP="003835A4">
            <w:pPr>
              <w:spacing w:before="0"/>
              <w:ind w:left="-124" w:right="-90"/>
              <w:jc w:val="center"/>
              <w:rPr>
                <w:sz w:val="26"/>
                <w:szCs w:val="26"/>
              </w:rPr>
            </w:pPr>
            <w:r w:rsidRPr="00B450BE">
              <w:rPr>
                <w:sz w:val="26"/>
                <w:szCs w:val="26"/>
              </w:rPr>
              <w:t>2019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2020 год</w:t>
            </w:r>
          </w:p>
        </w:tc>
        <w:tc>
          <w:tcPr>
            <w:tcW w:w="567" w:type="dxa"/>
          </w:tcPr>
          <w:p w:rsidR="00FD23C7" w:rsidRPr="00B450BE" w:rsidRDefault="00FD23C7" w:rsidP="003835A4">
            <w:pPr>
              <w:spacing w:before="0"/>
              <w:ind w:left="-124" w:right="-90"/>
              <w:jc w:val="center"/>
              <w:rPr>
                <w:sz w:val="26"/>
                <w:szCs w:val="26"/>
              </w:rPr>
            </w:pPr>
            <w:r w:rsidRPr="00B450BE">
              <w:rPr>
                <w:sz w:val="26"/>
                <w:szCs w:val="26"/>
              </w:rPr>
              <w:t>2021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2022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2023 год</w:t>
            </w:r>
          </w:p>
        </w:tc>
        <w:tc>
          <w:tcPr>
            <w:tcW w:w="567" w:type="dxa"/>
            <w:vAlign w:val="center"/>
          </w:tcPr>
          <w:p w:rsidR="00FD23C7" w:rsidRPr="00B450BE" w:rsidRDefault="00FD23C7" w:rsidP="003835A4">
            <w:pPr>
              <w:spacing w:before="0"/>
              <w:ind w:left="-124" w:right="-90"/>
              <w:jc w:val="center"/>
              <w:rPr>
                <w:sz w:val="26"/>
                <w:szCs w:val="26"/>
              </w:rPr>
            </w:pPr>
            <w:r w:rsidRPr="00B450BE">
              <w:rPr>
                <w:sz w:val="26"/>
                <w:szCs w:val="26"/>
              </w:rPr>
              <w:t>2024 год</w:t>
            </w:r>
          </w:p>
        </w:tc>
      </w:tr>
      <w:tr w:rsidR="00486597" w:rsidRPr="00B450BE" w:rsidTr="00DC3091">
        <w:trPr>
          <w:trHeight w:val="300"/>
          <w:jc w:val="center"/>
        </w:trPr>
        <w:tc>
          <w:tcPr>
            <w:tcW w:w="2851" w:type="dxa"/>
            <w:noWrap/>
            <w:vAlign w:val="center"/>
          </w:tcPr>
          <w:p w:rsidR="00486597" w:rsidRPr="00B450BE" w:rsidRDefault="00486597" w:rsidP="003835A4">
            <w:pPr>
              <w:spacing w:before="0"/>
              <w:ind w:right="-90"/>
              <w:rPr>
                <w:sz w:val="26"/>
                <w:szCs w:val="26"/>
              </w:rPr>
            </w:pPr>
            <w:r w:rsidRPr="00B450BE">
              <w:rPr>
                <w:sz w:val="26"/>
                <w:szCs w:val="26"/>
              </w:rPr>
              <w:t>Численность детей в возрасте 1-6 лет</w:t>
            </w:r>
          </w:p>
        </w:tc>
        <w:tc>
          <w:tcPr>
            <w:tcW w:w="549" w:type="dxa"/>
            <w:vAlign w:val="center"/>
          </w:tcPr>
          <w:p w:rsidR="00486597" w:rsidRPr="00B450BE" w:rsidRDefault="00486597" w:rsidP="003835A4">
            <w:pPr>
              <w:spacing w:before="0"/>
              <w:ind w:left="-124" w:right="-90"/>
              <w:jc w:val="center"/>
              <w:rPr>
                <w:sz w:val="26"/>
                <w:szCs w:val="26"/>
              </w:rPr>
            </w:pPr>
            <w:r w:rsidRPr="00B450BE">
              <w:rPr>
                <w:sz w:val="26"/>
                <w:szCs w:val="26"/>
              </w:rPr>
              <w:t>1159</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1256</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1282</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1298</w:t>
            </w:r>
          </w:p>
        </w:tc>
        <w:tc>
          <w:tcPr>
            <w:tcW w:w="567" w:type="dxa"/>
            <w:vAlign w:val="center"/>
          </w:tcPr>
          <w:p w:rsidR="00486597" w:rsidRPr="00B450BE" w:rsidRDefault="00486597" w:rsidP="003835A4">
            <w:pPr>
              <w:spacing w:before="0"/>
              <w:ind w:left="-124" w:right="-90"/>
              <w:jc w:val="center"/>
              <w:rPr>
                <w:sz w:val="26"/>
                <w:szCs w:val="26"/>
              </w:rPr>
            </w:pPr>
          </w:p>
          <w:p w:rsidR="00486597" w:rsidRPr="00B450BE" w:rsidRDefault="00486597" w:rsidP="003835A4">
            <w:pPr>
              <w:spacing w:before="0"/>
              <w:ind w:left="-124" w:right="-90"/>
              <w:jc w:val="center"/>
              <w:rPr>
                <w:sz w:val="26"/>
                <w:szCs w:val="26"/>
              </w:rPr>
            </w:pPr>
            <w:r w:rsidRPr="00B450BE">
              <w:rPr>
                <w:sz w:val="26"/>
                <w:szCs w:val="26"/>
              </w:rPr>
              <w:t>1317</w:t>
            </w:r>
          </w:p>
          <w:p w:rsidR="00486597" w:rsidRPr="00B450BE" w:rsidRDefault="00486597" w:rsidP="003835A4">
            <w:pPr>
              <w:spacing w:before="0"/>
              <w:ind w:left="-124" w:right="-90"/>
              <w:jc w:val="center"/>
              <w:rPr>
                <w:sz w:val="26"/>
                <w:szCs w:val="26"/>
              </w:rPr>
            </w:pP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1275</w:t>
            </w:r>
          </w:p>
        </w:tc>
        <w:tc>
          <w:tcPr>
            <w:tcW w:w="567" w:type="dxa"/>
            <w:noWrap/>
          </w:tcPr>
          <w:p w:rsidR="00486597" w:rsidRPr="00B450BE" w:rsidRDefault="00486597" w:rsidP="003835A4">
            <w:pPr>
              <w:spacing w:before="0"/>
              <w:ind w:left="-124" w:right="-110"/>
              <w:jc w:val="center"/>
              <w:rPr>
                <w:sz w:val="26"/>
                <w:szCs w:val="26"/>
              </w:rPr>
            </w:pPr>
          </w:p>
          <w:p w:rsidR="00486597" w:rsidRPr="00B450BE" w:rsidRDefault="00486597" w:rsidP="003835A4">
            <w:pPr>
              <w:spacing w:before="0"/>
              <w:ind w:left="-124" w:right="-110"/>
              <w:jc w:val="center"/>
              <w:rPr>
                <w:sz w:val="26"/>
                <w:szCs w:val="26"/>
              </w:rPr>
            </w:pPr>
            <w:r w:rsidRPr="00B450BE">
              <w:rPr>
                <w:sz w:val="26"/>
                <w:szCs w:val="26"/>
              </w:rPr>
              <w:t>1071</w:t>
            </w:r>
          </w:p>
        </w:tc>
        <w:tc>
          <w:tcPr>
            <w:tcW w:w="567" w:type="dxa"/>
          </w:tcPr>
          <w:p w:rsidR="00486597" w:rsidRPr="00B450BE" w:rsidRDefault="00486597" w:rsidP="003835A4">
            <w:pPr>
              <w:spacing w:before="0"/>
              <w:ind w:left="-124" w:right="-110"/>
              <w:jc w:val="center"/>
              <w:rPr>
                <w:sz w:val="26"/>
                <w:szCs w:val="26"/>
              </w:rPr>
            </w:pPr>
          </w:p>
          <w:p w:rsidR="00486597" w:rsidRPr="00B450BE" w:rsidRDefault="00486597" w:rsidP="003835A4">
            <w:pPr>
              <w:spacing w:before="0"/>
              <w:ind w:left="-124" w:right="-110"/>
              <w:jc w:val="center"/>
              <w:rPr>
                <w:sz w:val="26"/>
                <w:szCs w:val="26"/>
              </w:rPr>
            </w:pPr>
            <w:r w:rsidRPr="00B450BE">
              <w:rPr>
                <w:sz w:val="26"/>
                <w:szCs w:val="26"/>
              </w:rPr>
              <w:t>1070</w:t>
            </w:r>
          </w:p>
        </w:tc>
        <w:tc>
          <w:tcPr>
            <w:tcW w:w="567" w:type="dxa"/>
          </w:tcPr>
          <w:p w:rsidR="00486597" w:rsidRPr="00B450BE" w:rsidRDefault="00486597" w:rsidP="003835A4">
            <w:pPr>
              <w:spacing w:before="0"/>
              <w:ind w:left="-124" w:right="-110"/>
              <w:jc w:val="center"/>
              <w:rPr>
                <w:sz w:val="26"/>
                <w:szCs w:val="26"/>
              </w:rPr>
            </w:pPr>
          </w:p>
          <w:p w:rsidR="00486597" w:rsidRPr="00B450BE" w:rsidRDefault="00486597" w:rsidP="003835A4">
            <w:pPr>
              <w:spacing w:before="0"/>
              <w:ind w:left="-124" w:right="-110"/>
              <w:jc w:val="center"/>
              <w:rPr>
                <w:sz w:val="26"/>
                <w:szCs w:val="26"/>
              </w:rPr>
            </w:pPr>
            <w:r w:rsidRPr="00B450BE">
              <w:rPr>
                <w:sz w:val="26"/>
                <w:szCs w:val="26"/>
              </w:rPr>
              <w:t>1070</w:t>
            </w:r>
          </w:p>
          <w:p w:rsidR="00486597" w:rsidRPr="00B450BE" w:rsidRDefault="00486597" w:rsidP="003835A4">
            <w:pPr>
              <w:spacing w:before="0"/>
              <w:ind w:left="-124" w:right="-110"/>
              <w:jc w:val="center"/>
              <w:rPr>
                <w:sz w:val="26"/>
                <w:szCs w:val="26"/>
              </w:rPr>
            </w:pP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1040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1020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1000</w:t>
            </w:r>
          </w:p>
        </w:tc>
      </w:tr>
      <w:tr w:rsidR="00486597" w:rsidRPr="00B450BE" w:rsidTr="00DC3091">
        <w:trPr>
          <w:trHeight w:val="300"/>
          <w:jc w:val="center"/>
        </w:trPr>
        <w:tc>
          <w:tcPr>
            <w:tcW w:w="2851" w:type="dxa"/>
            <w:noWrap/>
            <w:vAlign w:val="center"/>
          </w:tcPr>
          <w:p w:rsidR="00486597" w:rsidRPr="00B450BE" w:rsidRDefault="00486597" w:rsidP="003835A4">
            <w:pPr>
              <w:spacing w:before="0"/>
              <w:ind w:right="-90"/>
              <w:rPr>
                <w:sz w:val="26"/>
                <w:szCs w:val="26"/>
              </w:rPr>
            </w:pPr>
            <w:r w:rsidRPr="00B450BE">
              <w:rPr>
                <w:sz w:val="26"/>
                <w:szCs w:val="26"/>
              </w:rPr>
              <w:t>Численность детей, охваченных дошкольным образованием</w:t>
            </w:r>
          </w:p>
        </w:tc>
        <w:tc>
          <w:tcPr>
            <w:tcW w:w="549" w:type="dxa"/>
            <w:vAlign w:val="center"/>
          </w:tcPr>
          <w:p w:rsidR="00486597" w:rsidRPr="00B450BE" w:rsidRDefault="00486597" w:rsidP="003835A4">
            <w:pPr>
              <w:spacing w:before="0"/>
              <w:ind w:left="-124" w:right="-90"/>
              <w:jc w:val="center"/>
              <w:rPr>
                <w:sz w:val="26"/>
                <w:szCs w:val="26"/>
              </w:rPr>
            </w:pPr>
            <w:r w:rsidRPr="00B450BE">
              <w:rPr>
                <w:sz w:val="26"/>
                <w:szCs w:val="26"/>
              </w:rPr>
              <w:t>965</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1036</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1050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1050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1084</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851</w:t>
            </w:r>
          </w:p>
        </w:tc>
        <w:tc>
          <w:tcPr>
            <w:tcW w:w="567" w:type="dxa"/>
            <w:noWrap/>
            <w:vAlign w:val="center"/>
          </w:tcPr>
          <w:p w:rsidR="00486597" w:rsidRPr="00B450BE" w:rsidRDefault="00486597" w:rsidP="003835A4">
            <w:pPr>
              <w:spacing w:before="0"/>
              <w:ind w:left="-124" w:right="-110"/>
              <w:jc w:val="center"/>
              <w:rPr>
                <w:sz w:val="26"/>
                <w:szCs w:val="26"/>
              </w:rPr>
            </w:pPr>
            <w:r w:rsidRPr="00B450BE">
              <w:rPr>
                <w:sz w:val="26"/>
                <w:szCs w:val="26"/>
              </w:rPr>
              <w:t>806</w:t>
            </w:r>
          </w:p>
        </w:tc>
        <w:tc>
          <w:tcPr>
            <w:tcW w:w="567" w:type="dxa"/>
            <w:vAlign w:val="center"/>
          </w:tcPr>
          <w:p w:rsidR="00486597" w:rsidRPr="00B450BE" w:rsidRDefault="00486597" w:rsidP="003835A4">
            <w:pPr>
              <w:spacing w:before="0"/>
              <w:ind w:left="-124" w:right="-110"/>
              <w:jc w:val="center"/>
              <w:rPr>
                <w:sz w:val="26"/>
                <w:szCs w:val="26"/>
              </w:rPr>
            </w:pPr>
            <w:r w:rsidRPr="00B450BE">
              <w:rPr>
                <w:sz w:val="26"/>
                <w:szCs w:val="26"/>
              </w:rPr>
              <w:t>820</w:t>
            </w:r>
          </w:p>
        </w:tc>
        <w:tc>
          <w:tcPr>
            <w:tcW w:w="567" w:type="dxa"/>
          </w:tcPr>
          <w:p w:rsidR="00486597" w:rsidRPr="00B450BE" w:rsidRDefault="00486597" w:rsidP="003835A4">
            <w:pPr>
              <w:spacing w:before="0"/>
              <w:ind w:left="-124" w:right="-110"/>
              <w:jc w:val="center"/>
              <w:rPr>
                <w:sz w:val="26"/>
                <w:szCs w:val="26"/>
              </w:rPr>
            </w:pPr>
          </w:p>
          <w:p w:rsidR="00486597" w:rsidRPr="00B450BE" w:rsidRDefault="00486597" w:rsidP="003835A4">
            <w:pPr>
              <w:spacing w:before="0"/>
              <w:ind w:left="-124" w:right="-110"/>
              <w:jc w:val="center"/>
              <w:rPr>
                <w:sz w:val="26"/>
                <w:szCs w:val="26"/>
              </w:rPr>
            </w:pPr>
            <w:r w:rsidRPr="00B450BE">
              <w:rPr>
                <w:sz w:val="26"/>
                <w:szCs w:val="26"/>
              </w:rPr>
              <w:t>820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810</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805</w:t>
            </w:r>
          </w:p>
        </w:tc>
        <w:tc>
          <w:tcPr>
            <w:tcW w:w="567" w:type="dxa"/>
            <w:vAlign w:val="center"/>
          </w:tcPr>
          <w:p w:rsidR="00486597" w:rsidRPr="00B450BE" w:rsidRDefault="00486597" w:rsidP="003835A4">
            <w:pPr>
              <w:spacing w:before="0"/>
              <w:ind w:left="-124" w:right="-90"/>
              <w:jc w:val="center"/>
              <w:rPr>
                <w:sz w:val="26"/>
                <w:szCs w:val="26"/>
              </w:rPr>
            </w:pPr>
            <w:r w:rsidRPr="00B450BE">
              <w:rPr>
                <w:sz w:val="26"/>
                <w:szCs w:val="26"/>
              </w:rPr>
              <w:t>800</w:t>
            </w:r>
          </w:p>
        </w:tc>
      </w:tr>
    </w:tbl>
    <w:p w:rsidR="004429B9" w:rsidRPr="00B450BE" w:rsidRDefault="004429B9" w:rsidP="003835A4">
      <w:pPr>
        <w:shd w:val="clear" w:color="auto" w:fill="FFFFFF"/>
        <w:spacing w:before="0"/>
        <w:ind w:firstLine="709"/>
        <w:jc w:val="both"/>
        <w:rPr>
          <w:sz w:val="26"/>
          <w:szCs w:val="26"/>
        </w:rPr>
      </w:pPr>
    </w:p>
    <w:p w:rsidR="00486597" w:rsidRPr="00B450BE" w:rsidRDefault="00486597" w:rsidP="003835A4">
      <w:pPr>
        <w:spacing w:before="0"/>
        <w:ind w:firstLine="709"/>
        <w:jc w:val="both"/>
        <w:rPr>
          <w:sz w:val="26"/>
          <w:szCs w:val="26"/>
        </w:rPr>
      </w:pPr>
      <w:r w:rsidRPr="00B450BE">
        <w:rPr>
          <w:sz w:val="26"/>
          <w:szCs w:val="26"/>
        </w:rPr>
        <w:t xml:space="preserve">Все дошкольные образовательные учреждения в районе  являются  муниципальными, кадрами  обеспечены.  </w:t>
      </w:r>
    </w:p>
    <w:p w:rsidR="00486597" w:rsidRPr="00B450BE" w:rsidRDefault="00486597" w:rsidP="003835A4">
      <w:pPr>
        <w:shd w:val="clear" w:color="auto" w:fill="FFFFFF"/>
        <w:spacing w:before="0"/>
        <w:ind w:firstLine="709"/>
        <w:jc w:val="both"/>
        <w:rPr>
          <w:sz w:val="26"/>
          <w:szCs w:val="26"/>
        </w:rPr>
      </w:pPr>
      <w:r w:rsidRPr="00B450BE">
        <w:rPr>
          <w:sz w:val="26"/>
          <w:szCs w:val="26"/>
        </w:rPr>
        <w:tab/>
        <w:t xml:space="preserve">В очереди на получение услуг дошкольного образования в автоматизированной информационной системе «Электронный детский сад» на 20 октября 2019 года стоят 22 ребенка с актуальным спросом на 01.09.2019, в том числе 8 детей, не обеспеченных местами (от 8 месяцев до 1 года 4 месяцев), и 14 детей желают поменять дошкольное учреждение. В очереди с отложенным спросом – 87 детей. Большая вероятность достижения доступности в 2019 году 100 %. </w:t>
      </w:r>
    </w:p>
    <w:p w:rsidR="00486597" w:rsidRPr="00E5251B" w:rsidRDefault="00486597" w:rsidP="003835A4">
      <w:pPr>
        <w:shd w:val="clear" w:color="auto" w:fill="FFFFFF"/>
        <w:spacing w:before="0"/>
        <w:ind w:firstLine="709"/>
        <w:jc w:val="both"/>
        <w:rPr>
          <w:sz w:val="26"/>
          <w:szCs w:val="26"/>
        </w:rPr>
      </w:pPr>
      <w:r w:rsidRPr="00B450BE">
        <w:rPr>
          <w:sz w:val="26"/>
          <w:szCs w:val="26"/>
        </w:rPr>
        <w:t>В 2020 году в рамках национального проекта «</w:t>
      </w:r>
      <w:r w:rsidRPr="00E5251B">
        <w:rPr>
          <w:sz w:val="26"/>
          <w:szCs w:val="26"/>
        </w:rPr>
        <w:t xml:space="preserve">Демография» в с. Дебесы запланировано строительство нового </w:t>
      </w:r>
      <w:proofErr w:type="gramStart"/>
      <w:r w:rsidRPr="00E5251B">
        <w:rPr>
          <w:sz w:val="26"/>
          <w:szCs w:val="26"/>
        </w:rPr>
        <w:t>сада-яслей</w:t>
      </w:r>
      <w:proofErr w:type="gramEnd"/>
      <w:r w:rsidRPr="00E5251B">
        <w:rPr>
          <w:sz w:val="26"/>
          <w:szCs w:val="26"/>
        </w:rPr>
        <w:t xml:space="preserve"> на 80 мест. Благодаря этому, все нуждающиеся дети до трёх лет будут обеспечены местами в новых яслях.</w:t>
      </w:r>
      <w:r w:rsidRPr="00E5251B">
        <w:rPr>
          <w:sz w:val="26"/>
          <w:szCs w:val="26"/>
          <w:shd w:val="clear" w:color="auto" w:fill="DCECFD"/>
        </w:rPr>
        <w:t xml:space="preserve"> </w:t>
      </w:r>
    </w:p>
    <w:p w:rsidR="00486597" w:rsidRPr="00B450BE" w:rsidRDefault="00486597" w:rsidP="003835A4">
      <w:pPr>
        <w:shd w:val="clear" w:color="auto" w:fill="FFFFFF"/>
        <w:spacing w:before="0"/>
        <w:ind w:firstLine="709"/>
        <w:jc w:val="both"/>
        <w:rPr>
          <w:sz w:val="26"/>
          <w:szCs w:val="26"/>
        </w:rPr>
      </w:pPr>
      <w:r w:rsidRPr="00E5251B">
        <w:rPr>
          <w:sz w:val="26"/>
          <w:szCs w:val="26"/>
        </w:rPr>
        <w:lastRenderedPageBreak/>
        <w:t>В Дебесском районе 21 детей-инвалидов дошкольного возраста</w:t>
      </w:r>
      <w:r w:rsidRPr="00B450BE">
        <w:rPr>
          <w:sz w:val="26"/>
          <w:szCs w:val="26"/>
        </w:rPr>
        <w:t xml:space="preserve">, 16, из которых посещают дошкольные образовательные учреждения. Данным детям разработан перечень мероприятий по реабилитации или </w:t>
      </w:r>
      <w:proofErr w:type="spellStart"/>
      <w:r w:rsidRPr="00B450BE">
        <w:rPr>
          <w:sz w:val="26"/>
          <w:szCs w:val="26"/>
        </w:rPr>
        <w:t>абилитации</w:t>
      </w:r>
      <w:proofErr w:type="spellEnd"/>
      <w:r w:rsidRPr="00B450BE">
        <w:rPr>
          <w:sz w:val="26"/>
          <w:szCs w:val="26"/>
        </w:rPr>
        <w:t xml:space="preserve">. </w:t>
      </w:r>
    </w:p>
    <w:p w:rsidR="00486597" w:rsidRPr="00B450BE" w:rsidRDefault="00486597" w:rsidP="003835A4">
      <w:pPr>
        <w:shd w:val="clear" w:color="auto" w:fill="FFFFFF"/>
        <w:spacing w:before="0"/>
        <w:ind w:firstLine="709"/>
        <w:jc w:val="both"/>
        <w:rPr>
          <w:sz w:val="26"/>
          <w:szCs w:val="26"/>
        </w:rPr>
      </w:pPr>
      <w:r w:rsidRPr="00B450BE">
        <w:rPr>
          <w:sz w:val="26"/>
          <w:szCs w:val="26"/>
        </w:rPr>
        <w:t xml:space="preserve"> Т.к.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86597" w:rsidRPr="00B450BE" w:rsidRDefault="00486597" w:rsidP="003835A4">
      <w:pPr>
        <w:spacing w:before="0"/>
        <w:ind w:firstLine="709"/>
        <w:jc w:val="both"/>
        <w:rPr>
          <w:sz w:val="26"/>
          <w:szCs w:val="26"/>
        </w:rPr>
      </w:pPr>
      <w:r w:rsidRPr="00B450BE">
        <w:rPr>
          <w:sz w:val="26"/>
          <w:szCs w:val="26"/>
        </w:rPr>
        <w:tab/>
        <w:t>В дошкольных учреждениях и в дошкольных группах при школах работают 270 человек, в том числе педагогических и руководящих работников – 124 человека, на одного педагогического работника – 6,5 человек (в 2018-2019 учебном году – 7 детей на одного педагога). Среди педагогических и руководящих работников – 16 руководителей, 88 воспитателей, 8 музыкальных руководителей, 2 инструктора физ</w:t>
      </w:r>
      <w:r w:rsidR="00CD0EBC" w:rsidRPr="00B450BE">
        <w:rPr>
          <w:sz w:val="26"/>
          <w:szCs w:val="26"/>
        </w:rPr>
        <w:t xml:space="preserve">ического </w:t>
      </w:r>
      <w:r w:rsidRPr="00B450BE">
        <w:rPr>
          <w:sz w:val="26"/>
          <w:szCs w:val="26"/>
        </w:rPr>
        <w:t xml:space="preserve">воспитания, два учителя – логопеда. Высшее образование имеют 75 % педагогических и руководящих работников, на высшую квалификационную категорию аттестован всего один педагог (на четвертый поток 2019 года подано два заявления на высшую категорию), 46 % педагогов  аттестованы на первую категорию, 38 % - на соответствие занимаемой должности.  </w:t>
      </w:r>
    </w:p>
    <w:p w:rsidR="00486597" w:rsidRPr="00B450BE" w:rsidRDefault="00486597" w:rsidP="003835A4">
      <w:pPr>
        <w:shd w:val="clear" w:color="auto" w:fill="FFFFFF"/>
        <w:spacing w:before="0"/>
        <w:ind w:firstLine="709"/>
        <w:jc w:val="both"/>
        <w:rPr>
          <w:sz w:val="26"/>
          <w:szCs w:val="26"/>
        </w:rPr>
      </w:pPr>
      <w:r w:rsidRPr="00B450BE">
        <w:rPr>
          <w:sz w:val="26"/>
          <w:szCs w:val="26"/>
        </w:rPr>
        <w:t>Все дошкольные образовательные организации  муниципального  образования имеют свой сайт в сети  Интернет. Проблемы возникают из-за низкой скорости сети Интернет в большинстве организаций.</w:t>
      </w:r>
    </w:p>
    <w:p w:rsidR="00486597" w:rsidRPr="00B450BE" w:rsidRDefault="00486597" w:rsidP="003835A4">
      <w:pPr>
        <w:shd w:val="clear" w:color="auto" w:fill="FFFFFF"/>
        <w:spacing w:before="0"/>
        <w:ind w:firstLine="709"/>
        <w:jc w:val="both"/>
        <w:rPr>
          <w:sz w:val="26"/>
          <w:szCs w:val="26"/>
        </w:rPr>
      </w:pPr>
      <w:r w:rsidRPr="00B450BE">
        <w:rPr>
          <w:sz w:val="26"/>
          <w:szCs w:val="26"/>
        </w:rPr>
        <w:t>В районе реализуется возможность получения муниципальной услуги по приему заявлений о зачислении в муниципальное образовательное учреждение, реализующее основную общеобразовательную программу дошкольного образования в электронной форме в АИС «Электронный детский сад».</w:t>
      </w:r>
    </w:p>
    <w:p w:rsidR="00D36060" w:rsidRPr="00B450BE" w:rsidRDefault="00D36060" w:rsidP="003835A4">
      <w:pPr>
        <w:spacing w:before="0"/>
        <w:ind w:firstLine="709"/>
        <w:jc w:val="both"/>
        <w:rPr>
          <w:sz w:val="26"/>
          <w:szCs w:val="26"/>
        </w:rPr>
      </w:pPr>
    </w:p>
    <w:p w:rsidR="004429B9" w:rsidRPr="003835A4" w:rsidRDefault="004429B9" w:rsidP="003835A4">
      <w:pPr>
        <w:pStyle w:val="a3"/>
        <w:keepNext/>
        <w:numPr>
          <w:ilvl w:val="1"/>
          <w:numId w:val="45"/>
        </w:numPr>
        <w:shd w:val="clear" w:color="auto" w:fill="FFFFFF"/>
        <w:tabs>
          <w:tab w:val="left" w:pos="1276"/>
        </w:tabs>
        <w:spacing w:before="0"/>
        <w:ind w:left="0" w:right="624" w:firstLine="709"/>
        <w:jc w:val="center"/>
        <w:rPr>
          <w:b/>
          <w:sz w:val="26"/>
          <w:szCs w:val="26"/>
        </w:rPr>
      </w:pPr>
      <w:r w:rsidRPr="003835A4">
        <w:rPr>
          <w:b/>
          <w:sz w:val="26"/>
          <w:szCs w:val="26"/>
        </w:rPr>
        <w:t xml:space="preserve">Приоритеты, цели и задачи </w:t>
      </w:r>
    </w:p>
    <w:p w:rsidR="003835A4" w:rsidRPr="003835A4" w:rsidRDefault="003835A4" w:rsidP="003835A4">
      <w:pPr>
        <w:pStyle w:val="a3"/>
        <w:keepNext/>
        <w:shd w:val="clear" w:color="auto" w:fill="FFFFFF"/>
        <w:tabs>
          <w:tab w:val="left" w:pos="1276"/>
        </w:tabs>
        <w:spacing w:before="0"/>
        <w:ind w:left="0" w:right="624" w:firstLine="709"/>
        <w:rPr>
          <w:sz w:val="26"/>
          <w:szCs w:val="26"/>
        </w:rPr>
      </w:pPr>
    </w:p>
    <w:p w:rsidR="004429B9" w:rsidRPr="00B450BE" w:rsidRDefault="004429B9" w:rsidP="003835A4">
      <w:pPr>
        <w:spacing w:before="0"/>
        <w:ind w:firstLine="709"/>
        <w:jc w:val="both"/>
        <w:rPr>
          <w:sz w:val="26"/>
          <w:szCs w:val="26"/>
        </w:rPr>
      </w:pPr>
      <w:r w:rsidRPr="00B450BE">
        <w:rPr>
          <w:sz w:val="26"/>
          <w:szCs w:val="26"/>
        </w:rPr>
        <w:t>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4429B9" w:rsidRPr="00B450BE" w:rsidRDefault="004429B9" w:rsidP="003835A4">
      <w:pPr>
        <w:pStyle w:val="a3"/>
        <w:numPr>
          <w:ilvl w:val="0"/>
          <w:numId w:val="9"/>
        </w:numPr>
        <w:tabs>
          <w:tab w:val="left" w:pos="1134"/>
        </w:tabs>
        <w:suppressAutoHyphens/>
        <w:spacing w:before="0"/>
        <w:ind w:left="0" w:firstLine="709"/>
        <w:contextualSpacing w:val="0"/>
        <w:jc w:val="both"/>
        <w:rPr>
          <w:sz w:val="26"/>
          <w:szCs w:val="26"/>
        </w:rPr>
      </w:pPr>
      <w:r w:rsidRPr="00B450BE">
        <w:rPr>
          <w:sz w:val="26"/>
          <w:szCs w:val="26"/>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B450BE" w:rsidRDefault="004429B9" w:rsidP="003835A4">
      <w:pPr>
        <w:pStyle w:val="a3"/>
        <w:numPr>
          <w:ilvl w:val="0"/>
          <w:numId w:val="9"/>
        </w:numPr>
        <w:tabs>
          <w:tab w:val="left" w:pos="1134"/>
        </w:tabs>
        <w:suppressAutoHyphens/>
        <w:spacing w:before="0"/>
        <w:ind w:left="0" w:firstLine="709"/>
        <w:contextualSpacing w:val="0"/>
        <w:jc w:val="both"/>
        <w:rPr>
          <w:sz w:val="26"/>
          <w:szCs w:val="26"/>
        </w:rPr>
      </w:pPr>
      <w:r w:rsidRPr="00B450BE">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B450BE" w:rsidRDefault="00FA6D43" w:rsidP="003835A4">
      <w:pPr>
        <w:pStyle w:val="a3"/>
        <w:numPr>
          <w:ilvl w:val="0"/>
          <w:numId w:val="9"/>
        </w:numPr>
        <w:tabs>
          <w:tab w:val="left" w:pos="1134"/>
        </w:tabs>
        <w:suppressAutoHyphens/>
        <w:spacing w:before="0"/>
        <w:ind w:left="0" w:firstLine="709"/>
        <w:contextualSpacing w:val="0"/>
        <w:jc w:val="both"/>
        <w:rPr>
          <w:sz w:val="26"/>
          <w:szCs w:val="26"/>
        </w:rPr>
      </w:pPr>
      <w:r w:rsidRPr="00B450BE">
        <w:rPr>
          <w:sz w:val="26"/>
          <w:szCs w:val="26"/>
        </w:rPr>
        <w:t xml:space="preserve">довести </w:t>
      </w:r>
      <w:r w:rsidR="004429B9" w:rsidRPr="00B450BE">
        <w:rPr>
          <w:sz w:val="26"/>
          <w:szCs w:val="26"/>
        </w:rPr>
        <w:t>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4429B9" w:rsidRPr="00B450BE" w:rsidRDefault="004429B9" w:rsidP="003835A4">
      <w:pPr>
        <w:pStyle w:val="a3"/>
        <w:numPr>
          <w:ilvl w:val="0"/>
          <w:numId w:val="9"/>
        </w:numPr>
        <w:tabs>
          <w:tab w:val="left" w:pos="1134"/>
        </w:tabs>
        <w:suppressAutoHyphens/>
        <w:spacing w:before="0"/>
        <w:ind w:left="0" w:firstLine="709"/>
        <w:contextualSpacing w:val="0"/>
        <w:jc w:val="both"/>
        <w:rPr>
          <w:sz w:val="26"/>
          <w:szCs w:val="26"/>
        </w:rPr>
      </w:pPr>
      <w:r w:rsidRPr="00B450BE">
        <w:rPr>
          <w:sz w:val="26"/>
          <w:szCs w:val="26"/>
        </w:rPr>
        <w:t xml:space="preserve">обеспечить уровень удовлетворенности граждан Российской Федерации качеством предоставления государственных и муниципальных услуг к 2018 году не </w:t>
      </w:r>
      <w:r w:rsidRPr="00B450BE">
        <w:rPr>
          <w:sz w:val="26"/>
          <w:szCs w:val="26"/>
        </w:rPr>
        <w:lastRenderedPageBreak/>
        <w:t>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4429B9" w:rsidRPr="00B450BE" w:rsidRDefault="004429B9" w:rsidP="003835A4">
      <w:pPr>
        <w:spacing w:before="0"/>
        <w:ind w:firstLine="709"/>
        <w:jc w:val="both"/>
        <w:rPr>
          <w:sz w:val="26"/>
          <w:szCs w:val="26"/>
        </w:rPr>
      </w:pPr>
      <w:proofErr w:type="gramStart"/>
      <w:r w:rsidRPr="00B450BE">
        <w:rPr>
          <w:sz w:val="26"/>
          <w:szCs w:val="26"/>
        </w:rPr>
        <w:t>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4429B9" w:rsidRPr="00B450BE" w:rsidRDefault="004429B9" w:rsidP="003835A4">
      <w:pPr>
        <w:spacing w:before="0"/>
        <w:ind w:firstLine="709"/>
        <w:jc w:val="both"/>
        <w:rPr>
          <w:sz w:val="26"/>
          <w:szCs w:val="26"/>
        </w:rPr>
      </w:pPr>
      <w:proofErr w:type="gramStart"/>
      <w:r w:rsidRPr="00B450BE">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4429B9" w:rsidRPr="00B450BE" w:rsidRDefault="004429B9" w:rsidP="003835A4">
      <w:pPr>
        <w:spacing w:before="0"/>
        <w:ind w:firstLine="709"/>
        <w:jc w:val="both"/>
        <w:rPr>
          <w:sz w:val="26"/>
          <w:szCs w:val="26"/>
        </w:rPr>
      </w:pPr>
      <w:r w:rsidRPr="00B450BE">
        <w:rPr>
          <w:sz w:val="26"/>
          <w:szCs w:val="26"/>
        </w:rPr>
        <w:t xml:space="preserve">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дошкольного образования по следующим направлениям: </w:t>
      </w:r>
    </w:p>
    <w:p w:rsidR="004429B9" w:rsidRPr="00B450BE" w:rsidRDefault="004429B9" w:rsidP="003835A4">
      <w:pPr>
        <w:pStyle w:val="a3"/>
        <w:numPr>
          <w:ilvl w:val="0"/>
          <w:numId w:val="15"/>
        </w:numPr>
        <w:tabs>
          <w:tab w:val="left" w:pos="1134"/>
        </w:tabs>
        <w:suppressAutoHyphens/>
        <w:spacing w:before="0"/>
        <w:ind w:left="0" w:firstLine="709"/>
        <w:contextualSpacing w:val="0"/>
        <w:jc w:val="both"/>
        <w:rPr>
          <w:sz w:val="26"/>
          <w:szCs w:val="26"/>
        </w:rPr>
      </w:pPr>
      <w:r w:rsidRPr="00B450BE">
        <w:rPr>
          <w:sz w:val="26"/>
          <w:szCs w:val="26"/>
        </w:rPr>
        <w:t>реализация мероприятий, направленных на ликвидацию очередности на зачисление детей в</w:t>
      </w:r>
      <w:r w:rsidR="00A46A76" w:rsidRPr="00B450BE">
        <w:rPr>
          <w:sz w:val="26"/>
          <w:szCs w:val="26"/>
        </w:rPr>
        <w:t xml:space="preserve"> </w:t>
      </w:r>
      <w:r w:rsidRPr="00B450BE">
        <w:rPr>
          <w:sz w:val="26"/>
          <w:szCs w:val="26"/>
        </w:rPr>
        <w:t>дошкольные образовательные организации;</w:t>
      </w:r>
    </w:p>
    <w:p w:rsidR="004429B9" w:rsidRPr="00B450BE" w:rsidRDefault="004429B9" w:rsidP="003835A4">
      <w:pPr>
        <w:pStyle w:val="a3"/>
        <w:numPr>
          <w:ilvl w:val="0"/>
          <w:numId w:val="15"/>
        </w:numPr>
        <w:tabs>
          <w:tab w:val="left" w:pos="1134"/>
        </w:tabs>
        <w:suppressAutoHyphens/>
        <w:spacing w:before="0"/>
        <w:ind w:left="0" w:firstLine="709"/>
        <w:contextualSpacing w:val="0"/>
        <w:jc w:val="both"/>
        <w:rPr>
          <w:sz w:val="26"/>
          <w:szCs w:val="26"/>
        </w:rPr>
      </w:pPr>
      <w:r w:rsidRPr="00B450BE">
        <w:rPr>
          <w:sz w:val="26"/>
          <w:szCs w:val="26"/>
        </w:rPr>
        <w:t>обеспечение высокого качества услуг дошкольного образования;</w:t>
      </w:r>
    </w:p>
    <w:p w:rsidR="004429B9" w:rsidRPr="00B450BE" w:rsidRDefault="004429B9" w:rsidP="003835A4">
      <w:pPr>
        <w:pStyle w:val="a3"/>
        <w:numPr>
          <w:ilvl w:val="0"/>
          <w:numId w:val="15"/>
        </w:numPr>
        <w:tabs>
          <w:tab w:val="left" w:pos="1134"/>
        </w:tabs>
        <w:suppressAutoHyphens/>
        <w:spacing w:before="0"/>
        <w:ind w:left="0" w:firstLine="709"/>
        <w:contextualSpacing w:val="0"/>
        <w:jc w:val="both"/>
        <w:rPr>
          <w:sz w:val="26"/>
          <w:szCs w:val="26"/>
        </w:rPr>
      </w:pPr>
      <w:r w:rsidRPr="00B450BE">
        <w:rPr>
          <w:sz w:val="26"/>
          <w:szCs w:val="26"/>
        </w:rPr>
        <w:t>введение эффективного контракта в дошкольном образовании.</w:t>
      </w:r>
    </w:p>
    <w:p w:rsidR="004429B9" w:rsidRPr="00B450BE" w:rsidRDefault="004429B9" w:rsidP="003835A4">
      <w:pPr>
        <w:spacing w:before="0"/>
        <w:ind w:firstLine="709"/>
        <w:jc w:val="both"/>
        <w:rPr>
          <w:sz w:val="26"/>
          <w:szCs w:val="26"/>
        </w:rPr>
      </w:pPr>
      <w:r w:rsidRPr="00B450BE">
        <w:rPr>
          <w:sz w:val="26"/>
          <w:szCs w:val="26"/>
        </w:rPr>
        <w:t>К полномочиям органов местного самоуправления  в сфере дошкольного образования Федеральным законом от 29 декабря 2012 г. №273-ФЗ «Об образовании в Российской Федерации» отнесены:</w:t>
      </w:r>
    </w:p>
    <w:p w:rsidR="004429B9" w:rsidRPr="00B450BE" w:rsidRDefault="004429B9" w:rsidP="003835A4">
      <w:pPr>
        <w:pStyle w:val="a3"/>
        <w:numPr>
          <w:ilvl w:val="0"/>
          <w:numId w:val="16"/>
        </w:numPr>
        <w:tabs>
          <w:tab w:val="left" w:pos="1134"/>
        </w:tabs>
        <w:suppressAutoHyphens/>
        <w:spacing w:before="0"/>
        <w:ind w:left="0" w:firstLine="709"/>
        <w:contextualSpacing w:val="0"/>
        <w:jc w:val="both"/>
        <w:rPr>
          <w:sz w:val="26"/>
          <w:szCs w:val="26"/>
        </w:rPr>
      </w:pPr>
      <w:r w:rsidRPr="00B450BE">
        <w:rPr>
          <w:sz w:val="26"/>
          <w:szCs w:val="26"/>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4429B9" w:rsidRPr="00B450BE" w:rsidRDefault="004429B9" w:rsidP="003835A4">
      <w:pPr>
        <w:pStyle w:val="a3"/>
        <w:numPr>
          <w:ilvl w:val="0"/>
          <w:numId w:val="16"/>
        </w:numPr>
        <w:tabs>
          <w:tab w:val="left" w:pos="1134"/>
        </w:tabs>
        <w:suppressAutoHyphens/>
        <w:spacing w:before="0"/>
        <w:ind w:left="0" w:firstLine="709"/>
        <w:contextualSpacing w:val="0"/>
        <w:jc w:val="both"/>
        <w:rPr>
          <w:sz w:val="26"/>
          <w:szCs w:val="26"/>
        </w:rPr>
      </w:pPr>
      <w:r w:rsidRPr="00B450BE">
        <w:rPr>
          <w:sz w:val="26"/>
          <w:szCs w:val="26"/>
        </w:rPr>
        <w:t>создание условий для осуществления присмотра и ухода за детьми, содержания детей в муниципальных образовательных организациях;</w:t>
      </w:r>
    </w:p>
    <w:p w:rsidR="004429B9" w:rsidRPr="00B450BE" w:rsidRDefault="004429B9" w:rsidP="003835A4">
      <w:pPr>
        <w:pStyle w:val="a3"/>
        <w:numPr>
          <w:ilvl w:val="0"/>
          <w:numId w:val="16"/>
        </w:numPr>
        <w:tabs>
          <w:tab w:val="left" w:pos="1134"/>
        </w:tabs>
        <w:suppressAutoHyphens/>
        <w:spacing w:before="0"/>
        <w:ind w:left="0" w:firstLine="709"/>
        <w:contextualSpacing w:val="0"/>
        <w:jc w:val="both"/>
        <w:rPr>
          <w:sz w:val="26"/>
          <w:szCs w:val="26"/>
        </w:rPr>
      </w:pPr>
      <w:r w:rsidRPr="00B450BE">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4429B9" w:rsidRPr="00B450BE" w:rsidRDefault="004429B9" w:rsidP="003835A4">
      <w:pPr>
        <w:tabs>
          <w:tab w:val="left" w:pos="1134"/>
        </w:tabs>
        <w:spacing w:before="0"/>
        <w:ind w:firstLine="709"/>
        <w:jc w:val="both"/>
        <w:rPr>
          <w:sz w:val="26"/>
          <w:szCs w:val="26"/>
        </w:rPr>
      </w:pPr>
      <w:proofErr w:type="gramStart"/>
      <w:r w:rsidRPr="00B450BE">
        <w:rPr>
          <w:sz w:val="26"/>
          <w:szCs w:val="26"/>
        </w:rPr>
        <w:t>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w:t>
      </w:r>
      <w:proofErr w:type="gramEnd"/>
      <w:r w:rsidR="00A46A76" w:rsidRPr="00B450BE">
        <w:rPr>
          <w:sz w:val="26"/>
          <w:szCs w:val="26"/>
        </w:rPr>
        <w:t xml:space="preserve"> </w:t>
      </w:r>
      <w:proofErr w:type="gramStart"/>
      <w:r w:rsidRPr="00B450BE">
        <w:rPr>
          <w:sz w:val="26"/>
          <w:szCs w:val="26"/>
        </w:rPr>
        <w:t>соответствии</w:t>
      </w:r>
      <w:proofErr w:type="gramEnd"/>
      <w:r w:rsidRPr="00B450BE">
        <w:rPr>
          <w:sz w:val="26"/>
          <w:szCs w:val="26"/>
        </w:rPr>
        <w:t xml:space="preserve"> с нормативами, установленными законами субъекта Российской Федерации.</w:t>
      </w:r>
    </w:p>
    <w:p w:rsidR="004429B9" w:rsidRPr="00B450BE" w:rsidRDefault="004429B9" w:rsidP="003835A4">
      <w:pPr>
        <w:spacing w:before="0"/>
        <w:ind w:firstLine="709"/>
        <w:jc w:val="both"/>
        <w:rPr>
          <w:sz w:val="26"/>
          <w:szCs w:val="26"/>
        </w:rPr>
      </w:pPr>
      <w:r w:rsidRPr="00B450BE">
        <w:rPr>
          <w:sz w:val="26"/>
          <w:szCs w:val="26"/>
        </w:rPr>
        <w:lastRenderedPageBreak/>
        <w:t>Законом Удмуртской Республики от 15 декабря 2009 года № 65-РЗ органы местного самоуправления МО «Дебесский  район» наделены следующими государственными полномочиями Удмуртской Республики:</w:t>
      </w:r>
    </w:p>
    <w:p w:rsidR="004429B9" w:rsidRPr="00B450BE" w:rsidRDefault="004429B9" w:rsidP="003835A4">
      <w:pPr>
        <w:spacing w:before="0"/>
        <w:ind w:firstLine="709"/>
        <w:jc w:val="both"/>
        <w:rPr>
          <w:sz w:val="26"/>
          <w:szCs w:val="26"/>
        </w:rPr>
      </w:pPr>
      <w:r w:rsidRPr="00B450BE">
        <w:rPr>
          <w:sz w:val="26"/>
          <w:szCs w:val="26"/>
        </w:rPr>
        <w:t>1)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4429B9" w:rsidRPr="00B450BE" w:rsidRDefault="004429B9" w:rsidP="003835A4">
      <w:pPr>
        <w:spacing w:before="0"/>
        <w:ind w:firstLine="709"/>
        <w:jc w:val="both"/>
        <w:rPr>
          <w:sz w:val="26"/>
          <w:szCs w:val="26"/>
        </w:rPr>
      </w:pPr>
      <w:proofErr w:type="gramStart"/>
      <w:r w:rsidRPr="00B450BE">
        <w:rPr>
          <w:sz w:val="26"/>
          <w:szCs w:val="26"/>
        </w:rPr>
        <w:t>2) по предоставлению меры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roofErr w:type="gramEnd"/>
    </w:p>
    <w:p w:rsidR="004429B9" w:rsidRPr="00B450BE" w:rsidRDefault="004429B9" w:rsidP="003835A4">
      <w:pPr>
        <w:spacing w:before="0"/>
        <w:ind w:firstLine="709"/>
        <w:jc w:val="both"/>
        <w:rPr>
          <w:sz w:val="26"/>
          <w:szCs w:val="26"/>
        </w:rPr>
      </w:pPr>
      <w:r w:rsidRPr="00B450BE">
        <w:rPr>
          <w:sz w:val="26"/>
          <w:szCs w:val="26"/>
        </w:rPr>
        <w:t>В целях решения существующих проблем в сфере дошкольного образования в МО «Дебесский  район» исходя из установленных и переданных полномочий, с учетом приоритетов государственной политики определены цель и задачи подпрограммы.</w:t>
      </w:r>
    </w:p>
    <w:p w:rsidR="004429B9" w:rsidRPr="00B450BE" w:rsidRDefault="004429B9" w:rsidP="003835A4">
      <w:pPr>
        <w:spacing w:before="0"/>
        <w:ind w:firstLine="709"/>
        <w:jc w:val="both"/>
        <w:rPr>
          <w:sz w:val="26"/>
          <w:szCs w:val="26"/>
        </w:rPr>
      </w:pPr>
      <w:r w:rsidRPr="00B450BE">
        <w:rPr>
          <w:sz w:val="26"/>
          <w:szCs w:val="26"/>
        </w:rPr>
        <w:t>Целью подпрограммы является 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p w:rsidR="004429B9" w:rsidRPr="00B450BE" w:rsidRDefault="004429B9" w:rsidP="003835A4">
      <w:pPr>
        <w:spacing w:before="0"/>
        <w:ind w:firstLine="709"/>
        <w:jc w:val="both"/>
        <w:rPr>
          <w:sz w:val="26"/>
          <w:szCs w:val="26"/>
        </w:rPr>
      </w:pPr>
      <w:r w:rsidRPr="00B450BE">
        <w:rPr>
          <w:sz w:val="26"/>
          <w:szCs w:val="26"/>
        </w:rPr>
        <w:t>Для достижения поставленной цели в рамках подпрограммы будут решаться следующие задачи:</w:t>
      </w:r>
    </w:p>
    <w:p w:rsidR="004429B9" w:rsidRPr="00B450BE" w:rsidRDefault="004429B9" w:rsidP="003835A4">
      <w:pPr>
        <w:pStyle w:val="a3"/>
        <w:tabs>
          <w:tab w:val="left" w:pos="459"/>
        </w:tabs>
        <w:snapToGrid w:val="0"/>
        <w:spacing w:before="0"/>
        <w:ind w:left="0" w:firstLine="709"/>
        <w:jc w:val="both"/>
        <w:rPr>
          <w:sz w:val="26"/>
          <w:szCs w:val="26"/>
        </w:rPr>
      </w:pPr>
      <w:r w:rsidRPr="00B450BE">
        <w:rPr>
          <w:sz w:val="26"/>
          <w:szCs w:val="26"/>
        </w:rPr>
        <w:t>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МО «Дебесский район».</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2) Создание дополнительных мест в муниципальных образовательных организациях различных типов, а также развитие альтернативных форм дошкольного образования.</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3) Реализация мер социальной поддержки, направленных на повышение доступности дошкольного образования.</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 xml:space="preserve">4) </w:t>
      </w:r>
      <w:r w:rsidR="00CD0EBC" w:rsidRPr="00B450BE">
        <w:rPr>
          <w:sz w:val="26"/>
          <w:szCs w:val="26"/>
        </w:rPr>
        <w:t>Реализация</w:t>
      </w:r>
      <w:r w:rsidRPr="00B450BE">
        <w:rPr>
          <w:sz w:val="26"/>
          <w:szCs w:val="26"/>
        </w:rPr>
        <w:t xml:space="preserve"> федеральных государственных образовательных стандартов дошкольного образования.</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6) Обеспечение безопасных условий для образования и воспитания детей в дошкольных образовательных организациях.</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7) Обеспечение детей в</w:t>
      </w:r>
      <w:r w:rsidR="00012422" w:rsidRPr="00B450BE">
        <w:rPr>
          <w:sz w:val="26"/>
          <w:szCs w:val="26"/>
        </w:rPr>
        <w:t xml:space="preserve"> </w:t>
      </w:r>
      <w:r w:rsidRPr="00B450BE">
        <w:rPr>
          <w:sz w:val="26"/>
          <w:szCs w:val="26"/>
        </w:rPr>
        <w:t>дошкольных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B450BE" w:rsidRDefault="004429B9" w:rsidP="003835A4">
      <w:pPr>
        <w:pStyle w:val="a3"/>
        <w:tabs>
          <w:tab w:val="left" w:pos="459"/>
        </w:tabs>
        <w:spacing w:before="0"/>
        <w:ind w:left="0" w:firstLine="709"/>
        <w:jc w:val="both"/>
        <w:rPr>
          <w:sz w:val="26"/>
          <w:szCs w:val="26"/>
        </w:rPr>
      </w:pPr>
      <w:r w:rsidRPr="00B450BE">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4429B9" w:rsidRDefault="004429B9" w:rsidP="003835A4">
      <w:pPr>
        <w:pStyle w:val="a3"/>
        <w:tabs>
          <w:tab w:val="left" w:pos="459"/>
        </w:tabs>
        <w:spacing w:before="0"/>
        <w:ind w:left="0" w:firstLine="709"/>
        <w:jc w:val="both"/>
        <w:rPr>
          <w:sz w:val="26"/>
          <w:szCs w:val="26"/>
        </w:rPr>
      </w:pPr>
      <w:r w:rsidRPr="00B450BE">
        <w:rPr>
          <w:sz w:val="26"/>
          <w:szCs w:val="26"/>
        </w:rPr>
        <w:t>9) Развитие системы обратной связи с потребителями услуг дошкольного образования.</w:t>
      </w:r>
    </w:p>
    <w:p w:rsidR="00877CF7" w:rsidRPr="00B450BE" w:rsidRDefault="00877CF7" w:rsidP="00877CF7">
      <w:pPr>
        <w:pStyle w:val="a3"/>
        <w:tabs>
          <w:tab w:val="left" w:pos="459"/>
        </w:tabs>
        <w:spacing w:before="0"/>
        <w:ind w:left="0" w:firstLine="709"/>
        <w:jc w:val="both"/>
        <w:rPr>
          <w:sz w:val="26"/>
          <w:szCs w:val="26"/>
        </w:rPr>
      </w:pPr>
      <w:r w:rsidRPr="00B450BE">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877CF7" w:rsidRPr="00B450BE" w:rsidRDefault="00877CF7" w:rsidP="00877CF7">
      <w:pPr>
        <w:pStyle w:val="a3"/>
        <w:tabs>
          <w:tab w:val="left" w:pos="459"/>
        </w:tabs>
        <w:spacing w:before="0"/>
        <w:ind w:left="0" w:firstLine="709"/>
        <w:jc w:val="both"/>
        <w:rPr>
          <w:sz w:val="26"/>
          <w:szCs w:val="26"/>
        </w:rPr>
      </w:pPr>
      <w:r w:rsidRPr="00B450BE">
        <w:rPr>
          <w:sz w:val="26"/>
          <w:szCs w:val="26"/>
        </w:rPr>
        <w:t>11) Закрепление и увеличение количества молодых специалистов в муниципальных учреждениях образования.</w:t>
      </w:r>
    </w:p>
    <w:p w:rsidR="00877CF7" w:rsidRDefault="00877CF7" w:rsidP="00877CF7">
      <w:pPr>
        <w:pStyle w:val="a3"/>
        <w:tabs>
          <w:tab w:val="left" w:pos="459"/>
        </w:tabs>
        <w:spacing w:before="0"/>
        <w:ind w:left="0" w:firstLine="709"/>
        <w:jc w:val="both"/>
        <w:rPr>
          <w:sz w:val="26"/>
          <w:szCs w:val="26"/>
        </w:rPr>
      </w:pPr>
      <w:r w:rsidRPr="00B450BE">
        <w:rPr>
          <w:sz w:val="26"/>
          <w:szCs w:val="26"/>
        </w:rPr>
        <w:lastRenderedPageBreak/>
        <w:t>12) Повышение уровня жизни молодых специалистов, работающих в социальной сфере</w:t>
      </w:r>
    </w:p>
    <w:p w:rsidR="003835A4" w:rsidRPr="00B450BE" w:rsidRDefault="003835A4" w:rsidP="003835A4">
      <w:pPr>
        <w:pStyle w:val="a3"/>
        <w:tabs>
          <w:tab w:val="left" w:pos="459"/>
        </w:tabs>
        <w:spacing w:before="0"/>
        <w:ind w:left="0" w:firstLine="709"/>
        <w:jc w:val="both"/>
        <w:rPr>
          <w:sz w:val="26"/>
          <w:szCs w:val="26"/>
        </w:rPr>
      </w:pPr>
    </w:p>
    <w:p w:rsidR="004429B9" w:rsidRPr="003835A4" w:rsidRDefault="004429B9" w:rsidP="003835A4">
      <w:pPr>
        <w:keepNext/>
        <w:shd w:val="clear" w:color="auto" w:fill="FFFFFF"/>
        <w:tabs>
          <w:tab w:val="left" w:pos="1276"/>
        </w:tabs>
        <w:spacing w:before="0"/>
        <w:ind w:right="624" w:firstLine="709"/>
        <w:jc w:val="center"/>
        <w:rPr>
          <w:b/>
          <w:sz w:val="26"/>
          <w:szCs w:val="26"/>
        </w:rPr>
      </w:pPr>
      <w:r w:rsidRPr="003835A4">
        <w:rPr>
          <w:b/>
          <w:sz w:val="26"/>
          <w:szCs w:val="26"/>
        </w:rPr>
        <w:t>1.3 Целевые показатели (индикаторы)</w:t>
      </w:r>
    </w:p>
    <w:p w:rsidR="003835A4" w:rsidRPr="00B450BE" w:rsidRDefault="003835A4" w:rsidP="003835A4">
      <w:pPr>
        <w:keepNext/>
        <w:shd w:val="clear" w:color="auto" w:fill="FFFFFF"/>
        <w:tabs>
          <w:tab w:val="left" w:pos="1276"/>
        </w:tabs>
        <w:spacing w:before="0"/>
        <w:ind w:right="624" w:firstLine="709"/>
        <w:jc w:val="center"/>
        <w:rPr>
          <w:sz w:val="26"/>
          <w:szCs w:val="26"/>
        </w:rPr>
      </w:pPr>
    </w:p>
    <w:p w:rsidR="004811C9" w:rsidRPr="00B450BE" w:rsidRDefault="004811C9" w:rsidP="003835A4">
      <w:pPr>
        <w:spacing w:before="0"/>
        <w:ind w:firstLine="709"/>
        <w:jc w:val="both"/>
        <w:rPr>
          <w:bCs w:val="0"/>
          <w:sz w:val="26"/>
          <w:szCs w:val="26"/>
        </w:rPr>
      </w:pPr>
      <w:r w:rsidRPr="00B450BE">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4811C9" w:rsidRPr="00B450BE" w:rsidRDefault="004811C9" w:rsidP="003835A4">
      <w:pPr>
        <w:spacing w:before="0" w:line="200" w:lineRule="atLeast"/>
        <w:ind w:firstLine="709"/>
        <w:jc w:val="both"/>
        <w:rPr>
          <w:sz w:val="26"/>
          <w:szCs w:val="26"/>
        </w:rPr>
      </w:pPr>
      <w:r w:rsidRPr="00B450BE">
        <w:rPr>
          <w:sz w:val="26"/>
          <w:szCs w:val="26"/>
        </w:rPr>
        <w:t xml:space="preserve">Показатель характеризует охват детей в возрасте 1-6 лет дошкольным образованием.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4811C9" w:rsidRPr="00B450BE" w:rsidRDefault="004811C9" w:rsidP="003835A4">
      <w:pPr>
        <w:spacing w:before="0"/>
        <w:ind w:firstLine="709"/>
        <w:jc w:val="both"/>
        <w:rPr>
          <w:bCs w:val="0"/>
          <w:sz w:val="26"/>
          <w:szCs w:val="26"/>
        </w:rPr>
      </w:pPr>
      <w:r w:rsidRPr="00B450BE">
        <w:rPr>
          <w:sz w:val="26"/>
          <w:szCs w:val="26"/>
        </w:rPr>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4811C9" w:rsidRPr="00B450BE" w:rsidRDefault="004811C9" w:rsidP="003835A4">
      <w:pPr>
        <w:spacing w:before="0" w:line="200" w:lineRule="atLeast"/>
        <w:ind w:firstLine="709"/>
        <w:jc w:val="both"/>
        <w:rPr>
          <w:sz w:val="26"/>
          <w:szCs w:val="26"/>
        </w:rPr>
      </w:pPr>
      <w:r w:rsidRPr="00B450BE">
        <w:rPr>
          <w:sz w:val="26"/>
          <w:szCs w:val="26"/>
        </w:rPr>
        <w:t>Показатель характеризует доступность дошкольного образования в муниципал</w:t>
      </w:r>
      <w:r w:rsidR="004874E5" w:rsidRPr="00B450BE">
        <w:rPr>
          <w:sz w:val="26"/>
          <w:szCs w:val="26"/>
        </w:rPr>
        <w:t xml:space="preserve">ьном </w:t>
      </w:r>
      <w:proofErr w:type="gramStart"/>
      <w:r w:rsidR="004874E5" w:rsidRPr="00B450BE">
        <w:rPr>
          <w:sz w:val="26"/>
          <w:szCs w:val="26"/>
        </w:rPr>
        <w:t>образовании</w:t>
      </w:r>
      <w:proofErr w:type="gramEnd"/>
      <w:r w:rsidR="004874E5" w:rsidRPr="00B450BE">
        <w:rPr>
          <w:sz w:val="26"/>
          <w:szCs w:val="26"/>
        </w:rPr>
        <w:t xml:space="preserve">  п</w:t>
      </w:r>
      <w:r w:rsidRPr="00B450BE">
        <w:rPr>
          <w:sz w:val="26"/>
          <w:szCs w:val="26"/>
        </w:rPr>
        <w:t>редусмотрен в системе показателей для оценки эффективности деятельности органов местного самоуправления.</w:t>
      </w:r>
    </w:p>
    <w:p w:rsidR="00012422" w:rsidRPr="00B450BE" w:rsidRDefault="004811C9" w:rsidP="003835A4">
      <w:pPr>
        <w:spacing w:before="0"/>
        <w:ind w:firstLine="709"/>
        <w:jc w:val="both"/>
        <w:rPr>
          <w:sz w:val="26"/>
          <w:szCs w:val="26"/>
        </w:rPr>
      </w:pPr>
      <w:r w:rsidRPr="00B450BE">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w:t>
      </w:r>
      <w:r w:rsidR="00012422" w:rsidRPr="00B450BE">
        <w:rPr>
          <w:sz w:val="26"/>
          <w:szCs w:val="26"/>
        </w:rPr>
        <w:t>етей в возрасте от 2 мес-3 лет.</w:t>
      </w:r>
    </w:p>
    <w:p w:rsidR="004811C9" w:rsidRPr="00B450BE" w:rsidRDefault="004811C9" w:rsidP="003835A4">
      <w:pPr>
        <w:spacing w:before="0"/>
        <w:ind w:firstLine="709"/>
        <w:jc w:val="both"/>
        <w:rPr>
          <w:bCs w:val="0"/>
          <w:sz w:val="26"/>
          <w:szCs w:val="26"/>
        </w:rPr>
      </w:pPr>
      <w:r w:rsidRPr="00B450BE">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
    <w:p w:rsidR="004811C9" w:rsidRPr="00B450BE" w:rsidRDefault="004811C9" w:rsidP="003835A4">
      <w:pPr>
        <w:spacing w:before="0"/>
        <w:ind w:firstLine="709"/>
        <w:jc w:val="both"/>
        <w:rPr>
          <w:bCs w:val="0"/>
          <w:sz w:val="26"/>
          <w:szCs w:val="26"/>
        </w:rPr>
      </w:pPr>
      <w:r w:rsidRPr="00B450BE">
        <w:rPr>
          <w:sz w:val="26"/>
          <w:szCs w:val="26"/>
        </w:rPr>
        <w:t>5) Доля детей в возрасте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4811C9" w:rsidRPr="00B450BE" w:rsidRDefault="004811C9" w:rsidP="003835A4">
      <w:pPr>
        <w:spacing w:before="0"/>
        <w:ind w:firstLine="709"/>
        <w:jc w:val="both"/>
        <w:rPr>
          <w:bCs w:val="0"/>
          <w:sz w:val="26"/>
          <w:szCs w:val="26"/>
        </w:rPr>
      </w:pPr>
      <w:r w:rsidRPr="00B450BE">
        <w:rPr>
          <w:sz w:val="26"/>
          <w:szCs w:val="26"/>
        </w:rPr>
        <w:t>6) Доля детей в возрасте 3-7 лет, состоящих на учете для определения в муниципальные дошкольные образовательные учреждения, в общей численности детей в возрасте 3-7 лет</w:t>
      </w:r>
    </w:p>
    <w:p w:rsidR="004811C9" w:rsidRPr="00B450BE" w:rsidRDefault="004811C9" w:rsidP="003835A4">
      <w:pPr>
        <w:spacing w:before="0"/>
        <w:ind w:firstLine="709"/>
        <w:jc w:val="both"/>
        <w:rPr>
          <w:bCs w:val="0"/>
          <w:sz w:val="26"/>
          <w:szCs w:val="26"/>
        </w:rPr>
      </w:pPr>
      <w:r w:rsidRPr="00B450BE">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4811C9" w:rsidRPr="00B450BE" w:rsidRDefault="004811C9" w:rsidP="003835A4">
      <w:pPr>
        <w:spacing w:before="0" w:line="200" w:lineRule="atLeast"/>
        <w:ind w:firstLine="709"/>
        <w:jc w:val="both"/>
        <w:rPr>
          <w:sz w:val="26"/>
          <w:szCs w:val="26"/>
        </w:rPr>
      </w:pPr>
      <w:r w:rsidRPr="00B450BE">
        <w:rPr>
          <w:sz w:val="26"/>
          <w:szCs w:val="26"/>
        </w:rPr>
        <w:t xml:space="preserve">Показатель характеризует процесс развития негосударственного сектора в дошкольном образовании, влияет на доступность муниципальных услуг по предоставлению дошкольного образования. </w:t>
      </w:r>
    </w:p>
    <w:p w:rsidR="004811C9" w:rsidRPr="00B450BE" w:rsidRDefault="004811C9" w:rsidP="003835A4">
      <w:pPr>
        <w:spacing w:before="0"/>
        <w:ind w:firstLine="709"/>
        <w:jc w:val="both"/>
        <w:rPr>
          <w:bCs w:val="0"/>
          <w:sz w:val="26"/>
          <w:szCs w:val="26"/>
        </w:rPr>
      </w:pPr>
      <w:r w:rsidRPr="00B450BE">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4811C9" w:rsidRPr="00B450BE" w:rsidRDefault="004811C9" w:rsidP="003835A4">
      <w:pPr>
        <w:tabs>
          <w:tab w:val="left" w:pos="709"/>
        </w:tabs>
        <w:spacing w:before="0" w:line="200" w:lineRule="atLeast"/>
        <w:ind w:firstLine="709"/>
        <w:jc w:val="both"/>
        <w:rPr>
          <w:sz w:val="26"/>
          <w:szCs w:val="26"/>
        </w:rPr>
      </w:pPr>
      <w:r w:rsidRPr="00B450BE">
        <w:rPr>
          <w:sz w:val="26"/>
          <w:szCs w:val="26"/>
        </w:rPr>
        <w:tab/>
        <w:t>Показатель характеризует безопасность условий для образования и воспитания детей в муниципальных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4811C9" w:rsidRPr="00B450BE" w:rsidRDefault="004811C9" w:rsidP="003835A4">
      <w:pPr>
        <w:spacing w:before="0"/>
        <w:ind w:firstLine="709"/>
        <w:jc w:val="both"/>
        <w:rPr>
          <w:bCs w:val="0"/>
          <w:sz w:val="26"/>
          <w:szCs w:val="26"/>
        </w:rPr>
      </w:pPr>
      <w:r w:rsidRPr="00B450BE">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4811C9" w:rsidRPr="00B450BE" w:rsidRDefault="004811C9" w:rsidP="003835A4">
      <w:pPr>
        <w:spacing w:before="0"/>
        <w:ind w:firstLine="709"/>
        <w:jc w:val="both"/>
        <w:rPr>
          <w:bCs w:val="0"/>
          <w:sz w:val="26"/>
          <w:szCs w:val="26"/>
        </w:rPr>
      </w:pPr>
      <w:r w:rsidRPr="00B450BE">
        <w:rPr>
          <w:sz w:val="26"/>
          <w:szCs w:val="26"/>
        </w:rPr>
        <w:t>10) Доля граждан, использующих механизм получения государственных и муниципальных услуг в электронной форме</w:t>
      </w:r>
    </w:p>
    <w:p w:rsidR="00203141" w:rsidRPr="00B450BE" w:rsidRDefault="004811C9" w:rsidP="003835A4">
      <w:pPr>
        <w:widowControl w:val="0"/>
        <w:autoSpaceDE w:val="0"/>
        <w:autoSpaceDN w:val="0"/>
        <w:adjustRightInd w:val="0"/>
        <w:spacing w:before="0"/>
        <w:ind w:firstLine="709"/>
        <w:jc w:val="both"/>
        <w:outlineLvl w:val="0"/>
        <w:rPr>
          <w:sz w:val="26"/>
          <w:szCs w:val="26"/>
        </w:rPr>
      </w:pPr>
      <w:r w:rsidRPr="00B450BE">
        <w:rPr>
          <w:sz w:val="26"/>
          <w:szCs w:val="26"/>
        </w:rPr>
        <w:lastRenderedPageBreak/>
        <w:t xml:space="preserve">11) </w:t>
      </w:r>
      <w:r w:rsidR="00203141" w:rsidRPr="00B450BE">
        <w:rPr>
          <w:sz w:val="26"/>
          <w:szCs w:val="26"/>
        </w:rPr>
        <w:t>Доля педагогов, получающих ежемесячную денежную выплату как молодой специалист к общему числу специалистов дошкольных образовательных учреждений.</w:t>
      </w:r>
    </w:p>
    <w:p w:rsidR="004811C9" w:rsidRPr="00B450BE" w:rsidRDefault="00203141" w:rsidP="003835A4">
      <w:pPr>
        <w:keepNext/>
        <w:shd w:val="clear" w:color="auto" w:fill="FFFFFF"/>
        <w:tabs>
          <w:tab w:val="left" w:pos="1276"/>
        </w:tabs>
        <w:spacing w:before="0"/>
        <w:ind w:right="-1" w:firstLine="709"/>
        <w:jc w:val="both"/>
        <w:rPr>
          <w:sz w:val="26"/>
          <w:szCs w:val="26"/>
        </w:rPr>
      </w:pPr>
      <w:r w:rsidRPr="00B450BE">
        <w:rPr>
          <w:sz w:val="26"/>
          <w:szCs w:val="26"/>
        </w:rPr>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r w:rsidR="00012422" w:rsidRPr="00B450BE">
        <w:rPr>
          <w:sz w:val="26"/>
          <w:szCs w:val="26"/>
        </w:rPr>
        <w:t>.</w:t>
      </w:r>
    </w:p>
    <w:p w:rsidR="00012422" w:rsidRPr="00B450BE" w:rsidRDefault="00012422" w:rsidP="003835A4">
      <w:pPr>
        <w:spacing w:before="0"/>
        <w:ind w:firstLine="709"/>
        <w:jc w:val="both"/>
        <w:rPr>
          <w:bCs w:val="0"/>
          <w:sz w:val="26"/>
          <w:szCs w:val="26"/>
        </w:rPr>
      </w:pPr>
      <w:r w:rsidRPr="00B450BE">
        <w:rPr>
          <w:sz w:val="26"/>
          <w:szCs w:val="26"/>
        </w:rPr>
        <w:t xml:space="preserve">12) </w:t>
      </w:r>
      <w:r w:rsidRPr="00B450BE">
        <w:rPr>
          <w:bCs w:val="0"/>
          <w:sz w:val="26"/>
          <w:szCs w:val="26"/>
        </w:rPr>
        <w:t>Доля дошкольных образовательных организаций, прошедших независимую оценку качества</w:t>
      </w:r>
    </w:p>
    <w:p w:rsidR="004429B9" w:rsidRDefault="004429B9" w:rsidP="003835A4">
      <w:pPr>
        <w:pStyle w:val="a3"/>
        <w:tabs>
          <w:tab w:val="left" w:pos="1134"/>
        </w:tabs>
        <w:spacing w:before="0" w:line="200" w:lineRule="atLeast"/>
        <w:ind w:left="0" w:firstLine="709"/>
        <w:jc w:val="both"/>
        <w:rPr>
          <w:sz w:val="26"/>
          <w:szCs w:val="26"/>
        </w:rPr>
      </w:pPr>
      <w:r w:rsidRPr="00B450BE">
        <w:rPr>
          <w:sz w:val="26"/>
          <w:szCs w:val="26"/>
        </w:rPr>
        <w:t xml:space="preserve">Сведения о значениях целевых показателей по годам реализации муниципальной программы представлены в </w:t>
      </w:r>
      <w:r w:rsidRPr="00505B11">
        <w:rPr>
          <w:sz w:val="26"/>
          <w:szCs w:val="26"/>
        </w:rPr>
        <w:t>Приложении 1 к</w:t>
      </w:r>
      <w:r w:rsidR="00505B11" w:rsidRPr="00505B11">
        <w:rPr>
          <w:sz w:val="26"/>
          <w:szCs w:val="26"/>
        </w:rPr>
        <w:t xml:space="preserve"> подпрограмме </w:t>
      </w:r>
      <w:r w:rsidR="00DB2DB3" w:rsidRPr="00505B11">
        <w:rPr>
          <w:sz w:val="26"/>
          <w:szCs w:val="26"/>
        </w:rPr>
        <w:t xml:space="preserve">муниципальной программы </w:t>
      </w:r>
      <w:r w:rsidR="00505B11" w:rsidRPr="00505B11">
        <w:rPr>
          <w:sz w:val="26"/>
          <w:szCs w:val="26"/>
        </w:rPr>
        <w:t>«Развитие дошкольного образования»</w:t>
      </w:r>
      <w:r w:rsidRPr="00B450BE">
        <w:rPr>
          <w:sz w:val="26"/>
          <w:szCs w:val="26"/>
        </w:rPr>
        <w:t>.</w:t>
      </w:r>
    </w:p>
    <w:p w:rsidR="007C21F1" w:rsidRDefault="007C21F1" w:rsidP="003835A4">
      <w:pPr>
        <w:pStyle w:val="a3"/>
        <w:tabs>
          <w:tab w:val="left" w:pos="1134"/>
        </w:tabs>
        <w:spacing w:before="0" w:line="200" w:lineRule="atLeast"/>
        <w:ind w:left="0" w:firstLine="709"/>
        <w:jc w:val="both"/>
        <w:rPr>
          <w:sz w:val="26"/>
          <w:szCs w:val="26"/>
        </w:rPr>
      </w:pPr>
    </w:p>
    <w:p w:rsidR="004429B9" w:rsidRPr="003835A4" w:rsidRDefault="004429B9" w:rsidP="003835A4">
      <w:pPr>
        <w:pStyle w:val="a3"/>
        <w:keepNext/>
        <w:numPr>
          <w:ilvl w:val="1"/>
          <w:numId w:val="46"/>
        </w:numPr>
        <w:shd w:val="clear" w:color="auto" w:fill="FFFFFF"/>
        <w:tabs>
          <w:tab w:val="left" w:pos="1276"/>
        </w:tabs>
        <w:spacing w:before="0"/>
        <w:ind w:left="0" w:right="624" w:firstLine="709"/>
        <w:jc w:val="center"/>
        <w:rPr>
          <w:b/>
          <w:sz w:val="26"/>
          <w:szCs w:val="26"/>
        </w:rPr>
      </w:pPr>
      <w:r w:rsidRPr="003835A4">
        <w:rPr>
          <w:b/>
          <w:sz w:val="26"/>
          <w:szCs w:val="26"/>
        </w:rPr>
        <w:t>Сроки и этапы реализации подпрограммы</w:t>
      </w:r>
    </w:p>
    <w:p w:rsidR="00012422" w:rsidRPr="00B450BE" w:rsidRDefault="00012422" w:rsidP="003835A4">
      <w:pPr>
        <w:spacing w:before="0"/>
        <w:ind w:firstLine="709"/>
        <w:jc w:val="both"/>
        <w:rPr>
          <w:sz w:val="26"/>
          <w:szCs w:val="26"/>
        </w:rPr>
      </w:pPr>
      <w:r w:rsidRPr="00B450BE">
        <w:rPr>
          <w:sz w:val="26"/>
          <w:szCs w:val="26"/>
        </w:rPr>
        <w:t>Подпрограмма реализуется в 2015-2024 годы. Этапы реализации муниципальной программы:</w:t>
      </w:r>
    </w:p>
    <w:p w:rsidR="00012422" w:rsidRPr="00B450BE" w:rsidRDefault="00012422" w:rsidP="003835A4">
      <w:pPr>
        <w:spacing w:before="0"/>
        <w:ind w:firstLine="709"/>
        <w:jc w:val="both"/>
        <w:rPr>
          <w:sz w:val="26"/>
          <w:szCs w:val="26"/>
        </w:rPr>
      </w:pPr>
      <w:r w:rsidRPr="00B450BE">
        <w:rPr>
          <w:sz w:val="26"/>
          <w:szCs w:val="26"/>
          <w:lang w:val="en-US"/>
        </w:rPr>
        <w:t>I</w:t>
      </w:r>
      <w:r w:rsidRPr="00B450BE">
        <w:rPr>
          <w:sz w:val="26"/>
          <w:szCs w:val="26"/>
        </w:rPr>
        <w:t xml:space="preserve"> этап - 2015-2018 годы,</w:t>
      </w:r>
    </w:p>
    <w:p w:rsidR="00012422" w:rsidRDefault="00012422" w:rsidP="003835A4">
      <w:pPr>
        <w:pStyle w:val="msoheading7cxspmiddle"/>
        <w:spacing w:before="0" w:beforeAutospacing="0" w:after="0" w:afterAutospacing="0"/>
        <w:ind w:firstLine="709"/>
        <w:contextualSpacing/>
        <w:jc w:val="both"/>
        <w:rPr>
          <w:sz w:val="26"/>
          <w:szCs w:val="26"/>
        </w:rPr>
      </w:pPr>
      <w:proofErr w:type="gramStart"/>
      <w:r w:rsidRPr="00B450BE">
        <w:rPr>
          <w:sz w:val="26"/>
          <w:szCs w:val="26"/>
          <w:lang w:val="en-US"/>
        </w:rPr>
        <w:t>II</w:t>
      </w:r>
      <w:r w:rsidRPr="00B450BE">
        <w:rPr>
          <w:sz w:val="26"/>
          <w:szCs w:val="26"/>
        </w:rPr>
        <w:t xml:space="preserve"> этап - 2019-2024 годы.</w:t>
      </w:r>
      <w:proofErr w:type="gramEnd"/>
    </w:p>
    <w:p w:rsidR="004429B9" w:rsidRPr="003835A4" w:rsidRDefault="004429B9" w:rsidP="003835A4">
      <w:pPr>
        <w:keepNext/>
        <w:shd w:val="clear" w:color="auto" w:fill="FFFFFF"/>
        <w:tabs>
          <w:tab w:val="left" w:pos="1276"/>
        </w:tabs>
        <w:spacing w:before="0"/>
        <w:ind w:right="624" w:firstLine="709"/>
        <w:jc w:val="center"/>
        <w:rPr>
          <w:b/>
          <w:bCs w:val="0"/>
          <w:sz w:val="26"/>
          <w:szCs w:val="26"/>
        </w:rPr>
      </w:pPr>
      <w:r w:rsidRPr="003835A4">
        <w:rPr>
          <w:b/>
          <w:sz w:val="26"/>
          <w:szCs w:val="26"/>
        </w:rPr>
        <w:t>1.5 Основные мероприятия</w:t>
      </w:r>
    </w:p>
    <w:p w:rsidR="00CD0EBC" w:rsidRPr="00B450BE" w:rsidRDefault="00CD0EBC" w:rsidP="003835A4">
      <w:pPr>
        <w:pStyle w:val="a3"/>
        <w:keepNext/>
        <w:shd w:val="clear" w:color="auto" w:fill="FFFFFF"/>
        <w:spacing w:before="0"/>
        <w:ind w:left="0" w:firstLine="709"/>
        <w:jc w:val="both"/>
        <w:rPr>
          <w:sz w:val="26"/>
          <w:szCs w:val="26"/>
        </w:rPr>
      </w:pPr>
      <w:r w:rsidRPr="00B450BE">
        <w:rPr>
          <w:sz w:val="26"/>
          <w:szCs w:val="26"/>
        </w:rPr>
        <w:t>Основные мероприятия в сфере реализации подпрограммы:</w:t>
      </w:r>
    </w:p>
    <w:p w:rsidR="00CD0EBC" w:rsidRPr="00B450BE" w:rsidRDefault="00CD0EBC" w:rsidP="003835A4">
      <w:pPr>
        <w:pStyle w:val="a3"/>
        <w:keepNext/>
        <w:shd w:val="clear" w:color="auto" w:fill="FFFFFF"/>
        <w:spacing w:before="0"/>
        <w:ind w:left="0" w:firstLine="709"/>
        <w:jc w:val="both"/>
        <w:rPr>
          <w:sz w:val="26"/>
          <w:szCs w:val="26"/>
        </w:rPr>
      </w:pPr>
      <w:r w:rsidRPr="00B450BE">
        <w:rPr>
          <w:sz w:val="26"/>
          <w:szCs w:val="26"/>
        </w:rPr>
        <w:t>Оказание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CD0EBC" w:rsidRPr="00B450BE" w:rsidRDefault="00CD0EBC" w:rsidP="003835A4">
      <w:pPr>
        <w:pStyle w:val="a3"/>
        <w:shd w:val="clear" w:color="auto" w:fill="FFFFFF"/>
        <w:spacing w:before="0" w:line="200" w:lineRule="atLeast"/>
        <w:ind w:left="0" w:firstLine="709"/>
        <w:jc w:val="both"/>
        <w:rPr>
          <w:sz w:val="26"/>
          <w:szCs w:val="26"/>
        </w:rPr>
      </w:pPr>
      <w:proofErr w:type="gramStart"/>
      <w:r w:rsidRPr="00B450BE">
        <w:rPr>
          <w:sz w:val="26"/>
          <w:szCs w:val="26"/>
        </w:rPr>
        <w:t xml:space="preserve">Муниципальная услуга включена в </w:t>
      </w:r>
      <w:r w:rsidR="004C27A8" w:rsidRPr="00B450BE">
        <w:rPr>
          <w:sz w:val="26"/>
          <w:szCs w:val="26"/>
        </w:rPr>
        <w:t xml:space="preserve">Перечень муниципальных услуг, предоставляемых органами местного самоуправления в </w:t>
      </w:r>
      <w:r w:rsidR="004C27A8">
        <w:rPr>
          <w:sz w:val="26"/>
          <w:szCs w:val="26"/>
        </w:rPr>
        <w:t>муниципальном образовании</w:t>
      </w:r>
      <w:r w:rsidR="004C27A8" w:rsidRPr="00B450BE">
        <w:rPr>
          <w:sz w:val="26"/>
          <w:szCs w:val="26"/>
        </w:rPr>
        <w:t xml:space="preserve"> «Дебесский район», утвержденный Постановлением Администрации  МО «Дебесский район» от </w:t>
      </w:r>
      <w:r w:rsidR="004C27A8">
        <w:rPr>
          <w:sz w:val="26"/>
          <w:szCs w:val="26"/>
        </w:rPr>
        <w:t>20</w:t>
      </w:r>
      <w:r w:rsidR="004C27A8" w:rsidRPr="00B450BE">
        <w:rPr>
          <w:sz w:val="26"/>
          <w:szCs w:val="26"/>
        </w:rPr>
        <w:t xml:space="preserve"> </w:t>
      </w:r>
      <w:r w:rsidR="004C27A8">
        <w:rPr>
          <w:sz w:val="26"/>
          <w:szCs w:val="26"/>
        </w:rPr>
        <w:t>ноября</w:t>
      </w:r>
      <w:r w:rsidR="004C27A8" w:rsidRPr="00B450BE">
        <w:rPr>
          <w:sz w:val="26"/>
          <w:szCs w:val="26"/>
        </w:rPr>
        <w:t xml:space="preserve"> 20</w:t>
      </w:r>
      <w:r w:rsidR="004C27A8">
        <w:rPr>
          <w:sz w:val="26"/>
          <w:szCs w:val="26"/>
        </w:rPr>
        <w:t>19</w:t>
      </w:r>
      <w:r w:rsidR="004C27A8" w:rsidRPr="00B450BE">
        <w:rPr>
          <w:sz w:val="26"/>
          <w:szCs w:val="26"/>
        </w:rPr>
        <w:t xml:space="preserve"> г. № </w:t>
      </w:r>
      <w:r w:rsidR="004C27A8">
        <w:rPr>
          <w:sz w:val="26"/>
          <w:szCs w:val="26"/>
        </w:rPr>
        <w:t>341</w:t>
      </w:r>
      <w:r w:rsidRPr="00B450BE">
        <w:rPr>
          <w:sz w:val="26"/>
          <w:szCs w:val="26"/>
        </w:rPr>
        <w:t>, 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Администрации муниципального образования «Дебесский</w:t>
      </w:r>
      <w:proofErr w:type="gramEnd"/>
      <w:r w:rsidRPr="00B450BE">
        <w:rPr>
          <w:sz w:val="26"/>
          <w:szCs w:val="26"/>
        </w:rPr>
        <w:t xml:space="preserve"> район» от 17 июля 2019 года № 196.</w:t>
      </w:r>
    </w:p>
    <w:p w:rsidR="004429B9" w:rsidRPr="00B450BE" w:rsidRDefault="00587795" w:rsidP="003835A4">
      <w:pPr>
        <w:pStyle w:val="a3"/>
        <w:numPr>
          <w:ilvl w:val="0"/>
          <w:numId w:val="17"/>
        </w:numPr>
        <w:shd w:val="clear" w:color="auto" w:fill="FFFFFF"/>
        <w:tabs>
          <w:tab w:val="left" w:pos="1134"/>
        </w:tabs>
        <w:suppressAutoHyphens/>
        <w:spacing w:before="0" w:line="200" w:lineRule="atLeast"/>
        <w:ind w:left="0" w:firstLine="709"/>
        <w:contextualSpacing w:val="0"/>
        <w:jc w:val="both"/>
        <w:rPr>
          <w:sz w:val="26"/>
          <w:szCs w:val="26"/>
        </w:rPr>
      </w:pPr>
      <w:r w:rsidRPr="00B450BE">
        <w:rPr>
          <w:bCs/>
          <w:sz w:val="26"/>
          <w:szCs w:val="26"/>
        </w:rPr>
        <w:t>Обеспечение деятельности учреждения дошкольного образования</w:t>
      </w:r>
      <w:r w:rsidR="004429B9" w:rsidRPr="00B450BE">
        <w:rPr>
          <w:sz w:val="26"/>
          <w:szCs w:val="26"/>
        </w:rPr>
        <w:t>.</w:t>
      </w:r>
    </w:p>
    <w:p w:rsidR="004429B9" w:rsidRPr="00B450BE" w:rsidRDefault="004429B9" w:rsidP="003835A4">
      <w:pPr>
        <w:pStyle w:val="a3"/>
        <w:shd w:val="clear" w:color="auto" w:fill="FFFFFF"/>
        <w:tabs>
          <w:tab w:val="left" w:pos="1134"/>
        </w:tabs>
        <w:spacing w:before="0" w:line="200" w:lineRule="atLeast"/>
        <w:ind w:left="0" w:firstLine="709"/>
        <w:jc w:val="both"/>
        <w:rPr>
          <w:sz w:val="26"/>
          <w:szCs w:val="26"/>
        </w:rPr>
      </w:pPr>
      <w:r w:rsidRPr="00B450BE">
        <w:rPr>
          <w:sz w:val="26"/>
          <w:szCs w:val="26"/>
        </w:rPr>
        <w:t>В рамках основного мероприятия осуществляется оказание муниципальных услуг муниципальными образовательными организациями МО «Дебесский район», реализующими основную образовательную программу дошкольного образования, путем выполнения муниципальных заданий на оказание муниципальных услуг.</w:t>
      </w:r>
    </w:p>
    <w:p w:rsidR="004429B9" w:rsidRPr="00B450BE" w:rsidRDefault="004429B9" w:rsidP="003835A4">
      <w:pPr>
        <w:pStyle w:val="a3"/>
        <w:shd w:val="clear" w:color="auto" w:fill="FFFFFF"/>
        <w:spacing w:before="0" w:line="200" w:lineRule="atLeast"/>
        <w:ind w:left="0" w:firstLine="709"/>
        <w:jc w:val="both"/>
        <w:rPr>
          <w:sz w:val="26"/>
          <w:szCs w:val="26"/>
        </w:rPr>
      </w:pPr>
      <w:r w:rsidRPr="00B450BE">
        <w:rPr>
          <w:sz w:val="26"/>
          <w:szCs w:val="26"/>
        </w:rPr>
        <w:t>Финансирование основного мероприятия осуществляется путем предоставления:</w:t>
      </w:r>
    </w:p>
    <w:p w:rsidR="00587795" w:rsidRPr="00B450BE" w:rsidRDefault="004429B9" w:rsidP="003835A4">
      <w:pPr>
        <w:pStyle w:val="a3"/>
        <w:shd w:val="clear" w:color="auto" w:fill="FFFFFF"/>
        <w:spacing w:before="0" w:line="200" w:lineRule="atLeast"/>
        <w:ind w:left="0" w:firstLine="709"/>
        <w:jc w:val="both"/>
        <w:rPr>
          <w:bCs/>
          <w:sz w:val="26"/>
          <w:szCs w:val="26"/>
        </w:rPr>
      </w:pPr>
      <w:r w:rsidRPr="00B450BE">
        <w:rPr>
          <w:sz w:val="26"/>
          <w:szCs w:val="26"/>
        </w:rPr>
        <w:t xml:space="preserve">а) </w:t>
      </w:r>
      <w:r w:rsidR="00587795" w:rsidRPr="00B450BE">
        <w:rPr>
          <w:bCs/>
          <w:sz w:val="26"/>
          <w:szCs w:val="26"/>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4429B9" w:rsidRPr="00B450BE" w:rsidRDefault="004429B9" w:rsidP="003835A4">
      <w:pPr>
        <w:pStyle w:val="a3"/>
        <w:shd w:val="clear" w:color="auto" w:fill="FFFFFF"/>
        <w:spacing w:before="0" w:line="200" w:lineRule="atLeast"/>
        <w:ind w:left="0" w:firstLine="709"/>
        <w:jc w:val="both"/>
        <w:rPr>
          <w:sz w:val="26"/>
          <w:szCs w:val="26"/>
        </w:rPr>
      </w:pPr>
      <w:r w:rsidRPr="00B450BE">
        <w:rPr>
          <w:sz w:val="26"/>
          <w:szCs w:val="26"/>
        </w:rPr>
        <w:t xml:space="preserve">б) </w:t>
      </w:r>
      <w:r w:rsidR="00587795" w:rsidRPr="00B450BE">
        <w:rPr>
          <w:sz w:val="26"/>
          <w:szCs w:val="26"/>
        </w:rPr>
        <w:t>Денежная компенсация расходов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r w:rsidRPr="00B450BE">
        <w:rPr>
          <w:sz w:val="26"/>
          <w:szCs w:val="26"/>
        </w:rPr>
        <w:t>;</w:t>
      </w:r>
    </w:p>
    <w:p w:rsidR="004429B9" w:rsidRPr="00B450BE" w:rsidRDefault="004429B9" w:rsidP="003835A4">
      <w:pPr>
        <w:pStyle w:val="a3"/>
        <w:shd w:val="clear" w:color="auto" w:fill="FFFFFF"/>
        <w:tabs>
          <w:tab w:val="left" w:pos="1134"/>
        </w:tabs>
        <w:spacing w:before="0" w:line="200" w:lineRule="atLeast"/>
        <w:ind w:left="0" w:firstLine="709"/>
        <w:jc w:val="both"/>
        <w:rPr>
          <w:sz w:val="26"/>
          <w:szCs w:val="26"/>
        </w:rPr>
      </w:pPr>
      <w:r w:rsidRPr="00B450BE">
        <w:rPr>
          <w:sz w:val="26"/>
          <w:szCs w:val="26"/>
        </w:rPr>
        <w:lastRenderedPageBreak/>
        <w:t xml:space="preserve">в) </w:t>
      </w:r>
      <w:r w:rsidR="00587795" w:rsidRPr="00B450BE">
        <w:rPr>
          <w:sz w:val="26"/>
          <w:szCs w:val="26"/>
        </w:rPr>
        <w:t>Оказание муниципальными учреждениями муниципальных услуг, выполнение работ, финансовое обеспечение деятельности муниципальных учреждений</w:t>
      </w:r>
      <w:r w:rsidRPr="00B450BE">
        <w:rPr>
          <w:sz w:val="26"/>
          <w:szCs w:val="26"/>
        </w:rPr>
        <w:t>;</w:t>
      </w:r>
    </w:p>
    <w:p w:rsidR="004429B9" w:rsidRPr="00B450BE" w:rsidRDefault="004429B9" w:rsidP="003835A4">
      <w:pPr>
        <w:pStyle w:val="a3"/>
        <w:shd w:val="clear" w:color="auto" w:fill="FFFFFF"/>
        <w:tabs>
          <w:tab w:val="left" w:pos="1134"/>
        </w:tabs>
        <w:spacing w:before="0" w:line="200" w:lineRule="atLeast"/>
        <w:ind w:left="0" w:firstLine="709"/>
        <w:jc w:val="both"/>
        <w:rPr>
          <w:sz w:val="26"/>
          <w:szCs w:val="26"/>
        </w:rPr>
      </w:pPr>
      <w:r w:rsidRPr="00B450BE">
        <w:rPr>
          <w:sz w:val="26"/>
          <w:szCs w:val="26"/>
        </w:rPr>
        <w:t xml:space="preserve">г) </w:t>
      </w:r>
      <w:r w:rsidR="00587795" w:rsidRPr="00B450BE">
        <w:rPr>
          <w:bCs/>
          <w:sz w:val="26"/>
          <w:szCs w:val="26"/>
        </w:rPr>
        <w:t>Субсидии из бюджета Удмуртской Республики на уплату налога на имущество организаций муниципальными дошкольными образовательными организациями</w:t>
      </w:r>
      <w:r w:rsidRPr="00B450BE">
        <w:rPr>
          <w:sz w:val="26"/>
          <w:szCs w:val="26"/>
        </w:rPr>
        <w:t>.</w:t>
      </w:r>
    </w:p>
    <w:p w:rsidR="004429B9" w:rsidRPr="00B450BE" w:rsidRDefault="004429B9" w:rsidP="003835A4">
      <w:pPr>
        <w:pStyle w:val="a3"/>
        <w:shd w:val="clear" w:color="auto" w:fill="FFFFFF"/>
        <w:tabs>
          <w:tab w:val="left" w:pos="1134"/>
        </w:tabs>
        <w:spacing w:before="0" w:line="200" w:lineRule="atLeast"/>
        <w:ind w:left="0" w:firstLine="709"/>
        <w:jc w:val="both"/>
        <w:rPr>
          <w:sz w:val="26"/>
          <w:szCs w:val="26"/>
        </w:rPr>
      </w:pPr>
      <w:r w:rsidRPr="00B450BE">
        <w:rPr>
          <w:sz w:val="26"/>
          <w:szCs w:val="26"/>
        </w:rPr>
        <w:t>По мере развития негосударственного сектора в сфере дошкольного образования возможно размещение муниципального заказа на оказание муниципальных услуг в негосударственных организациях, реализующих основную образовательную программу дошкольного образования.</w:t>
      </w:r>
    </w:p>
    <w:p w:rsidR="004429B9" w:rsidRPr="00B450BE" w:rsidRDefault="00175359" w:rsidP="003835A4">
      <w:pPr>
        <w:shd w:val="clear" w:color="auto" w:fill="FFFFFF"/>
        <w:spacing w:before="0" w:line="200" w:lineRule="atLeast"/>
        <w:ind w:firstLine="709"/>
        <w:jc w:val="both"/>
        <w:rPr>
          <w:sz w:val="26"/>
          <w:szCs w:val="26"/>
        </w:rPr>
      </w:pPr>
      <w:r w:rsidRPr="00B450BE">
        <w:rPr>
          <w:sz w:val="26"/>
          <w:szCs w:val="26"/>
        </w:rPr>
        <w:t>2) Выплата компенсации части родительской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МО «Дебесский район», реализующих образовательную программу дошкольного образования.</w:t>
      </w:r>
      <w:r w:rsidR="00545921" w:rsidRPr="00B450BE">
        <w:rPr>
          <w:sz w:val="26"/>
          <w:szCs w:val="26"/>
        </w:rPr>
        <w:t xml:space="preserve"> </w:t>
      </w:r>
      <w:r w:rsidR="004429B9" w:rsidRPr="00B450BE">
        <w:rPr>
          <w:sz w:val="26"/>
          <w:szCs w:val="26"/>
        </w:rPr>
        <w:t>В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выплате компенсации части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w:t>
      </w:r>
    </w:p>
    <w:p w:rsidR="00175359" w:rsidRPr="00B450BE" w:rsidRDefault="00175359" w:rsidP="003835A4">
      <w:pPr>
        <w:pStyle w:val="a3"/>
        <w:shd w:val="clear" w:color="auto" w:fill="FFFFFF"/>
        <w:tabs>
          <w:tab w:val="left" w:pos="1134"/>
        </w:tabs>
        <w:suppressAutoHyphens/>
        <w:spacing w:before="0" w:line="200" w:lineRule="atLeast"/>
        <w:ind w:left="0" w:firstLine="709"/>
        <w:contextualSpacing w:val="0"/>
        <w:jc w:val="both"/>
        <w:rPr>
          <w:bCs/>
          <w:sz w:val="26"/>
          <w:szCs w:val="26"/>
        </w:rPr>
      </w:pPr>
      <w:r w:rsidRPr="00B450BE">
        <w:rPr>
          <w:sz w:val="26"/>
          <w:szCs w:val="26"/>
        </w:rPr>
        <w:t xml:space="preserve">3) </w:t>
      </w:r>
      <w:r w:rsidRPr="00B450BE">
        <w:rPr>
          <w:bCs/>
          <w:sz w:val="26"/>
          <w:szCs w:val="26"/>
        </w:rPr>
        <w:t>Предоставление мер социальной поддержки по освобождению детей от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17535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bCs/>
          <w:sz w:val="26"/>
          <w:szCs w:val="26"/>
        </w:rPr>
        <w:t>а</w:t>
      </w:r>
      <w:r w:rsidR="00175359" w:rsidRPr="00B450BE">
        <w:rPr>
          <w:bCs/>
          <w:sz w:val="26"/>
          <w:szCs w:val="26"/>
        </w:rPr>
        <w:t xml:space="preserve">) </w:t>
      </w:r>
      <w:r w:rsidRPr="00B450BE">
        <w:rPr>
          <w:sz w:val="26"/>
          <w:szCs w:val="26"/>
        </w:rPr>
        <w:t>Расходы по присмотру и уходу за детьми – инвалидами, детьми – 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программу дошкольного образования;</w:t>
      </w:r>
    </w:p>
    <w:p w:rsidR="008C7E80"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б) Расходы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обучающихся в муниципальных дошкольных организациях, реализующих образовательную программу дошкольного образования</w:t>
      </w:r>
    </w:p>
    <w:p w:rsidR="004429B9" w:rsidRPr="00B450BE" w:rsidRDefault="004429B9" w:rsidP="003835A4">
      <w:pPr>
        <w:spacing w:before="0" w:line="200" w:lineRule="atLeast"/>
        <w:ind w:firstLine="709"/>
        <w:jc w:val="both"/>
        <w:rPr>
          <w:sz w:val="26"/>
          <w:szCs w:val="26"/>
        </w:rPr>
      </w:pPr>
      <w:proofErr w:type="gramStart"/>
      <w:r w:rsidRPr="00B450BE">
        <w:rPr>
          <w:sz w:val="26"/>
          <w:szCs w:val="26"/>
        </w:rPr>
        <w:t>В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предоставлению меры социальной поддержки по освобождению от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w:t>
      </w:r>
      <w:proofErr w:type="gramEnd"/>
      <w:r w:rsidRPr="00B450BE">
        <w:rPr>
          <w:sz w:val="26"/>
          <w:szCs w:val="26"/>
        </w:rPr>
        <w:t xml:space="preserve"> из них являются инвалидами первой или второй группы и не имеют других доходов, кроме пенсии. Соответствующие меры социальной поддержки установлены Законом Удмуртской Республики от 23 декабря 2004 г. №89-РЗ «Об адресной социальной защите населения в Удмуртской Республике».</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4) </w:t>
      </w:r>
      <w:r w:rsidR="004429B9" w:rsidRPr="00B450BE">
        <w:rPr>
          <w:sz w:val="26"/>
          <w:szCs w:val="26"/>
        </w:rPr>
        <w:t>Укрепление материально-техническо</w:t>
      </w:r>
      <w:r w:rsidRPr="00B450BE">
        <w:rPr>
          <w:sz w:val="26"/>
          <w:szCs w:val="26"/>
        </w:rPr>
        <w:t xml:space="preserve">й базы муниципальных дошкольных </w:t>
      </w:r>
      <w:r w:rsidR="004429B9" w:rsidRPr="00B450BE">
        <w:rPr>
          <w:sz w:val="26"/>
          <w:szCs w:val="26"/>
        </w:rPr>
        <w:t xml:space="preserve">образовательных </w:t>
      </w:r>
      <w:r w:rsidR="005402E1">
        <w:rPr>
          <w:sz w:val="26"/>
          <w:szCs w:val="26"/>
        </w:rPr>
        <w:t>учреждений</w:t>
      </w:r>
      <w:r w:rsidR="004429B9" w:rsidRPr="00B450BE">
        <w:rPr>
          <w:sz w:val="26"/>
          <w:szCs w:val="26"/>
        </w:rPr>
        <w:t>.</w:t>
      </w:r>
    </w:p>
    <w:p w:rsidR="004429B9" w:rsidRPr="00B450BE" w:rsidRDefault="004429B9" w:rsidP="003835A4">
      <w:pPr>
        <w:spacing w:before="0" w:line="200" w:lineRule="atLeast"/>
        <w:ind w:firstLine="709"/>
        <w:jc w:val="both"/>
        <w:rPr>
          <w:sz w:val="26"/>
          <w:szCs w:val="26"/>
        </w:rPr>
      </w:pPr>
      <w:r w:rsidRPr="00B450BE">
        <w:rPr>
          <w:sz w:val="26"/>
          <w:szCs w:val="26"/>
        </w:rPr>
        <w:t xml:space="preserve">Реализация основного мероприятия осуществляется путем предоставления субсидий муниципальным дошкольным образовательным организациям на иные </w:t>
      </w:r>
      <w:r w:rsidRPr="00B450BE">
        <w:rPr>
          <w:sz w:val="26"/>
          <w:szCs w:val="26"/>
        </w:rPr>
        <w:lastRenderedPageBreak/>
        <w:t xml:space="preserve">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rsidR="004429B9" w:rsidRPr="00B450BE" w:rsidRDefault="008C7E80" w:rsidP="003835A4">
      <w:pPr>
        <w:pStyle w:val="a3"/>
        <w:suppressAutoHyphens/>
        <w:spacing w:before="0" w:line="200" w:lineRule="atLeast"/>
        <w:ind w:left="0" w:firstLine="709"/>
        <w:contextualSpacing w:val="0"/>
        <w:jc w:val="both"/>
        <w:rPr>
          <w:sz w:val="26"/>
          <w:szCs w:val="26"/>
        </w:rPr>
      </w:pPr>
      <w:r w:rsidRPr="00B450BE">
        <w:rPr>
          <w:sz w:val="26"/>
          <w:szCs w:val="26"/>
        </w:rPr>
        <w:t xml:space="preserve">5) </w:t>
      </w:r>
      <w:r w:rsidR="004429B9" w:rsidRPr="00B450BE">
        <w:rPr>
          <w:sz w:val="26"/>
          <w:szCs w:val="26"/>
        </w:rPr>
        <w:t xml:space="preserve">Модернизация пищеблоков в муниципальных дошкольных образовательных организациях. </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6) </w:t>
      </w:r>
      <w:r w:rsidR="004429B9" w:rsidRPr="00B450BE">
        <w:rPr>
          <w:sz w:val="26"/>
          <w:szCs w:val="26"/>
        </w:rPr>
        <w:t xml:space="preserve">Мероприятия, направленные на обеспечение безопасности условий обучения и воспитания детей в муниципальных дошкольных образовательных организациях. </w:t>
      </w:r>
    </w:p>
    <w:p w:rsidR="00781C51" w:rsidRPr="00B450BE" w:rsidRDefault="004429B9" w:rsidP="003835A4">
      <w:pPr>
        <w:tabs>
          <w:tab w:val="left" w:pos="1134"/>
        </w:tabs>
        <w:autoSpaceDE w:val="0"/>
        <w:autoSpaceDN w:val="0"/>
        <w:adjustRightInd w:val="0"/>
        <w:spacing w:before="0"/>
        <w:ind w:firstLine="709"/>
        <w:jc w:val="both"/>
        <w:rPr>
          <w:bCs w:val="0"/>
          <w:sz w:val="26"/>
          <w:szCs w:val="26"/>
        </w:rPr>
      </w:pPr>
      <w:r w:rsidRPr="00B450BE">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 мониторинг предписаний надзорных орга</w:t>
      </w:r>
      <w:r w:rsidR="00781C51" w:rsidRPr="00B450BE">
        <w:rPr>
          <w:sz w:val="26"/>
          <w:szCs w:val="26"/>
        </w:rPr>
        <w:t xml:space="preserve">нов и принятие мер реагирования, </w:t>
      </w:r>
      <w:r w:rsidR="00781C51" w:rsidRPr="00B450BE">
        <w:rPr>
          <w:bCs w:val="0"/>
          <w:sz w:val="26"/>
          <w:szCs w:val="26"/>
        </w:rPr>
        <w:t>а так же на обеспечение антитеррористических мер  по безопасности в организациях дополнительного образования.</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7)  </w:t>
      </w:r>
      <w:r w:rsidR="004429B9" w:rsidRPr="00B450BE">
        <w:rPr>
          <w:sz w:val="26"/>
          <w:szCs w:val="26"/>
        </w:rPr>
        <w:t>Обустройство прилегающих территорий к зданиям и сооружениям муниципальных дошкольных образовательных организаций.</w:t>
      </w: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В рамках основного мероприятия реализуются меры по благоустройству территорий, в том числе за счет выполнения наказов избирателей.</w:t>
      </w: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Стимулом для обустройства прилегающих территорий являются конкурсы благоустройства, в которых муниципальные дошкольные образовательные организации МО «Дебесский район» принимают активное участие.</w:t>
      </w:r>
    </w:p>
    <w:p w:rsidR="008C7E80"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8) Капитальный ремонт и реконструкция муниципал</w:t>
      </w:r>
      <w:r w:rsidR="009961BF" w:rsidRPr="00B450BE">
        <w:rPr>
          <w:sz w:val="26"/>
          <w:szCs w:val="26"/>
        </w:rPr>
        <w:t xml:space="preserve">ьных дошкольных образовательных </w:t>
      </w:r>
      <w:r w:rsidRPr="00B450BE">
        <w:rPr>
          <w:sz w:val="26"/>
          <w:szCs w:val="26"/>
        </w:rPr>
        <w:t>учреждений МО "Дебесский район"</w:t>
      </w:r>
      <w:r w:rsidR="00342115" w:rsidRPr="00B450BE">
        <w:rPr>
          <w:sz w:val="26"/>
          <w:szCs w:val="26"/>
        </w:rPr>
        <w:t xml:space="preserve">. В рамках данного мероприятия в </w:t>
      </w:r>
      <w:r w:rsidR="00467445" w:rsidRPr="00B450BE">
        <w:rPr>
          <w:sz w:val="26"/>
          <w:szCs w:val="26"/>
        </w:rPr>
        <w:t>2018-2019 годах в</w:t>
      </w:r>
      <w:r w:rsidR="00342115" w:rsidRPr="00B450BE">
        <w:rPr>
          <w:sz w:val="26"/>
          <w:szCs w:val="26"/>
        </w:rPr>
        <w:t xml:space="preserve"> МБДОУ «</w:t>
      </w:r>
      <w:proofErr w:type="spellStart"/>
      <w:r w:rsidR="00342115" w:rsidRPr="00B450BE">
        <w:rPr>
          <w:sz w:val="26"/>
          <w:szCs w:val="26"/>
        </w:rPr>
        <w:t>Дебеччкий</w:t>
      </w:r>
      <w:proofErr w:type="spellEnd"/>
      <w:r w:rsidR="00342115" w:rsidRPr="00B450BE">
        <w:rPr>
          <w:sz w:val="26"/>
          <w:szCs w:val="26"/>
        </w:rPr>
        <w:t xml:space="preserve"> детский сад №3» и МБДОУ «</w:t>
      </w:r>
      <w:proofErr w:type="spellStart"/>
      <w:r w:rsidR="00342115" w:rsidRPr="00B450BE">
        <w:rPr>
          <w:sz w:val="26"/>
          <w:szCs w:val="26"/>
        </w:rPr>
        <w:t>Сюрногуртский</w:t>
      </w:r>
      <w:proofErr w:type="spellEnd"/>
      <w:r w:rsidR="00342115" w:rsidRPr="00B450BE">
        <w:rPr>
          <w:sz w:val="26"/>
          <w:szCs w:val="26"/>
        </w:rPr>
        <w:t xml:space="preserve"> детский сад»</w:t>
      </w:r>
      <w:r w:rsidR="00CD0EBC" w:rsidRPr="00B450BE">
        <w:rPr>
          <w:sz w:val="26"/>
          <w:szCs w:val="26"/>
        </w:rPr>
        <w:t xml:space="preserve"> и МБДОУ «</w:t>
      </w:r>
      <w:proofErr w:type="spellStart"/>
      <w:r w:rsidR="00CD0EBC" w:rsidRPr="00B450BE">
        <w:rPr>
          <w:sz w:val="26"/>
          <w:szCs w:val="26"/>
        </w:rPr>
        <w:t>Тывловайский</w:t>
      </w:r>
      <w:proofErr w:type="spellEnd"/>
      <w:r w:rsidR="00CD0EBC" w:rsidRPr="00B450BE">
        <w:rPr>
          <w:sz w:val="26"/>
          <w:szCs w:val="26"/>
        </w:rPr>
        <w:t xml:space="preserve"> детский сад»</w:t>
      </w:r>
      <w:r w:rsidR="00342115" w:rsidRPr="00B450BE">
        <w:rPr>
          <w:sz w:val="26"/>
          <w:szCs w:val="26"/>
        </w:rPr>
        <w:t xml:space="preserve"> были проведены, работы по ремонту системы отопления</w:t>
      </w:r>
      <w:r w:rsidR="00467445" w:rsidRPr="00B450BE">
        <w:rPr>
          <w:sz w:val="26"/>
          <w:szCs w:val="26"/>
        </w:rPr>
        <w:t>, водоснабжения, ремонт и замена крыши, капитальный ремонт кладки фасадов в МБДОУ «Дебесский детский сад №2».</w:t>
      </w: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9) </w:t>
      </w:r>
      <w:r w:rsidR="004429B9" w:rsidRPr="00B450BE">
        <w:rPr>
          <w:sz w:val="26"/>
          <w:szCs w:val="26"/>
        </w:rPr>
        <w:t xml:space="preserve">Строительство дошкольных образовательных организаций на территории </w:t>
      </w:r>
      <w:r w:rsidR="005402E1">
        <w:rPr>
          <w:sz w:val="26"/>
          <w:szCs w:val="26"/>
        </w:rPr>
        <w:t>муниципального образования</w:t>
      </w:r>
      <w:r w:rsidR="004429B9" w:rsidRPr="00B450BE">
        <w:rPr>
          <w:sz w:val="26"/>
          <w:szCs w:val="26"/>
        </w:rPr>
        <w:t xml:space="preserve"> «Дебесский район».</w:t>
      </w:r>
    </w:p>
    <w:p w:rsidR="004429B9" w:rsidRPr="00B450BE" w:rsidRDefault="004429B9" w:rsidP="003835A4">
      <w:pPr>
        <w:tabs>
          <w:tab w:val="left" w:pos="1134"/>
        </w:tabs>
        <w:spacing w:before="0"/>
        <w:ind w:firstLine="709"/>
        <w:jc w:val="both"/>
        <w:rPr>
          <w:sz w:val="26"/>
          <w:szCs w:val="26"/>
        </w:rPr>
      </w:pPr>
      <w:r w:rsidRPr="00B450BE">
        <w:rPr>
          <w:sz w:val="26"/>
          <w:szCs w:val="26"/>
        </w:rPr>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w:t>
      </w:r>
    </w:p>
    <w:p w:rsidR="004429B9" w:rsidRPr="00B450BE" w:rsidRDefault="004429B9" w:rsidP="003835A4">
      <w:pPr>
        <w:tabs>
          <w:tab w:val="left" w:pos="1134"/>
        </w:tabs>
        <w:spacing w:before="0"/>
        <w:ind w:firstLine="709"/>
        <w:jc w:val="both"/>
        <w:rPr>
          <w:sz w:val="26"/>
          <w:szCs w:val="26"/>
        </w:rPr>
      </w:pPr>
    </w:p>
    <w:p w:rsidR="004429B9" w:rsidRPr="00B450BE" w:rsidRDefault="004429B9" w:rsidP="003835A4">
      <w:pPr>
        <w:tabs>
          <w:tab w:val="left" w:pos="1134"/>
        </w:tabs>
        <w:spacing w:before="0"/>
        <w:ind w:firstLine="709"/>
        <w:jc w:val="both"/>
        <w:rPr>
          <w:iCs/>
          <w:sz w:val="26"/>
          <w:szCs w:val="26"/>
        </w:rPr>
      </w:pPr>
      <w:r w:rsidRPr="00B450BE">
        <w:rPr>
          <w:sz w:val="26"/>
          <w:szCs w:val="26"/>
        </w:rPr>
        <w:t>Количество  объектов капитального строительства</w:t>
      </w:r>
      <w:r w:rsidRPr="00B450BE">
        <w:rPr>
          <w:iCs/>
          <w:sz w:val="26"/>
          <w:szCs w:val="26"/>
        </w:rPr>
        <w:t>:</w:t>
      </w:r>
    </w:p>
    <w:p w:rsidR="00D24555" w:rsidRPr="00B450BE" w:rsidRDefault="00D24555" w:rsidP="003835A4">
      <w:pPr>
        <w:tabs>
          <w:tab w:val="left" w:pos="1134"/>
        </w:tabs>
        <w:spacing w:before="0"/>
        <w:ind w:firstLine="709"/>
        <w:jc w:val="both"/>
        <w:rPr>
          <w:bCs w:val="0"/>
          <w:iCs/>
          <w:sz w:val="26"/>
          <w:szCs w:val="26"/>
        </w:rPr>
      </w:pPr>
    </w:p>
    <w:tbl>
      <w:tblPr>
        <w:tblW w:w="0" w:type="auto"/>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1142"/>
        <w:gridCol w:w="1143"/>
        <w:gridCol w:w="1142"/>
        <w:gridCol w:w="1143"/>
        <w:gridCol w:w="1142"/>
        <w:gridCol w:w="1143"/>
        <w:gridCol w:w="1142"/>
        <w:gridCol w:w="1142"/>
      </w:tblGrid>
      <w:tr w:rsidR="00A20AF5" w:rsidRPr="00B450BE" w:rsidTr="0077157A">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2014</w:t>
            </w:r>
          </w:p>
        </w:tc>
        <w:tc>
          <w:tcPr>
            <w:tcW w:w="1143"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2015</w:t>
            </w:r>
          </w:p>
        </w:tc>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2016</w:t>
            </w:r>
          </w:p>
        </w:tc>
        <w:tc>
          <w:tcPr>
            <w:tcW w:w="1143"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2017</w:t>
            </w:r>
          </w:p>
        </w:tc>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2018</w:t>
            </w:r>
          </w:p>
        </w:tc>
        <w:tc>
          <w:tcPr>
            <w:tcW w:w="1143"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2019</w:t>
            </w:r>
          </w:p>
        </w:tc>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2020</w:t>
            </w:r>
          </w:p>
        </w:tc>
        <w:tc>
          <w:tcPr>
            <w:tcW w:w="1142" w:type="dxa"/>
            <w:shd w:val="clear" w:color="auto" w:fill="FFFFFF"/>
          </w:tcPr>
          <w:p w:rsidR="00A20AF5" w:rsidRPr="00B450BE" w:rsidRDefault="00A20AF5" w:rsidP="003835A4">
            <w:pPr>
              <w:pStyle w:val="a3"/>
              <w:tabs>
                <w:tab w:val="left" w:pos="1134"/>
              </w:tabs>
              <w:spacing w:before="0"/>
              <w:ind w:left="0"/>
              <w:jc w:val="both"/>
              <w:rPr>
                <w:sz w:val="26"/>
                <w:szCs w:val="26"/>
              </w:rPr>
            </w:pPr>
            <w:r w:rsidRPr="00B450BE">
              <w:rPr>
                <w:sz w:val="26"/>
                <w:szCs w:val="26"/>
              </w:rPr>
              <w:t>2021</w:t>
            </w:r>
          </w:p>
        </w:tc>
      </w:tr>
      <w:tr w:rsidR="00A20AF5" w:rsidRPr="00B450BE" w:rsidTr="0077157A">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0</w:t>
            </w:r>
          </w:p>
        </w:tc>
        <w:tc>
          <w:tcPr>
            <w:tcW w:w="1143" w:type="dxa"/>
            <w:shd w:val="clear" w:color="auto" w:fill="FFFFFF"/>
            <w:tcMar>
              <w:left w:w="103" w:type="dxa"/>
            </w:tcMar>
          </w:tcPr>
          <w:p w:rsidR="00A20AF5" w:rsidRPr="00B450BE" w:rsidRDefault="00781C51" w:rsidP="003835A4">
            <w:pPr>
              <w:pStyle w:val="a3"/>
              <w:tabs>
                <w:tab w:val="left" w:pos="1134"/>
              </w:tabs>
              <w:spacing w:before="0"/>
              <w:ind w:left="0"/>
              <w:jc w:val="both"/>
              <w:rPr>
                <w:sz w:val="26"/>
                <w:szCs w:val="26"/>
              </w:rPr>
            </w:pPr>
            <w:r w:rsidRPr="00B450BE">
              <w:rPr>
                <w:sz w:val="26"/>
                <w:szCs w:val="26"/>
              </w:rPr>
              <w:t>0</w:t>
            </w:r>
          </w:p>
        </w:tc>
        <w:tc>
          <w:tcPr>
            <w:tcW w:w="1142"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0</w:t>
            </w:r>
          </w:p>
        </w:tc>
        <w:tc>
          <w:tcPr>
            <w:tcW w:w="1143" w:type="dxa"/>
            <w:shd w:val="clear" w:color="auto" w:fill="FFFFFF"/>
            <w:tcMar>
              <w:left w:w="103" w:type="dxa"/>
            </w:tcMar>
          </w:tcPr>
          <w:p w:rsidR="00A20AF5" w:rsidRPr="00B450BE" w:rsidRDefault="00A20AF5" w:rsidP="003835A4">
            <w:pPr>
              <w:pStyle w:val="a3"/>
              <w:tabs>
                <w:tab w:val="left" w:pos="1134"/>
              </w:tabs>
              <w:spacing w:before="0"/>
              <w:ind w:left="0"/>
              <w:jc w:val="both"/>
              <w:rPr>
                <w:sz w:val="26"/>
                <w:szCs w:val="26"/>
              </w:rPr>
            </w:pPr>
            <w:r w:rsidRPr="00B450BE">
              <w:rPr>
                <w:sz w:val="26"/>
                <w:szCs w:val="26"/>
              </w:rPr>
              <w:t>0</w:t>
            </w:r>
          </w:p>
        </w:tc>
        <w:tc>
          <w:tcPr>
            <w:tcW w:w="1142" w:type="dxa"/>
            <w:shd w:val="clear" w:color="auto" w:fill="FFFFFF"/>
            <w:tcMar>
              <w:left w:w="103" w:type="dxa"/>
            </w:tcMar>
          </w:tcPr>
          <w:p w:rsidR="00A20AF5" w:rsidRPr="00B450BE" w:rsidRDefault="00781C51" w:rsidP="003835A4">
            <w:pPr>
              <w:pStyle w:val="a3"/>
              <w:tabs>
                <w:tab w:val="left" w:pos="1134"/>
              </w:tabs>
              <w:spacing w:before="0"/>
              <w:ind w:left="0"/>
              <w:jc w:val="both"/>
              <w:rPr>
                <w:sz w:val="26"/>
                <w:szCs w:val="26"/>
              </w:rPr>
            </w:pPr>
            <w:r w:rsidRPr="00B450BE">
              <w:rPr>
                <w:sz w:val="26"/>
                <w:szCs w:val="26"/>
              </w:rPr>
              <w:t>0</w:t>
            </w:r>
          </w:p>
        </w:tc>
        <w:tc>
          <w:tcPr>
            <w:tcW w:w="1143" w:type="dxa"/>
            <w:shd w:val="clear" w:color="auto" w:fill="FFFFFF"/>
            <w:tcMar>
              <w:left w:w="103" w:type="dxa"/>
            </w:tcMar>
          </w:tcPr>
          <w:p w:rsidR="00A20AF5" w:rsidRPr="00B450BE" w:rsidRDefault="00781C51" w:rsidP="003835A4">
            <w:pPr>
              <w:pStyle w:val="a3"/>
              <w:tabs>
                <w:tab w:val="left" w:pos="1134"/>
              </w:tabs>
              <w:spacing w:before="0"/>
              <w:ind w:left="0"/>
              <w:jc w:val="both"/>
              <w:rPr>
                <w:sz w:val="26"/>
                <w:szCs w:val="26"/>
              </w:rPr>
            </w:pPr>
            <w:r w:rsidRPr="00B450BE">
              <w:rPr>
                <w:sz w:val="26"/>
                <w:szCs w:val="26"/>
              </w:rPr>
              <w:t>0</w:t>
            </w:r>
          </w:p>
        </w:tc>
        <w:tc>
          <w:tcPr>
            <w:tcW w:w="1142" w:type="dxa"/>
            <w:shd w:val="clear" w:color="auto" w:fill="FFFFFF"/>
            <w:tcMar>
              <w:left w:w="103" w:type="dxa"/>
            </w:tcMar>
          </w:tcPr>
          <w:p w:rsidR="00A20AF5" w:rsidRPr="00B450BE" w:rsidRDefault="00781C51" w:rsidP="003835A4">
            <w:pPr>
              <w:pStyle w:val="a3"/>
              <w:tabs>
                <w:tab w:val="left" w:pos="1134"/>
              </w:tabs>
              <w:spacing w:before="0"/>
              <w:ind w:left="0"/>
              <w:jc w:val="both"/>
              <w:rPr>
                <w:sz w:val="26"/>
                <w:szCs w:val="26"/>
              </w:rPr>
            </w:pPr>
            <w:r w:rsidRPr="00B450BE">
              <w:rPr>
                <w:sz w:val="26"/>
                <w:szCs w:val="26"/>
              </w:rPr>
              <w:t>1</w:t>
            </w:r>
          </w:p>
        </w:tc>
        <w:tc>
          <w:tcPr>
            <w:tcW w:w="1142" w:type="dxa"/>
            <w:shd w:val="clear" w:color="auto" w:fill="FFFFFF"/>
          </w:tcPr>
          <w:p w:rsidR="00A20AF5" w:rsidRPr="00B450BE" w:rsidRDefault="00367B4F" w:rsidP="003835A4">
            <w:pPr>
              <w:pStyle w:val="a3"/>
              <w:tabs>
                <w:tab w:val="left" w:pos="1134"/>
              </w:tabs>
              <w:spacing w:before="0"/>
              <w:ind w:left="0"/>
              <w:jc w:val="both"/>
              <w:rPr>
                <w:sz w:val="26"/>
                <w:szCs w:val="26"/>
              </w:rPr>
            </w:pPr>
            <w:r w:rsidRPr="00B450BE">
              <w:rPr>
                <w:sz w:val="26"/>
                <w:szCs w:val="26"/>
              </w:rPr>
              <w:t>0</w:t>
            </w:r>
          </w:p>
        </w:tc>
      </w:tr>
    </w:tbl>
    <w:p w:rsidR="004429B9" w:rsidRPr="00B450BE" w:rsidRDefault="004429B9" w:rsidP="003835A4">
      <w:pPr>
        <w:pStyle w:val="a3"/>
        <w:shd w:val="clear" w:color="auto" w:fill="FFFFFF"/>
        <w:tabs>
          <w:tab w:val="left" w:pos="1134"/>
        </w:tabs>
        <w:spacing w:before="0"/>
        <w:ind w:left="0" w:firstLine="709"/>
        <w:jc w:val="both"/>
        <w:rPr>
          <w:sz w:val="26"/>
          <w:szCs w:val="26"/>
          <w:highlight w:val="yellow"/>
        </w:rPr>
      </w:pP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строительства). </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lastRenderedPageBreak/>
        <w:t xml:space="preserve">10) </w:t>
      </w:r>
      <w:r w:rsidR="004429B9" w:rsidRPr="00B450BE">
        <w:rPr>
          <w:sz w:val="26"/>
          <w:szCs w:val="26"/>
        </w:rPr>
        <w:t>Создание условий для развития негосударственного сектора дошкольного образования.</w:t>
      </w:r>
    </w:p>
    <w:p w:rsidR="004429B9" w:rsidRPr="00B450BE" w:rsidRDefault="004429B9" w:rsidP="003835A4">
      <w:pPr>
        <w:pStyle w:val="a3"/>
        <w:shd w:val="clear" w:color="auto" w:fill="FFFFFF"/>
        <w:tabs>
          <w:tab w:val="left" w:pos="1134"/>
        </w:tabs>
        <w:spacing w:before="0" w:line="200" w:lineRule="atLeast"/>
        <w:ind w:left="0" w:firstLine="709"/>
        <w:jc w:val="both"/>
        <w:rPr>
          <w:sz w:val="26"/>
          <w:szCs w:val="26"/>
        </w:rPr>
      </w:pPr>
      <w:r w:rsidRPr="00B450BE">
        <w:rPr>
          <w:sz w:val="26"/>
          <w:szCs w:val="26"/>
        </w:rPr>
        <w:t>В рамках основного мероприятия планируется изучение запросов родителей на услуги дошкольного образования из населенных пунктов, не имеющих дошкольных организаций, рассмотрение возможности размещения муниципального заказа на оказание муниципальных услуг по предоставлению дошкольного образования у немуниципальных организаций и индивидуальных предпринимателей.</w:t>
      </w:r>
    </w:p>
    <w:p w:rsidR="004429B9" w:rsidRPr="00B450BE"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11) </w:t>
      </w:r>
      <w:r w:rsidR="004429B9" w:rsidRPr="00B450BE">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6B3248" w:rsidRPr="00B450BE"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12) Подготовка и переподготовка кадров для муниципальных дошкольных образовательных учреждений;</w:t>
      </w:r>
    </w:p>
    <w:p w:rsidR="006B3248" w:rsidRPr="00B450BE"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13) Текущий ремонт муниципальных дошкольных образовательных учреждений;</w:t>
      </w:r>
    </w:p>
    <w:p w:rsidR="006B3248" w:rsidRPr="00B450BE"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B450BE">
        <w:rPr>
          <w:sz w:val="26"/>
          <w:szCs w:val="26"/>
        </w:rPr>
        <w:t xml:space="preserve">14) Привлечение молодых специалистов в </w:t>
      </w:r>
      <w:r w:rsidR="00203141" w:rsidRPr="00B450BE">
        <w:rPr>
          <w:sz w:val="26"/>
          <w:szCs w:val="26"/>
        </w:rPr>
        <w:t xml:space="preserve">дошкольные </w:t>
      </w:r>
      <w:r w:rsidRPr="00B450BE">
        <w:rPr>
          <w:sz w:val="26"/>
          <w:szCs w:val="26"/>
        </w:rPr>
        <w:t>муниципальные образовательные учреждения Дебесского района.</w:t>
      </w:r>
    </w:p>
    <w:p w:rsidR="006B3248" w:rsidRPr="00B450BE" w:rsidRDefault="006B3248" w:rsidP="003835A4">
      <w:pPr>
        <w:spacing w:before="0"/>
        <w:ind w:firstLine="709"/>
        <w:jc w:val="both"/>
        <w:rPr>
          <w:sz w:val="26"/>
          <w:szCs w:val="26"/>
        </w:rPr>
      </w:pPr>
      <w:r w:rsidRPr="00B450BE">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6B3248" w:rsidRPr="00B450BE" w:rsidRDefault="006B3248" w:rsidP="003835A4">
      <w:pPr>
        <w:spacing w:before="0"/>
        <w:ind w:firstLine="709"/>
        <w:jc w:val="both"/>
        <w:rPr>
          <w:sz w:val="26"/>
          <w:szCs w:val="26"/>
        </w:rPr>
      </w:pPr>
      <w:r w:rsidRPr="00B450BE">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Реализация данной меры будет также способствовать развитию негосударственного сектора в дошкольном образовании, поскольку на основе единых (групповых) значений нормативных затрат может быть определен объем финансового обеспечения муниципального заказа на размещение муниципальных услуг по предоставлению дошкольного образования у негосударственных организаций.</w:t>
      </w:r>
    </w:p>
    <w:p w:rsidR="004429B9" w:rsidRPr="00505B11" w:rsidRDefault="004429B9" w:rsidP="003835A4">
      <w:pPr>
        <w:autoSpaceDE w:val="0"/>
        <w:autoSpaceDN w:val="0"/>
        <w:adjustRightInd w:val="0"/>
        <w:spacing w:before="0"/>
        <w:ind w:firstLine="709"/>
        <w:contextualSpacing/>
        <w:jc w:val="both"/>
        <w:rPr>
          <w:sz w:val="26"/>
          <w:szCs w:val="26"/>
        </w:rPr>
      </w:pPr>
      <w:r w:rsidRPr="00B450BE">
        <w:rPr>
          <w:sz w:val="26"/>
          <w:szCs w:val="26"/>
        </w:rPr>
        <w:t xml:space="preserve">Сведения об основных мероприятиях подпрограммы с указанием исполнителей, </w:t>
      </w:r>
      <w:r w:rsidRPr="00505B11">
        <w:rPr>
          <w:sz w:val="26"/>
          <w:szCs w:val="26"/>
        </w:rPr>
        <w:t xml:space="preserve">сроков реализации и ожидаемых результатов представлены в Приложении 2 к </w:t>
      </w:r>
      <w:r w:rsidR="00505B11" w:rsidRPr="00505B11">
        <w:rPr>
          <w:sz w:val="26"/>
          <w:szCs w:val="26"/>
        </w:rPr>
        <w:t xml:space="preserve">подпрограмме </w:t>
      </w:r>
      <w:r w:rsidR="00DB2DB3" w:rsidRPr="00505B11">
        <w:rPr>
          <w:sz w:val="26"/>
          <w:szCs w:val="26"/>
        </w:rPr>
        <w:t xml:space="preserve">муниципальной программы </w:t>
      </w:r>
      <w:r w:rsidR="00505B11" w:rsidRPr="00505B11">
        <w:rPr>
          <w:sz w:val="26"/>
          <w:szCs w:val="26"/>
        </w:rPr>
        <w:t>«Развитие дошкольного образования»</w:t>
      </w:r>
      <w:r w:rsidRPr="00505B11">
        <w:rPr>
          <w:sz w:val="26"/>
          <w:szCs w:val="26"/>
        </w:rPr>
        <w:t>.</w:t>
      </w:r>
    </w:p>
    <w:p w:rsidR="003835A4" w:rsidRPr="00505B11" w:rsidRDefault="003835A4" w:rsidP="003835A4">
      <w:pPr>
        <w:autoSpaceDE w:val="0"/>
        <w:autoSpaceDN w:val="0"/>
        <w:adjustRightInd w:val="0"/>
        <w:spacing w:before="0"/>
        <w:ind w:firstLine="709"/>
        <w:contextualSpacing/>
        <w:jc w:val="both"/>
        <w:rPr>
          <w:sz w:val="26"/>
          <w:szCs w:val="26"/>
        </w:rPr>
      </w:pPr>
    </w:p>
    <w:p w:rsidR="004429B9" w:rsidRPr="003835A4" w:rsidRDefault="004429B9" w:rsidP="003835A4">
      <w:pPr>
        <w:keepNext/>
        <w:shd w:val="clear" w:color="auto" w:fill="FFFFFF"/>
        <w:tabs>
          <w:tab w:val="left" w:pos="1276"/>
        </w:tabs>
        <w:spacing w:before="0"/>
        <w:ind w:right="624" w:firstLine="709"/>
        <w:jc w:val="center"/>
        <w:rPr>
          <w:b/>
          <w:sz w:val="26"/>
          <w:szCs w:val="26"/>
        </w:rPr>
      </w:pPr>
      <w:r w:rsidRPr="003835A4">
        <w:rPr>
          <w:b/>
          <w:sz w:val="26"/>
          <w:szCs w:val="26"/>
        </w:rPr>
        <w:t>1.6 Меры муниципального регулирования</w:t>
      </w:r>
    </w:p>
    <w:p w:rsidR="00B30B07" w:rsidRPr="00B450BE" w:rsidRDefault="00B30B07" w:rsidP="003835A4">
      <w:pPr>
        <w:keepNext/>
        <w:shd w:val="clear" w:color="auto" w:fill="FFFFFF"/>
        <w:tabs>
          <w:tab w:val="left" w:pos="1276"/>
        </w:tabs>
        <w:spacing w:before="0"/>
        <w:ind w:right="624" w:firstLine="709"/>
        <w:jc w:val="center"/>
        <w:rPr>
          <w:bCs w:val="0"/>
          <w:sz w:val="26"/>
          <w:szCs w:val="26"/>
        </w:rPr>
      </w:pPr>
    </w:p>
    <w:p w:rsidR="004429B9" w:rsidRPr="00B450BE" w:rsidRDefault="00CD0EBC" w:rsidP="003835A4">
      <w:pPr>
        <w:shd w:val="clear" w:color="auto" w:fill="FFFFFF"/>
        <w:spacing w:before="0" w:line="200" w:lineRule="atLeast"/>
        <w:ind w:firstLine="709"/>
        <w:jc w:val="both"/>
        <w:rPr>
          <w:sz w:val="26"/>
          <w:szCs w:val="26"/>
        </w:rPr>
      </w:pPr>
      <w:proofErr w:type="gramStart"/>
      <w:r w:rsidRPr="00B450BE">
        <w:rPr>
          <w:sz w:val="26"/>
          <w:szCs w:val="26"/>
        </w:rPr>
        <w:t xml:space="preserve">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w:t>
      </w:r>
      <w:r w:rsidR="00EA23ED">
        <w:rPr>
          <w:sz w:val="26"/>
          <w:szCs w:val="26"/>
        </w:rPr>
        <w:t>соответствующий учет» утвержден</w:t>
      </w:r>
      <w:r w:rsidRPr="00B450BE">
        <w:rPr>
          <w:sz w:val="26"/>
          <w:szCs w:val="26"/>
        </w:rPr>
        <w:t xml:space="preserve"> Постановлением Администрации муниципального образования «Дебесский район» от 17 июля 2019 года № 196 (ранее действующий нормативно правовой акт - </w:t>
      </w:r>
      <w:r w:rsidR="003261B5" w:rsidRPr="00B450BE">
        <w:rPr>
          <w:sz w:val="26"/>
          <w:szCs w:val="26"/>
        </w:rPr>
        <w:t>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w:t>
      </w:r>
      <w:proofErr w:type="gramEnd"/>
      <w:r w:rsidR="003261B5" w:rsidRPr="00B450BE">
        <w:rPr>
          <w:sz w:val="26"/>
          <w:szCs w:val="26"/>
        </w:rPr>
        <w:t xml:space="preserve"> в муниципальные образовательные организации, реализующие основную образовательную программу дошкольного образования, </w:t>
      </w:r>
      <w:proofErr w:type="gramStart"/>
      <w:r w:rsidR="003261B5" w:rsidRPr="00B450BE">
        <w:rPr>
          <w:sz w:val="26"/>
          <w:szCs w:val="26"/>
        </w:rPr>
        <w:t>утвержденный</w:t>
      </w:r>
      <w:proofErr w:type="gramEnd"/>
      <w:r w:rsidR="003261B5" w:rsidRPr="00B450BE">
        <w:rPr>
          <w:sz w:val="26"/>
          <w:szCs w:val="26"/>
        </w:rPr>
        <w:t xml:space="preserve"> </w:t>
      </w:r>
      <w:r w:rsidR="004429B9" w:rsidRPr="00B450BE">
        <w:rPr>
          <w:sz w:val="26"/>
          <w:szCs w:val="26"/>
        </w:rPr>
        <w:lastRenderedPageBreak/>
        <w:t>Постановлением Администрации МО «Дебесский  район» от 29 апреля  2014 го</w:t>
      </w:r>
      <w:r w:rsidR="003261B5" w:rsidRPr="00B450BE">
        <w:rPr>
          <w:sz w:val="26"/>
          <w:szCs w:val="26"/>
        </w:rPr>
        <w:t>да №86).</w:t>
      </w:r>
    </w:p>
    <w:p w:rsidR="004429B9" w:rsidRPr="003835A4" w:rsidRDefault="004429B9" w:rsidP="003835A4">
      <w:pPr>
        <w:shd w:val="clear" w:color="auto" w:fill="FFFFFF" w:themeFill="background1"/>
        <w:tabs>
          <w:tab w:val="left" w:pos="1134"/>
        </w:tabs>
        <w:spacing w:before="0"/>
        <w:ind w:firstLine="709"/>
        <w:jc w:val="both"/>
        <w:rPr>
          <w:sz w:val="26"/>
          <w:szCs w:val="26"/>
        </w:rPr>
      </w:pPr>
      <w:proofErr w:type="gramStart"/>
      <w:r w:rsidRPr="00B450BE">
        <w:rPr>
          <w:sz w:val="26"/>
          <w:szCs w:val="26"/>
        </w:rPr>
        <w:t xml:space="preserve">В соответствии с Федеральным законом от 29 декабря 2012 года №273-ФЗ за </w:t>
      </w:r>
      <w:r w:rsidRPr="003835A4">
        <w:rPr>
          <w:sz w:val="26"/>
          <w:szCs w:val="26"/>
        </w:rPr>
        <w:t xml:space="preserve">присмотр и уход за ребенком  Постановлением Администрации  МО «Дебесский  район» от  24.04.2014 года  № 78 определены  отдельные  категории,  пользующиеся  льготами  при  оплате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Решением  Совета депутатов МО «Дебесский район» </w:t>
      </w:r>
      <w:r w:rsidR="00781C51" w:rsidRPr="003835A4">
        <w:rPr>
          <w:sz w:val="26"/>
          <w:szCs w:val="26"/>
          <w:shd w:val="clear" w:color="auto" w:fill="FFFFFF" w:themeFill="background1"/>
        </w:rPr>
        <w:t xml:space="preserve">от </w:t>
      </w:r>
      <w:r w:rsidRPr="003835A4">
        <w:rPr>
          <w:sz w:val="26"/>
          <w:szCs w:val="26"/>
          <w:shd w:val="clear" w:color="auto" w:fill="FFFFFF" w:themeFill="background1"/>
        </w:rPr>
        <w:t>6 марта 2014 года установлена</w:t>
      </w:r>
      <w:proofErr w:type="gramEnd"/>
      <w:r w:rsidRPr="003835A4">
        <w:rPr>
          <w:sz w:val="26"/>
          <w:szCs w:val="26"/>
          <w:shd w:val="clear" w:color="auto" w:fill="FFFFFF" w:themeFill="background1"/>
        </w:rPr>
        <w:t xml:space="preserve">  плата, взимаемая  с  родителей  (законных  представителей) и  ее  размер</w:t>
      </w:r>
      <w:r w:rsidRPr="003835A4">
        <w:rPr>
          <w:sz w:val="26"/>
          <w:szCs w:val="26"/>
        </w:rPr>
        <w:t>.</w:t>
      </w:r>
    </w:p>
    <w:p w:rsidR="004429B9" w:rsidRPr="00B450BE" w:rsidRDefault="004429B9" w:rsidP="003835A4">
      <w:pPr>
        <w:shd w:val="clear" w:color="auto" w:fill="FFFFFF" w:themeFill="background1"/>
        <w:spacing w:before="0" w:line="200" w:lineRule="atLeast"/>
        <w:ind w:firstLine="709"/>
        <w:jc w:val="both"/>
        <w:rPr>
          <w:sz w:val="26"/>
          <w:szCs w:val="26"/>
        </w:rPr>
      </w:pPr>
      <w:r w:rsidRPr="003835A4">
        <w:rPr>
          <w:sz w:val="26"/>
          <w:szCs w:val="26"/>
        </w:rPr>
        <w:t>Постановлением Администрации МО «Дебесский  район» от 10 июня 2014 года № 114  утверждено Положение об оплате труда работников муниципальных образовательных учреждений, подведомственных Управлению образования</w:t>
      </w:r>
      <w:r w:rsidRPr="00B450BE">
        <w:rPr>
          <w:sz w:val="26"/>
          <w:szCs w:val="26"/>
        </w:rPr>
        <w:t xml:space="preserve"> Администрации МО «Дебесский район».</w:t>
      </w:r>
    </w:p>
    <w:p w:rsidR="004429B9" w:rsidRPr="00B450BE" w:rsidRDefault="004429B9" w:rsidP="003835A4">
      <w:pPr>
        <w:tabs>
          <w:tab w:val="left" w:pos="1134"/>
        </w:tabs>
        <w:spacing w:before="0" w:line="130" w:lineRule="atLeast"/>
        <w:ind w:firstLine="709"/>
        <w:jc w:val="both"/>
        <w:rPr>
          <w:sz w:val="26"/>
          <w:szCs w:val="26"/>
          <w:highlight w:val="green"/>
        </w:rPr>
      </w:pPr>
      <w:r w:rsidRPr="00B450BE">
        <w:rPr>
          <w:sz w:val="26"/>
          <w:szCs w:val="26"/>
        </w:rPr>
        <w:t>- Согласно статьи 395 Налогового кодекса РФ и решений соответствующих представительных органов муниципальных образований — сельских поселений МО «Дебесский район» муниципальные организации освобождены от уплаты земельного налога</w:t>
      </w:r>
      <w:r w:rsidR="00DD09DC">
        <w:rPr>
          <w:sz w:val="26"/>
          <w:szCs w:val="26"/>
        </w:rPr>
        <w:t xml:space="preserve"> (с 2018 года </w:t>
      </w:r>
      <w:proofErr w:type="gramStart"/>
      <w:r w:rsidR="00DD09DC">
        <w:rPr>
          <w:sz w:val="26"/>
          <w:szCs w:val="26"/>
        </w:rPr>
        <w:t>отменен</w:t>
      </w:r>
      <w:proofErr w:type="gramEnd"/>
      <w:r w:rsidR="00DD09DC">
        <w:rPr>
          <w:sz w:val="26"/>
          <w:szCs w:val="26"/>
        </w:rPr>
        <w:t>)</w:t>
      </w:r>
      <w:r w:rsidRPr="00B450BE">
        <w:rPr>
          <w:sz w:val="26"/>
          <w:szCs w:val="26"/>
        </w:rPr>
        <w:t>.</w:t>
      </w:r>
    </w:p>
    <w:p w:rsidR="004429B9" w:rsidRPr="00B450BE" w:rsidRDefault="004429B9" w:rsidP="003835A4">
      <w:pPr>
        <w:tabs>
          <w:tab w:val="left" w:pos="1134"/>
        </w:tabs>
        <w:spacing w:before="0" w:line="200" w:lineRule="atLeast"/>
        <w:ind w:firstLine="709"/>
        <w:jc w:val="both"/>
        <w:rPr>
          <w:sz w:val="26"/>
          <w:szCs w:val="26"/>
        </w:rPr>
      </w:pPr>
      <w:r w:rsidRPr="00B450BE">
        <w:rPr>
          <w:sz w:val="26"/>
          <w:szCs w:val="26"/>
        </w:rPr>
        <w:t>Финансовая оценка мер муниципального регулирования представлена в Приложении 3</w:t>
      </w:r>
      <w:r w:rsidR="00505B11">
        <w:rPr>
          <w:sz w:val="26"/>
          <w:szCs w:val="26"/>
        </w:rPr>
        <w:t xml:space="preserve"> к</w:t>
      </w:r>
      <w:r w:rsidRPr="00B450BE">
        <w:rPr>
          <w:sz w:val="26"/>
          <w:szCs w:val="26"/>
        </w:rPr>
        <w:t xml:space="preserve"> </w:t>
      </w:r>
      <w:r w:rsidR="00505B11" w:rsidRPr="00505B11">
        <w:rPr>
          <w:sz w:val="26"/>
          <w:szCs w:val="26"/>
        </w:rPr>
        <w:t xml:space="preserve">подпрограмме </w:t>
      </w:r>
      <w:r w:rsidR="00DB2DB3" w:rsidRPr="00505B11">
        <w:rPr>
          <w:sz w:val="26"/>
          <w:szCs w:val="26"/>
        </w:rPr>
        <w:t xml:space="preserve">муниципальной программы </w:t>
      </w:r>
      <w:r w:rsidR="00505B11" w:rsidRPr="00505B11">
        <w:rPr>
          <w:sz w:val="26"/>
          <w:szCs w:val="26"/>
        </w:rPr>
        <w:t>«Развитие дошкольного образования»</w:t>
      </w:r>
      <w:r w:rsidRPr="00505B11">
        <w:rPr>
          <w:sz w:val="26"/>
          <w:szCs w:val="26"/>
        </w:rPr>
        <w:t>.</w:t>
      </w:r>
    </w:p>
    <w:p w:rsidR="004429B9" w:rsidRPr="00DB2DB3" w:rsidRDefault="004429B9" w:rsidP="003835A4">
      <w:pPr>
        <w:keepNext/>
        <w:shd w:val="clear" w:color="auto" w:fill="FFFFFF"/>
        <w:tabs>
          <w:tab w:val="left" w:pos="1276"/>
        </w:tabs>
        <w:spacing w:before="0"/>
        <w:ind w:right="624" w:firstLine="709"/>
        <w:jc w:val="center"/>
        <w:rPr>
          <w:b/>
          <w:sz w:val="26"/>
          <w:szCs w:val="26"/>
        </w:rPr>
      </w:pPr>
      <w:r w:rsidRPr="00DB2DB3">
        <w:rPr>
          <w:b/>
          <w:sz w:val="26"/>
          <w:szCs w:val="26"/>
        </w:rPr>
        <w:t xml:space="preserve">1.7 Прогноз сводных показателей муниципальных заданий </w:t>
      </w:r>
    </w:p>
    <w:p w:rsidR="00B30B07" w:rsidRPr="00B450BE" w:rsidRDefault="00B30B07" w:rsidP="003835A4">
      <w:pPr>
        <w:keepNext/>
        <w:shd w:val="clear" w:color="auto" w:fill="FFFFFF"/>
        <w:tabs>
          <w:tab w:val="left" w:pos="1276"/>
        </w:tabs>
        <w:spacing w:before="0"/>
        <w:ind w:right="624" w:firstLine="709"/>
        <w:jc w:val="center"/>
        <w:rPr>
          <w:bCs w:val="0"/>
          <w:sz w:val="26"/>
          <w:szCs w:val="26"/>
        </w:rPr>
      </w:pPr>
    </w:p>
    <w:p w:rsidR="004429B9" w:rsidRPr="00B450BE" w:rsidRDefault="004429B9" w:rsidP="003835A4">
      <w:pPr>
        <w:tabs>
          <w:tab w:val="left" w:pos="1134"/>
        </w:tabs>
        <w:spacing w:before="0"/>
        <w:ind w:firstLine="709"/>
        <w:jc w:val="both"/>
        <w:rPr>
          <w:sz w:val="26"/>
          <w:szCs w:val="26"/>
        </w:rPr>
      </w:pPr>
      <w:r w:rsidRPr="00B450BE">
        <w:rPr>
          <w:sz w:val="26"/>
          <w:szCs w:val="26"/>
        </w:rPr>
        <w:t>В рамках подпрограммы муниципальными учреждениями оказываются следующие муниципальные услуги:</w:t>
      </w:r>
    </w:p>
    <w:p w:rsidR="003261B5" w:rsidRPr="00B450BE" w:rsidRDefault="003261B5" w:rsidP="003835A4">
      <w:pPr>
        <w:shd w:val="clear" w:color="auto" w:fill="FFFFFF"/>
        <w:spacing w:before="0" w:line="200" w:lineRule="atLeast"/>
        <w:ind w:firstLine="709"/>
        <w:jc w:val="both"/>
        <w:rPr>
          <w:sz w:val="26"/>
          <w:szCs w:val="26"/>
        </w:rPr>
      </w:pPr>
      <w:r w:rsidRPr="00B450BE">
        <w:rPr>
          <w:sz w:val="26"/>
          <w:szCs w:val="26"/>
        </w:rPr>
        <w:t>«Прием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4429B9" w:rsidRPr="00B450BE" w:rsidRDefault="004429B9" w:rsidP="003835A4">
      <w:pPr>
        <w:spacing w:before="0"/>
        <w:ind w:firstLine="709"/>
        <w:jc w:val="both"/>
        <w:rPr>
          <w:sz w:val="26"/>
          <w:szCs w:val="26"/>
        </w:rPr>
      </w:pPr>
      <w:r w:rsidRPr="00B450BE">
        <w:rPr>
          <w:sz w:val="26"/>
          <w:szCs w:val="26"/>
        </w:rPr>
        <w:t xml:space="preserve">       Указанная муниципальная услуга включена в ведомственный перечень муниципальных услуг (работ), оказываемых (выполняемых) находящимися в ведении Управления образования  Администрации  МО «Дебесский  район» в качестве основных видов деятельности.</w:t>
      </w:r>
    </w:p>
    <w:p w:rsidR="004429B9" w:rsidRDefault="004429B9" w:rsidP="003835A4">
      <w:pPr>
        <w:spacing w:before="0"/>
        <w:ind w:firstLine="709"/>
        <w:jc w:val="both"/>
        <w:rPr>
          <w:sz w:val="26"/>
          <w:szCs w:val="26"/>
        </w:rPr>
      </w:pPr>
      <w:r w:rsidRPr="00B450BE">
        <w:rPr>
          <w:sz w:val="26"/>
          <w:szCs w:val="26"/>
        </w:rPr>
        <w:t xml:space="preserve">Оказывают соответствующие муниципальные услуги муниципальные образовательные организации МО «Дебесский  район». </w:t>
      </w:r>
    </w:p>
    <w:p w:rsidR="00DB2DB3" w:rsidRPr="00B450BE" w:rsidRDefault="00DB2DB3" w:rsidP="00DB2DB3">
      <w:pPr>
        <w:autoSpaceDE w:val="0"/>
        <w:autoSpaceDN w:val="0"/>
        <w:adjustRightInd w:val="0"/>
        <w:spacing w:before="0"/>
        <w:ind w:firstLine="709"/>
        <w:jc w:val="both"/>
        <w:rPr>
          <w:sz w:val="26"/>
          <w:szCs w:val="26"/>
          <w:lang w:eastAsia="en-US"/>
        </w:rPr>
      </w:pPr>
      <w:r w:rsidRPr="00B450BE">
        <w:rPr>
          <w:sz w:val="26"/>
          <w:szCs w:val="26"/>
          <w:lang w:eastAsia="en-US"/>
        </w:rPr>
        <w:t xml:space="preserve">Сведения о прогнозе сводных показателей муниципальных заданий представлены в Приложении 4 к </w:t>
      </w:r>
      <w:r w:rsidRPr="00505B11">
        <w:rPr>
          <w:sz w:val="26"/>
          <w:szCs w:val="26"/>
        </w:rPr>
        <w:t>подпрограмме</w:t>
      </w:r>
      <w:r>
        <w:rPr>
          <w:sz w:val="26"/>
          <w:szCs w:val="26"/>
        </w:rPr>
        <w:t xml:space="preserve"> муниципальной программы</w:t>
      </w:r>
      <w:r w:rsidRPr="00505B11">
        <w:rPr>
          <w:sz w:val="26"/>
          <w:szCs w:val="26"/>
        </w:rPr>
        <w:t xml:space="preserve"> «Развитие </w:t>
      </w:r>
      <w:r>
        <w:rPr>
          <w:sz w:val="26"/>
          <w:szCs w:val="26"/>
        </w:rPr>
        <w:t>дошкольного</w:t>
      </w:r>
      <w:r w:rsidRPr="00505B11">
        <w:rPr>
          <w:sz w:val="26"/>
          <w:szCs w:val="26"/>
        </w:rPr>
        <w:t xml:space="preserve"> образования»</w:t>
      </w:r>
      <w:r w:rsidRPr="00B450BE">
        <w:rPr>
          <w:sz w:val="26"/>
          <w:szCs w:val="26"/>
          <w:lang w:eastAsia="en-US"/>
        </w:rPr>
        <w:t>.</w:t>
      </w:r>
    </w:p>
    <w:p w:rsidR="004429B9" w:rsidRPr="00B450BE" w:rsidRDefault="004429B9" w:rsidP="003835A4">
      <w:pPr>
        <w:tabs>
          <w:tab w:val="left" w:pos="1134"/>
        </w:tabs>
        <w:spacing w:before="0"/>
        <w:ind w:firstLine="709"/>
        <w:jc w:val="both"/>
        <w:rPr>
          <w:sz w:val="26"/>
          <w:szCs w:val="26"/>
        </w:rPr>
      </w:pPr>
    </w:p>
    <w:p w:rsidR="004429B9" w:rsidRPr="003835A4" w:rsidRDefault="004429B9" w:rsidP="003835A4">
      <w:pPr>
        <w:keepNext/>
        <w:shd w:val="clear" w:color="auto" w:fill="FFFFFF"/>
        <w:tabs>
          <w:tab w:val="left" w:pos="1276"/>
        </w:tabs>
        <w:spacing w:before="0"/>
        <w:ind w:right="624" w:firstLine="709"/>
        <w:jc w:val="center"/>
        <w:rPr>
          <w:b/>
          <w:sz w:val="26"/>
          <w:szCs w:val="26"/>
        </w:rPr>
      </w:pPr>
      <w:r w:rsidRPr="003835A4">
        <w:rPr>
          <w:b/>
          <w:sz w:val="26"/>
          <w:szCs w:val="26"/>
        </w:rPr>
        <w:t xml:space="preserve">1.8 Взаимодействие с органами государственной власти и местного самоуправления, организациями и гражданами </w:t>
      </w:r>
    </w:p>
    <w:p w:rsidR="00B30B07" w:rsidRPr="00B450BE" w:rsidRDefault="00B30B07" w:rsidP="003835A4">
      <w:pPr>
        <w:keepNext/>
        <w:shd w:val="clear" w:color="auto" w:fill="FFFFFF"/>
        <w:tabs>
          <w:tab w:val="left" w:pos="1276"/>
        </w:tabs>
        <w:spacing w:before="0"/>
        <w:ind w:right="624" w:firstLine="709"/>
        <w:jc w:val="center"/>
        <w:rPr>
          <w:bCs w:val="0"/>
          <w:sz w:val="26"/>
          <w:szCs w:val="26"/>
        </w:rPr>
      </w:pPr>
    </w:p>
    <w:p w:rsidR="004429B9" w:rsidRPr="00B450BE" w:rsidRDefault="004429B9" w:rsidP="003835A4">
      <w:pPr>
        <w:tabs>
          <w:tab w:val="left" w:pos="1134"/>
        </w:tabs>
        <w:spacing w:before="0"/>
        <w:ind w:firstLine="709"/>
        <w:jc w:val="both"/>
        <w:rPr>
          <w:sz w:val="26"/>
          <w:szCs w:val="26"/>
        </w:rPr>
      </w:pPr>
      <w:r w:rsidRPr="00B450BE">
        <w:rPr>
          <w:sz w:val="26"/>
          <w:szCs w:val="26"/>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определение объектов дошкольного образования  для включения в Адресную инвестиционную программу Удмуртской Республики в целях реконструкции и нового строительства;</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proofErr w:type="spellStart"/>
      <w:r w:rsidRPr="00B450BE">
        <w:rPr>
          <w:sz w:val="26"/>
          <w:szCs w:val="26"/>
        </w:rPr>
        <w:t>софинансирование</w:t>
      </w:r>
      <w:proofErr w:type="spellEnd"/>
      <w:r w:rsidRPr="00B450BE">
        <w:rPr>
          <w:sz w:val="26"/>
          <w:szCs w:val="26"/>
        </w:rPr>
        <w:t xml:space="preserve"> мероприятий по реализации программ (проектов) развития дошкольного образования;</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proofErr w:type="gramStart"/>
      <w:r w:rsidRPr="00B450BE">
        <w:rPr>
          <w:sz w:val="26"/>
          <w:szCs w:val="26"/>
        </w:rPr>
        <w:lastRenderedPageBreak/>
        <w:t>исполнение переданных Законом Удмуртской Республики от 15 декабря 2009 года № 65-РЗ государственных полномочий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предоставлению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 с ограниченными возможностями здоровья</w:t>
      </w:r>
      <w:proofErr w:type="gramEnd"/>
      <w:r w:rsidRPr="00B450BE">
        <w:rPr>
          <w:sz w:val="26"/>
          <w:szCs w:val="26"/>
        </w:rPr>
        <w:t>,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внедрение федеральных государственных образовательных стандартов дошкольного образования;</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подготовка и переподготовка кадров для муниципальных дошкольных образовательных организаций;</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внедрение эффективных контрактов с руководителями и педагогическими работниками муниципальных дошкольных образовательных организаций;</w:t>
      </w:r>
    </w:p>
    <w:p w:rsidR="004429B9" w:rsidRPr="00B450BE" w:rsidRDefault="004429B9" w:rsidP="003835A4">
      <w:pPr>
        <w:pStyle w:val="a3"/>
        <w:numPr>
          <w:ilvl w:val="0"/>
          <w:numId w:val="10"/>
        </w:numPr>
        <w:tabs>
          <w:tab w:val="left" w:pos="1134"/>
        </w:tabs>
        <w:suppressAutoHyphens/>
        <w:spacing w:before="0"/>
        <w:ind w:left="0" w:firstLine="709"/>
        <w:contextualSpacing w:val="0"/>
        <w:jc w:val="both"/>
        <w:rPr>
          <w:sz w:val="26"/>
          <w:szCs w:val="26"/>
        </w:rPr>
      </w:pPr>
      <w:r w:rsidRPr="00B450BE">
        <w:rPr>
          <w:sz w:val="26"/>
          <w:szCs w:val="26"/>
        </w:rPr>
        <w:t>внедрение системы оценки качества дошкольного образования.</w:t>
      </w:r>
    </w:p>
    <w:p w:rsidR="004429B9" w:rsidRPr="00B450BE" w:rsidRDefault="004429B9" w:rsidP="003835A4">
      <w:pPr>
        <w:tabs>
          <w:tab w:val="left" w:pos="1134"/>
        </w:tabs>
        <w:spacing w:before="0"/>
        <w:ind w:firstLine="709"/>
        <w:jc w:val="both"/>
        <w:rPr>
          <w:sz w:val="26"/>
          <w:szCs w:val="26"/>
        </w:rPr>
      </w:pPr>
      <w:r w:rsidRPr="00B450BE">
        <w:rPr>
          <w:sz w:val="26"/>
          <w:szCs w:val="26"/>
        </w:rPr>
        <w:t xml:space="preserve">В реализации подпрограммы принимают участие муниципальные дошкольные образовательные организации. </w:t>
      </w:r>
    </w:p>
    <w:p w:rsidR="004429B9" w:rsidRPr="00B450BE" w:rsidRDefault="004429B9" w:rsidP="003835A4">
      <w:pPr>
        <w:tabs>
          <w:tab w:val="left" w:pos="1134"/>
        </w:tabs>
        <w:spacing w:before="0"/>
        <w:ind w:firstLine="709"/>
        <w:jc w:val="both"/>
        <w:rPr>
          <w:sz w:val="26"/>
          <w:szCs w:val="26"/>
        </w:rPr>
      </w:pPr>
      <w:r w:rsidRPr="00B450BE">
        <w:rPr>
          <w:sz w:val="26"/>
          <w:szCs w:val="26"/>
        </w:rPr>
        <w:t xml:space="preserve">В целях обеспечения санитарно-эпидемиологического благополучия в системе дошкольного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в </w:t>
      </w:r>
      <w:proofErr w:type="spellStart"/>
      <w:r w:rsidRPr="00B450BE">
        <w:rPr>
          <w:sz w:val="26"/>
          <w:szCs w:val="26"/>
        </w:rPr>
        <w:t>пгт</w:t>
      </w:r>
      <w:proofErr w:type="spellEnd"/>
      <w:r w:rsidRPr="00B450BE">
        <w:rPr>
          <w:sz w:val="26"/>
          <w:szCs w:val="26"/>
        </w:rPr>
        <w:t xml:space="preserve"> Игра  по МО «Дебесский  район».</w:t>
      </w:r>
    </w:p>
    <w:p w:rsidR="004429B9" w:rsidRPr="00B450BE" w:rsidRDefault="004429B9" w:rsidP="003835A4">
      <w:pPr>
        <w:tabs>
          <w:tab w:val="left" w:pos="1134"/>
        </w:tabs>
        <w:spacing w:before="0"/>
        <w:ind w:firstLine="709"/>
        <w:jc w:val="both"/>
        <w:rPr>
          <w:sz w:val="26"/>
          <w:szCs w:val="26"/>
        </w:rPr>
      </w:pPr>
      <w:r w:rsidRPr="00B450BE">
        <w:rPr>
          <w:sz w:val="26"/>
          <w:szCs w:val="26"/>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4429B9" w:rsidRPr="00B450BE" w:rsidRDefault="004429B9" w:rsidP="003835A4">
      <w:pPr>
        <w:tabs>
          <w:tab w:val="left" w:pos="1134"/>
        </w:tabs>
        <w:spacing w:before="0"/>
        <w:ind w:firstLine="709"/>
        <w:jc w:val="both"/>
        <w:rPr>
          <w:sz w:val="26"/>
          <w:szCs w:val="26"/>
        </w:rPr>
      </w:pPr>
      <w:r w:rsidRPr="00B450BE">
        <w:rPr>
          <w:sz w:val="26"/>
          <w:szCs w:val="26"/>
        </w:rPr>
        <w:t>К управлению муниципальными дошкольными образовательными учреждениями привлекаются родители (законные представители) воспитанников.</w:t>
      </w:r>
    </w:p>
    <w:p w:rsidR="004429B9" w:rsidRDefault="004429B9" w:rsidP="003835A4">
      <w:pPr>
        <w:shd w:val="clear" w:color="auto" w:fill="FFFFFF"/>
        <w:spacing w:before="0"/>
        <w:ind w:right="-2" w:firstLine="709"/>
        <w:jc w:val="both"/>
        <w:rPr>
          <w:sz w:val="26"/>
          <w:szCs w:val="26"/>
        </w:rPr>
      </w:pPr>
      <w:r w:rsidRPr="00B450BE">
        <w:rPr>
          <w:sz w:val="26"/>
          <w:szCs w:val="26"/>
        </w:rPr>
        <w:t>В рамках подпрограммы планируется развивать систему обратной связи с потребителями услуг дошкольного образования,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w:t>
      </w:r>
    </w:p>
    <w:p w:rsidR="003835A4" w:rsidRPr="00B450BE" w:rsidRDefault="003835A4" w:rsidP="003835A4">
      <w:pPr>
        <w:shd w:val="clear" w:color="auto" w:fill="FFFFFF"/>
        <w:spacing w:before="0"/>
        <w:ind w:right="-2" w:firstLine="709"/>
        <w:jc w:val="both"/>
        <w:rPr>
          <w:sz w:val="26"/>
          <w:szCs w:val="26"/>
        </w:rPr>
      </w:pPr>
    </w:p>
    <w:p w:rsidR="004429B9" w:rsidRPr="003835A4" w:rsidRDefault="004429B9" w:rsidP="003835A4">
      <w:pPr>
        <w:keepNext/>
        <w:shd w:val="clear" w:color="auto" w:fill="FFFFFF"/>
        <w:tabs>
          <w:tab w:val="left" w:pos="1276"/>
        </w:tabs>
        <w:spacing w:before="0"/>
        <w:ind w:firstLine="709"/>
        <w:jc w:val="center"/>
        <w:rPr>
          <w:b/>
          <w:bCs w:val="0"/>
          <w:sz w:val="26"/>
          <w:szCs w:val="26"/>
        </w:rPr>
      </w:pPr>
      <w:r w:rsidRPr="003835A4">
        <w:rPr>
          <w:b/>
          <w:sz w:val="26"/>
          <w:szCs w:val="26"/>
        </w:rPr>
        <w:t xml:space="preserve">1.9 Ресурсное обеспечение </w:t>
      </w:r>
    </w:p>
    <w:p w:rsidR="003835A4" w:rsidRDefault="003835A4" w:rsidP="003835A4">
      <w:pPr>
        <w:keepNext/>
        <w:shd w:val="clear" w:color="auto" w:fill="FFFFFF"/>
        <w:spacing w:before="0"/>
        <w:ind w:right="-1" w:firstLine="709"/>
        <w:jc w:val="both"/>
        <w:rPr>
          <w:sz w:val="26"/>
          <w:szCs w:val="26"/>
        </w:rPr>
      </w:pPr>
    </w:p>
    <w:p w:rsidR="004429B9" w:rsidRPr="00B450BE" w:rsidRDefault="004429B9" w:rsidP="003835A4">
      <w:pPr>
        <w:keepNext/>
        <w:shd w:val="clear" w:color="auto" w:fill="FFFFFF"/>
        <w:spacing w:before="0"/>
        <w:ind w:right="-1" w:firstLine="709"/>
        <w:jc w:val="both"/>
        <w:rPr>
          <w:sz w:val="26"/>
          <w:szCs w:val="26"/>
        </w:rPr>
      </w:pPr>
      <w:r w:rsidRPr="00B450BE">
        <w:rPr>
          <w:sz w:val="26"/>
          <w:szCs w:val="26"/>
        </w:rPr>
        <w:t>Источниками ресурсного обеспечения подпрограммы являются:</w:t>
      </w:r>
    </w:p>
    <w:p w:rsidR="004429B9" w:rsidRPr="00B450BE" w:rsidRDefault="004429B9" w:rsidP="003835A4">
      <w:pPr>
        <w:pStyle w:val="a3"/>
        <w:numPr>
          <w:ilvl w:val="0"/>
          <w:numId w:val="11"/>
        </w:numPr>
        <w:shd w:val="clear" w:color="auto" w:fill="FFFFFF"/>
        <w:tabs>
          <w:tab w:val="left" w:pos="1134"/>
        </w:tabs>
        <w:suppressAutoHyphens/>
        <w:spacing w:before="0"/>
        <w:ind w:left="0" w:right="-1" w:firstLine="709"/>
        <w:contextualSpacing w:val="0"/>
        <w:jc w:val="both"/>
        <w:rPr>
          <w:sz w:val="26"/>
          <w:szCs w:val="26"/>
        </w:rPr>
      </w:pPr>
      <w:r w:rsidRPr="00B450BE">
        <w:rPr>
          <w:sz w:val="26"/>
          <w:szCs w:val="26"/>
        </w:rPr>
        <w:t>средства бюджета МО «Дебесский  район», в том числе:</w:t>
      </w:r>
    </w:p>
    <w:p w:rsidR="004429B9" w:rsidRPr="00B450BE" w:rsidRDefault="004429B9"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rPr>
        <w:t>субвенции, субсидии, иные межбюджетные трансферты из бюджета Удмуртской Республики</w:t>
      </w:r>
      <w:r w:rsidRPr="00B450BE">
        <w:rPr>
          <w:sz w:val="26"/>
          <w:szCs w:val="26"/>
          <w:lang w:eastAsia="en-US"/>
        </w:rPr>
        <w:t>;</w:t>
      </w:r>
    </w:p>
    <w:p w:rsidR="004429B9" w:rsidRPr="00B450BE" w:rsidRDefault="004429B9" w:rsidP="003835A4">
      <w:pPr>
        <w:pStyle w:val="a3"/>
        <w:numPr>
          <w:ilvl w:val="0"/>
          <w:numId w:val="11"/>
        </w:numPr>
        <w:shd w:val="clear" w:color="auto" w:fill="FFFFFF"/>
        <w:tabs>
          <w:tab w:val="left" w:pos="1134"/>
        </w:tabs>
        <w:suppressAutoHyphens/>
        <w:spacing w:before="0"/>
        <w:ind w:left="0" w:right="-1" w:firstLine="709"/>
        <w:contextualSpacing w:val="0"/>
        <w:jc w:val="both"/>
        <w:rPr>
          <w:sz w:val="26"/>
          <w:szCs w:val="26"/>
        </w:rPr>
      </w:pPr>
      <w:r w:rsidRPr="00B450BE">
        <w:rPr>
          <w:sz w:val="26"/>
          <w:szCs w:val="26"/>
        </w:rPr>
        <w:t xml:space="preserve">плата родителей (законных представителей) за присмотр и уход за детьми в дошкольных образовательных организациях  (родительская плата за содержание ребенка в муниципальных учреждениях и иных образовательных организациях, </w:t>
      </w:r>
      <w:r w:rsidRPr="00B450BE">
        <w:rPr>
          <w:sz w:val="26"/>
          <w:szCs w:val="26"/>
        </w:rPr>
        <w:lastRenderedPageBreak/>
        <w:t>реализующих основную общеобразовательную программу дошкольного образования на территории МО «Дебесский  район»);</w:t>
      </w:r>
    </w:p>
    <w:p w:rsidR="004429B9" w:rsidRPr="00B450BE" w:rsidRDefault="004429B9" w:rsidP="003835A4">
      <w:pPr>
        <w:pStyle w:val="a3"/>
        <w:numPr>
          <w:ilvl w:val="0"/>
          <w:numId w:val="11"/>
        </w:numPr>
        <w:shd w:val="clear" w:color="auto" w:fill="FFFFFF"/>
        <w:tabs>
          <w:tab w:val="left" w:pos="1134"/>
        </w:tabs>
        <w:suppressAutoHyphens/>
        <w:spacing w:before="0"/>
        <w:ind w:left="0" w:right="-1" w:firstLine="709"/>
        <w:contextualSpacing w:val="0"/>
        <w:jc w:val="both"/>
        <w:rPr>
          <w:sz w:val="26"/>
          <w:szCs w:val="26"/>
        </w:rPr>
      </w:pPr>
      <w:r w:rsidRPr="00B450BE">
        <w:rPr>
          <w:sz w:val="26"/>
          <w:szCs w:val="26"/>
        </w:rPr>
        <w:t xml:space="preserve">средства, привлекаемые муниципальными дошкольными образовательными организациями, педагогическими работниками муниципальных дошкольных образовательных организаций, на реализацию программ (проектов) в сфере дошкольного образования (гранты). </w:t>
      </w:r>
    </w:p>
    <w:p w:rsidR="004429B9" w:rsidRPr="00B450BE" w:rsidRDefault="004429B9" w:rsidP="002305C2">
      <w:pPr>
        <w:spacing w:before="0"/>
        <w:ind w:firstLine="709"/>
        <w:jc w:val="both"/>
        <w:rPr>
          <w:sz w:val="26"/>
          <w:szCs w:val="26"/>
        </w:rPr>
      </w:pPr>
      <w:r w:rsidRPr="00B450BE">
        <w:rPr>
          <w:sz w:val="26"/>
          <w:szCs w:val="26"/>
        </w:rPr>
        <w:t>Общий объем финансирования мероп</w:t>
      </w:r>
      <w:r w:rsidR="00904512" w:rsidRPr="00B450BE">
        <w:rPr>
          <w:sz w:val="26"/>
          <w:szCs w:val="26"/>
        </w:rPr>
        <w:t>риятий подпрограммы за 2015-202</w:t>
      </w:r>
      <w:r w:rsidR="009C41A3" w:rsidRPr="00B450BE">
        <w:rPr>
          <w:sz w:val="26"/>
          <w:szCs w:val="26"/>
        </w:rPr>
        <w:t>4</w:t>
      </w:r>
      <w:r w:rsidRPr="00B450BE">
        <w:rPr>
          <w:sz w:val="26"/>
          <w:szCs w:val="26"/>
        </w:rPr>
        <w:t xml:space="preserve"> годы за счет средств бюджета  соста</w:t>
      </w:r>
      <w:r w:rsidR="002305C2">
        <w:rPr>
          <w:sz w:val="26"/>
          <w:szCs w:val="26"/>
        </w:rPr>
        <w:t xml:space="preserve">вит </w:t>
      </w:r>
      <w:r w:rsidR="00FC6B5E">
        <w:rPr>
          <w:sz w:val="26"/>
          <w:szCs w:val="26"/>
        </w:rPr>
        <w:t>979729,94</w:t>
      </w:r>
      <w:r w:rsidR="00904512" w:rsidRPr="00B450BE">
        <w:rPr>
          <w:sz w:val="26"/>
          <w:szCs w:val="26"/>
        </w:rPr>
        <w:t xml:space="preserve"> тыс</w:t>
      </w:r>
      <w:r w:rsidRPr="00B450BE">
        <w:rPr>
          <w:sz w:val="26"/>
          <w:szCs w:val="26"/>
        </w:rPr>
        <w:t>. рублей.</w:t>
      </w:r>
    </w:p>
    <w:p w:rsidR="004429B9" w:rsidRDefault="004429B9" w:rsidP="003835A4">
      <w:pPr>
        <w:spacing w:before="0"/>
        <w:ind w:firstLine="709"/>
        <w:rPr>
          <w:sz w:val="26"/>
          <w:szCs w:val="26"/>
        </w:rPr>
      </w:pPr>
      <w:r w:rsidRPr="00B450BE">
        <w:rPr>
          <w:sz w:val="26"/>
          <w:szCs w:val="26"/>
        </w:rPr>
        <w:t>Сведения о ресурсном обеспечении подпрограммы за счет средств бюджета МО «Дебесский район» по годам реализации муниципальной программы (в тыс. руб.):</w:t>
      </w:r>
    </w:p>
    <w:p w:rsidR="003835A4" w:rsidRPr="00B450BE" w:rsidRDefault="003835A4" w:rsidP="003835A4">
      <w:pPr>
        <w:spacing w:before="0"/>
        <w:ind w:firstLine="709"/>
        <w:rPr>
          <w:sz w:val="26"/>
          <w:szCs w:val="26"/>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tblGrid>
      <w:tr w:rsidR="00FE6010" w:rsidRPr="00B450BE" w:rsidTr="00FC6B5E">
        <w:trPr>
          <w:trHeight w:val="322"/>
          <w:jc w:val="center"/>
        </w:trPr>
        <w:tc>
          <w:tcPr>
            <w:tcW w:w="2972" w:type="dxa"/>
            <w:vMerge w:val="restart"/>
            <w:shd w:val="clear" w:color="auto" w:fill="auto"/>
            <w:vAlign w:val="center"/>
          </w:tcPr>
          <w:p w:rsidR="00FE6010" w:rsidRPr="00B450BE" w:rsidRDefault="00FE6010" w:rsidP="00FC6B5E">
            <w:pPr>
              <w:spacing w:before="0"/>
              <w:ind w:firstLine="709"/>
              <w:jc w:val="center"/>
              <w:rPr>
                <w:sz w:val="26"/>
                <w:szCs w:val="26"/>
              </w:rPr>
            </w:pPr>
            <w:r w:rsidRPr="00B450BE">
              <w:rPr>
                <w:sz w:val="26"/>
                <w:szCs w:val="26"/>
              </w:rPr>
              <w:t>Годы реализации</w:t>
            </w:r>
          </w:p>
        </w:tc>
        <w:tc>
          <w:tcPr>
            <w:tcW w:w="3260" w:type="dxa"/>
            <w:vMerge w:val="restart"/>
            <w:shd w:val="clear" w:color="auto" w:fill="auto"/>
            <w:vAlign w:val="center"/>
          </w:tcPr>
          <w:p w:rsidR="00FE6010" w:rsidRPr="00B450BE" w:rsidRDefault="00FE6010" w:rsidP="00FC6B5E">
            <w:pPr>
              <w:spacing w:before="0"/>
              <w:ind w:firstLine="709"/>
              <w:jc w:val="center"/>
              <w:rPr>
                <w:sz w:val="26"/>
                <w:szCs w:val="26"/>
              </w:rPr>
            </w:pPr>
            <w:r w:rsidRPr="00B450BE">
              <w:rPr>
                <w:sz w:val="26"/>
                <w:szCs w:val="26"/>
              </w:rPr>
              <w:t>всего</w:t>
            </w:r>
          </w:p>
        </w:tc>
      </w:tr>
      <w:tr w:rsidR="00FE6010" w:rsidRPr="00B450BE" w:rsidTr="00FC6B5E">
        <w:trPr>
          <w:trHeight w:val="562"/>
          <w:jc w:val="center"/>
        </w:trPr>
        <w:tc>
          <w:tcPr>
            <w:tcW w:w="2972" w:type="dxa"/>
            <w:vMerge/>
            <w:shd w:val="clear" w:color="auto" w:fill="auto"/>
            <w:vAlign w:val="center"/>
          </w:tcPr>
          <w:p w:rsidR="00FE6010" w:rsidRPr="00B450BE" w:rsidRDefault="00FE6010" w:rsidP="00FC6B5E">
            <w:pPr>
              <w:spacing w:before="0"/>
              <w:ind w:firstLine="709"/>
              <w:jc w:val="center"/>
              <w:rPr>
                <w:sz w:val="26"/>
                <w:szCs w:val="26"/>
              </w:rPr>
            </w:pPr>
          </w:p>
        </w:tc>
        <w:tc>
          <w:tcPr>
            <w:tcW w:w="3260" w:type="dxa"/>
            <w:vMerge/>
            <w:shd w:val="clear" w:color="auto" w:fill="auto"/>
            <w:vAlign w:val="center"/>
          </w:tcPr>
          <w:p w:rsidR="00FE6010" w:rsidRPr="00B450BE" w:rsidRDefault="00FE6010" w:rsidP="00FC6B5E">
            <w:pPr>
              <w:spacing w:before="0"/>
              <w:ind w:firstLine="709"/>
              <w:jc w:val="center"/>
              <w:rPr>
                <w:sz w:val="26"/>
                <w:szCs w:val="26"/>
              </w:rPr>
            </w:pP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2015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84607,50</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2016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84425,40</w:t>
            </w:r>
          </w:p>
        </w:tc>
      </w:tr>
      <w:tr w:rsidR="00FC6B5E" w:rsidRPr="00B450BE" w:rsidTr="00FC6B5E">
        <w:trPr>
          <w:trHeight w:val="50"/>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2017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80689,40</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2018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99878,50</w:t>
            </w:r>
          </w:p>
        </w:tc>
      </w:tr>
      <w:tr w:rsidR="00FC6B5E" w:rsidRPr="00B450BE" w:rsidTr="00FC6B5E">
        <w:trPr>
          <w:trHeight w:val="50"/>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2019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109129,63</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2020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91478,10</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2021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174246,40</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2022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89898,10</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2023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81067,11</w:t>
            </w:r>
          </w:p>
        </w:tc>
      </w:tr>
      <w:tr w:rsidR="00FC6B5E" w:rsidRPr="00B450BE" w:rsidTr="00FC6B5E">
        <w:trPr>
          <w:trHeight w:val="53"/>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2024 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84309,80</w:t>
            </w:r>
          </w:p>
        </w:tc>
      </w:tr>
      <w:tr w:rsidR="00FC6B5E" w:rsidRPr="00B450BE" w:rsidTr="00FC6B5E">
        <w:trPr>
          <w:trHeight w:val="106"/>
          <w:jc w:val="center"/>
        </w:trPr>
        <w:tc>
          <w:tcPr>
            <w:tcW w:w="2972" w:type="dxa"/>
            <w:shd w:val="clear" w:color="auto" w:fill="auto"/>
            <w:vAlign w:val="center"/>
          </w:tcPr>
          <w:p w:rsidR="00FC6B5E" w:rsidRPr="00B450BE" w:rsidRDefault="00FC6B5E" w:rsidP="00FC6B5E">
            <w:pPr>
              <w:spacing w:before="0"/>
              <w:ind w:firstLine="709"/>
              <w:jc w:val="center"/>
              <w:rPr>
                <w:sz w:val="26"/>
                <w:szCs w:val="26"/>
              </w:rPr>
            </w:pPr>
            <w:r w:rsidRPr="00B450BE">
              <w:rPr>
                <w:sz w:val="26"/>
                <w:szCs w:val="26"/>
              </w:rPr>
              <w:t>Итого</w:t>
            </w:r>
          </w:p>
          <w:p w:rsidR="00FC6B5E" w:rsidRPr="00B450BE" w:rsidRDefault="00FC6B5E" w:rsidP="00FC6B5E">
            <w:pPr>
              <w:spacing w:before="0"/>
              <w:ind w:firstLine="709"/>
              <w:jc w:val="center"/>
              <w:rPr>
                <w:sz w:val="26"/>
                <w:szCs w:val="26"/>
              </w:rPr>
            </w:pPr>
            <w:r w:rsidRPr="00B450BE">
              <w:rPr>
                <w:sz w:val="26"/>
                <w:szCs w:val="26"/>
              </w:rPr>
              <w:t>2015-2024гг</w:t>
            </w:r>
          </w:p>
        </w:tc>
        <w:tc>
          <w:tcPr>
            <w:tcW w:w="3260" w:type="dxa"/>
            <w:shd w:val="clear" w:color="auto" w:fill="auto"/>
            <w:vAlign w:val="center"/>
          </w:tcPr>
          <w:p w:rsidR="00FC6B5E" w:rsidRPr="00FC6B5E" w:rsidRDefault="00FC6B5E" w:rsidP="00FC6B5E">
            <w:pPr>
              <w:jc w:val="center"/>
              <w:rPr>
                <w:color w:val="000000"/>
                <w:sz w:val="26"/>
                <w:szCs w:val="26"/>
              </w:rPr>
            </w:pPr>
            <w:r w:rsidRPr="00FC6B5E">
              <w:rPr>
                <w:color w:val="000000"/>
                <w:sz w:val="26"/>
                <w:szCs w:val="26"/>
              </w:rPr>
              <w:t>979729,94</w:t>
            </w:r>
          </w:p>
        </w:tc>
      </w:tr>
    </w:tbl>
    <w:p w:rsidR="00FE6010" w:rsidRPr="00B450BE" w:rsidRDefault="00FE6010" w:rsidP="003835A4">
      <w:pPr>
        <w:spacing w:before="0"/>
        <w:ind w:firstLine="709"/>
        <w:jc w:val="both"/>
        <w:rPr>
          <w:sz w:val="26"/>
          <w:szCs w:val="26"/>
          <w:lang w:eastAsia="en-US"/>
        </w:rPr>
      </w:pPr>
    </w:p>
    <w:p w:rsidR="004429B9" w:rsidRPr="00B450BE" w:rsidRDefault="004429B9"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9C41A3" w:rsidRPr="00B450BE" w:rsidRDefault="009C41A3"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9C41A3" w:rsidRPr="00B450BE" w:rsidRDefault="009C41A3" w:rsidP="003835A4">
      <w:pPr>
        <w:numPr>
          <w:ilvl w:val="0"/>
          <w:numId w:val="26"/>
        </w:numPr>
        <w:tabs>
          <w:tab w:val="left" w:pos="1134"/>
        </w:tabs>
        <w:spacing w:before="0"/>
        <w:ind w:left="0" w:firstLine="709"/>
        <w:contextualSpacing/>
        <w:jc w:val="both"/>
        <w:rPr>
          <w:sz w:val="26"/>
          <w:szCs w:val="26"/>
          <w:lang w:eastAsia="en-US"/>
        </w:rPr>
      </w:pPr>
      <w:r w:rsidRPr="00B450BE">
        <w:rPr>
          <w:sz w:val="26"/>
          <w:szCs w:val="26"/>
          <w:lang w:eastAsia="en-US"/>
        </w:rPr>
        <w:t>на 2015-201</w:t>
      </w:r>
      <w:r w:rsidR="00FC6B5E">
        <w:rPr>
          <w:sz w:val="26"/>
          <w:szCs w:val="26"/>
          <w:lang w:eastAsia="en-US"/>
        </w:rPr>
        <w:t>9</w:t>
      </w:r>
      <w:r w:rsidRPr="00B450BE">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9C41A3" w:rsidRPr="00B450BE" w:rsidRDefault="007E5315" w:rsidP="003835A4">
      <w:pPr>
        <w:pStyle w:val="a3"/>
        <w:numPr>
          <w:ilvl w:val="0"/>
          <w:numId w:val="12"/>
        </w:numPr>
        <w:tabs>
          <w:tab w:val="left" w:pos="1134"/>
        </w:tabs>
        <w:suppressAutoHyphens/>
        <w:spacing w:before="0"/>
        <w:ind w:left="0" w:firstLine="709"/>
        <w:contextualSpacing w:val="0"/>
        <w:jc w:val="both"/>
        <w:rPr>
          <w:sz w:val="26"/>
          <w:szCs w:val="26"/>
          <w:lang w:eastAsia="en-US"/>
        </w:rPr>
      </w:pPr>
      <w:r>
        <w:rPr>
          <w:sz w:val="26"/>
          <w:szCs w:val="26"/>
          <w:lang w:eastAsia="en-US"/>
        </w:rPr>
        <w:t>на 20</w:t>
      </w:r>
      <w:r w:rsidR="00FC6B5E">
        <w:rPr>
          <w:sz w:val="26"/>
          <w:szCs w:val="26"/>
          <w:lang w:eastAsia="en-US"/>
        </w:rPr>
        <w:t>20</w:t>
      </w:r>
      <w:r w:rsidR="009C41A3" w:rsidRPr="00B450BE">
        <w:rPr>
          <w:sz w:val="26"/>
          <w:szCs w:val="26"/>
          <w:lang w:eastAsia="en-US"/>
        </w:rPr>
        <w:t xml:space="preserve">-2021 годы – в соответствии </w:t>
      </w:r>
      <w:r>
        <w:rPr>
          <w:sz w:val="26"/>
          <w:szCs w:val="26"/>
          <w:lang w:eastAsia="en-US"/>
        </w:rPr>
        <w:t xml:space="preserve">с </w:t>
      </w:r>
      <w:r w:rsidR="009C41A3" w:rsidRPr="00B450BE">
        <w:rPr>
          <w:sz w:val="26"/>
          <w:szCs w:val="26"/>
          <w:lang w:eastAsia="en-US"/>
        </w:rPr>
        <w:t>решени</w:t>
      </w:r>
      <w:r>
        <w:rPr>
          <w:sz w:val="26"/>
          <w:szCs w:val="26"/>
          <w:lang w:eastAsia="en-US"/>
        </w:rPr>
        <w:t>ем</w:t>
      </w:r>
      <w:r w:rsidR="009C41A3" w:rsidRPr="00B450BE">
        <w:rPr>
          <w:sz w:val="26"/>
          <w:szCs w:val="26"/>
          <w:lang w:eastAsia="en-US"/>
        </w:rPr>
        <w:t xml:space="preserve"> о бюд</w:t>
      </w:r>
      <w:r w:rsidR="00FC6B5E">
        <w:rPr>
          <w:sz w:val="26"/>
          <w:szCs w:val="26"/>
          <w:lang w:eastAsia="en-US"/>
        </w:rPr>
        <w:t>жете МО «Дебесский район» на 2020</w:t>
      </w:r>
      <w:r w:rsidR="009C41A3" w:rsidRPr="00B450BE">
        <w:rPr>
          <w:sz w:val="26"/>
          <w:szCs w:val="26"/>
          <w:lang w:eastAsia="en-US"/>
        </w:rPr>
        <w:t xml:space="preserve"> год и  плановый период 202</w:t>
      </w:r>
      <w:r w:rsidR="00FC6B5E">
        <w:rPr>
          <w:sz w:val="26"/>
          <w:szCs w:val="26"/>
          <w:lang w:eastAsia="en-US"/>
        </w:rPr>
        <w:t>1 и 2022</w:t>
      </w:r>
      <w:r w:rsidR="00EA23ED">
        <w:rPr>
          <w:sz w:val="26"/>
          <w:szCs w:val="26"/>
          <w:lang w:eastAsia="en-US"/>
        </w:rPr>
        <w:t xml:space="preserve"> годов № 80 от 19 декабря 2019 года</w:t>
      </w:r>
      <w:r w:rsidR="009C41A3" w:rsidRPr="00B450BE">
        <w:rPr>
          <w:sz w:val="26"/>
          <w:szCs w:val="26"/>
          <w:lang w:eastAsia="en-US"/>
        </w:rPr>
        <w:t>;</w:t>
      </w:r>
    </w:p>
    <w:p w:rsidR="009C41A3" w:rsidRPr="00B450BE" w:rsidRDefault="009C41A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lastRenderedPageBreak/>
        <w:t>202</w:t>
      </w:r>
      <w:r w:rsidR="00FC6B5E">
        <w:rPr>
          <w:sz w:val="26"/>
          <w:szCs w:val="26"/>
          <w:lang w:eastAsia="en-US"/>
        </w:rPr>
        <w:t>3</w:t>
      </w:r>
      <w:r w:rsidRPr="00B450BE">
        <w:rPr>
          <w:sz w:val="26"/>
          <w:szCs w:val="26"/>
          <w:lang w:eastAsia="en-US"/>
        </w:rPr>
        <w:t>-2024 годы на основе расходов на 202</w:t>
      </w:r>
      <w:r w:rsidR="009E4250">
        <w:rPr>
          <w:sz w:val="26"/>
          <w:szCs w:val="26"/>
          <w:lang w:eastAsia="en-US"/>
        </w:rPr>
        <w:t>2</w:t>
      </w:r>
      <w:r w:rsidRPr="00B450BE">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00826533" w:rsidRPr="00B450BE">
        <w:rPr>
          <w:sz w:val="26"/>
          <w:szCs w:val="26"/>
          <w:lang w:eastAsia="en-US"/>
        </w:rPr>
        <w:t>енно на 1,04</w:t>
      </w:r>
      <w:r w:rsidRPr="00B450BE">
        <w:rPr>
          <w:sz w:val="26"/>
          <w:szCs w:val="26"/>
          <w:lang w:eastAsia="en-US"/>
        </w:rPr>
        <w:t>.</w:t>
      </w:r>
    </w:p>
    <w:p w:rsidR="004429B9" w:rsidRPr="00B450BE" w:rsidRDefault="004429B9" w:rsidP="003835A4">
      <w:pPr>
        <w:spacing w:before="0"/>
        <w:ind w:firstLine="709"/>
        <w:jc w:val="both"/>
        <w:rPr>
          <w:sz w:val="26"/>
          <w:szCs w:val="26"/>
          <w:lang w:eastAsia="en-US"/>
        </w:rPr>
      </w:pPr>
      <w:r w:rsidRPr="00B450BE">
        <w:rPr>
          <w:sz w:val="26"/>
          <w:szCs w:val="26"/>
          <w:lang w:eastAsia="en-US"/>
        </w:rPr>
        <w:t>Средства на капитальное строительство и реконструкцию объектов дошкольного образования МО «Дебесский  район»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4429B9" w:rsidRPr="00B450BE" w:rsidRDefault="004429B9"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4429B9" w:rsidRPr="00B450BE" w:rsidRDefault="004429B9" w:rsidP="003835A4">
      <w:pPr>
        <w:keepNext/>
        <w:tabs>
          <w:tab w:val="left" w:pos="1134"/>
        </w:tabs>
        <w:spacing w:before="0"/>
        <w:ind w:firstLine="709"/>
        <w:jc w:val="both"/>
        <w:rPr>
          <w:sz w:val="26"/>
          <w:szCs w:val="26"/>
        </w:rPr>
      </w:pPr>
      <w:r w:rsidRPr="00B450BE">
        <w:rPr>
          <w:sz w:val="26"/>
          <w:szCs w:val="26"/>
        </w:rPr>
        <w:t xml:space="preserve">Расходы за счет иных источников на цели реализации подпрограммы оцениваются в </w:t>
      </w:r>
      <w:r w:rsidRPr="00B450BE">
        <w:rPr>
          <w:sz w:val="26"/>
          <w:szCs w:val="26"/>
          <w:shd w:val="clear" w:color="auto" w:fill="FFFFFF" w:themeFill="background1"/>
        </w:rPr>
        <w:t xml:space="preserve">размере </w:t>
      </w:r>
      <w:r w:rsidR="009E4250">
        <w:rPr>
          <w:sz w:val="26"/>
          <w:szCs w:val="26"/>
        </w:rPr>
        <w:t xml:space="preserve">52628,03 </w:t>
      </w:r>
      <w:r w:rsidR="00FE6010" w:rsidRPr="00B450BE">
        <w:rPr>
          <w:sz w:val="26"/>
          <w:szCs w:val="26"/>
        </w:rPr>
        <w:t xml:space="preserve"> </w:t>
      </w:r>
      <w:r w:rsidRPr="00B450BE">
        <w:rPr>
          <w:sz w:val="26"/>
          <w:szCs w:val="26"/>
          <w:shd w:val="clear" w:color="auto" w:fill="FFFFFF" w:themeFill="background1"/>
        </w:rPr>
        <w:t>тыс. рублей</w:t>
      </w:r>
      <w:r w:rsidRPr="00B450BE">
        <w:rPr>
          <w:sz w:val="26"/>
          <w:szCs w:val="26"/>
        </w:rPr>
        <w:t>, в том числе по годам реализации муниципальной программы:</w:t>
      </w:r>
    </w:p>
    <w:p w:rsidR="004429B9" w:rsidRPr="00B450BE" w:rsidRDefault="004429B9" w:rsidP="003835A4">
      <w:pPr>
        <w:keepNext/>
        <w:tabs>
          <w:tab w:val="left" w:pos="1134"/>
        </w:tabs>
        <w:spacing w:before="0"/>
        <w:ind w:firstLine="709"/>
        <w:jc w:val="both"/>
        <w:rPr>
          <w:sz w:val="26"/>
          <w:szCs w:val="26"/>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2107"/>
        <w:gridCol w:w="1298"/>
        <w:gridCol w:w="5878"/>
      </w:tblGrid>
      <w:tr w:rsidR="004429B9" w:rsidRPr="00B450BE" w:rsidTr="009E31DF">
        <w:trPr>
          <w:trHeight w:val="745"/>
          <w:jc w:val="center"/>
        </w:trPr>
        <w:tc>
          <w:tcPr>
            <w:tcW w:w="2107" w:type="dxa"/>
            <w:shd w:val="clear" w:color="auto" w:fill="FFFFFF"/>
            <w:tcMar>
              <w:left w:w="103" w:type="dxa"/>
            </w:tcMar>
            <w:vAlign w:val="center"/>
          </w:tcPr>
          <w:p w:rsidR="004429B9" w:rsidRPr="00B450BE" w:rsidRDefault="004429B9" w:rsidP="00615B03">
            <w:pPr>
              <w:keepNext/>
              <w:spacing w:before="0"/>
              <w:jc w:val="center"/>
              <w:rPr>
                <w:sz w:val="26"/>
                <w:szCs w:val="26"/>
              </w:rPr>
            </w:pPr>
            <w:r w:rsidRPr="00B450BE">
              <w:rPr>
                <w:sz w:val="26"/>
                <w:szCs w:val="26"/>
              </w:rPr>
              <w:t>Годы реализации</w:t>
            </w:r>
          </w:p>
        </w:tc>
        <w:tc>
          <w:tcPr>
            <w:tcW w:w="1298" w:type="dxa"/>
            <w:shd w:val="clear" w:color="auto" w:fill="FFFFFF"/>
            <w:tcMar>
              <w:left w:w="103" w:type="dxa"/>
            </w:tcMar>
            <w:vAlign w:val="center"/>
          </w:tcPr>
          <w:p w:rsidR="004429B9" w:rsidRPr="00B450BE" w:rsidRDefault="004429B9" w:rsidP="00615B03">
            <w:pPr>
              <w:keepNext/>
              <w:spacing w:before="0"/>
              <w:jc w:val="center"/>
              <w:rPr>
                <w:sz w:val="26"/>
                <w:szCs w:val="26"/>
              </w:rPr>
            </w:pPr>
            <w:r w:rsidRPr="00B450BE">
              <w:rPr>
                <w:sz w:val="26"/>
                <w:szCs w:val="26"/>
              </w:rPr>
              <w:t>Всего</w:t>
            </w:r>
          </w:p>
        </w:tc>
        <w:tc>
          <w:tcPr>
            <w:tcW w:w="5878" w:type="dxa"/>
            <w:shd w:val="clear" w:color="auto" w:fill="FFFFFF"/>
            <w:tcMar>
              <w:left w:w="103" w:type="dxa"/>
            </w:tcMar>
            <w:vAlign w:val="center"/>
          </w:tcPr>
          <w:p w:rsidR="004429B9" w:rsidRPr="00B450BE" w:rsidRDefault="004429B9" w:rsidP="00615B03">
            <w:pPr>
              <w:keepNext/>
              <w:spacing w:before="0"/>
              <w:jc w:val="center"/>
              <w:rPr>
                <w:sz w:val="26"/>
                <w:szCs w:val="26"/>
              </w:rPr>
            </w:pPr>
            <w:r w:rsidRPr="00B450BE">
              <w:rPr>
                <w:sz w:val="26"/>
                <w:szCs w:val="26"/>
              </w:rPr>
              <w:t>Родительская плата за содержание детей в дошкольных образовательных учреждениях в месяц</w:t>
            </w:r>
          </w:p>
        </w:tc>
      </w:tr>
      <w:tr w:rsidR="004429B9" w:rsidRPr="00B450BE" w:rsidTr="009E31DF">
        <w:trPr>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2015 г.</w:t>
            </w:r>
          </w:p>
        </w:tc>
        <w:tc>
          <w:tcPr>
            <w:tcW w:w="1298" w:type="dxa"/>
            <w:shd w:val="clear" w:color="auto" w:fill="FFFFFF"/>
            <w:tcMar>
              <w:left w:w="103" w:type="dxa"/>
            </w:tcMar>
            <w:vAlign w:val="center"/>
          </w:tcPr>
          <w:p w:rsidR="004429B9" w:rsidRPr="00B450BE" w:rsidRDefault="003261B5" w:rsidP="00615B03">
            <w:pPr>
              <w:spacing w:before="0"/>
              <w:jc w:val="center"/>
              <w:rPr>
                <w:sz w:val="26"/>
                <w:szCs w:val="26"/>
              </w:rPr>
            </w:pPr>
            <w:r w:rsidRPr="00B450BE">
              <w:rPr>
                <w:sz w:val="26"/>
                <w:szCs w:val="26"/>
              </w:rPr>
              <w:t>5746,70</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0,900</w:t>
            </w:r>
          </w:p>
        </w:tc>
      </w:tr>
      <w:tr w:rsidR="004429B9" w:rsidRPr="00B450BE" w:rsidTr="009E31DF">
        <w:trPr>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2016 г.</w:t>
            </w:r>
          </w:p>
        </w:tc>
        <w:tc>
          <w:tcPr>
            <w:tcW w:w="1298" w:type="dxa"/>
            <w:shd w:val="clear" w:color="auto" w:fill="FFFFFF"/>
            <w:tcMar>
              <w:left w:w="103" w:type="dxa"/>
            </w:tcMar>
            <w:vAlign w:val="center"/>
          </w:tcPr>
          <w:p w:rsidR="004429B9" w:rsidRPr="00B450BE" w:rsidRDefault="003261B5" w:rsidP="00615B03">
            <w:pPr>
              <w:spacing w:before="0"/>
              <w:jc w:val="center"/>
              <w:rPr>
                <w:sz w:val="26"/>
                <w:szCs w:val="26"/>
              </w:rPr>
            </w:pPr>
            <w:r w:rsidRPr="00B450BE">
              <w:rPr>
                <w:sz w:val="26"/>
                <w:szCs w:val="26"/>
              </w:rPr>
              <w:t>5746,70</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0,950</w:t>
            </w:r>
          </w:p>
        </w:tc>
      </w:tr>
      <w:tr w:rsidR="004429B9" w:rsidRPr="00B450BE" w:rsidTr="009E31DF">
        <w:trPr>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2017 г.</w:t>
            </w:r>
          </w:p>
        </w:tc>
        <w:tc>
          <w:tcPr>
            <w:tcW w:w="1298" w:type="dxa"/>
            <w:shd w:val="clear" w:color="auto" w:fill="FFFFFF"/>
            <w:tcMar>
              <w:left w:w="103" w:type="dxa"/>
            </w:tcMar>
            <w:vAlign w:val="center"/>
          </w:tcPr>
          <w:p w:rsidR="004429B9" w:rsidRPr="00B450BE" w:rsidRDefault="003261B5" w:rsidP="00615B03">
            <w:pPr>
              <w:spacing w:before="0"/>
              <w:jc w:val="center"/>
              <w:rPr>
                <w:sz w:val="26"/>
                <w:szCs w:val="26"/>
              </w:rPr>
            </w:pPr>
            <w:r w:rsidRPr="00B450BE">
              <w:rPr>
                <w:sz w:val="26"/>
                <w:szCs w:val="26"/>
              </w:rPr>
              <w:t>4367,50</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1,000</w:t>
            </w:r>
          </w:p>
        </w:tc>
      </w:tr>
      <w:tr w:rsidR="004429B9" w:rsidRPr="00B450BE" w:rsidTr="009E31DF">
        <w:trPr>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2018 г.</w:t>
            </w:r>
          </w:p>
        </w:tc>
        <w:tc>
          <w:tcPr>
            <w:tcW w:w="1298" w:type="dxa"/>
            <w:shd w:val="clear" w:color="auto" w:fill="FFFFFF"/>
            <w:tcMar>
              <w:left w:w="103" w:type="dxa"/>
            </w:tcMar>
            <w:vAlign w:val="center"/>
          </w:tcPr>
          <w:p w:rsidR="004429B9" w:rsidRPr="00B450BE" w:rsidRDefault="003261B5" w:rsidP="00615B03">
            <w:pPr>
              <w:spacing w:before="0"/>
              <w:jc w:val="center"/>
              <w:rPr>
                <w:sz w:val="26"/>
                <w:szCs w:val="26"/>
              </w:rPr>
            </w:pPr>
            <w:r w:rsidRPr="00B450BE">
              <w:rPr>
                <w:sz w:val="26"/>
                <w:szCs w:val="26"/>
              </w:rPr>
              <w:t>5277,20</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1,</w:t>
            </w:r>
            <w:r w:rsidR="003261B5" w:rsidRPr="00B450BE">
              <w:rPr>
                <w:sz w:val="26"/>
                <w:szCs w:val="26"/>
              </w:rPr>
              <w:t>0</w:t>
            </w:r>
            <w:r w:rsidRPr="00B450BE">
              <w:rPr>
                <w:sz w:val="26"/>
                <w:szCs w:val="26"/>
              </w:rPr>
              <w:t>50</w:t>
            </w:r>
          </w:p>
        </w:tc>
      </w:tr>
      <w:tr w:rsidR="004429B9" w:rsidRPr="00B450BE" w:rsidTr="009E31DF">
        <w:trPr>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 xml:space="preserve">2019 г. </w:t>
            </w:r>
          </w:p>
        </w:tc>
        <w:tc>
          <w:tcPr>
            <w:tcW w:w="1298" w:type="dxa"/>
            <w:shd w:val="clear" w:color="auto" w:fill="FFFFFF"/>
            <w:tcMar>
              <w:left w:w="103" w:type="dxa"/>
            </w:tcMar>
            <w:vAlign w:val="center"/>
          </w:tcPr>
          <w:p w:rsidR="004429B9" w:rsidRPr="00B450BE" w:rsidRDefault="009E4250" w:rsidP="00615B03">
            <w:pPr>
              <w:spacing w:before="0"/>
              <w:jc w:val="center"/>
              <w:rPr>
                <w:sz w:val="26"/>
                <w:szCs w:val="26"/>
              </w:rPr>
            </w:pPr>
            <w:r>
              <w:rPr>
                <w:sz w:val="26"/>
                <w:szCs w:val="26"/>
              </w:rPr>
              <w:t>4932,93</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1,</w:t>
            </w:r>
            <w:r w:rsidR="003261B5" w:rsidRPr="00B450BE">
              <w:rPr>
                <w:sz w:val="26"/>
                <w:szCs w:val="26"/>
              </w:rPr>
              <w:t>10</w:t>
            </w:r>
            <w:r w:rsidR="009C41A3" w:rsidRPr="00B450BE">
              <w:rPr>
                <w:sz w:val="26"/>
                <w:szCs w:val="26"/>
              </w:rPr>
              <w:t>0</w:t>
            </w:r>
          </w:p>
        </w:tc>
      </w:tr>
      <w:tr w:rsidR="004429B9" w:rsidRPr="00B450BE" w:rsidTr="00EF2D7A">
        <w:trPr>
          <w:trHeight w:val="99"/>
          <w:jc w:val="center"/>
        </w:trPr>
        <w:tc>
          <w:tcPr>
            <w:tcW w:w="2107" w:type="dxa"/>
            <w:shd w:val="clear" w:color="auto" w:fill="FFFFFF"/>
            <w:tcMar>
              <w:left w:w="103" w:type="dxa"/>
            </w:tcMar>
          </w:tcPr>
          <w:p w:rsidR="004429B9" w:rsidRPr="00B450BE" w:rsidRDefault="004429B9" w:rsidP="00615B03">
            <w:pPr>
              <w:spacing w:before="0"/>
              <w:rPr>
                <w:sz w:val="26"/>
                <w:szCs w:val="26"/>
              </w:rPr>
            </w:pPr>
            <w:r w:rsidRPr="00B450BE">
              <w:rPr>
                <w:sz w:val="26"/>
                <w:szCs w:val="26"/>
              </w:rPr>
              <w:t>2020 г.</w:t>
            </w:r>
          </w:p>
        </w:tc>
        <w:tc>
          <w:tcPr>
            <w:tcW w:w="1298" w:type="dxa"/>
            <w:shd w:val="clear" w:color="auto" w:fill="FFFFFF"/>
            <w:tcMar>
              <w:left w:w="103" w:type="dxa"/>
            </w:tcMar>
            <w:vAlign w:val="center"/>
          </w:tcPr>
          <w:p w:rsidR="004429B9" w:rsidRPr="00B450BE" w:rsidRDefault="009E4250" w:rsidP="00615B03">
            <w:pPr>
              <w:spacing w:before="0"/>
              <w:jc w:val="center"/>
              <w:rPr>
                <w:sz w:val="26"/>
                <w:szCs w:val="26"/>
              </w:rPr>
            </w:pPr>
            <w:r>
              <w:rPr>
                <w:sz w:val="26"/>
                <w:szCs w:val="26"/>
              </w:rPr>
              <w:t>4919,00</w:t>
            </w:r>
          </w:p>
        </w:tc>
        <w:tc>
          <w:tcPr>
            <w:tcW w:w="5878" w:type="dxa"/>
            <w:shd w:val="clear" w:color="auto" w:fill="FFFFFF"/>
            <w:tcMar>
              <w:left w:w="103" w:type="dxa"/>
            </w:tcMar>
            <w:vAlign w:val="center"/>
          </w:tcPr>
          <w:p w:rsidR="004429B9" w:rsidRPr="00B450BE" w:rsidRDefault="004429B9" w:rsidP="00615B03">
            <w:pPr>
              <w:spacing w:before="0"/>
              <w:jc w:val="center"/>
              <w:rPr>
                <w:sz w:val="26"/>
                <w:szCs w:val="26"/>
              </w:rPr>
            </w:pPr>
            <w:r w:rsidRPr="00B450BE">
              <w:rPr>
                <w:sz w:val="26"/>
                <w:szCs w:val="26"/>
              </w:rPr>
              <w:t>1,</w:t>
            </w:r>
            <w:r w:rsidR="003261B5" w:rsidRPr="00B450BE">
              <w:rPr>
                <w:sz w:val="26"/>
                <w:szCs w:val="26"/>
              </w:rPr>
              <w:t>1</w:t>
            </w:r>
            <w:r w:rsidR="009C41A3" w:rsidRPr="00B450BE">
              <w:rPr>
                <w:sz w:val="26"/>
                <w:szCs w:val="26"/>
              </w:rPr>
              <w:t>50</w:t>
            </w:r>
          </w:p>
        </w:tc>
      </w:tr>
      <w:tr w:rsidR="009C41A3" w:rsidRPr="00B450BE" w:rsidTr="009E31DF">
        <w:trPr>
          <w:jc w:val="center"/>
        </w:trPr>
        <w:tc>
          <w:tcPr>
            <w:tcW w:w="2107" w:type="dxa"/>
            <w:shd w:val="clear" w:color="auto" w:fill="FFFFFF"/>
            <w:tcMar>
              <w:left w:w="103" w:type="dxa"/>
            </w:tcMar>
          </w:tcPr>
          <w:p w:rsidR="009C41A3" w:rsidRPr="00B450BE" w:rsidRDefault="009C41A3" w:rsidP="00615B03">
            <w:pPr>
              <w:spacing w:before="0"/>
              <w:rPr>
                <w:sz w:val="26"/>
                <w:szCs w:val="26"/>
              </w:rPr>
            </w:pPr>
            <w:r w:rsidRPr="00B450BE">
              <w:rPr>
                <w:sz w:val="26"/>
                <w:szCs w:val="26"/>
              </w:rPr>
              <w:t>2021 г.</w:t>
            </w:r>
          </w:p>
        </w:tc>
        <w:tc>
          <w:tcPr>
            <w:tcW w:w="1298" w:type="dxa"/>
            <w:shd w:val="clear" w:color="auto" w:fill="FFFFFF"/>
            <w:tcMar>
              <w:left w:w="103" w:type="dxa"/>
            </w:tcMar>
            <w:vAlign w:val="center"/>
          </w:tcPr>
          <w:p w:rsidR="009C41A3" w:rsidRPr="00B450BE" w:rsidRDefault="009E4250" w:rsidP="00615B03">
            <w:pPr>
              <w:spacing w:before="0"/>
              <w:jc w:val="center"/>
              <w:rPr>
                <w:sz w:val="26"/>
                <w:szCs w:val="26"/>
              </w:rPr>
            </w:pPr>
            <w:r>
              <w:rPr>
                <w:sz w:val="26"/>
                <w:szCs w:val="26"/>
              </w:rPr>
              <w:t>4919,00</w:t>
            </w:r>
          </w:p>
        </w:tc>
        <w:tc>
          <w:tcPr>
            <w:tcW w:w="5878" w:type="dxa"/>
            <w:shd w:val="clear" w:color="auto" w:fill="FFFFFF"/>
            <w:tcMar>
              <w:left w:w="103" w:type="dxa"/>
            </w:tcMar>
            <w:vAlign w:val="center"/>
          </w:tcPr>
          <w:p w:rsidR="009C41A3" w:rsidRPr="00B450BE" w:rsidRDefault="003261B5" w:rsidP="00615B03">
            <w:pPr>
              <w:spacing w:before="0"/>
              <w:jc w:val="center"/>
              <w:rPr>
                <w:sz w:val="26"/>
                <w:szCs w:val="26"/>
              </w:rPr>
            </w:pPr>
            <w:r w:rsidRPr="00B450BE">
              <w:rPr>
                <w:sz w:val="26"/>
                <w:szCs w:val="26"/>
              </w:rPr>
              <w:t>1,1</w:t>
            </w:r>
            <w:r w:rsidR="009C41A3" w:rsidRPr="00B450BE">
              <w:rPr>
                <w:sz w:val="26"/>
                <w:szCs w:val="26"/>
              </w:rPr>
              <w:t>50</w:t>
            </w:r>
          </w:p>
        </w:tc>
      </w:tr>
      <w:tr w:rsidR="009C41A3" w:rsidRPr="00B450BE" w:rsidTr="009E31DF">
        <w:trPr>
          <w:jc w:val="center"/>
        </w:trPr>
        <w:tc>
          <w:tcPr>
            <w:tcW w:w="2107" w:type="dxa"/>
            <w:shd w:val="clear" w:color="auto" w:fill="FFFFFF"/>
            <w:tcMar>
              <w:left w:w="103" w:type="dxa"/>
            </w:tcMar>
          </w:tcPr>
          <w:p w:rsidR="009C41A3" w:rsidRPr="00B450BE" w:rsidRDefault="009C41A3" w:rsidP="00615B03">
            <w:pPr>
              <w:spacing w:before="0"/>
              <w:rPr>
                <w:sz w:val="26"/>
                <w:szCs w:val="26"/>
              </w:rPr>
            </w:pPr>
            <w:r w:rsidRPr="00B450BE">
              <w:rPr>
                <w:sz w:val="26"/>
                <w:szCs w:val="26"/>
              </w:rPr>
              <w:t>2022 г.</w:t>
            </w:r>
          </w:p>
        </w:tc>
        <w:tc>
          <w:tcPr>
            <w:tcW w:w="1298" w:type="dxa"/>
            <w:shd w:val="clear" w:color="auto" w:fill="FFFFFF"/>
            <w:tcMar>
              <w:left w:w="103" w:type="dxa"/>
            </w:tcMar>
            <w:vAlign w:val="center"/>
          </w:tcPr>
          <w:p w:rsidR="009C41A3" w:rsidRPr="00B450BE" w:rsidRDefault="009E4250" w:rsidP="00615B03">
            <w:pPr>
              <w:spacing w:before="0"/>
              <w:jc w:val="center"/>
              <w:rPr>
                <w:sz w:val="26"/>
                <w:szCs w:val="26"/>
              </w:rPr>
            </w:pPr>
            <w:r>
              <w:rPr>
                <w:sz w:val="26"/>
                <w:szCs w:val="26"/>
              </w:rPr>
              <w:t>4919,00</w:t>
            </w:r>
          </w:p>
        </w:tc>
        <w:tc>
          <w:tcPr>
            <w:tcW w:w="5878" w:type="dxa"/>
            <w:shd w:val="clear" w:color="auto" w:fill="FFFFFF"/>
            <w:tcMar>
              <w:left w:w="103" w:type="dxa"/>
            </w:tcMar>
            <w:vAlign w:val="center"/>
          </w:tcPr>
          <w:p w:rsidR="009C41A3" w:rsidRPr="00B450BE" w:rsidRDefault="003261B5" w:rsidP="00615B03">
            <w:pPr>
              <w:spacing w:before="0"/>
              <w:jc w:val="center"/>
              <w:rPr>
                <w:sz w:val="26"/>
                <w:szCs w:val="26"/>
              </w:rPr>
            </w:pPr>
            <w:r w:rsidRPr="00B450BE">
              <w:rPr>
                <w:sz w:val="26"/>
                <w:szCs w:val="26"/>
              </w:rPr>
              <w:t>1,1</w:t>
            </w:r>
            <w:r w:rsidR="00EF2D7A" w:rsidRPr="00B450BE">
              <w:rPr>
                <w:sz w:val="26"/>
                <w:szCs w:val="26"/>
              </w:rPr>
              <w:t>50</w:t>
            </w:r>
          </w:p>
        </w:tc>
      </w:tr>
      <w:tr w:rsidR="009C41A3" w:rsidRPr="00B450BE" w:rsidTr="009E31DF">
        <w:trPr>
          <w:jc w:val="center"/>
        </w:trPr>
        <w:tc>
          <w:tcPr>
            <w:tcW w:w="2107" w:type="dxa"/>
            <w:shd w:val="clear" w:color="auto" w:fill="FFFFFF"/>
            <w:tcMar>
              <w:left w:w="103" w:type="dxa"/>
            </w:tcMar>
          </w:tcPr>
          <w:p w:rsidR="009C41A3" w:rsidRPr="00B450BE" w:rsidRDefault="009C41A3" w:rsidP="00615B03">
            <w:pPr>
              <w:spacing w:before="0"/>
              <w:rPr>
                <w:sz w:val="26"/>
                <w:szCs w:val="26"/>
              </w:rPr>
            </w:pPr>
            <w:r w:rsidRPr="00B450BE">
              <w:rPr>
                <w:sz w:val="26"/>
                <w:szCs w:val="26"/>
              </w:rPr>
              <w:t>2023 г.</w:t>
            </w:r>
          </w:p>
        </w:tc>
        <w:tc>
          <w:tcPr>
            <w:tcW w:w="1298" w:type="dxa"/>
            <w:shd w:val="clear" w:color="auto" w:fill="FFFFFF"/>
            <w:tcMar>
              <w:left w:w="103" w:type="dxa"/>
            </w:tcMar>
            <w:vAlign w:val="center"/>
          </w:tcPr>
          <w:p w:rsidR="009C41A3" w:rsidRPr="00B450BE" w:rsidRDefault="00FE550C" w:rsidP="00615B03">
            <w:pPr>
              <w:spacing w:before="0"/>
              <w:jc w:val="center"/>
              <w:rPr>
                <w:sz w:val="26"/>
                <w:szCs w:val="26"/>
              </w:rPr>
            </w:pPr>
            <w:r w:rsidRPr="00B450BE">
              <w:rPr>
                <w:sz w:val="26"/>
                <w:szCs w:val="26"/>
              </w:rPr>
              <w:t>5900,00</w:t>
            </w:r>
          </w:p>
        </w:tc>
        <w:tc>
          <w:tcPr>
            <w:tcW w:w="5878" w:type="dxa"/>
            <w:shd w:val="clear" w:color="auto" w:fill="FFFFFF"/>
            <w:tcMar>
              <w:left w:w="103" w:type="dxa"/>
            </w:tcMar>
            <w:vAlign w:val="center"/>
          </w:tcPr>
          <w:p w:rsidR="009C41A3" w:rsidRPr="00B450BE" w:rsidRDefault="003261B5" w:rsidP="00615B03">
            <w:pPr>
              <w:spacing w:before="0"/>
              <w:jc w:val="center"/>
              <w:rPr>
                <w:sz w:val="26"/>
                <w:szCs w:val="26"/>
              </w:rPr>
            </w:pPr>
            <w:r w:rsidRPr="00B450BE">
              <w:rPr>
                <w:sz w:val="26"/>
                <w:szCs w:val="26"/>
              </w:rPr>
              <w:t>1,1</w:t>
            </w:r>
            <w:r w:rsidR="00EF2D7A" w:rsidRPr="00B450BE">
              <w:rPr>
                <w:sz w:val="26"/>
                <w:szCs w:val="26"/>
              </w:rPr>
              <w:t>50</w:t>
            </w:r>
          </w:p>
        </w:tc>
      </w:tr>
      <w:tr w:rsidR="009C41A3" w:rsidRPr="00B450BE" w:rsidTr="009E31DF">
        <w:trPr>
          <w:jc w:val="center"/>
        </w:trPr>
        <w:tc>
          <w:tcPr>
            <w:tcW w:w="2107" w:type="dxa"/>
            <w:shd w:val="clear" w:color="auto" w:fill="FFFFFF"/>
            <w:tcMar>
              <w:left w:w="103" w:type="dxa"/>
            </w:tcMar>
          </w:tcPr>
          <w:p w:rsidR="009C41A3" w:rsidRPr="00B450BE" w:rsidRDefault="009C41A3" w:rsidP="00615B03">
            <w:pPr>
              <w:spacing w:before="0"/>
              <w:rPr>
                <w:sz w:val="26"/>
                <w:szCs w:val="26"/>
              </w:rPr>
            </w:pPr>
            <w:r w:rsidRPr="00B450BE">
              <w:rPr>
                <w:sz w:val="26"/>
                <w:szCs w:val="26"/>
              </w:rPr>
              <w:t>2024 г.</w:t>
            </w:r>
          </w:p>
        </w:tc>
        <w:tc>
          <w:tcPr>
            <w:tcW w:w="1298" w:type="dxa"/>
            <w:shd w:val="clear" w:color="auto" w:fill="FFFFFF"/>
            <w:tcMar>
              <w:left w:w="103" w:type="dxa"/>
            </w:tcMar>
            <w:vAlign w:val="center"/>
          </w:tcPr>
          <w:p w:rsidR="009C41A3" w:rsidRPr="00B450BE" w:rsidRDefault="00FE550C" w:rsidP="00615B03">
            <w:pPr>
              <w:spacing w:before="0"/>
              <w:jc w:val="center"/>
              <w:rPr>
                <w:sz w:val="26"/>
                <w:szCs w:val="26"/>
              </w:rPr>
            </w:pPr>
            <w:r w:rsidRPr="00B450BE">
              <w:rPr>
                <w:sz w:val="26"/>
                <w:szCs w:val="26"/>
              </w:rPr>
              <w:t>5900,00</w:t>
            </w:r>
          </w:p>
        </w:tc>
        <w:tc>
          <w:tcPr>
            <w:tcW w:w="5878" w:type="dxa"/>
            <w:shd w:val="clear" w:color="auto" w:fill="FFFFFF"/>
            <w:tcMar>
              <w:left w:w="103" w:type="dxa"/>
            </w:tcMar>
            <w:vAlign w:val="center"/>
          </w:tcPr>
          <w:p w:rsidR="009C41A3" w:rsidRPr="00B450BE" w:rsidRDefault="003261B5" w:rsidP="00615B03">
            <w:pPr>
              <w:spacing w:before="0"/>
              <w:jc w:val="center"/>
              <w:rPr>
                <w:sz w:val="26"/>
                <w:szCs w:val="26"/>
              </w:rPr>
            </w:pPr>
            <w:r w:rsidRPr="00B450BE">
              <w:rPr>
                <w:sz w:val="26"/>
                <w:szCs w:val="26"/>
              </w:rPr>
              <w:t>1,1</w:t>
            </w:r>
            <w:r w:rsidR="00EF2D7A" w:rsidRPr="00B450BE">
              <w:rPr>
                <w:sz w:val="26"/>
                <w:szCs w:val="26"/>
              </w:rPr>
              <w:t>50</w:t>
            </w:r>
          </w:p>
        </w:tc>
      </w:tr>
      <w:tr w:rsidR="009C41A3" w:rsidRPr="00B450BE" w:rsidTr="009E31DF">
        <w:trPr>
          <w:jc w:val="center"/>
        </w:trPr>
        <w:tc>
          <w:tcPr>
            <w:tcW w:w="2107" w:type="dxa"/>
            <w:shd w:val="clear" w:color="auto" w:fill="FFFFFF"/>
            <w:tcMar>
              <w:left w:w="103" w:type="dxa"/>
            </w:tcMar>
          </w:tcPr>
          <w:p w:rsidR="009C41A3" w:rsidRPr="00B450BE" w:rsidRDefault="009C41A3" w:rsidP="00615B03">
            <w:pPr>
              <w:spacing w:before="0"/>
              <w:rPr>
                <w:sz w:val="26"/>
                <w:szCs w:val="26"/>
              </w:rPr>
            </w:pPr>
            <w:r w:rsidRPr="00B450BE">
              <w:rPr>
                <w:sz w:val="26"/>
                <w:szCs w:val="26"/>
              </w:rPr>
              <w:t>итого</w:t>
            </w:r>
          </w:p>
        </w:tc>
        <w:tc>
          <w:tcPr>
            <w:tcW w:w="1298" w:type="dxa"/>
            <w:shd w:val="clear" w:color="auto" w:fill="FFFFFF"/>
            <w:tcMar>
              <w:left w:w="103" w:type="dxa"/>
            </w:tcMar>
            <w:vAlign w:val="center"/>
          </w:tcPr>
          <w:p w:rsidR="009C41A3" w:rsidRPr="00B450BE" w:rsidRDefault="009E4250" w:rsidP="00615B03">
            <w:pPr>
              <w:spacing w:before="0"/>
              <w:jc w:val="center"/>
              <w:rPr>
                <w:sz w:val="26"/>
                <w:szCs w:val="26"/>
              </w:rPr>
            </w:pPr>
            <w:r>
              <w:rPr>
                <w:sz w:val="26"/>
                <w:szCs w:val="26"/>
              </w:rPr>
              <w:t>52628,03</w:t>
            </w:r>
          </w:p>
        </w:tc>
        <w:tc>
          <w:tcPr>
            <w:tcW w:w="5878" w:type="dxa"/>
            <w:shd w:val="clear" w:color="auto" w:fill="FFFFFF"/>
            <w:tcMar>
              <w:left w:w="103" w:type="dxa"/>
            </w:tcMar>
            <w:vAlign w:val="center"/>
          </w:tcPr>
          <w:p w:rsidR="009C41A3" w:rsidRPr="00B450BE" w:rsidRDefault="009C41A3" w:rsidP="00615B03">
            <w:pPr>
              <w:spacing w:before="0"/>
              <w:jc w:val="center"/>
              <w:rPr>
                <w:sz w:val="26"/>
                <w:szCs w:val="26"/>
              </w:rPr>
            </w:pPr>
            <w:r w:rsidRPr="00B450BE">
              <w:rPr>
                <w:sz w:val="26"/>
                <w:szCs w:val="26"/>
              </w:rPr>
              <w:t>Х</w:t>
            </w:r>
          </w:p>
        </w:tc>
      </w:tr>
    </w:tbl>
    <w:p w:rsidR="00615B03" w:rsidRDefault="00615B03" w:rsidP="003835A4">
      <w:pPr>
        <w:keepNext/>
        <w:shd w:val="clear" w:color="auto" w:fill="FFFFFF"/>
        <w:tabs>
          <w:tab w:val="left" w:pos="1276"/>
        </w:tabs>
        <w:spacing w:before="0"/>
        <w:ind w:right="624" w:firstLine="709"/>
        <w:jc w:val="center"/>
        <w:rPr>
          <w:sz w:val="26"/>
          <w:szCs w:val="26"/>
        </w:rPr>
      </w:pPr>
    </w:p>
    <w:p w:rsidR="00DB2DB3" w:rsidRPr="00B450BE" w:rsidRDefault="00DB2DB3" w:rsidP="00DB2DB3">
      <w:pPr>
        <w:spacing w:before="0"/>
        <w:ind w:firstLine="709"/>
        <w:jc w:val="both"/>
        <w:rPr>
          <w:sz w:val="26"/>
          <w:szCs w:val="26"/>
        </w:rPr>
      </w:pPr>
      <w:r w:rsidRPr="00B450BE">
        <w:rPr>
          <w:sz w:val="26"/>
          <w:szCs w:val="26"/>
        </w:rPr>
        <w:t xml:space="preserve">Ресурсное обеспечение реализации подпрограммы за счет средств бюджета МО «Дебесский район»  представлено в приложении 5 к </w:t>
      </w:r>
      <w:r w:rsidRPr="00505B11">
        <w:rPr>
          <w:sz w:val="26"/>
          <w:szCs w:val="26"/>
        </w:rPr>
        <w:t>подпрограмме</w:t>
      </w:r>
      <w:r>
        <w:rPr>
          <w:sz w:val="26"/>
          <w:szCs w:val="26"/>
        </w:rPr>
        <w:t xml:space="preserve"> муниципальной программы</w:t>
      </w:r>
      <w:r w:rsidRPr="00505B11">
        <w:rPr>
          <w:sz w:val="26"/>
          <w:szCs w:val="26"/>
        </w:rPr>
        <w:t xml:space="preserve"> «Развитие </w:t>
      </w:r>
      <w:r>
        <w:rPr>
          <w:sz w:val="26"/>
          <w:szCs w:val="26"/>
        </w:rPr>
        <w:t>дошкольного</w:t>
      </w:r>
      <w:r w:rsidRPr="00505B11">
        <w:rPr>
          <w:sz w:val="26"/>
          <w:szCs w:val="26"/>
        </w:rPr>
        <w:t xml:space="preserve"> образования»</w:t>
      </w:r>
      <w:r w:rsidRPr="00B450BE">
        <w:rPr>
          <w:sz w:val="26"/>
          <w:szCs w:val="26"/>
        </w:rPr>
        <w:t>.</w:t>
      </w:r>
    </w:p>
    <w:p w:rsidR="00DB2DB3" w:rsidRDefault="00DB2DB3" w:rsidP="00DB2DB3">
      <w:pPr>
        <w:spacing w:before="0"/>
        <w:ind w:firstLine="709"/>
        <w:jc w:val="both"/>
        <w:rPr>
          <w:sz w:val="26"/>
          <w:szCs w:val="26"/>
        </w:rPr>
      </w:pPr>
      <w:r w:rsidRPr="00B450BE">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к </w:t>
      </w:r>
      <w:r w:rsidRPr="00505B11">
        <w:rPr>
          <w:sz w:val="26"/>
          <w:szCs w:val="26"/>
        </w:rPr>
        <w:t>подпрограмме</w:t>
      </w:r>
      <w:r>
        <w:rPr>
          <w:sz w:val="26"/>
          <w:szCs w:val="26"/>
        </w:rPr>
        <w:t xml:space="preserve"> муниципальной программы</w:t>
      </w:r>
      <w:r w:rsidRPr="00505B11">
        <w:rPr>
          <w:sz w:val="26"/>
          <w:szCs w:val="26"/>
        </w:rPr>
        <w:t xml:space="preserve"> «Развитие </w:t>
      </w:r>
      <w:r>
        <w:rPr>
          <w:sz w:val="26"/>
          <w:szCs w:val="26"/>
        </w:rPr>
        <w:t>дошкольного</w:t>
      </w:r>
      <w:r w:rsidRPr="00505B11">
        <w:rPr>
          <w:sz w:val="26"/>
          <w:szCs w:val="26"/>
        </w:rPr>
        <w:t xml:space="preserve"> образования»</w:t>
      </w:r>
      <w:r>
        <w:rPr>
          <w:sz w:val="26"/>
          <w:szCs w:val="26"/>
        </w:rPr>
        <w:t>.</w:t>
      </w:r>
    </w:p>
    <w:p w:rsidR="00DB2DB3" w:rsidRDefault="00DB2DB3" w:rsidP="003835A4">
      <w:pPr>
        <w:keepNext/>
        <w:shd w:val="clear" w:color="auto" w:fill="FFFFFF"/>
        <w:tabs>
          <w:tab w:val="left" w:pos="1276"/>
        </w:tabs>
        <w:spacing w:before="0"/>
        <w:ind w:right="624" w:firstLine="709"/>
        <w:jc w:val="center"/>
        <w:rPr>
          <w:b/>
          <w:sz w:val="26"/>
          <w:szCs w:val="26"/>
        </w:rPr>
      </w:pPr>
    </w:p>
    <w:p w:rsidR="004429B9" w:rsidRPr="00615B03" w:rsidRDefault="004429B9" w:rsidP="003835A4">
      <w:pPr>
        <w:keepNext/>
        <w:shd w:val="clear" w:color="auto" w:fill="FFFFFF"/>
        <w:tabs>
          <w:tab w:val="left" w:pos="1276"/>
        </w:tabs>
        <w:spacing w:before="0"/>
        <w:ind w:right="624" w:firstLine="709"/>
        <w:jc w:val="center"/>
        <w:rPr>
          <w:b/>
          <w:bCs w:val="0"/>
          <w:sz w:val="26"/>
          <w:szCs w:val="26"/>
        </w:rPr>
      </w:pPr>
      <w:r w:rsidRPr="00615B03">
        <w:rPr>
          <w:b/>
          <w:sz w:val="26"/>
          <w:szCs w:val="26"/>
        </w:rPr>
        <w:t>1.10 Риски и меры по управлению рисками</w:t>
      </w:r>
    </w:p>
    <w:p w:rsidR="00615B03" w:rsidRDefault="00615B03" w:rsidP="00615B03">
      <w:pPr>
        <w:pStyle w:val="a3"/>
        <w:shd w:val="clear" w:color="auto" w:fill="FFFFFF"/>
        <w:tabs>
          <w:tab w:val="left" w:pos="1134"/>
        </w:tabs>
        <w:suppressAutoHyphens/>
        <w:spacing w:before="0"/>
        <w:ind w:left="709" w:right="-2"/>
        <w:contextualSpacing w:val="0"/>
        <w:jc w:val="both"/>
        <w:rPr>
          <w:sz w:val="26"/>
          <w:szCs w:val="26"/>
        </w:rPr>
      </w:pPr>
    </w:p>
    <w:p w:rsidR="004429B9" w:rsidRPr="00B450BE" w:rsidRDefault="004429B9" w:rsidP="003835A4">
      <w:pPr>
        <w:pStyle w:val="a3"/>
        <w:numPr>
          <w:ilvl w:val="0"/>
          <w:numId w:val="14"/>
        </w:numPr>
        <w:shd w:val="clear" w:color="auto" w:fill="FFFFFF"/>
        <w:tabs>
          <w:tab w:val="left" w:pos="1134"/>
        </w:tabs>
        <w:suppressAutoHyphens/>
        <w:spacing w:before="0"/>
        <w:ind w:left="0" w:right="-2" w:firstLine="709"/>
        <w:contextualSpacing w:val="0"/>
        <w:jc w:val="both"/>
        <w:rPr>
          <w:sz w:val="26"/>
          <w:szCs w:val="26"/>
        </w:rPr>
      </w:pPr>
      <w:r w:rsidRPr="00B450BE">
        <w:rPr>
          <w:sz w:val="26"/>
          <w:szCs w:val="26"/>
        </w:rPr>
        <w:t xml:space="preserve">Финансовые риски </w:t>
      </w:r>
    </w:p>
    <w:p w:rsidR="004429B9" w:rsidRPr="00B450BE" w:rsidRDefault="004429B9" w:rsidP="003835A4">
      <w:pPr>
        <w:shd w:val="clear" w:color="auto" w:fill="FFFFFF"/>
        <w:tabs>
          <w:tab w:val="left" w:pos="1134"/>
        </w:tabs>
        <w:spacing w:before="0"/>
        <w:ind w:right="-2" w:firstLine="709"/>
        <w:jc w:val="both"/>
        <w:rPr>
          <w:sz w:val="26"/>
          <w:szCs w:val="26"/>
        </w:rPr>
      </w:pPr>
      <w:r w:rsidRPr="00B450BE">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4429B9" w:rsidRPr="00B450BE" w:rsidRDefault="004429B9" w:rsidP="003835A4">
      <w:pPr>
        <w:pStyle w:val="a3"/>
        <w:numPr>
          <w:ilvl w:val="0"/>
          <w:numId w:val="13"/>
        </w:numPr>
        <w:shd w:val="clear" w:color="auto" w:fill="FFFFFF"/>
        <w:tabs>
          <w:tab w:val="left" w:pos="993"/>
        </w:tabs>
        <w:suppressAutoHyphens/>
        <w:spacing w:before="0"/>
        <w:ind w:left="0" w:right="-2" w:firstLine="709"/>
        <w:contextualSpacing w:val="0"/>
        <w:jc w:val="both"/>
        <w:rPr>
          <w:sz w:val="26"/>
          <w:szCs w:val="26"/>
        </w:rPr>
      </w:pPr>
      <w:r w:rsidRPr="00B450BE">
        <w:rPr>
          <w:sz w:val="26"/>
          <w:szCs w:val="26"/>
        </w:rPr>
        <w:t>требуемые объемы бюджетного финансирования обосновываются в рамках бюджетного цикла;</w:t>
      </w:r>
    </w:p>
    <w:p w:rsidR="004429B9" w:rsidRPr="00B450BE" w:rsidRDefault="004429B9" w:rsidP="003835A4">
      <w:pPr>
        <w:pStyle w:val="a3"/>
        <w:numPr>
          <w:ilvl w:val="0"/>
          <w:numId w:val="13"/>
        </w:numPr>
        <w:shd w:val="clear" w:color="auto" w:fill="FFFFFF"/>
        <w:tabs>
          <w:tab w:val="left" w:pos="993"/>
        </w:tabs>
        <w:suppressAutoHyphens/>
        <w:spacing w:before="0"/>
        <w:ind w:left="0" w:right="-2" w:firstLine="709"/>
        <w:contextualSpacing w:val="0"/>
        <w:jc w:val="both"/>
        <w:rPr>
          <w:sz w:val="26"/>
          <w:szCs w:val="26"/>
        </w:rPr>
      </w:pPr>
      <w:r w:rsidRPr="00B450BE">
        <w:rPr>
          <w:sz w:val="26"/>
          <w:szCs w:val="26"/>
        </w:rPr>
        <w:t xml:space="preserve">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w:t>
      </w:r>
      <w:r w:rsidRPr="00B450BE">
        <w:rPr>
          <w:sz w:val="26"/>
          <w:szCs w:val="26"/>
        </w:rPr>
        <w:lastRenderedPageBreak/>
        <w:t xml:space="preserve">показатели объема и качества оказания </w:t>
      </w:r>
      <w:proofErr w:type="gramStart"/>
      <w:r w:rsidRPr="00B450BE">
        <w:rPr>
          <w:sz w:val="26"/>
          <w:szCs w:val="26"/>
        </w:rPr>
        <w:t>муниципальных</w:t>
      </w:r>
      <w:proofErr w:type="gramEnd"/>
      <w:r w:rsidRPr="00B450BE">
        <w:rPr>
          <w:sz w:val="26"/>
          <w:szCs w:val="26"/>
        </w:rPr>
        <w:t xml:space="preserve"> услуг, осуществляется контроль за их выполнением. </w:t>
      </w:r>
    </w:p>
    <w:p w:rsidR="004429B9" w:rsidRPr="00B450BE" w:rsidRDefault="004429B9" w:rsidP="003835A4">
      <w:pPr>
        <w:shd w:val="clear" w:color="auto" w:fill="FFFFFF"/>
        <w:spacing w:before="0"/>
        <w:ind w:firstLine="709"/>
        <w:jc w:val="both"/>
        <w:rPr>
          <w:sz w:val="26"/>
          <w:szCs w:val="26"/>
        </w:rPr>
      </w:pPr>
      <w:r w:rsidRPr="00B450BE">
        <w:rPr>
          <w:sz w:val="26"/>
          <w:szCs w:val="26"/>
        </w:rPr>
        <w:t>Решение вопросов, связанных с капитальным строительством и реконструкцией объектов дошкольного образования  будет осуществляться во взаимодействии с органами государственной власти Удмуртской Республики.</w:t>
      </w:r>
    </w:p>
    <w:p w:rsidR="004429B9" w:rsidRPr="00B450BE" w:rsidRDefault="004429B9" w:rsidP="003835A4">
      <w:pPr>
        <w:pStyle w:val="a3"/>
        <w:numPr>
          <w:ilvl w:val="0"/>
          <w:numId w:val="14"/>
        </w:numPr>
        <w:shd w:val="clear" w:color="auto" w:fill="FFFFFF"/>
        <w:tabs>
          <w:tab w:val="left" w:pos="1134"/>
        </w:tabs>
        <w:suppressAutoHyphens/>
        <w:spacing w:before="0"/>
        <w:ind w:left="0" w:right="-2" w:firstLine="709"/>
        <w:contextualSpacing w:val="0"/>
        <w:jc w:val="both"/>
        <w:rPr>
          <w:sz w:val="26"/>
          <w:szCs w:val="26"/>
        </w:rPr>
      </w:pPr>
      <w:r w:rsidRPr="00B450BE">
        <w:rPr>
          <w:sz w:val="26"/>
          <w:szCs w:val="26"/>
        </w:rPr>
        <w:t>Правовые риски</w:t>
      </w:r>
    </w:p>
    <w:p w:rsidR="004429B9" w:rsidRPr="00B450BE" w:rsidRDefault="004429B9" w:rsidP="003835A4">
      <w:pPr>
        <w:shd w:val="clear" w:color="auto" w:fill="FFFFFF"/>
        <w:spacing w:before="0"/>
        <w:ind w:firstLine="709"/>
        <w:jc w:val="both"/>
        <w:rPr>
          <w:sz w:val="26"/>
          <w:szCs w:val="26"/>
        </w:rPr>
      </w:pPr>
      <w:r w:rsidRPr="00B450BE">
        <w:rPr>
          <w:sz w:val="26"/>
          <w:szCs w:val="26"/>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4429B9" w:rsidRPr="00B450BE" w:rsidRDefault="004429B9" w:rsidP="003835A4">
      <w:pPr>
        <w:pStyle w:val="a3"/>
        <w:keepNext/>
        <w:numPr>
          <w:ilvl w:val="0"/>
          <w:numId w:val="14"/>
        </w:numPr>
        <w:shd w:val="clear" w:color="auto" w:fill="FFFFFF"/>
        <w:tabs>
          <w:tab w:val="left" w:pos="1134"/>
        </w:tabs>
        <w:suppressAutoHyphens/>
        <w:spacing w:before="0"/>
        <w:ind w:left="0" w:firstLine="709"/>
        <w:contextualSpacing w:val="0"/>
        <w:jc w:val="both"/>
        <w:rPr>
          <w:sz w:val="26"/>
          <w:szCs w:val="26"/>
        </w:rPr>
      </w:pPr>
      <w:r w:rsidRPr="00B450BE">
        <w:rPr>
          <w:sz w:val="26"/>
          <w:szCs w:val="26"/>
        </w:rPr>
        <w:t xml:space="preserve">Природные или техногенные чрезвычайные ситуации </w:t>
      </w:r>
    </w:p>
    <w:p w:rsidR="004429B9" w:rsidRPr="00B450BE" w:rsidRDefault="004429B9" w:rsidP="003835A4">
      <w:pPr>
        <w:shd w:val="clear" w:color="auto" w:fill="FFFFFF"/>
        <w:spacing w:before="0"/>
        <w:ind w:firstLine="709"/>
        <w:jc w:val="both"/>
        <w:rPr>
          <w:sz w:val="26"/>
          <w:szCs w:val="26"/>
        </w:rPr>
      </w:pPr>
      <w:r w:rsidRPr="00B450BE">
        <w:rPr>
          <w:sz w:val="26"/>
          <w:szCs w:val="26"/>
        </w:rPr>
        <w:t>Для дошкольных образовательных организаций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«тревожными» кнопками. В  муниципальном  образовании разработан план действий на случай возникновения природных или техногенных катастроф. В муниципальных дошкольных образовательных организациях</w:t>
      </w:r>
      <w:r w:rsidR="00246E3C" w:rsidRPr="00B450BE">
        <w:rPr>
          <w:sz w:val="26"/>
          <w:szCs w:val="26"/>
        </w:rPr>
        <w:t xml:space="preserve"> </w:t>
      </w:r>
      <w:r w:rsidRPr="00B450BE">
        <w:rPr>
          <w:sz w:val="26"/>
          <w:szCs w:val="26"/>
        </w:rPr>
        <w:t>оформлены информационные стенды и регулярно проводятся учебные занятия по действиям в чрезвычайных ситуациях.</w:t>
      </w:r>
    </w:p>
    <w:p w:rsidR="004429B9" w:rsidRPr="00B450BE" w:rsidRDefault="004429B9" w:rsidP="003835A4">
      <w:pPr>
        <w:pStyle w:val="a3"/>
        <w:numPr>
          <w:ilvl w:val="0"/>
          <w:numId w:val="14"/>
        </w:numPr>
        <w:shd w:val="clear" w:color="auto" w:fill="FFFFFF"/>
        <w:tabs>
          <w:tab w:val="left" w:pos="1134"/>
        </w:tabs>
        <w:suppressAutoHyphens/>
        <w:spacing w:before="0"/>
        <w:ind w:left="0" w:right="-2" w:firstLine="709"/>
        <w:contextualSpacing w:val="0"/>
        <w:jc w:val="both"/>
        <w:rPr>
          <w:sz w:val="26"/>
          <w:szCs w:val="26"/>
        </w:rPr>
      </w:pPr>
      <w:r w:rsidRPr="00B450BE">
        <w:rPr>
          <w:sz w:val="26"/>
          <w:szCs w:val="26"/>
        </w:rPr>
        <w:t xml:space="preserve">Социально-психологические риски </w:t>
      </w:r>
    </w:p>
    <w:p w:rsidR="004429B9" w:rsidRPr="00B450BE" w:rsidRDefault="004429B9" w:rsidP="003835A4">
      <w:pPr>
        <w:spacing w:before="0"/>
        <w:ind w:firstLine="709"/>
        <w:jc w:val="both"/>
        <w:rPr>
          <w:sz w:val="26"/>
          <w:szCs w:val="26"/>
        </w:rPr>
      </w:pPr>
      <w:r w:rsidRPr="00B450BE">
        <w:rPr>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4429B9" w:rsidRPr="00B450BE" w:rsidRDefault="004429B9" w:rsidP="003835A4">
      <w:pPr>
        <w:pStyle w:val="a3"/>
        <w:numPr>
          <w:ilvl w:val="0"/>
          <w:numId w:val="14"/>
        </w:numPr>
        <w:shd w:val="clear" w:color="auto" w:fill="FFFFFF"/>
        <w:tabs>
          <w:tab w:val="left" w:pos="1134"/>
        </w:tabs>
        <w:suppressAutoHyphens/>
        <w:spacing w:before="0"/>
        <w:ind w:left="0" w:right="-2" w:firstLine="709"/>
        <w:contextualSpacing w:val="0"/>
        <w:jc w:val="both"/>
        <w:rPr>
          <w:sz w:val="26"/>
          <w:szCs w:val="26"/>
        </w:rPr>
      </w:pPr>
      <w:r w:rsidRPr="00B450BE">
        <w:rPr>
          <w:sz w:val="26"/>
          <w:szCs w:val="26"/>
        </w:rPr>
        <w:t>Кадровые риски</w:t>
      </w:r>
    </w:p>
    <w:p w:rsidR="004429B9" w:rsidRPr="00B450BE" w:rsidRDefault="004429B9" w:rsidP="003835A4">
      <w:pPr>
        <w:shd w:val="clear" w:color="auto" w:fill="FFFFFF"/>
        <w:spacing w:before="0"/>
        <w:ind w:right="-2" w:firstLine="709"/>
        <w:jc w:val="both"/>
        <w:rPr>
          <w:sz w:val="26"/>
          <w:szCs w:val="26"/>
        </w:rPr>
      </w:pPr>
      <w:r w:rsidRPr="00B450BE">
        <w:rPr>
          <w:sz w:val="26"/>
          <w:szCs w:val="26"/>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rsidR="00EF2D7A" w:rsidRPr="00B450BE" w:rsidRDefault="004429B9" w:rsidP="003835A4">
      <w:pPr>
        <w:spacing w:before="0"/>
        <w:ind w:firstLine="709"/>
        <w:jc w:val="both"/>
        <w:rPr>
          <w:sz w:val="26"/>
          <w:szCs w:val="26"/>
        </w:rPr>
      </w:pPr>
      <w:r w:rsidRPr="00B450BE">
        <w:rPr>
          <w:sz w:val="26"/>
          <w:szCs w:val="26"/>
        </w:rPr>
        <w:tab/>
      </w:r>
      <w:r w:rsidR="00EF2D7A" w:rsidRPr="00B450BE">
        <w:rPr>
          <w:sz w:val="26"/>
          <w:szCs w:val="26"/>
        </w:rPr>
        <w:t>И ни в одном учреждении, реализующем программу дошкольного образования, в штатном расписании нет учителя-дефектолога (</w:t>
      </w:r>
      <w:proofErr w:type="spellStart"/>
      <w:r w:rsidR="00EF2D7A" w:rsidRPr="00B450BE">
        <w:rPr>
          <w:sz w:val="26"/>
          <w:szCs w:val="26"/>
        </w:rPr>
        <w:t>олигофренопедагога</w:t>
      </w:r>
      <w:proofErr w:type="spellEnd"/>
      <w:r w:rsidR="00EF2D7A" w:rsidRPr="00B450BE">
        <w:rPr>
          <w:sz w:val="26"/>
          <w:szCs w:val="26"/>
        </w:rPr>
        <w:t xml:space="preserve">), который </w:t>
      </w:r>
      <w:proofErr w:type="gramStart"/>
      <w:r w:rsidR="00EF2D7A" w:rsidRPr="00B450BE">
        <w:rPr>
          <w:sz w:val="26"/>
          <w:szCs w:val="26"/>
        </w:rPr>
        <w:t>рекомендован</w:t>
      </w:r>
      <w:proofErr w:type="gramEnd"/>
      <w:r w:rsidR="00EF2D7A" w:rsidRPr="00B450BE">
        <w:rPr>
          <w:sz w:val="26"/>
          <w:szCs w:val="26"/>
        </w:rPr>
        <w:t xml:space="preserve"> почтим всем детям-инвалидам. Т. 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429B9" w:rsidRPr="00B450BE" w:rsidRDefault="004429B9" w:rsidP="003835A4">
      <w:pPr>
        <w:spacing w:before="0"/>
        <w:ind w:firstLine="709"/>
        <w:jc w:val="both"/>
        <w:rPr>
          <w:sz w:val="26"/>
          <w:szCs w:val="26"/>
        </w:rPr>
      </w:pPr>
      <w:r w:rsidRPr="00B450BE">
        <w:rPr>
          <w:sz w:val="26"/>
          <w:szCs w:val="26"/>
        </w:rPr>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4429B9" w:rsidRPr="00B450BE" w:rsidRDefault="004429B9" w:rsidP="003835A4">
      <w:pPr>
        <w:spacing w:before="0"/>
        <w:ind w:firstLine="709"/>
        <w:jc w:val="both"/>
        <w:rPr>
          <w:sz w:val="26"/>
          <w:szCs w:val="26"/>
        </w:rPr>
      </w:pPr>
      <w:r w:rsidRPr="00B450BE">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4429B9" w:rsidRDefault="004429B9" w:rsidP="003835A4">
      <w:pPr>
        <w:spacing w:before="0"/>
        <w:ind w:firstLine="709"/>
        <w:jc w:val="both"/>
        <w:rPr>
          <w:sz w:val="26"/>
          <w:szCs w:val="26"/>
        </w:rPr>
      </w:pPr>
      <w:r w:rsidRPr="00B450BE">
        <w:rPr>
          <w:sz w:val="26"/>
          <w:szCs w:val="26"/>
        </w:rPr>
        <w:lastRenderedPageBreak/>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E5251B" w:rsidRPr="00B450BE" w:rsidRDefault="00E5251B" w:rsidP="003835A4">
      <w:pPr>
        <w:spacing w:before="0"/>
        <w:ind w:firstLine="709"/>
        <w:jc w:val="both"/>
        <w:rPr>
          <w:sz w:val="26"/>
          <w:szCs w:val="26"/>
        </w:rPr>
      </w:pPr>
    </w:p>
    <w:p w:rsidR="004429B9" w:rsidRPr="003835A4" w:rsidRDefault="004429B9" w:rsidP="003835A4">
      <w:pPr>
        <w:keepNext/>
        <w:shd w:val="clear" w:color="auto" w:fill="FFFFFF"/>
        <w:tabs>
          <w:tab w:val="left" w:pos="1276"/>
        </w:tabs>
        <w:spacing w:before="0"/>
        <w:ind w:right="624" w:firstLine="709"/>
        <w:jc w:val="center"/>
        <w:rPr>
          <w:b/>
          <w:bCs w:val="0"/>
          <w:sz w:val="26"/>
          <w:szCs w:val="26"/>
        </w:rPr>
      </w:pPr>
      <w:r w:rsidRPr="003835A4">
        <w:rPr>
          <w:b/>
          <w:sz w:val="26"/>
          <w:szCs w:val="26"/>
        </w:rPr>
        <w:t xml:space="preserve">1.11 Конечные результаты и оценка эффективности </w:t>
      </w:r>
    </w:p>
    <w:p w:rsidR="003835A4" w:rsidRDefault="003835A4" w:rsidP="003835A4">
      <w:pPr>
        <w:snapToGrid w:val="0"/>
        <w:spacing w:before="0"/>
        <w:ind w:firstLine="709"/>
        <w:rPr>
          <w:sz w:val="26"/>
          <w:szCs w:val="26"/>
        </w:rPr>
      </w:pPr>
    </w:p>
    <w:p w:rsidR="004429B9" w:rsidRPr="00B450BE" w:rsidRDefault="004429B9" w:rsidP="003835A4">
      <w:pPr>
        <w:snapToGrid w:val="0"/>
        <w:spacing w:before="0"/>
        <w:ind w:firstLine="709"/>
        <w:rPr>
          <w:sz w:val="26"/>
          <w:szCs w:val="26"/>
        </w:rPr>
      </w:pPr>
      <w:r w:rsidRPr="00B450BE">
        <w:rPr>
          <w:sz w:val="26"/>
          <w:szCs w:val="26"/>
        </w:rPr>
        <w:t>Ожидаемые конечные результаты реализации подпрограммы:</w:t>
      </w:r>
    </w:p>
    <w:p w:rsidR="00BA19D5" w:rsidRPr="00B450BE" w:rsidRDefault="00BA19D5" w:rsidP="003835A4">
      <w:pPr>
        <w:pStyle w:val="a3"/>
        <w:spacing w:before="0"/>
        <w:ind w:left="0" w:firstLine="709"/>
        <w:jc w:val="both"/>
        <w:rPr>
          <w:rFonts w:eastAsia="TimesNewRomanPSMT"/>
          <w:sz w:val="26"/>
          <w:szCs w:val="26"/>
        </w:rPr>
      </w:pPr>
      <w:r w:rsidRPr="00B450BE">
        <w:rPr>
          <w:rFonts w:eastAsia="TimesNewRomanPSMT"/>
          <w:sz w:val="26"/>
          <w:szCs w:val="26"/>
        </w:rPr>
        <w:t xml:space="preserve">1) обеспечение доступности дошкольного образования для детей в возрасте от </w:t>
      </w:r>
      <w:r w:rsidR="00F750B9" w:rsidRPr="00B450BE">
        <w:rPr>
          <w:rFonts w:eastAsia="TimesNewRomanPSMT"/>
          <w:sz w:val="26"/>
          <w:szCs w:val="26"/>
        </w:rPr>
        <w:t>2 месяцев</w:t>
      </w:r>
      <w:r w:rsidRPr="00B450BE">
        <w:rPr>
          <w:rFonts w:eastAsia="TimesNewRomanPSMT"/>
          <w:sz w:val="26"/>
          <w:szCs w:val="26"/>
        </w:rPr>
        <w:t xml:space="preserve"> до 7 лет к 2024 году 100%;</w:t>
      </w:r>
    </w:p>
    <w:p w:rsidR="00BA19D5" w:rsidRPr="00B450BE" w:rsidRDefault="00BA19D5" w:rsidP="003835A4">
      <w:pPr>
        <w:pStyle w:val="a3"/>
        <w:spacing w:before="0"/>
        <w:ind w:left="0" w:firstLine="709"/>
        <w:jc w:val="both"/>
        <w:rPr>
          <w:rFonts w:eastAsia="TimesNewRomanPSMT"/>
          <w:sz w:val="26"/>
          <w:szCs w:val="26"/>
        </w:rPr>
      </w:pPr>
      <w:r w:rsidRPr="00B450BE">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19D5" w:rsidRPr="00B450BE" w:rsidRDefault="00BA19D5" w:rsidP="003835A4">
      <w:pPr>
        <w:pStyle w:val="a3"/>
        <w:spacing w:before="0"/>
        <w:ind w:left="0" w:firstLine="709"/>
        <w:jc w:val="both"/>
        <w:rPr>
          <w:sz w:val="26"/>
          <w:szCs w:val="26"/>
        </w:rPr>
      </w:pPr>
      <w:r w:rsidRPr="00B450BE">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EB565C" w:rsidRPr="00B450BE" w:rsidRDefault="00EB565C" w:rsidP="003835A4">
      <w:pPr>
        <w:spacing w:before="0"/>
        <w:ind w:firstLine="709"/>
        <w:jc w:val="both"/>
        <w:rPr>
          <w:sz w:val="26"/>
          <w:szCs w:val="26"/>
          <w:lang w:eastAsia="en-US"/>
        </w:rPr>
      </w:pPr>
      <w:r w:rsidRPr="00B450BE">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EB565C" w:rsidRPr="00B450BE" w:rsidRDefault="00EB565C" w:rsidP="003835A4">
      <w:pPr>
        <w:pStyle w:val="a3"/>
        <w:tabs>
          <w:tab w:val="left" w:pos="1134"/>
        </w:tabs>
        <w:spacing w:before="0"/>
        <w:ind w:left="0" w:firstLine="709"/>
        <w:jc w:val="both"/>
        <w:rPr>
          <w:sz w:val="26"/>
          <w:szCs w:val="26"/>
        </w:rPr>
      </w:pPr>
      <w:r w:rsidRPr="00B450BE">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6F78" w:rsidRPr="00B450BE" w:rsidRDefault="00B16F78" w:rsidP="003835A4">
      <w:pPr>
        <w:pStyle w:val="a3"/>
        <w:tabs>
          <w:tab w:val="left" w:pos="1134"/>
        </w:tabs>
        <w:spacing w:before="0"/>
        <w:ind w:left="0" w:firstLine="709"/>
        <w:jc w:val="both"/>
        <w:rPr>
          <w:sz w:val="26"/>
          <w:szCs w:val="26"/>
        </w:rPr>
      </w:pPr>
    </w:p>
    <w:p w:rsidR="00EB565C" w:rsidRPr="00B450BE" w:rsidRDefault="00EB565C" w:rsidP="003835A4">
      <w:pPr>
        <w:pStyle w:val="a3"/>
        <w:tabs>
          <w:tab w:val="left" w:pos="1134"/>
        </w:tabs>
        <w:spacing w:before="0"/>
        <w:ind w:left="0" w:firstLine="709"/>
        <w:jc w:val="both"/>
        <w:rPr>
          <w:sz w:val="26"/>
          <w:szCs w:val="26"/>
        </w:rPr>
        <w:sectPr w:rsidR="00EB565C" w:rsidRPr="00B450BE" w:rsidSect="008B460B">
          <w:headerReference w:type="default" r:id="rId10"/>
          <w:footerReference w:type="default" r:id="rId11"/>
          <w:pgSz w:w="11906" w:h="16838" w:code="9"/>
          <w:pgMar w:top="851" w:right="567" w:bottom="1134" w:left="1701" w:header="709" w:footer="709" w:gutter="0"/>
          <w:cols w:space="708"/>
          <w:docGrid w:linePitch="360"/>
        </w:sectPr>
      </w:pPr>
    </w:p>
    <w:p w:rsidR="00982C90" w:rsidRPr="003835A4" w:rsidRDefault="00982C90" w:rsidP="003835A4">
      <w:pPr>
        <w:keepNext/>
        <w:spacing w:before="0"/>
        <w:ind w:firstLine="709"/>
        <w:jc w:val="center"/>
        <w:rPr>
          <w:b/>
          <w:bCs w:val="0"/>
          <w:sz w:val="26"/>
          <w:szCs w:val="26"/>
        </w:rPr>
      </w:pPr>
      <w:r w:rsidRPr="003835A4">
        <w:rPr>
          <w:b/>
          <w:sz w:val="26"/>
          <w:szCs w:val="26"/>
        </w:rPr>
        <w:lastRenderedPageBreak/>
        <w:t>1.2 Подпрограмма «Развитие общего образования»</w:t>
      </w:r>
    </w:p>
    <w:p w:rsidR="00982C90" w:rsidRPr="003835A4" w:rsidRDefault="00982C90" w:rsidP="003835A4">
      <w:pPr>
        <w:keepNext/>
        <w:spacing w:before="0"/>
        <w:ind w:firstLine="709"/>
        <w:jc w:val="center"/>
        <w:rPr>
          <w:b/>
          <w:bCs w:val="0"/>
          <w:sz w:val="26"/>
          <w:szCs w:val="26"/>
        </w:rPr>
      </w:pPr>
    </w:p>
    <w:p w:rsidR="00982C90" w:rsidRPr="003835A4" w:rsidRDefault="00982C90" w:rsidP="003835A4">
      <w:pPr>
        <w:keepNext/>
        <w:spacing w:before="0"/>
        <w:ind w:right="-85" w:firstLine="709"/>
        <w:jc w:val="center"/>
        <w:rPr>
          <w:b/>
          <w:bCs w:val="0"/>
          <w:sz w:val="26"/>
          <w:szCs w:val="26"/>
        </w:rPr>
      </w:pPr>
      <w:r w:rsidRPr="003835A4">
        <w:rPr>
          <w:b/>
          <w:sz w:val="26"/>
          <w:szCs w:val="26"/>
        </w:rPr>
        <w:t>Краткая характеристика (паспорт) подпрограммы</w:t>
      </w:r>
    </w:p>
    <w:p w:rsidR="00982C90" w:rsidRPr="00B450BE" w:rsidRDefault="00982C90" w:rsidP="003835A4">
      <w:pPr>
        <w:spacing w:before="0"/>
        <w:ind w:firstLine="709"/>
        <w:jc w:val="center"/>
        <w:rPr>
          <w:bCs w:val="0"/>
          <w:sz w:val="26"/>
          <w:szCs w:val="26"/>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7654"/>
      </w:tblGrid>
      <w:tr w:rsidR="00982C90" w:rsidRPr="00B450BE" w:rsidTr="00071A17">
        <w:tc>
          <w:tcPr>
            <w:tcW w:w="1985" w:type="dxa"/>
          </w:tcPr>
          <w:p w:rsidR="00982C90" w:rsidRPr="00B450BE" w:rsidRDefault="00982C90" w:rsidP="00615B03">
            <w:pPr>
              <w:autoSpaceDE w:val="0"/>
              <w:autoSpaceDN w:val="0"/>
              <w:adjustRightInd w:val="0"/>
              <w:spacing w:before="0"/>
              <w:ind w:firstLine="34"/>
              <w:rPr>
                <w:sz w:val="26"/>
                <w:szCs w:val="26"/>
              </w:rPr>
            </w:pPr>
            <w:r w:rsidRPr="00B450BE">
              <w:rPr>
                <w:sz w:val="26"/>
                <w:szCs w:val="26"/>
              </w:rPr>
              <w:t>Наименование подпрограммы</w:t>
            </w:r>
          </w:p>
        </w:tc>
        <w:tc>
          <w:tcPr>
            <w:tcW w:w="7654" w:type="dxa"/>
          </w:tcPr>
          <w:p w:rsidR="00982C90" w:rsidRPr="00B450BE" w:rsidRDefault="00982C90" w:rsidP="00615B03">
            <w:pPr>
              <w:widowControl w:val="0"/>
              <w:autoSpaceDE w:val="0"/>
              <w:autoSpaceDN w:val="0"/>
              <w:adjustRightInd w:val="0"/>
              <w:spacing w:before="0"/>
              <w:ind w:firstLine="34"/>
              <w:rPr>
                <w:sz w:val="26"/>
                <w:szCs w:val="26"/>
                <w:lang w:eastAsia="en-US"/>
              </w:rPr>
            </w:pPr>
            <w:r w:rsidRPr="00B450BE">
              <w:rPr>
                <w:sz w:val="26"/>
                <w:szCs w:val="26"/>
                <w:lang w:eastAsia="en-US"/>
              </w:rPr>
              <w:t xml:space="preserve">Развитие общего образования  </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sz w:val="26"/>
                <w:szCs w:val="26"/>
              </w:rPr>
            </w:pPr>
            <w:r w:rsidRPr="00B450BE">
              <w:rPr>
                <w:sz w:val="26"/>
                <w:szCs w:val="26"/>
              </w:rPr>
              <w:t>Координатор</w:t>
            </w:r>
          </w:p>
        </w:tc>
        <w:tc>
          <w:tcPr>
            <w:tcW w:w="7654" w:type="dxa"/>
          </w:tcPr>
          <w:p w:rsidR="00982C90" w:rsidRPr="00B450BE" w:rsidRDefault="00CC72FF" w:rsidP="00615B03">
            <w:pPr>
              <w:autoSpaceDE w:val="0"/>
              <w:autoSpaceDN w:val="0"/>
              <w:adjustRightInd w:val="0"/>
              <w:spacing w:before="0"/>
              <w:ind w:firstLine="34"/>
              <w:rPr>
                <w:sz w:val="26"/>
                <w:szCs w:val="26"/>
                <w:lang w:eastAsia="en-US"/>
              </w:rPr>
            </w:pPr>
            <w:r w:rsidRPr="00B450BE">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t xml:space="preserve">Ответственный исполнитель </w:t>
            </w:r>
          </w:p>
        </w:tc>
        <w:tc>
          <w:tcPr>
            <w:tcW w:w="7654" w:type="dxa"/>
          </w:tcPr>
          <w:p w:rsidR="00982C90" w:rsidRPr="00B450BE" w:rsidRDefault="00EA23ED" w:rsidP="00B87C7C">
            <w:pPr>
              <w:widowControl w:val="0"/>
              <w:autoSpaceDE w:val="0"/>
              <w:autoSpaceDN w:val="0"/>
              <w:adjustRightInd w:val="0"/>
              <w:spacing w:before="0"/>
              <w:ind w:firstLine="34"/>
              <w:rPr>
                <w:sz w:val="26"/>
                <w:szCs w:val="26"/>
                <w:lang w:eastAsia="en-US"/>
              </w:rPr>
            </w:pPr>
            <w:r>
              <w:rPr>
                <w:sz w:val="26"/>
                <w:szCs w:val="26"/>
                <w:lang w:eastAsia="en-US"/>
              </w:rPr>
              <w:t>Начальник Управления образования</w:t>
            </w:r>
          </w:p>
        </w:tc>
      </w:tr>
      <w:tr w:rsidR="00982C90" w:rsidRPr="00B450BE" w:rsidTr="00071A17">
        <w:trPr>
          <w:trHeight w:val="228"/>
        </w:trPr>
        <w:tc>
          <w:tcPr>
            <w:tcW w:w="1985" w:type="dxa"/>
            <w:vAlign w:val="center"/>
          </w:tcPr>
          <w:p w:rsidR="00982C90" w:rsidRPr="00B450BE" w:rsidRDefault="00982C90" w:rsidP="00123CCC">
            <w:pPr>
              <w:autoSpaceDE w:val="0"/>
              <w:autoSpaceDN w:val="0"/>
              <w:adjustRightInd w:val="0"/>
              <w:spacing w:before="0"/>
              <w:ind w:firstLine="34"/>
              <w:rPr>
                <w:bCs w:val="0"/>
                <w:sz w:val="26"/>
                <w:szCs w:val="26"/>
              </w:rPr>
            </w:pPr>
            <w:r w:rsidRPr="00B450BE">
              <w:rPr>
                <w:sz w:val="26"/>
                <w:szCs w:val="26"/>
              </w:rPr>
              <w:t>Соисполнители</w:t>
            </w:r>
          </w:p>
        </w:tc>
        <w:tc>
          <w:tcPr>
            <w:tcW w:w="7654" w:type="dxa"/>
            <w:vAlign w:val="center"/>
          </w:tcPr>
          <w:p w:rsidR="00982C90" w:rsidRPr="00B450BE" w:rsidRDefault="00982C90" w:rsidP="00615B03">
            <w:pPr>
              <w:spacing w:before="0"/>
              <w:ind w:firstLine="34"/>
              <w:rPr>
                <w:sz w:val="26"/>
                <w:szCs w:val="26"/>
              </w:rPr>
            </w:pPr>
            <w:r w:rsidRPr="00B450BE">
              <w:rPr>
                <w:sz w:val="26"/>
                <w:szCs w:val="26"/>
              </w:rPr>
              <w:t>Образовательные организации, Отдел по делам семьи, материнства и детства</w:t>
            </w:r>
            <w:r w:rsidR="00994404" w:rsidRPr="00B450BE">
              <w:rPr>
                <w:sz w:val="26"/>
                <w:szCs w:val="26"/>
              </w:rPr>
              <w:t xml:space="preserve"> </w:t>
            </w:r>
            <w:r w:rsidR="00EA23ED">
              <w:rPr>
                <w:sz w:val="26"/>
                <w:szCs w:val="26"/>
              </w:rPr>
              <w:t xml:space="preserve">Управления образования </w:t>
            </w:r>
            <w:r w:rsidR="00994404" w:rsidRPr="00B450BE">
              <w:rPr>
                <w:sz w:val="26"/>
                <w:szCs w:val="26"/>
              </w:rPr>
              <w:t>Администрации МО «Дебесский район»</w:t>
            </w:r>
            <w:r w:rsidR="00EA23ED">
              <w:rPr>
                <w:sz w:val="26"/>
                <w:szCs w:val="26"/>
              </w:rPr>
              <w:t>, МЦ образовательных организаций Дебесского района</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t>Цель</w:t>
            </w:r>
          </w:p>
        </w:tc>
        <w:tc>
          <w:tcPr>
            <w:tcW w:w="7654" w:type="dxa"/>
          </w:tcPr>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Организация предоставления и повышение качества общего образования по основным общеобразовательным программам на территории  МО «</w:t>
            </w:r>
            <w:r w:rsidRPr="00B450BE">
              <w:rPr>
                <w:sz w:val="26"/>
                <w:szCs w:val="26"/>
              </w:rPr>
              <w:t>Дебесский район</w:t>
            </w:r>
            <w:r w:rsidRPr="00B450BE">
              <w:rPr>
                <w:sz w:val="26"/>
                <w:szCs w:val="26"/>
                <w:lang w:eastAsia="en-US"/>
              </w:rPr>
              <w:t xml:space="preserve">», обеспечение равного доступа к качественному образованию для всех категорий детей </w:t>
            </w:r>
            <w:r w:rsidRPr="00B450BE">
              <w:rPr>
                <w:sz w:val="26"/>
                <w:szCs w:val="26"/>
              </w:rPr>
              <w:t>Дебесский района.</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t xml:space="preserve">Задачи </w:t>
            </w:r>
          </w:p>
        </w:tc>
        <w:tc>
          <w:tcPr>
            <w:tcW w:w="7654" w:type="dxa"/>
          </w:tcPr>
          <w:p w:rsidR="00982C90" w:rsidRPr="00B450BE" w:rsidRDefault="00982C90" w:rsidP="00615B03">
            <w:pPr>
              <w:tabs>
                <w:tab w:val="left" w:pos="459"/>
              </w:tabs>
              <w:spacing w:before="0"/>
              <w:ind w:firstLine="34"/>
              <w:jc w:val="both"/>
              <w:rPr>
                <w:sz w:val="26"/>
                <w:szCs w:val="26"/>
              </w:rPr>
            </w:pPr>
            <w:r w:rsidRPr="00B450BE">
              <w:rPr>
                <w:sz w:val="26"/>
                <w:szCs w:val="26"/>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B450BE" w:rsidRDefault="00982C90" w:rsidP="00615B03">
            <w:pPr>
              <w:tabs>
                <w:tab w:val="left" w:pos="-7887"/>
              </w:tabs>
              <w:spacing w:before="0"/>
              <w:ind w:firstLine="34"/>
              <w:jc w:val="both"/>
              <w:rPr>
                <w:sz w:val="26"/>
                <w:szCs w:val="26"/>
              </w:rPr>
            </w:pPr>
            <w:r w:rsidRPr="00B450BE">
              <w:rPr>
                <w:sz w:val="26"/>
                <w:szCs w:val="26"/>
              </w:rPr>
              <w:t xml:space="preserve">3) Обеспечение современных и </w:t>
            </w:r>
            <w:r w:rsidRPr="00B450BE">
              <w:rPr>
                <w:sz w:val="26"/>
                <w:szCs w:val="26"/>
                <w:lang w:eastAsia="en-US"/>
              </w:rPr>
              <w:t xml:space="preserve">безопасных условий, </w:t>
            </w:r>
            <w:proofErr w:type="spellStart"/>
            <w:r w:rsidRPr="00B450BE">
              <w:rPr>
                <w:sz w:val="26"/>
                <w:szCs w:val="26"/>
                <w:lang w:eastAsia="en-US"/>
              </w:rPr>
              <w:t>здоровьесберегающей</w:t>
            </w:r>
            <w:proofErr w:type="spellEnd"/>
            <w:r w:rsidRPr="00B450BE">
              <w:rPr>
                <w:sz w:val="26"/>
                <w:szCs w:val="26"/>
                <w:lang w:eastAsia="en-US"/>
              </w:rPr>
              <w:t xml:space="preserve"> среды  для всех участников образовательного процесса</w:t>
            </w:r>
            <w:r w:rsidRPr="00B450BE">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B450BE" w:rsidRDefault="00982C90" w:rsidP="00615B03">
            <w:pPr>
              <w:tabs>
                <w:tab w:val="left" w:pos="459"/>
              </w:tabs>
              <w:spacing w:before="0"/>
              <w:ind w:firstLine="34"/>
              <w:jc w:val="both"/>
              <w:rPr>
                <w:sz w:val="26"/>
                <w:szCs w:val="26"/>
              </w:rPr>
            </w:pPr>
            <w:r w:rsidRPr="00B450BE">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B450BE" w:rsidRDefault="00982C90" w:rsidP="00615B03">
            <w:pPr>
              <w:tabs>
                <w:tab w:val="left" w:pos="459"/>
              </w:tabs>
              <w:spacing w:before="0"/>
              <w:ind w:firstLine="34"/>
              <w:jc w:val="both"/>
              <w:rPr>
                <w:sz w:val="26"/>
                <w:szCs w:val="26"/>
                <w:lang w:eastAsia="en-US"/>
              </w:rPr>
            </w:pPr>
            <w:r w:rsidRPr="00B450BE">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B450BE">
              <w:rPr>
                <w:sz w:val="26"/>
                <w:szCs w:val="26"/>
              </w:rPr>
              <w:t>на достижение качественных результатов профессиональной служебной деятельности</w:t>
            </w:r>
            <w:r w:rsidRPr="00B450BE">
              <w:rPr>
                <w:sz w:val="26"/>
                <w:szCs w:val="26"/>
                <w:lang w:eastAsia="en-US"/>
              </w:rPr>
              <w:t>.</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rPr>
              <w:t>7) Развитие системы обратной связи с потребителями услуг общего образования.</w:t>
            </w:r>
          </w:p>
          <w:p w:rsidR="00982C90" w:rsidRPr="00B450BE" w:rsidRDefault="00982C90" w:rsidP="00615B03">
            <w:pPr>
              <w:suppressLineNumbers/>
              <w:tabs>
                <w:tab w:val="left" w:pos="1134"/>
              </w:tabs>
              <w:spacing w:before="0"/>
              <w:ind w:firstLine="34"/>
              <w:jc w:val="both"/>
              <w:rPr>
                <w:sz w:val="26"/>
                <w:szCs w:val="26"/>
              </w:rPr>
            </w:pPr>
            <w:r w:rsidRPr="00B450BE">
              <w:rPr>
                <w:sz w:val="26"/>
                <w:szCs w:val="26"/>
              </w:rPr>
              <w:t xml:space="preserve">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w:t>
            </w:r>
            <w:r w:rsidRPr="00B450BE">
              <w:rPr>
                <w:sz w:val="26"/>
                <w:szCs w:val="26"/>
              </w:rPr>
              <w:lastRenderedPageBreak/>
              <w:t>муниципальных общеобразовательных организациях.</w:t>
            </w:r>
          </w:p>
          <w:p w:rsidR="00323F08" w:rsidRPr="00B450BE" w:rsidRDefault="00323F08" w:rsidP="00615B03">
            <w:pPr>
              <w:widowControl w:val="0"/>
              <w:autoSpaceDE w:val="0"/>
              <w:autoSpaceDN w:val="0"/>
              <w:adjustRightInd w:val="0"/>
              <w:spacing w:before="0"/>
              <w:ind w:firstLine="34"/>
              <w:jc w:val="both"/>
              <w:outlineLvl w:val="0"/>
              <w:rPr>
                <w:sz w:val="26"/>
                <w:szCs w:val="26"/>
              </w:rPr>
            </w:pPr>
            <w:r w:rsidRPr="00B450BE">
              <w:rPr>
                <w:sz w:val="26"/>
                <w:szCs w:val="26"/>
              </w:rPr>
              <w:t>9) Создание системы социально-экономической поддержки для наиболее полного обеспечения потребности в педагогических кадрах.</w:t>
            </w:r>
          </w:p>
          <w:p w:rsidR="00323F08" w:rsidRPr="00B450BE" w:rsidRDefault="00323F08" w:rsidP="00615B03">
            <w:pPr>
              <w:widowControl w:val="0"/>
              <w:autoSpaceDE w:val="0"/>
              <w:autoSpaceDN w:val="0"/>
              <w:adjustRightInd w:val="0"/>
              <w:spacing w:before="0"/>
              <w:ind w:firstLine="34"/>
              <w:jc w:val="both"/>
              <w:outlineLvl w:val="0"/>
              <w:rPr>
                <w:sz w:val="26"/>
                <w:szCs w:val="26"/>
              </w:rPr>
            </w:pPr>
            <w:r w:rsidRPr="00B450BE">
              <w:rPr>
                <w:sz w:val="26"/>
                <w:szCs w:val="26"/>
              </w:rPr>
              <w:t>10) Закрепление и увеличение количества молодых специалистов в муниципальных учреждениях образования.</w:t>
            </w:r>
          </w:p>
          <w:p w:rsidR="00323F08" w:rsidRPr="00B450BE" w:rsidRDefault="00323F08" w:rsidP="00615B03">
            <w:pPr>
              <w:suppressLineNumbers/>
              <w:tabs>
                <w:tab w:val="left" w:pos="1134"/>
              </w:tabs>
              <w:spacing w:before="0"/>
              <w:ind w:firstLine="34"/>
              <w:jc w:val="both"/>
              <w:rPr>
                <w:sz w:val="26"/>
                <w:szCs w:val="26"/>
              </w:rPr>
            </w:pPr>
            <w:r w:rsidRPr="00B450BE">
              <w:rPr>
                <w:sz w:val="26"/>
                <w:szCs w:val="26"/>
              </w:rPr>
              <w:t>11) Повышение уровня жизни молодых специалистов, работающих в социальной сфере</w:t>
            </w:r>
          </w:p>
          <w:p w:rsidR="00BF2B28" w:rsidRPr="00B450BE" w:rsidRDefault="00BF2B28" w:rsidP="00615B03">
            <w:pPr>
              <w:suppressLineNumbers/>
              <w:tabs>
                <w:tab w:val="left" w:pos="1134"/>
              </w:tabs>
              <w:spacing w:before="0"/>
              <w:ind w:firstLine="34"/>
              <w:jc w:val="both"/>
              <w:rPr>
                <w:sz w:val="26"/>
                <w:szCs w:val="26"/>
                <w:highlight w:val="yellow"/>
                <w:lang w:eastAsia="en-US"/>
              </w:rPr>
            </w:pPr>
            <w:r w:rsidRPr="00B450BE">
              <w:rPr>
                <w:sz w:val="26"/>
                <w:szCs w:val="26"/>
              </w:rPr>
              <w:t>12) Создание и внедрение цифровой федеральной платформы</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lastRenderedPageBreak/>
              <w:t xml:space="preserve">Целевые показатели (индикаторы) </w:t>
            </w:r>
          </w:p>
        </w:tc>
        <w:tc>
          <w:tcPr>
            <w:tcW w:w="7654" w:type="dxa"/>
          </w:tcPr>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1) 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p>
          <w:p w:rsidR="00982C90" w:rsidRPr="00B450BE" w:rsidRDefault="00982C90" w:rsidP="00615B03">
            <w:pPr>
              <w:tabs>
                <w:tab w:val="left" w:pos="459"/>
              </w:tabs>
              <w:spacing w:before="0"/>
              <w:ind w:firstLine="34"/>
              <w:jc w:val="both"/>
              <w:rPr>
                <w:sz w:val="26"/>
                <w:szCs w:val="26"/>
              </w:rPr>
            </w:pPr>
            <w:r w:rsidRPr="00B450BE">
              <w:rPr>
                <w:sz w:val="26"/>
                <w:szCs w:val="26"/>
              </w:rPr>
              <w:t>2)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B450BE" w:rsidRDefault="00982C90" w:rsidP="00615B03">
            <w:pPr>
              <w:tabs>
                <w:tab w:val="left" w:pos="459"/>
              </w:tabs>
              <w:spacing w:before="0"/>
              <w:ind w:firstLine="34"/>
              <w:jc w:val="both"/>
              <w:rPr>
                <w:sz w:val="26"/>
                <w:szCs w:val="26"/>
              </w:rPr>
            </w:pPr>
            <w:r w:rsidRPr="00B450BE">
              <w:rPr>
                <w:sz w:val="26"/>
                <w:szCs w:val="26"/>
              </w:rPr>
              <w:t>3) 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 xml:space="preserve">4) </w:t>
            </w:r>
            <w:r w:rsidRPr="00B450BE">
              <w:rPr>
                <w:sz w:val="26"/>
                <w:szCs w:val="26"/>
              </w:rPr>
              <w:t>Доля школьников, обучающихся по федеральным государственным образовательным стандартам</w:t>
            </w:r>
            <w:r w:rsidRPr="00B450BE">
              <w:rPr>
                <w:sz w:val="26"/>
                <w:szCs w:val="26"/>
                <w:lang w:eastAsia="en-US"/>
              </w:rPr>
              <w:t xml:space="preserve">, в общей  численности школьников по ступеням общего образования (процентов): </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 xml:space="preserve">- начальное общее образование, </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 xml:space="preserve">- основное общее образование,   </w:t>
            </w:r>
          </w:p>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 xml:space="preserve">- среднее общее образование;    </w:t>
            </w:r>
          </w:p>
          <w:p w:rsidR="00982C90" w:rsidRPr="00B450BE" w:rsidRDefault="00982C90" w:rsidP="00615B03">
            <w:pPr>
              <w:tabs>
                <w:tab w:val="left" w:pos="459"/>
              </w:tabs>
              <w:spacing w:before="0"/>
              <w:ind w:firstLine="34"/>
              <w:jc w:val="both"/>
              <w:rPr>
                <w:sz w:val="26"/>
                <w:szCs w:val="26"/>
              </w:rPr>
            </w:pPr>
            <w:r w:rsidRPr="00B450BE">
              <w:rPr>
                <w:sz w:val="26"/>
                <w:szCs w:val="26"/>
              </w:rPr>
              <w:t>5) 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B450BE" w:rsidRDefault="00982C90" w:rsidP="00615B03">
            <w:pPr>
              <w:autoSpaceDE w:val="0"/>
              <w:autoSpaceDN w:val="0"/>
              <w:adjustRightInd w:val="0"/>
              <w:spacing w:before="0"/>
              <w:ind w:firstLine="34"/>
              <w:jc w:val="both"/>
              <w:rPr>
                <w:sz w:val="26"/>
                <w:szCs w:val="26"/>
              </w:rPr>
            </w:pPr>
            <w:r w:rsidRPr="00B450BE">
              <w:rPr>
                <w:sz w:val="26"/>
                <w:szCs w:val="26"/>
              </w:rPr>
              <w:t>6) Среднемесячная номинальная начисленная заработная плата учителей муниципальных общеобразовательных организаций, рублей.</w:t>
            </w:r>
          </w:p>
          <w:p w:rsidR="00982C90" w:rsidRPr="00B450BE" w:rsidRDefault="00982C90" w:rsidP="00615B03">
            <w:pPr>
              <w:tabs>
                <w:tab w:val="left" w:pos="459"/>
              </w:tabs>
              <w:spacing w:before="0"/>
              <w:ind w:firstLine="34"/>
              <w:jc w:val="both"/>
              <w:rPr>
                <w:sz w:val="26"/>
                <w:szCs w:val="26"/>
              </w:rPr>
            </w:pPr>
            <w:r w:rsidRPr="00B450BE">
              <w:rPr>
                <w:sz w:val="26"/>
                <w:szCs w:val="26"/>
              </w:rPr>
              <w:t>7) Доля граждан использующих механизм получения государственных и муниципальных услуг в электронной форме, процентов.</w:t>
            </w:r>
          </w:p>
          <w:p w:rsidR="00982C90" w:rsidRPr="00B450BE" w:rsidRDefault="00982C90" w:rsidP="00615B03">
            <w:pPr>
              <w:autoSpaceDE w:val="0"/>
              <w:autoSpaceDN w:val="0"/>
              <w:adjustRightInd w:val="0"/>
              <w:spacing w:before="0"/>
              <w:ind w:firstLine="34"/>
              <w:jc w:val="both"/>
              <w:rPr>
                <w:sz w:val="26"/>
                <w:szCs w:val="26"/>
              </w:rPr>
            </w:pPr>
            <w:r w:rsidRPr="00B450BE">
              <w:rPr>
                <w:sz w:val="26"/>
                <w:szCs w:val="26"/>
              </w:rPr>
              <w:t>8) Укомплектованность муниципальных общеобразовательных организаций персоналом в соответствии со штатным расписанием, процентов.</w:t>
            </w:r>
          </w:p>
          <w:p w:rsidR="00982C90" w:rsidRPr="00B450BE" w:rsidRDefault="00982C90" w:rsidP="00615B03">
            <w:pPr>
              <w:suppressLineNumbers/>
              <w:spacing w:before="0"/>
              <w:ind w:firstLine="34"/>
              <w:jc w:val="both"/>
              <w:rPr>
                <w:sz w:val="26"/>
                <w:szCs w:val="26"/>
              </w:rPr>
            </w:pPr>
            <w:r w:rsidRPr="00B450BE">
              <w:rPr>
                <w:sz w:val="26"/>
                <w:szCs w:val="26"/>
                <w:lang w:eastAsia="en-US"/>
              </w:rPr>
              <w:t xml:space="preserve">9) </w:t>
            </w:r>
            <w:bookmarkStart w:id="1" w:name="OLE_LINK1"/>
            <w:r w:rsidRPr="00B450BE">
              <w:rPr>
                <w:sz w:val="26"/>
                <w:szCs w:val="26"/>
              </w:rPr>
              <w:t xml:space="preserve">Доля учителей, получивших в установленном порядке первую и высшую квалификационные категории и подтверждение </w:t>
            </w:r>
            <w:r w:rsidRPr="00B450BE">
              <w:rPr>
                <w:sz w:val="26"/>
                <w:szCs w:val="26"/>
              </w:rPr>
              <w:lastRenderedPageBreak/>
              <w:t>соответствия занимаемой должности, в общей численности учителей муниципальных организаций общего образования, процентов.</w:t>
            </w:r>
          </w:p>
          <w:bookmarkEnd w:id="1"/>
          <w:p w:rsidR="00982C90" w:rsidRPr="00B450BE" w:rsidRDefault="00982C90" w:rsidP="00615B03">
            <w:pPr>
              <w:widowControl w:val="0"/>
              <w:autoSpaceDE w:val="0"/>
              <w:autoSpaceDN w:val="0"/>
              <w:adjustRightInd w:val="0"/>
              <w:spacing w:before="0"/>
              <w:ind w:firstLine="34"/>
              <w:jc w:val="both"/>
              <w:rPr>
                <w:sz w:val="26"/>
                <w:szCs w:val="26"/>
                <w:lang w:eastAsia="en-US"/>
              </w:rPr>
            </w:pPr>
            <w:r w:rsidRPr="00B450BE">
              <w:rPr>
                <w:sz w:val="26"/>
                <w:szCs w:val="26"/>
                <w:lang w:eastAsia="en-US"/>
              </w:rPr>
              <w:t xml:space="preserve">10) </w:t>
            </w:r>
            <w:r w:rsidRPr="00B450BE">
              <w:rPr>
                <w:sz w:val="26"/>
                <w:szCs w:val="26"/>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процентов.</w:t>
            </w:r>
          </w:p>
          <w:p w:rsidR="00982C90" w:rsidRPr="00B450BE" w:rsidRDefault="00982C90" w:rsidP="00615B03">
            <w:pPr>
              <w:suppressLineNumbers/>
              <w:spacing w:before="0"/>
              <w:ind w:firstLine="34"/>
              <w:jc w:val="both"/>
              <w:rPr>
                <w:sz w:val="26"/>
                <w:szCs w:val="26"/>
              </w:rPr>
            </w:pPr>
            <w:r w:rsidRPr="00B450BE">
              <w:rPr>
                <w:sz w:val="26"/>
                <w:szCs w:val="26"/>
              </w:rPr>
              <w:t>11) 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B450BE" w:rsidRDefault="00982C90" w:rsidP="00615B03">
            <w:pPr>
              <w:suppressLineNumbers/>
              <w:tabs>
                <w:tab w:val="left" w:pos="709"/>
              </w:tabs>
              <w:spacing w:before="0"/>
              <w:ind w:firstLine="34"/>
              <w:jc w:val="both"/>
              <w:rPr>
                <w:sz w:val="26"/>
                <w:szCs w:val="26"/>
              </w:rPr>
            </w:pPr>
            <w:r w:rsidRPr="00B450BE">
              <w:rPr>
                <w:sz w:val="26"/>
                <w:szCs w:val="26"/>
                <w:lang w:eastAsia="en-US"/>
              </w:rPr>
              <w:t xml:space="preserve">12) </w:t>
            </w:r>
            <w:r w:rsidRPr="00B450BE">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
          <w:p w:rsidR="00982C90" w:rsidRPr="00B450BE" w:rsidRDefault="00982C90" w:rsidP="00615B03">
            <w:pPr>
              <w:suppressLineNumbers/>
              <w:tabs>
                <w:tab w:val="left" w:pos="709"/>
              </w:tabs>
              <w:spacing w:before="0"/>
              <w:ind w:firstLine="34"/>
              <w:jc w:val="both"/>
              <w:rPr>
                <w:sz w:val="26"/>
                <w:szCs w:val="26"/>
              </w:rPr>
            </w:pPr>
            <w:r w:rsidRPr="00B450BE">
              <w:rPr>
                <w:sz w:val="26"/>
                <w:szCs w:val="26"/>
              </w:rPr>
              <w:t>13)</w:t>
            </w:r>
            <w:r w:rsidR="0094633C" w:rsidRPr="00B450BE">
              <w:rPr>
                <w:sz w:val="26"/>
                <w:szCs w:val="26"/>
              </w:rPr>
              <w:t xml:space="preserve"> </w:t>
            </w:r>
            <w:r w:rsidRPr="00B450BE">
              <w:rPr>
                <w:sz w:val="26"/>
                <w:szCs w:val="26"/>
              </w:rPr>
              <w:t>Охват обучающихся муниципальных общеобразовательных организаций горячим питанием, процентов.</w:t>
            </w:r>
          </w:p>
          <w:p w:rsidR="00982C90" w:rsidRPr="00B450BE" w:rsidRDefault="00982C90" w:rsidP="00615B03">
            <w:pPr>
              <w:tabs>
                <w:tab w:val="left" w:pos="459"/>
              </w:tabs>
              <w:spacing w:before="0"/>
              <w:ind w:firstLine="34"/>
              <w:jc w:val="both"/>
              <w:rPr>
                <w:sz w:val="26"/>
                <w:szCs w:val="26"/>
              </w:rPr>
            </w:pPr>
            <w:r w:rsidRPr="00B450BE">
              <w:rPr>
                <w:sz w:val="26"/>
                <w:szCs w:val="26"/>
              </w:rPr>
              <w:t>14) Доля руководителей муниципальных общеобразовательных организаций, с которыми заключены эффективные контракты, процентов.</w:t>
            </w:r>
          </w:p>
          <w:p w:rsidR="00982C90" w:rsidRPr="00B450BE" w:rsidRDefault="00982C90" w:rsidP="00615B03">
            <w:pPr>
              <w:tabs>
                <w:tab w:val="left" w:pos="459"/>
              </w:tabs>
              <w:spacing w:before="0"/>
              <w:ind w:firstLine="34"/>
              <w:jc w:val="both"/>
              <w:rPr>
                <w:sz w:val="26"/>
                <w:szCs w:val="26"/>
              </w:rPr>
            </w:pPr>
            <w:r w:rsidRPr="00B450BE">
              <w:rPr>
                <w:sz w:val="26"/>
                <w:szCs w:val="26"/>
              </w:rPr>
              <w:t>15) Доля учителей муниципальных общеобразовательных организаций, с которыми заключены эффективные контракты, процентов.</w:t>
            </w:r>
          </w:p>
          <w:p w:rsidR="00982C90" w:rsidRPr="00B450BE" w:rsidRDefault="00982C90" w:rsidP="00615B03">
            <w:pPr>
              <w:tabs>
                <w:tab w:val="left" w:pos="459"/>
              </w:tabs>
              <w:spacing w:before="0"/>
              <w:ind w:firstLine="34"/>
              <w:jc w:val="both"/>
              <w:rPr>
                <w:sz w:val="26"/>
                <w:szCs w:val="26"/>
              </w:rPr>
            </w:pPr>
            <w:r w:rsidRPr="00B450BE">
              <w:rPr>
                <w:sz w:val="26"/>
                <w:szCs w:val="26"/>
              </w:rPr>
              <w:t>16)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B450BE" w:rsidRDefault="00982C90" w:rsidP="00615B03">
            <w:pPr>
              <w:suppressLineNumbers/>
              <w:tabs>
                <w:tab w:val="left" w:pos="709"/>
              </w:tabs>
              <w:spacing w:before="0"/>
              <w:ind w:firstLine="34"/>
              <w:jc w:val="both"/>
              <w:rPr>
                <w:sz w:val="26"/>
                <w:szCs w:val="26"/>
              </w:rPr>
            </w:pPr>
            <w:r w:rsidRPr="00B450BE">
              <w:rPr>
                <w:sz w:val="26"/>
                <w:szCs w:val="26"/>
              </w:rPr>
              <w:t>17) Независимая оценка качества общего образования, баллов.</w:t>
            </w:r>
          </w:p>
          <w:p w:rsidR="00982C90" w:rsidRPr="00B450BE" w:rsidRDefault="00982C90" w:rsidP="00615B03">
            <w:pPr>
              <w:tabs>
                <w:tab w:val="left" w:pos="459"/>
              </w:tabs>
              <w:spacing w:before="0"/>
              <w:ind w:firstLine="34"/>
              <w:jc w:val="both"/>
              <w:rPr>
                <w:sz w:val="26"/>
                <w:szCs w:val="26"/>
              </w:rPr>
            </w:pPr>
            <w:r w:rsidRPr="00B450BE">
              <w:rPr>
                <w:sz w:val="26"/>
                <w:szCs w:val="26"/>
              </w:rPr>
              <w:t>18) Удовлетворенность потребителей (родителей и детей) качеством оказания услуг по предоставлению общего образования, процентов.</w:t>
            </w:r>
          </w:p>
          <w:p w:rsidR="00982C90" w:rsidRPr="00B450BE" w:rsidRDefault="00982C90" w:rsidP="00615B03">
            <w:pPr>
              <w:tabs>
                <w:tab w:val="left" w:pos="-4201"/>
              </w:tabs>
              <w:autoSpaceDE w:val="0"/>
              <w:autoSpaceDN w:val="0"/>
              <w:adjustRightInd w:val="0"/>
              <w:spacing w:before="0"/>
              <w:ind w:firstLine="34"/>
              <w:jc w:val="both"/>
              <w:rPr>
                <w:sz w:val="26"/>
                <w:szCs w:val="26"/>
              </w:rPr>
            </w:pPr>
            <w:r w:rsidRPr="00B450BE">
              <w:rPr>
                <w:sz w:val="26"/>
                <w:szCs w:val="26"/>
              </w:rPr>
              <w:t>19) Расходы бюджета муниципального образования на общее образование в расчете на 1 обучающегося в муниципальных общеобразовательных организациях, тыс. рублей.</w:t>
            </w:r>
          </w:p>
          <w:p w:rsidR="00323F08" w:rsidRPr="00B450BE" w:rsidRDefault="00323F08" w:rsidP="00615B03">
            <w:pPr>
              <w:tabs>
                <w:tab w:val="left" w:pos="-4201"/>
              </w:tabs>
              <w:autoSpaceDE w:val="0"/>
              <w:autoSpaceDN w:val="0"/>
              <w:adjustRightInd w:val="0"/>
              <w:spacing w:before="0"/>
              <w:ind w:firstLine="34"/>
              <w:jc w:val="both"/>
              <w:rPr>
                <w:sz w:val="26"/>
                <w:szCs w:val="26"/>
              </w:rPr>
            </w:pPr>
            <w:r w:rsidRPr="00B450BE">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B450BE" w:rsidRDefault="0041159E" w:rsidP="00615B03">
            <w:pPr>
              <w:pStyle w:val="a3"/>
              <w:numPr>
                <w:ilvl w:val="0"/>
                <w:numId w:val="43"/>
              </w:numPr>
              <w:suppressLineNumbers/>
              <w:tabs>
                <w:tab w:val="left" w:pos="-2268"/>
              </w:tabs>
              <w:spacing w:before="0"/>
              <w:ind w:left="0" w:firstLine="34"/>
              <w:jc w:val="both"/>
              <w:rPr>
                <w:sz w:val="26"/>
                <w:szCs w:val="26"/>
              </w:rPr>
            </w:pPr>
            <w:r w:rsidRPr="00B450BE">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Pr="00B450BE">
              <w:rPr>
                <w:sz w:val="26"/>
                <w:szCs w:val="26"/>
              </w:rPr>
              <w:t xml:space="preserve"> .</w:t>
            </w:r>
            <w:proofErr w:type="gramEnd"/>
          </w:p>
          <w:p w:rsidR="0041159E" w:rsidRPr="00B450BE" w:rsidRDefault="0041159E" w:rsidP="00615B03">
            <w:pPr>
              <w:pStyle w:val="a3"/>
              <w:numPr>
                <w:ilvl w:val="0"/>
                <w:numId w:val="43"/>
              </w:numPr>
              <w:suppressLineNumbers/>
              <w:tabs>
                <w:tab w:val="left" w:pos="-2268"/>
              </w:tabs>
              <w:spacing w:before="0"/>
              <w:ind w:left="0" w:firstLine="34"/>
              <w:jc w:val="both"/>
              <w:rPr>
                <w:sz w:val="26"/>
                <w:szCs w:val="26"/>
              </w:rPr>
            </w:pPr>
            <w:proofErr w:type="gramStart"/>
            <w:r w:rsidRPr="00B450BE">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B450BE" w:rsidRDefault="0041159E" w:rsidP="00615B03">
            <w:pPr>
              <w:pStyle w:val="a3"/>
              <w:numPr>
                <w:ilvl w:val="0"/>
                <w:numId w:val="43"/>
              </w:numPr>
              <w:suppressLineNumbers/>
              <w:tabs>
                <w:tab w:val="left" w:pos="-2268"/>
              </w:tabs>
              <w:spacing w:before="0"/>
              <w:ind w:left="0" w:firstLine="34"/>
              <w:jc w:val="both"/>
              <w:rPr>
                <w:sz w:val="26"/>
                <w:szCs w:val="26"/>
              </w:rPr>
            </w:pPr>
            <w:r w:rsidRPr="00B450BE">
              <w:rPr>
                <w:sz w:val="26"/>
                <w:szCs w:val="26"/>
              </w:rPr>
              <w:t xml:space="preserve">Доля общеобразовательных организаций, обновивших МТБ </w:t>
            </w:r>
            <w:r w:rsidRPr="00B450BE">
              <w:rPr>
                <w:sz w:val="26"/>
                <w:szCs w:val="26"/>
              </w:rPr>
              <w:lastRenderedPageBreak/>
              <w:t>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B450BE" w:rsidRDefault="0041159E" w:rsidP="00615B03">
            <w:pPr>
              <w:pStyle w:val="a3"/>
              <w:numPr>
                <w:ilvl w:val="0"/>
                <w:numId w:val="43"/>
              </w:numPr>
              <w:suppressLineNumbers/>
              <w:tabs>
                <w:tab w:val="left" w:pos="-2268"/>
              </w:tabs>
              <w:spacing w:before="0"/>
              <w:ind w:left="0" w:firstLine="34"/>
              <w:jc w:val="both"/>
              <w:rPr>
                <w:sz w:val="26"/>
                <w:szCs w:val="26"/>
              </w:rPr>
            </w:pPr>
            <w:proofErr w:type="gramStart"/>
            <w:r w:rsidRPr="00B450BE">
              <w:rPr>
                <w:sz w:val="26"/>
                <w:szCs w:val="26"/>
              </w:rPr>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41159E" w:rsidRPr="00B450BE" w:rsidRDefault="0041159E" w:rsidP="00615B03">
            <w:pPr>
              <w:pStyle w:val="a3"/>
              <w:numPr>
                <w:ilvl w:val="0"/>
                <w:numId w:val="43"/>
              </w:numPr>
              <w:suppressLineNumbers/>
              <w:tabs>
                <w:tab w:val="left" w:pos="-2268"/>
              </w:tabs>
              <w:spacing w:before="0"/>
              <w:ind w:left="0" w:firstLine="34"/>
              <w:jc w:val="both"/>
              <w:rPr>
                <w:sz w:val="26"/>
                <w:szCs w:val="26"/>
              </w:rPr>
            </w:pPr>
            <w:r w:rsidRPr="00B450BE">
              <w:rPr>
                <w:sz w:val="26"/>
                <w:szCs w:val="26"/>
              </w:rPr>
              <w:t>Доля общеобразовательных организаций, прошедших независимую оценку качества.</w:t>
            </w:r>
            <w:r w:rsidR="00566C30" w:rsidRPr="00B450BE">
              <w:rPr>
                <w:sz w:val="26"/>
                <w:szCs w:val="26"/>
              </w:rPr>
              <w:t xml:space="preserve"> </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sz w:val="26"/>
                <w:szCs w:val="26"/>
              </w:rPr>
            </w:pPr>
            <w:r w:rsidRPr="00B450BE">
              <w:rPr>
                <w:sz w:val="26"/>
                <w:szCs w:val="26"/>
              </w:rPr>
              <w:lastRenderedPageBreak/>
              <w:t>Сроки и этапы  реализации</w:t>
            </w:r>
          </w:p>
        </w:tc>
        <w:tc>
          <w:tcPr>
            <w:tcW w:w="7654" w:type="dxa"/>
          </w:tcPr>
          <w:p w:rsidR="00994404" w:rsidRPr="00B450BE" w:rsidRDefault="00994404" w:rsidP="00615B03">
            <w:pPr>
              <w:spacing w:before="0"/>
              <w:ind w:firstLine="34"/>
              <w:jc w:val="both"/>
              <w:rPr>
                <w:sz w:val="26"/>
                <w:szCs w:val="26"/>
              </w:rPr>
            </w:pPr>
            <w:r w:rsidRPr="00B450BE">
              <w:rPr>
                <w:sz w:val="26"/>
                <w:szCs w:val="26"/>
              </w:rPr>
              <w:t>Срок реализации - 2015-2024 годы.</w:t>
            </w:r>
          </w:p>
          <w:p w:rsidR="00994404" w:rsidRPr="00B450BE" w:rsidRDefault="00994404" w:rsidP="00615B03">
            <w:pPr>
              <w:spacing w:before="0"/>
              <w:ind w:firstLine="34"/>
              <w:jc w:val="both"/>
              <w:rPr>
                <w:sz w:val="26"/>
                <w:szCs w:val="26"/>
              </w:rPr>
            </w:pPr>
            <w:r w:rsidRPr="00B450BE">
              <w:rPr>
                <w:sz w:val="26"/>
                <w:szCs w:val="26"/>
              </w:rPr>
              <w:t>Этапы реализации муниципальной программы:</w:t>
            </w:r>
          </w:p>
          <w:p w:rsidR="00994404" w:rsidRPr="00B450BE" w:rsidRDefault="00994404" w:rsidP="00615B03">
            <w:pPr>
              <w:spacing w:before="0"/>
              <w:ind w:firstLine="34"/>
              <w:jc w:val="both"/>
              <w:rPr>
                <w:sz w:val="26"/>
                <w:szCs w:val="26"/>
              </w:rPr>
            </w:pPr>
            <w:r w:rsidRPr="00B450BE">
              <w:rPr>
                <w:sz w:val="26"/>
                <w:szCs w:val="26"/>
                <w:lang w:val="en-US"/>
              </w:rPr>
              <w:t>I</w:t>
            </w:r>
            <w:r w:rsidRPr="00B450BE">
              <w:rPr>
                <w:sz w:val="26"/>
                <w:szCs w:val="26"/>
              </w:rPr>
              <w:t xml:space="preserve"> этап - 2015-2018 годы,</w:t>
            </w:r>
          </w:p>
          <w:p w:rsidR="00982C90" w:rsidRPr="00B450BE" w:rsidRDefault="00994404" w:rsidP="00615B03">
            <w:pPr>
              <w:widowControl w:val="0"/>
              <w:autoSpaceDE w:val="0"/>
              <w:autoSpaceDN w:val="0"/>
              <w:adjustRightInd w:val="0"/>
              <w:spacing w:before="0"/>
              <w:ind w:firstLine="34"/>
              <w:jc w:val="both"/>
              <w:rPr>
                <w:sz w:val="26"/>
                <w:szCs w:val="26"/>
                <w:lang w:eastAsia="en-US"/>
              </w:rPr>
            </w:pPr>
            <w:r w:rsidRPr="00B450BE">
              <w:rPr>
                <w:sz w:val="26"/>
                <w:szCs w:val="26"/>
                <w:lang w:val="en-US"/>
              </w:rPr>
              <w:t>II</w:t>
            </w:r>
            <w:r w:rsidRPr="00B450BE">
              <w:rPr>
                <w:sz w:val="26"/>
                <w:szCs w:val="26"/>
              </w:rPr>
              <w:t xml:space="preserve"> этап - 2019-2024 годы</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t>Ресурсное обеспечение за счет средств бюджета муниципального района (городского округа)</w:t>
            </w:r>
          </w:p>
        </w:tc>
        <w:tc>
          <w:tcPr>
            <w:tcW w:w="7654" w:type="dxa"/>
          </w:tcPr>
          <w:p w:rsidR="00982C90" w:rsidRPr="00B450BE" w:rsidRDefault="00982C90" w:rsidP="00615B03">
            <w:pPr>
              <w:spacing w:before="0"/>
              <w:ind w:firstLine="34"/>
              <w:jc w:val="both"/>
              <w:rPr>
                <w:sz w:val="26"/>
                <w:szCs w:val="26"/>
                <w:lang w:eastAsia="en-US"/>
              </w:rPr>
            </w:pPr>
            <w:r w:rsidRPr="00B450BE">
              <w:rPr>
                <w:sz w:val="26"/>
                <w:szCs w:val="26"/>
                <w:lang w:eastAsia="en-US"/>
              </w:rPr>
              <w:t>Общий объем финансирования мероп</w:t>
            </w:r>
            <w:r w:rsidR="002D5222" w:rsidRPr="00B450BE">
              <w:rPr>
                <w:sz w:val="26"/>
                <w:szCs w:val="26"/>
                <w:lang w:eastAsia="en-US"/>
              </w:rPr>
              <w:t>риятий подпрограммы за 2015-202</w:t>
            </w:r>
            <w:r w:rsidR="00FF107A" w:rsidRPr="00B450BE">
              <w:rPr>
                <w:sz w:val="26"/>
                <w:szCs w:val="26"/>
                <w:lang w:eastAsia="en-US"/>
              </w:rPr>
              <w:t>4</w:t>
            </w:r>
            <w:r w:rsidRPr="00B450BE">
              <w:rPr>
                <w:sz w:val="26"/>
                <w:szCs w:val="26"/>
                <w:lang w:eastAsia="en-US"/>
              </w:rPr>
              <w:t xml:space="preserve"> годы за счет средств бюджета МО «</w:t>
            </w:r>
            <w:r w:rsidRPr="00B450BE">
              <w:rPr>
                <w:sz w:val="26"/>
                <w:szCs w:val="26"/>
              </w:rPr>
              <w:t>Дебесский район</w:t>
            </w:r>
            <w:r w:rsidRPr="00B450BE">
              <w:rPr>
                <w:sz w:val="26"/>
                <w:szCs w:val="26"/>
                <w:lang w:eastAsia="en-US"/>
              </w:rPr>
              <w:t xml:space="preserve">» составит </w:t>
            </w:r>
            <w:r w:rsidR="00B87C7C">
              <w:rPr>
                <w:sz w:val="26"/>
                <w:szCs w:val="26"/>
                <w:lang w:eastAsia="en-US"/>
              </w:rPr>
              <w:t>1938035,08</w:t>
            </w:r>
            <w:r w:rsidRPr="00B450BE">
              <w:rPr>
                <w:sz w:val="26"/>
                <w:szCs w:val="26"/>
                <w:lang w:eastAsia="en-US"/>
              </w:rPr>
              <w:t xml:space="preserve"> тыс. рублей, в том числе за счет</w:t>
            </w:r>
          </w:p>
          <w:p w:rsidR="00982C90" w:rsidRPr="00B450BE" w:rsidRDefault="00982C90" w:rsidP="00615B03">
            <w:pPr>
              <w:spacing w:before="0"/>
              <w:ind w:firstLine="34"/>
              <w:jc w:val="both"/>
              <w:rPr>
                <w:sz w:val="26"/>
                <w:szCs w:val="26"/>
                <w:lang w:eastAsia="en-US"/>
              </w:rPr>
            </w:pPr>
            <w:r w:rsidRPr="00B450BE">
              <w:rPr>
                <w:sz w:val="26"/>
                <w:szCs w:val="26"/>
                <w:lang w:eastAsia="en-US"/>
              </w:rPr>
              <w:t>Сведения о ресурсном обеспечении подпрограммы за счет средств бюджета МО «</w:t>
            </w:r>
            <w:r w:rsidRPr="00B450BE">
              <w:rPr>
                <w:sz w:val="26"/>
                <w:szCs w:val="26"/>
              </w:rPr>
              <w:t>Дебесский район</w:t>
            </w:r>
            <w:r w:rsidRPr="00B450BE">
              <w:rPr>
                <w:sz w:val="26"/>
                <w:szCs w:val="26"/>
                <w:lang w:eastAsia="en-US"/>
              </w:rPr>
              <w:t>» по годам реализации муниципальной программы (в тыс. руб.):</w:t>
            </w:r>
          </w:p>
          <w:p w:rsidR="00982C90" w:rsidRPr="00B450BE" w:rsidRDefault="00982C90" w:rsidP="00615B03">
            <w:pPr>
              <w:spacing w:before="0"/>
              <w:ind w:firstLine="34"/>
              <w:jc w:val="both"/>
              <w:rPr>
                <w:sz w:val="26"/>
                <w:szCs w:val="26"/>
                <w:lang w:eastAsia="en-US"/>
              </w:rPr>
            </w:pPr>
          </w:p>
          <w:tbl>
            <w:tblPr>
              <w:tblpPr w:leftFromText="180" w:rightFromText="180" w:vertAnchor="text" w:horzAnchor="page" w:tblpX="586" w:tblpY="-27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22"/>
            </w:tblGrid>
            <w:tr w:rsidR="002D5222" w:rsidRPr="00B87C7C" w:rsidTr="00071A17">
              <w:trPr>
                <w:trHeight w:val="330"/>
              </w:trPr>
              <w:tc>
                <w:tcPr>
                  <w:tcW w:w="2629" w:type="pct"/>
                  <w:vMerge w:val="restart"/>
                  <w:shd w:val="clear" w:color="auto" w:fill="auto"/>
                  <w:vAlign w:val="center"/>
                </w:tcPr>
                <w:p w:rsidR="002D5222" w:rsidRPr="00B87C7C" w:rsidRDefault="002D5222" w:rsidP="00B87C7C">
                  <w:pPr>
                    <w:spacing w:before="0"/>
                    <w:ind w:firstLine="34"/>
                    <w:jc w:val="center"/>
                    <w:rPr>
                      <w:sz w:val="26"/>
                      <w:szCs w:val="26"/>
                    </w:rPr>
                  </w:pPr>
                  <w:r w:rsidRPr="00B87C7C">
                    <w:rPr>
                      <w:sz w:val="26"/>
                      <w:szCs w:val="26"/>
                    </w:rPr>
                    <w:t>Годы реализации</w:t>
                  </w:r>
                </w:p>
              </w:tc>
              <w:tc>
                <w:tcPr>
                  <w:tcW w:w="2371" w:type="pct"/>
                  <w:vMerge w:val="restart"/>
                  <w:shd w:val="clear" w:color="auto" w:fill="auto"/>
                  <w:vAlign w:val="center"/>
                </w:tcPr>
                <w:p w:rsidR="002D5222" w:rsidRPr="00B87C7C" w:rsidRDefault="002D5222" w:rsidP="00B87C7C">
                  <w:pPr>
                    <w:spacing w:before="0"/>
                    <w:ind w:firstLine="34"/>
                    <w:jc w:val="center"/>
                    <w:rPr>
                      <w:sz w:val="26"/>
                      <w:szCs w:val="26"/>
                    </w:rPr>
                  </w:pPr>
                  <w:r w:rsidRPr="00B87C7C">
                    <w:rPr>
                      <w:sz w:val="26"/>
                      <w:szCs w:val="26"/>
                    </w:rPr>
                    <w:t>всего</w:t>
                  </w:r>
                </w:p>
              </w:tc>
            </w:tr>
            <w:tr w:rsidR="002D5222" w:rsidRPr="00B87C7C" w:rsidTr="00071A17">
              <w:trPr>
                <w:trHeight w:val="299"/>
              </w:trPr>
              <w:tc>
                <w:tcPr>
                  <w:tcW w:w="2629" w:type="pct"/>
                  <w:vMerge/>
                  <w:shd w:val="clear" w:color="auto" w:fill="auto"/>
                  <w:vAlign w:val="center"/>
                </w:tcPr>
                <w:p w:rsidR="002D5222" w:rsidRPr="00B87C7C" w:rsidRDefault="002D5222" w:rsidP="00B87C7C">
                  <w:pPr>
                    <w:spacing w:before="0"/>
                    <w:ind w:firstLine="34"/>
                    <w:jc w:val="center"/>
                    <w:rPr>
                      <w:sz w:val="26"/>
                      <w:szCs w:val="26"/>
                    </w:rPr>
                  </w:pPr>
                </w:p>
              </w:tc>
              <w:tc>
                <w:tcPr>
                  <w:tcW w:w="2371" w:type="pct"/>
                  <w:vMerge/>
                  <w:shd w:val="clear" w:color="auto" w:fill="auto"/>
                  <w:vAlign w:val="center"/>
                </w:tcPr>
                <w:p w:rsidR="002D5222" w:rsidRPr="00B87C7C" w:rsidRDefault="002D5222" w:rsidP="00B87C7C">
                  <w:pPr>
                    <w:spacing w:before="0"/>
                    <w:ind w:firstLine="34"/>
                    <w:jc w:val="center"/>
                    <w:rPr>
                      <w:sz w:val="26"/>
                      <w:szCs w:val="26"/>
                    </w:rPr>
                  </w:pP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2015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168202,00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2016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178819,30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2017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184328,80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2018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204434,10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2019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237573,71</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2020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205780,60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2021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208250,00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2022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208939,00</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2023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167503,71</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2024 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174203,86</w:t>
                  </w:r>
                </w:p>
              </w:tc>
            </w:tr>
            <w:tr w:rsidR="00B87C7C" w:rsidRPr="00B87C7C" w:rsidTr="00071A17">
              <w:tc>
                <w:tcPr>
                  <w:tcW w:w="2629" w:type="pct"/>
                  <w:shd w:val="clear" w:color="auto" w:fill="auto"/>
                  <w:vAlign w:val="center"/>
                </w:tcPr>
                <w:p w:rsidR="00B87C7C" w:rsidRPr="00B87C7C" w:rsidRDefault="00B87C7C" w:rsidP="00B87C7C">
                  <w:pPr>
                    <w:spacing w:before="0"/>
                    <w:ind w:firstLine="34"/>
                    <w:jc w:val="center"/>
                    <w:rPr>
                      <w:sz w:val="26"/>
                      <w:szCs w:val="26"/>
                    </w:rPr>
                  </w:pPr>
                  <w:r w:rsidRPr="00B87C7C">
                    <w:rPr>
                      <w:sz w:val="26"/>
                      <w:szCs w:val="26"/>
                    </w:rPr>
                    <w:t>Итого</w:t>
                  </w:r>
                </w:p>
                <w:p w:rsidR="00B87C7C" w:rsidRPr="00B87C7C" w:rsidRDefault="00B87C7C" w:rsidP="00B87C7C">
                  <w:pPr>
                    <w:spacing w:before="0"/>
                    <w:ind w:firstLine="34"/>
                    <w:jc w:val="center"/>
                    <w:rPr>
                      <w:sz w:val="26"/>
                      <w:szCs w:val="26"/>
                    </w:rPr>
                  </w:pPr>
                  <w:r w:rsidRPr="00B87C7C">
                    <w:rPr>
                      <w:sz w:val="26"/>
                      <w:szCs w:val="26"/>
                    </w:rPr>
                    <w:t>2015-2024гг</w:t>
                  </w:r>
                </w:p>
              </w:tc>
              <w:tc>
                <w:tcPr>
                  <w:tcW w:w="2371" w:type="pct"/>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1938035,08</w:t>
                  </w:r>
                </w:p>
              </w:tc>
            </w:tr>
          </w:tbl>
          <w:p w:rsidR="002D5222" w:rsidRPr="00B450BE" w:rsidRDefault="002D5222" w:rsidP="00615B03">
            <w:pPr>
              <w:spacing w:before="0"/>
              <w:ind w:firstLine="34"/>
              <w:jc w:val="both"/>
              <w:rPr>
                <w:sz w:val="26"/>
                <w:szCs w:val="26"/>
                <w:lang w:eastAsia="en-US"/>
              </w:rPr>
            </w:pPr>
            <w:r w:rsidRPr="00B450BE">
              <w:rPr>
                <w:sz w:val="26"/>
                <w:szCs w:val="26"/>
                <w:lang w:eastAsia="en-US"/>
              </w:rPr>
              <w:t>Ресурсное обеспечение подпрограммы за счет средств бюджета МО «</w:t>
            </w:r>
            <w:r w:rsidRPr="00B450BE">
              <w:rPr>
                <w:sz w:val="26"/>
                <w:szCs w:val="26"/>
              </w:rPr>
              <w:t>Дебесский район</w:t>
            </w:r>
            <w:r w:rsidRPr="00B450BE">
              <w:rPr>
                <w:sz w:val="26"/>
                <w:szCs w:val="26"/>
                <w:lang w:eastAsia="en-US"/>
              </w:rPr>
              <w:t xml:space="preserve">»  подлежит уточнению в рамках </w:t>
            </w:r>
            <w:r w:rsidRPr="00B450BE">
              <w:rPr>
                <w:sz w:val="26"/>
                <w:szCs w:val="26"/>
                <w:lang w:eastAsia="en-US"/>
              </w:rPr>
              <w:lastRenderedPageBreak/>
              <w:t>бюджетного цикла.</w:t>
            </w:r>
          </w:p>
        </w:tc>
      </w:tr>
      <w:tr w:rsidR="00982C90" w:rsidRPr="00B450BE" w:rsidTr="00071A17">
        <w:tc>
          <w:tcPr>
            <w:tcW w:w="1985" w:type="dxa"/>
          </w:tcPr>
          <w:p w:rsidR="00982C90" w:rsidRPr="00B450BE" w:rsidRDefault="00982C90" w:rsidP="00615B03">
            <w:pPr>
              <w:autoSpaceDE w:val="0"/>
              <w:autoSpaceDN w:val="0"/>
              <w:adjustRightInd w:val="0"/>
              <w:spacing w:before="0"/>
              <w:ind w:firstLine="34"/>
              <w:rPr>
                <w:bCs w:val="0"/>
                <w:sz w:val="26"/>
                <w:szCs w:val="26"/>
              </w:rPr>
            </w:pPr>
            <w:r w:rsidRPr="00B450BE">
              <w:rPr>
                <w:sz w:val="26"/>
                <w:szCs w:val="26"/>
              </w:rPr>
              <w:lastRenderedPageBreak/>
              <w:t xml:space="preserve">Ожидаемые конечные результаты, оценка планируемой эффективности </w:t>
            </w:r>
          </w:p>
        </w:tc>
        <w:tc>
          <w:tcPr>
            <w:tcW w:w="7654" w:type="dxa"/>
          </w:tcPr>
          <w:p w:rsidR="00982C90" w:rsidRPr="008D2969" w:rsidRDefault="00BF5333" w:rsidP="00615B03">
            <w:pPr>
              <w:spacing w:before="0"/>
              <w:ind w:firstLine="34"/>
              <w:jc w:val="both"/>
              <w:rPr>
                <w:b/>
                <w:sz w:val="26"/>
                <w:szCs w:val="26"/>
                <w:lang w:eastAsia="en-US"/>
              </w:rPr>
            </w:pPr>
            <w:r w:rsidRPr="008D2969">
              <w:rPr>
                <w:b/>
                <w:sz w:val="26"/>
                <w:szCs w:val="26"/>
                <w:lang w:eastAsia="en-US"/>
              </w:rPr>
              <w:t xml:space="preserve">К концу </w:t>
            </w:r>
            <w:r w:rsidRPr="008D2969">
              <w:rPr>
                <w:b/>
                <w:sz w:val="26"/>
                <w:szCs w:val="26"/>
                <w:lang w:val="en-US" w:eastAsia="en-US"/>
              </w:rPr>
              <w:t>I</w:t>
            </w:r>
            <w:r w:rsidRPr="008D2969">
              <w:rPr>
                <w:b/>
                <w:sz w:val="26"/>
                <w:szCs w:val="26"/>
                <w:lang w:eastAsia="en-US"/>
              </w:rPr>
              <w:t xml:space="preserve"> этапа:</w:t>
            </w:r>
          </w:p>
          <w:p w:rsidR="006B4DCA" w:rsidRPr="00B450BE" w:rsidRDefault="006B4DCA" w:rsidP="00615B03">
            <w:pPr>
              <w:spacing w:before="0"/>
              <w:ind w:firstLine="34"/>
              <w:jc w:val="both"/>
              <w:rPr>
                <w:sz w:val="26"/>
                <w:szCs w:val="26"/>
                <w:u w:val="single"/>
                <w:lang w:eastAsia="en-US"/>
              </w:rPr>
            </w:pPr>
            <w:r w:rsidRPr="00B450BE">
              <w:rPr>
                <w:sz w:val="26"/>
                <w:szCs w:val="26"/>
                <w:lang w:eastAsia="en-US"/>
              </w:rPr>
              <w:t xml:space="preserve">1) 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Pr="00B450BE">
              <w:rPr>
                <w:sz w:val="26"/>
                <w:szCs w:val="26"/>
                <w:lang w:eastAsia="en-US"/>
              </w:rPr>
              <w:t>общей численности выпускников муниципальных общеобразовательных учреждений, сдававших</w:t>
            </w:r>
            <w:r w:rsidR="00071A17">
              <w:rPr>
                <w:sz w:val="26"/>
                <w:szCs w:val="26"/>
                <w:lang w:eastAsia="en-US"/>
              </w:rPr>
              <w:t xml:space="preserve">      </w:t>
            </w:r>
            <w:r w:rsidRPr="00B450BE">
              <w:rPr>
                <w:sz w:val="26"/>
                <w:szCs w:val="26"/>
                <w:lang w:eastAsia="en-US"/>
              </w:rPr>
              <w:t xml:space="preserve"> единый государственный экзамен по данным предметам к 2019 году достиг</w:t>
            </w:r>
            <w:proofErr w:type="gramEnd"/>
            <w:r w:rsidRPr="00B450BE">
              <w:rPr>
                <w:sz w:val="26"/>
                <w:szCs w:val="26"/>
                <w:lang w:eastAsia="en-US"/>
              </w:rPr>
              <w:t xml:space="preserve"> 100%;</w:t>
            </w:r>
          </w:p>
          <w:p w:rsidR="00410E73" w:rsidRPr="00B450BE" w:rsidRDefault="00982C90" w:rsidP="00615B03">
            <w:pPr>
              <w:spacing w:before="0"/>
              <w:ind w:firstLine="34"/>
              <w:jc w:val="both"/>
              <w:rPr>
                <w:sz w:val="26"/>
                <w:szCs w:val="26"/>
                <w:lang w:eastAsia="en-US"/>
              </w:rPr>
            </w:pPr>
            <w:r w:rsidRPr="00B450BE">
              <w:rPr>
                <w:sz w:val="26"/>
                <w:szCs w:val="26"/>
                <w:lang w:eastAsia="en-US"/>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r w:rsidR="00410E73" w:rsidRPr="00B450BE">
              <w:rPr>
                <w:sz w:val="26"/>
                <w:szCs w:val="26"/>
                <w:lang w:eastAsia="en-US"/>
              </w:rPr>
              <w:t xml:space="preserve">; </w:t>
            </w:r>
          </w:p>
          <w:p w:rsidR="00982C90" w:rsidRPr="00B450BE" w:rsidRDefault="00982C90" w:rsidP="00615B03">
            <w:pPr>
              <w:spacing w:before="0"/>
              <w:ind w:firstLine="34"/>
              <w:jc w:val="both"/>
              <w:rPr>
                <w:sz w:val="26"/>
                <w:szCs w:val="26"/>
                <w:lang w:eastAsia="en-US"/>
              </w:rPr>
            </w:pPr>
            <w:r w:rsidRPr="00B450BE">
              <w:rPr>
                <w:sz w:val="26"/>
                <w:szCs w:val="26"/>
                <w:lang w:eastAsia="en-US"/>
              </w:rPr>
              <w:t xml:space="preserve">3) обеспечение обучения школьников начального общего и основного общего образования по ФГОС, подготовка к переводу на обучение по ФГОС школьников </w:t>
            </w:r>
            <w:r w:rsidR="00410E73" w:rsidRPr="00B450BE">
              <w:rPr>
                <w:sz w:val="26"/>
                <w:szCs w:val="26"/>
                <w:lang w:eastAsia="en-US"/>
              </w:rPr>
              <w:t>достиг к 2019 году 83,6%, том числе на ступени начального общего образования – 100%, на ступени основного общего образования – 81,3%;</w:t>
            </w:r>
          </w:p>
          <w:p w:rsidR="006B4DCA" w:rsidRPr="00B450BE" w:rsidRDefault="00982C90" w:rsidP="00615B03">
            <w:pPr>
              <w:spacing w:before="0"/>
              <w:ind w:firstLine="34"/>
              <w:jc w:val="both"/>
              <w:rPr>
                <w:sz w:val="26"/>
                <w:szCs w:val="26"/>
                <w:lang w:eastAsia="en-US"/>
              </w:rPr>
            </w:pPr>
            <w:r w:rsidRPr="00B450BE">
              <w:rPr>
                <w:sz w:val="26"/>
                <w:szCs w:val="26"/>
                <w:lang w:eastAsia="en-US"/>
              </w:rPr>
              <w:t>4)</w:t>
            </w:r>
            <w:r w:rsidR="006B4DCA" w:rsidRPr="00B450BE">
              <w:rPr>
                <w:sz w:val="26"/>
                <w:szCs w:val="26"/>
              </w:rPr>
              <w:t xml:space="preserve"> </w:t>
            </w:r>
            <w:r w:rsidR="006B4DCA" w:rsidRPr="00B450BE">
              <w:rPr>
                <w:sz w:val="26"/>
                <w:szCs w:val="26"/>
                <w:lang w:eastAsia="en-US"/>
              </w:rPr>
              <w:t>Охват обучающихся муниципальных общеобразовательных организаций горячим питанием к 2019 году 99,8%;</w:t>
            </w:r>
          </w:p>
          <w:p w:rsidR="00982C90" w:rsidRPr="00B450BE" w:rsidRDefault="00982C90" w:rsidP="00615B03">
            <w:pPr>
              <w:spacing w:before="0"/>
              <w:ind w:firstLine="34"/>
              <w:jc w:val="both"/>
              <w:rPr>
                <w:sz w:val="26"/>
                <w:szCs w:val="26"/>
                <w:lang w:eastAsia="en-US"/>
              </w:rPr>
            </w:pPr>
            <w:proofErr w:type="gramStart"/>
            <w:r w:rsidRPr="00B450BE">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B450BE">
              <w:rPr>
                <w:sz w:val="26"/>
                <w:szCs w:val="26"/>
              </w:rPr>
              <w:t>организац</w:t>
            </w:r>
            <w:r w:rsidRPr="00B450BE">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w:t>
            </w:r>
            <w:r w:rsidR="006B4DCA" w:rsidRPr="00B450BE">
              <w:rPr>
                <w:sz w:val="26"/>
                <w:szCs w:val="26"/>
                <w:lang w:eastAsia="en-US"/>
              </w:rPr>
              <w:t>35</w:t>
            </w:r>
            <w:r w:rsidRPr="00B450BE">
              <w:rPr>
                <w:sz w:val="26"/>
                <w:szCs w:val="26"/>
                <w:lang w:eastAsia="en-US"/>
              </w:rPr>
              <w:t xml:space="preserve"> лет </w:t>
            </w:r>
            <w:r w:rsidR="006B4DCA" w:rsidRPr="00B450BE">
              <w:rPr>
                <w:sz w:val="26"/>
                <w:szCs w:val="26"/>
                <w:lang w:eastAsia="en-US"/>
              </w:rPr>
              <w:t>к кон</w:t>
            </w:r>
            <w:r w:rsidRPr="00B450BE">
              <w:rPr>
                <w:sz w:val="26"/>
                <w:szCs w:val="26"/>
                <w:lang w:eastAsia="en-US"/>
              </w:rPr>
              <w:t>ц</w:t>
            </w:r>
            <w:r w:rsidR="006B4DCA" w:rsidRPr="00B450BE">
              <w:rPr>
                <w:sz w:val="26"/>
                <w:szCs w:val="26"/>
                <w:lang w:eastAsia="en-US"/>
              </w:rPr>
              <w:t>у 2018</w:t>
            </w:r>
            <w:r w:rsidRPr="00B450BE">
              <w:rPr>
                <w:sz w:val="26"/>
                <w:szCs w:val="26"/>
                <w:lang w:eastAsia="en-US"/>
              </w:rPr>
              <w:t xml:space="preserve"> года в общей численности учителей общеобразовательных организаций</w:t>
            </w:r>
            <w:r w:rsidR="006B4DCA" w:rsidRPr="00B450BE">
              <w:rPr>
                <w:sz w:val="26"/>
                <w:szCs w:val="26"/>
                <w:lang w:eastAsia="en-US"/>
              </w:rPr>
              <w:t xml:space="preserve"> составил 24%</w:t>
            </w:r>
            <w:r w:rsidRPr="00B450BE">
              <w:rPr>
                <w:sz w:val="26"/>
                <w:szCs w:val="26"/>
                <w:lang w:eastAsia="en-US"/>
              </w:rPr>
              <w:t xml:space="preserve">).    </w:t>
            </w:r>
            <w:proofErr w:type="gramEnd"/>
          </w:p>
          <w:p w:rsidR="00077A99" w:rsidRPr="00B450BE" w:rsidRDefault="00077A99" w:rsidP="00615B03">
            <w:pPr>
              <w:spacing w:before="0"/>
              <w:ind w:firstLine="34"/>
              <w:jc w:val="both"/>
              <w:rPr>
                <w:sz w:val="26"/>
                <w:szCs w:val="26"/>
                <w:lang w:eastAsia="en-US"/>
              </w:rPr>
            </w:pPr>
            <w:r w:rsidRPr="00B450BE">
              <w:rPr>
                <w:sz w:val="26"/>
                <w:szCs w:val="26"/>
                <w:lang w:eastAsia="en-US"/>
              </w:rPr>
              <w:t>Реализация региональных проектов в рамках национальных проектов «Образование» и «Демография» приведет к качеству  образования.</w:t>
            </w:r>
          </w:p>
          <w:p w:rsidR="00982C90" w:rsidRPr="00B450BE" w:rsidRDefault="00982C90" w:rsidP="00615B03">
            <w:pPr>
              <w:spacing w:before="0"/>
              <w:ind w:firstLine="34"/>
              <w:jc w:val="both"/>
              <w:rPr>
                <w:sz w:val="26"/>
                <w:szCs w:val="26"/>
                <w:lang w:eastAsia="en-US"/>
              </w:rPr>
            </w:pPr>
            <w:r w:rsidRPr="00B450BE">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F5333" w:rsidRPr="008D2969" w:rsidRDefault="00BF5333" w:rsidP="00615B03">
            <w:pPr>
              <w:spacing w:before="0"/>
              <w:ind w:firstLine="34"/>
              <w:jc w:val="both"/>
              <w:rPr>
                <w:b/>
                <w:sz w:val="26"/>
                <w:szCs w:val="26"/>
                <w:lang w:eastAsia="en-US"/>
              </w:rPr>
            </w:pPr>
            <w:r w:rsidRPr="008D2969">
              <w:rPr>
                <w:b/>
                <w:sz w:val="26"/>
                <w:szCs w:val="26"/>
                <w:lang w:eastAsia="en-US"/>
              </w:rPr>
              <w:t xml:space="preserve">К концу </w:t>
            </w:r>
            <w:r w:rsidRPr="008D2969">
              <w:rPr>
                <w:b/>
                <w:sz w:val="26"/>
                <w:szCs w:val="26"/>
                <w:lang w:val="en-US" w:eastAsia="en-US"/>
              </w:rPr>
              <w:t>II</w:t>
            </w:r>
            <w:r w:rsidRPr="008D2969">
              <w:rPr>
                <w:b/>
                <w:sz w:val="26"/>
                <w:szCs w:val="26"/>
                <w:lang w:eastAsia="en-US"/>
              </w:rPr>
              <w:t xml:space="preserve"> этапа:</w:t>
            </w:r>
          </w:p>
          <w:p w:rsidR="006B4DCA" w:rsidRPr="00B450BE" w:rsidRDefault="006B4DCA" w:rsidP="00615B03">
            <w:pPr>
              <w:spacing w:before="0"/>
              <w:ind w:firstLine="34"/>
              <w:jc w:val="both"/>
              <w:rPr>
                <w:sz w:val="26"/>
                <w:szCs w:val="26"/>
                <w:u w:val="single"/>
                <w:lang w:eastAsia="en-US"/>
              </w:rPr>
            </w:pPr>
            <w:r w:rsidRPr="00B450BE">
              <w:rPr>
                <w:sz w:val="26"/>
                <w:szCs w:val="26"/>
                <w:lang w:eastAsia="en-US"/>
              </w:rPr>
              <w:t>1)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6B4DCA" w:rsidRPr="00B450BE" w:rsidRDefault="006B4DCA" w:rsidP="00615B03">
            <w:pPr>
              <w:spacing w:before="0"/>
              <w:ind w:firstLine="34"/>
              <w:jc w:val="both"/>
              <w:rPr>
                <w:sz w:val="26"/>
                <w:szCs w:val="26"/>
                <w:lang w:eastAsia="en-US"/>
              </w:rPr>
            </w:pPr>
            <w:r w:rsidRPr="00B450BE">
              <w:rPr>
                <w:sz w:val="26"/>
                <w:szCs w:val="26"/>
                <w:lang w:eastAsia="en-US"/>
              </w:rPr>
              <w:t xml:space="preserve">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w:t>
            </w:r>
            <w:r w:rsidRPr="00B450BE">
              <w:rPr>
                <w:sz w:val="26"/>
                <w:szCs w:val="26"/>
                <w:lang w:eastAsia="en-US"/>
              </w:rPr>
              <w:lastRenderedPageBreak/>
              <w:t xml:space="preserve">услуг общего образования; </w:t>
            </w:r>
          </w:p>
          <w:p w:rsidR="006B4DCA" w:rsidRPr="00B450BE" w:rsidRDefault="006B4DCA" w:rsidP="00615B03">
            <w:pPr>
              <w:spacing w:before="0"/>
              <w:ind w:firstLine="34"/>
              <w:jc w:val="both"/>
              <w:rPr>
                <w:sz w:val="26"/>
                <w:szCs w:val="26"/>
                <w:lang w:eastAsia="en-US"/>
              </w:rPr>
            </w:pPr>
            <w:r w:rsidRPr="00B450BE">
              <w:rPr>
                <w:sz w:val="26"/>
                <w:szCs w:val="26"/>
                <w:lang w:eastAsia="en-US"/>
              </w:rPr>
              <w:t>3)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w:t>
            </w:r>
            <w:r w:rsidR="00593BB1" w:rsidRPr="00B450BE">
              <w:rPr>
                <w:sz w:val="26"/>
                <w:szCs w:val="26"/>
                <w:lang w:eastAsia="en-US"/>
              </w:rPr>
              <w:t>24</w:t>
            </w:r>
            <w:r w:rsidRPr="00B450BE">
              <w:rPr>
                <w:sz w:val="26"/>
                <w:szCs w:val="26"/>
                <w:lang w:eastAsia="en-US"/>
              </w:rPr>
              <w:t xml:space="preserve"> году </w:t>
            </w:r>
            <w:r w:rsidR="00593BB1" w:rsidRPr="00B450BE">
              <w:rPr>
                <w:sz w:val="26"/>
                <w:szCs w:val="26"/>
                <w:lang w:eastAsia="en-US"/>
              </w:rPr>
              <w:t>100</w:t>
            </w:r>
            <w:r w:rsidRPr="00B450BE">
              <w:rPr>
                <w:sz w:val="26"/>
                <w:szCs w:val="26"/>
                <w:lang w:eastAsia="en-US"/>
              </w:rPr>
              <w:t xml:space="preserve">%, том числе на ступени начального общего образования – 100%, на ступени основного общего образования – </w:t>
            </w:r>
            <w:r w:rsidR="00593BB1" w:rsidRPr="00B450BE">
              <w:rPr>
                <w:sz w:val="26"/>
                <w:szCs w:val="26"/>
                <w:lang w:eastAsia="en-US"/>
              </w:rPr>
              <w:t>100</w:t>
            </w:r>
            <w:r w:rsidRPr="00B450BE">
              <w:rPr>
                <w:sz w:val="26"/>
                <w:szCs w:val="26"/>
                <w:lang w:eastAsia="en-US"/>
              </w:rPr>
              <w:t>%</w:t>
            </w:r>
            <w:r w:rsidR="00593BB1" w:rsidRPr="00B450BE">
              <w:rPr>
                <w:sz w:val="26"/>
                <w:szCs w:val="26"/>
                <w:lang w:eastAsia="en-US"/>
              </w:rPr>
              <w:t>, на ступени основного общего образования – 100%</w:t>
            </w:r>
            <w:r w:rsidRPr="00B450BE">
              <w:rPr>
                <w:sz w:val="26"/>
                <w:szCs w:val="26"/>
                <w:lang w:eastAsia="en-US"/>
              </w:rPr>
              <w:t>;</w:t>
            </w:r>
          </w:p>
          <w:p w:rsidR="006B4DCA" w:rsidRPr="00B450BE" w:rsidRDefault="006B4DCA" w:rsidP="00615B03">
            <w:pPr>
              <w:spacing w:before="0"/>
              <w:ind w:firstLine="34"/>
              <w:jc w:val="both"/>
              <w:rPr>
                <w:sz w:val="26"/>
                <w:szCs w:val="26"/>
                <w:lang w:eastAsia="en-US"/>
              </w:rPr>
            </w:pPr>
            <w:r w:rsidRPr="00B450BE">
              <w:rPr>
                <w:sz w:val="26"/>
                <w:szCs w:val="26"/>
                <w:lang w:eastAsia="en-US"/>
              </w:rPr>
              <w:t>4)</w:t>
            </w:r>
            <w:r w:rsidRPr="00B450BE">
              <w:rPr>
                <w:sz w:val="26"/>
                <w:szCs w:val="26"/>
              </w:rPr>
              <w:t xml:space="preserve"> </w:t>
            </w:r>
            <w:r w:rsidRPr="00B450BE">
              <w:rPr>
                <w:sz w:val="26"/>
                <w:szCs w:val="26"/>
                <w:lang w:eastAsia="en-US"/>
              </w:rPr>
              <w:t>Охват обучающихся муниципальных общеобразовательных организаций горячим питанием к 20</w:t>
            </w:r>
            <w:r w:rsidR="00593BB1" w:rsidRPr="00B450BE">
              <w:rPr>
                <w:sz w:val="26"/>
                <w:szCs w:val="26"/>
                <w:lang w:eastAsia="en-US"/>
              </w:rPr>
              <w:t>24</w:t>
            </w:r>
            <w:r w:rsidRPr="00B450BE">
              <w:rPr>
                <w:sz w:val="26"/>
                <w:szCs w:val="26"/>
                <w:lang w:eastAsia="en-US"/>
              </w:rPr>
              <w:t xml:space="preserve"> году </w:t>
            </w:r>
            <w:r w:rsidR="00593BB1" w:rsidRPr="00B450BE">
              <w:rPr>
                <w:sz w:val="26"/>
                <w:szCs w:val="26"/>
                <w:lang w:eastAsia="en-US"/>
              </w:rPr>
              <w:t>100,%</w:t>
            </w:r>
            <w:r w:rsidRPr="00B450BE">
              <w:rPr>
                <w:sz w:val="26"/>
                <w:szCs w:val="26"/>
                <w:lang w:eastAsia="en-US"/>
              </w:rPr>
              <w:t>%;</w:t>
            </w:r>
          </w:p>
          <w:p w:rsidR="001E7FBB" w:rsidRPr="00B450BE" w:rsidRDefault="006B4DCA" w:rsidP="00615B03">
            <w:pPr>
              <w:spacing w:before="0"/>
              <w:ind w:firstLine="34"/>
              <w:jc w:val="both"/>
              <w:rPr>
                <w:sz w:val="26"/>
                <w:szCs w:val="26"/>
                <w:lang w:eastAsia="en-US"/>
              </w:rPr>
            </w:pPr>
            <w:r w:rsidRPr="00B450BE">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B450BE">
              <w:rPr>
                <w:sz w:val="26"/>
                <w:szCs w:val="26"/>
              </w:rPr>
              <w:t>организац</w:t>
            </w:r>
            <w:r w:rsidRPr="00B450BE">
              <w:rPr>
                <w:sz w:val="26"/>
                <w:szCs w:val="26"/>
                <w:lang w:eastAsia="en-US"/>
              </w:rPr>
              <w:t>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w:t>
            </w:r>
            <w:r w:rsidR="00593BB1" w:rsidRPr="00B450BE">
              <w:rPr>
                <w:sz w:val="26"/>
                <w:szCs w:val="26"/>
                <w:lang w:eastAsia="en-US"/>
              </w:rPr>
              <w:t xml:space="preserve"> общеобразовательных организаций</w:t>
            </w:r>
            <w:r w:rsidR="00232217" w:rsidRPr="00B450BE">
              <w:rPr>
                <w:sz w:val="26"/>
                <w:szCs w:val="26"/>
                <w:lang w:eastAsia="en-US"/>
              </w:rPr>
              <w:t>);</w:t>
            </w:r>
            <w:r w:rsidRPr="00B450BE">
              <w:rPr>
                <w:sz w:val="26"/>
                <w:szCs w:val="26"/>
                <w:lang w:eastAsia="en-US"/>
              </w:rPr>
              <w:t xml:space="preserve"> </w:t>
            </w:r>
          </w:p>
          <w:p w:rsidR="001E7FBB" w:rsidRPr="00B450BE" w:rsidRDefault="001E7FBB" w:rsidP="00615B03">
            <w:pPr>
              <w:tabs>
                <w:tab w:val="left" w:pos="0"/>
              </w:tabs>
              <w:autoSpaceDE w:val="0"/>
              <w:autoSpaceDN w:val="0"/>
              <w:adjustRightInd w:val="0"/>
              <w:spacing w:before="0"/>
              <w:ind w:firstLine="34"/>
              <w:jc w:val="both"/>
              <w:rPr>
                <w:sz w:val="26"/>
                <w:szCs w:val="26"/>
                <w:lang w:eastAsia="en-US"/>
              </w:rPr>
            </w:pPr>
            <w:r w:rsidRPr="00B450BE">
              <w:rPr>
                <w:sz w:val="26"/>
                <w:szCs w:val="26"/>
                <w:lang w:eastAsia="en-US"/>
              </w:rPr>
              <w:t>6) Внедрение и реализация ФГОС для детей с ОВЗ и ФГОС для детей с интеллектуальными нарушениями;</w:t>
            </w:r>
          </w:p>
          <w:p w:rsidR="001E7FBB" w:rsidRPr="00B450BE" w:rsidRDefault="001E7FBB" w:rsidP="00615B03">
            <w:pPr>
              <w:shd w:val="clear" w:color="auto" w:fill="FFFFFF" w:themeFill="background1"/>
              <w:tabs>
                <w:tab w:val="left" w:pos="0"/>
              </w:tabs>
              <w:autoSpaceDE w:val="0"/>
              <w:autoSpaceDN w:val="0"/>
              <w:adjustRightInd w:val="0"/>
              <w:spacing w:before="0"/>
              <w:ind w:firstLine="34"/>
              <w:jc w:val="both"/>
              <w:rPr>
                <w:sz w:val="26"/>
                <w:szCs w:val="26"/>
                <w:lang w:eastAsia="en-US"/>
              </w:rPr>
            </w:pPr>
            <w:r w:rsidRPr="00B450BE">
              <w:rPr>
                <w:sz w:val="26"/>
                <w:szCs w:val="26"/>
                <w:lang w:eastAsia="en-US"/>
              </w:rPr>
              <w:t>7) Повышение доступности дошкольного образования для всех категорий детей, повышение гибкости и многообразия форм предоставления дошкольных услуг.</w:t>
            </w:r>
          </w:p>
          <w:p w:rsidR="006B4DCA" w:rsidRPr="00B450BE" w:rsidRDefault="006B4DCA" w:rsidP="00615B03">
            <w:pPr>
              <w:spacing w:before="0"/>
              <w:ind w:firstLine="34"/>
              <w:jc w:val="both"/>
              <w:rPr>
                <w:sz w:val="26"/>
                <w:szCs w:val="26"/>
                <w:lang w:eastAsia="en-US"/>
              </w:rPr>
            </w:pPr>
            <w:r w:rsidRPr="00B450BE">
              <w:rPr>
                <w:sz w:val="26"/>
                <w:szCs w:val="26"/>
                <w:lang w:eastAsia="en-US"/>
              </w:rPr>
              <w:t xml:space="preserve">  Реализация региональных проектов в рамках национальных проектов «Образование» и «Демография» приведет к качеству  образования.</w:t>
            </w:r>
          </w:p>
          <w:p w:rsidR="00BF5333" w:rsidRPr="00B450BE" w:rsidRDefault="006B4DCA" w:rsidP="00615B03">
            <w:pPr>
              <w:spacing w:before="0"/>
              <w:ind w:firstLine="34"/>
              <w:jc w:val="both"/>
              <w:rPr>
                <w:sz w:val="26"/>
                <w:szCs w:val="26"/>
                <w:lang w:eastAsia="en-US"/>
              </w:rPr>
            </w:pPr>
            <w:r w:rsidRPr="00B450BE">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B3141" w:rsidRPr="00B450BE" w:rsidRDefault="00AB3141" w:rsidP="003835A4">
      <w:pPr>
        <w:pStyle w:val="a3"/>
        <w:shd w:val="clear" w:color="auto" w:fill="FFFFFF"/>
        <w:tabs>
          <w:tab w:val="left" w:pos="1276"/>
        </w:tabs>
        <w:spacing w:before="0"/>
        <w:ind w:left="0" w:right="709" w:firstLine="709"/>
        <w:rPr>
          <w:bCs/>
          <w:sz w:val="26"/>
          <w:szCs w:val="26"/>
        </w:rPr>
      </w:pPr>
    </w:p>
    <w:p w:rsidR="001E7FBB" w:rsidRPr="003835A4" w:rsidRDefault="001E7FBB" w:rsidP="003835A4">
      <w:pPr>
        <w:pStyle w:val="a3"/>
        <w:shd w:val="clear" w:color="auto" w:fill="FFFFFF"/>
        <w:tabs>
          <w:tab w:val="left" w:pos="1276"/>
        </w:tabs>
        <w:spacing w:before="0"/>
        <w:ind w:left="0" w:right="709" w:firstLine="709"/>
        <w:rPr>
          <w:b/>
          <w:bCs/>
          <w:vanish/>
          <w:sz w:val="26"/>
          <w:szCs w:val="26"/>
        </w:rPr>
      </w:pPr>
    </w:p>
    <w:p w:rsidR="00982C90" w:rsidRPr="003835A4" w:rsidRDefault="00982C90" w:rsidP="003835A4">
      <w:pPr>
        <w:shd w:val="clear" w:color="auto" w:fill="FFFFFF"/>
        <w:tabs>
          <w:tab w:val="left" w:pos="1276"/>
        </w:tabs>
        <w:spacing w:before="0"/>
        <w:ind w:right="709" w:firstLine="709"/>
        <w:jc w:val="center"/>
        <w:rPr>
          <w:b/>
          <w:bCs w:val="0"/>
          <w:sz w:val="26"/>
          <w:szCs w:val="26"/>
        </w:rPr>
      </w:pPr>
      <w:r w:rsidRPr="003835A4">
        <w:rPr>
          <w:b/>
          <w:sz w:val="26"/>
          <w:szCs w:val="26"/>
        </w:rPr>
        <w:t>2.1 Характеристика сферы деятельности</w:t>
      </w:r>
    </w:p>
    <w:p w:rsidR="00982C90" w:rsidRPr="00B450BE" w:rsidRDefault="00982C90" w:rsidP="003835A4">
      <w:pPr>
        <w:shd w:val="clear" w:color="auto" w:fill="FFFFFF"/>
        <w:tabs>
          <w:tab w:val="left" w:pos="1276"/>
        </w:tabs>
        <w:spacing w:before="0"/>
        <w:ind w:right="709" w:firstLine="709"/>
        <w:rPr>
          <w:bCs w:val="0"/>
          <w:sz w:val="26"/>
          <w:szCs w:val="26"/>
        </w:rPr>
      </w:pPr>
    </w:p>
    <w:p w:rsidR="00982C90" w:rsidRPr="00B450BE" w:rsidRDefault="00FF107A"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B450BE">
        <w:rPr>
          <w:rFonts w:ascii="Times New Roman" w:hAnsi="Times New Roman" w:cs="Times New Roman"/>
          <w:color w:val="auto"/>
          <w:sz w:val="26"/>
          <w:szCs w:val="26"/>
        </w:rPr>
        <w:t>В муниципальном образовании «Дебесский район»</w:t>
      </w:r>
      <w:r w:rsidR="00B55D73" w:rsidRPr="00B450BE">
        <w:rPr>
          <w:rFonts w:ascii="Times New Roman" w:hAnsi="Times New Roman" w:cs="Times New Roman"/>
          <w:color w:val="auto"/>
          <w:sz w:val="26"/>
          <w:szCs w:val="26"/>
        </w:rPr>
        <w:t xml:space="preserve"> количество</w:t>
      </w:r>
      <w:r w:rsidRPr="00B450BE">
        <w:rPr>
          <w:rFonts w:ascii="Times New Roman" w:hAnsi="Times New Roman" w:cs="Times New Roman"/>
          <w:color w:val="auto"/>
          <w:sz w:val="26"/>
          <w:szCs w:val="26"/>
        </w:rPr>
        <w:t xml:space="preserve"> </w:t>
      </w:r>
      <w:r w:rsidR="00B55D73" w:rsidRPr="00B450BE">
        <w:rPr>
          <w:rFonts w:ascii="Times New Roman" w:hAnsi="Times New Roman" w:cs="Times New Roman"/>
          <w:color w:val="auto"/>
          <w:sz w:val="26"/>
          <w:szCs w:val="26"/>
        </w:rPr>
        <w:t xml:space="preserve">общеобразовательных организаций </w:t>
      </w:r>
      <w:r w:rsidRPr="00B450BE">
        <w:rPr>
          <w:rFonts w:ascii="Times New Roman" w:hAnsi="Times New Roman" w:cs="Times New Roman"/>
          <w:color w:val="auto"/>
          <w:sz w:val="26"/>
          <w:szCs w:val="26"/>
        </w:rPr>
        <w:t>уменьшилось на 2</w:t>
      </w:r>
      <w:r w:rsidR="00B55D73" w:rsidRPr="00B450BE">
        <w:rPr>
          <w:rFonts w:ascii="Times New Roman" w:hAnsi="Times New Roman" w:cs="Times New Roman"/>
          <w:color w:val="auto"/>
          <w:sz w:val="26"/>
          <w:szCs w:val="26"/>
        </w:rPr>
        <w:t xml:space="preserve"> единицы с</w:t>
      </w:r>
      <w:r w:rsidRPr="00B450BE">
        <w:rPr>
          <w:rFonts w:ascii="Times New Roman" w:hAnsi="Times New Roman" w:cs="Times New Roman"/>
          <w:color w:val="auto"/>
          <w:sz w:val="26"/>
          <w:szCs w:val="26"/>
        </w:rPr>
        <w:t xml:space="preserve"> начала реализации муниципальной программы</w:t>
      </w:r>
      <w:r w:rsidR="00B55D73" w:rsidRPr="00B450BE">
        <w:rPr>
          <w:rFonts w:ascii="Times New Roman" w:hAnsi="Times New Roman" w:cs="Times New Roman"/>
          <w:color w:val="auto"/>
          <w:sz w:val="26"/>
          <w:szCs w:val="26"/>
        </w:rPr>
        <w:t>.</w:t>
      </w:r>
      <w:r w:rsidRPr="00B450BE">
        <w:rPr>
          <w:rFonts w:ascii="Times New Roman" w:hAnsi="Times New Roman" w:cs="Times New Roman"/>
          <w:color w:val="auto"/>
          <w:sz w:val="26"/>
          <w:szCs w:val="26"/>
        </w:rPr>
        <w:t xml:space="preserve"> </w:t>
      </w:r>
      <w:r w:rsidR="00B55D73" w:rsidRPr="00B450BE">
        <w:rPr>
          <w:rFonts w:ascii="Times New Roman" w:hAnsi="Times New Roman" w:cs="Times New Roman"/>
          <w:color w:val="auto"/>
          <w:sz w:val="26"/>
          <w:szCs w:val="26"/>
        </w:rPr>
        <w:t>Н</w:t>
      </w:r>
      <w:r w:rsidR="00813701">
        <w:rPr>
          <w:rFonts w:ascii="Times New Roman" w:hAnsi="Times New Roman" w:cs="Times New Roman"/>
          <w:color w:val="auto"/>
          <w:sz w:val="26"/>
          <w:szCs w:val="26"/>
        </w:rPr>
        <w:t>а</w:t>
      </w:r>
      <w:r w:rsidR="00B55D73" w:rsidRPr="00B450BE">
        <w:rPr>
          <w:rFonts w:ascii="Times New Roman" w:hAnsi="Times New Roman" w:cs="Times New Roman"/>
          <w:color w:val="auto"/>
          <w:sz w:val="26"/>
          <w:szCs w:val="26"/>
        </w:rPr>
        <w:t xml:space="preserve"> 2019-2020 учебный год </w:t>
      </w:r>
      <w:r w:rsidR="00982C90" w:rsidRPr="00B450BE">
        <w:rPr>
          <w:rFonts w:ascii="Times New Roman" w:hAnsi="Times New Roman" w:cs="Times New Roman"/>
          <w:color w:val="auto"/>
          <w:sz w:val="26"/>
          <w:szCs w:val="26"/>
        </w:rPr>
        <w:t>функционирует 1</w:t>
      </w:r>
      <w:r w:rsidR="00B55D73" w:rsidRPr="00B450BE">
        <w:rPr>
          <w:rFonts w:ascii="Times New Roman" w:hAnsi="Times New Roman" w:cs="Times New Roman"/>
          <w:color w:val="auto"/>
          <w:sz w:val="26"/>
          <w:szCs w:val="26"/>
        </w:rPr>
        <w:t>1</w:t>
      </w:r>
      <w:r w:rsidR="00982C90" w:rsidRPr="00B450BE">
        <w:rPr>
          <w:rFonts w:ascii="Times New Roman" w:hAnsi="Times New Roman" w:cs="Times New Roman"/>
          <w:color w:val="auto"/>
          <w:sz w:val="26"/>
          <w:szCs w:val="26"/>
        </w:rPr>
        <w:t xml:space="preserve"> муниципальных организаций, реализующих программы начального общего, основного общего и среднего общего образования, в том числе:</w:t>
      </w:r>
    </w:p>
    <w:p w:rsidR="00982C90" w:rsidRPr="00B450BE" w:rsidRDefault="00982C90" w:rsidP="003835A4">
      <w:pPr>
        <w:pStyle w:val="a3"/>
        <w:suppressLineNumbers/>
        <w:tabs>
          <w:tab w:val="left" w:pos="-5954"/>
        </w:tabs>
        <w:spacing w:before="0"/>
        <w:ind w:left="0" w:firstLine="709"/>
        <w:jc w:val="both"/>
        <w:rPr>
          <w:sz w:val="26"/>
          <w:szCs w:val="26"/>
        </w:rPr>
      </w:pPr>
      <w:r w:rsidRPr="00B450BE">
        <w:rPr>
          <w:sz w:val="26"/>
          <w:szCs w:val="26"/>
        </w:rPr>
        <w:t>1</w:t>
      </w:r>
      <w:r w:rsidR="00B55D73" w:rsidRPr="00B450BE">
        <w:rPr>
          <w:sz w:val="26"/>
          <w:szCs w:val="26"/>
        </w:rPr>
        <w:t>1</w:t>
      </w:r>
      <w:r w:rsidRPr="00B450BE">
        <w:rPr>
          <w:sz w:val="26"/>
          <w:szCs w:val="26"/>
        </w:rPr>
        <w:t xml:space="preserve"> муниципальных общеобразовательных организаций, в том числе: 4 начальных общеобразовательных школы, 4 средних и </w:t>
      </w:r>
      <w:r w:rsidR="00B55D73" w:rsidRPr="00B450BE">
        <w:rPr>
          <w:sz w:val="26"/>
          <w:szCs w:val="26"/>
        </w:rPr>
        <w:t>3</w:t>
      </w:r>
      <w:r w:rsidRPr="00B450BE">
        <w:rPr>
          <w:sz w:val="26"/>
          <w:szCs w:val="26"/>
        </w:rPr>
        <w:t xml:space="preserve"> основных общеобразовательных школ;</w:t>
      </w:r>
    </w:p>
    <w:p w:rsidR="004E09FB" w:rsidRPr="00B450BE" w:rsidRDefault="00982C90"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B450BE">
        <w:rPr>
          <w:rFonts w:ascii="Times New Roman" w:hAnsi="Times New Roman" w:cs="Times New Roman"/>
          <w:color w:val="auto"/>
          <w:sz w:val="26"/>
          <w:szCs w:val="26"/>
        </w:rPr>
        <w:t>Численность учащихся по программам общего образования в общеобразовательных организациях в 201</w:t>
      </w:r>
      <w:r w:rsidR="00B55D73" w:rsidRPr="00B450BE">
        <w:rPr>
          <w:rFonts w:ascii="Times New Roman" w:hAnsi="Times New Roman" w:cs="Times New Roman"/>
          <w:color w:val="auto"/>
          <w:sz w:val="26"/>
          <w:szCs w:val="26"/>
        </w:rPr>
        <w:t>9</w:t>
      </w:r>
      <w:r w:rsidRPr="00B450BE">
        <w:rPr>
          <w:rFonts w:ascii="Times New Roman" w:hAnsi="Times New Roman" w:cs="Times New Roman"/>
          <w:color w:val="auto"/>
          <w:sz w:val="26"/>
          <w:szCs w:val="26"/>
        </w:rPr>
        <w:t xml:space="preserve"> году составила 1</w:t>
      </w:r>
      <w:r w:rsidR="00B55D73" w:rsidRPr="00B450BE">
        <w:rPr>
          <w:rFonts w:ascii="Times New Roman" w:hAnsi="Times New Roman" w:cs="Times New Roman"/>
          <w:color w:val="auto"/>
          <w:sz w:val="26"/>
          <w:szCs w:val="26"/>
        </w:rPr>
        <w:t>595</w:t>
      </w:r>
      <w:r w:rsidRPr="00B450BE">
        <w:rPr>
          <w:rFonts w:ascii="Times New Roman" w:hAnsi="Times New Roman" w:cs="Times New Roman"/>
          <w:color w:val="auto"/>
          <w:sz w:val="26"/>
          <w:szCs w:val="26"/>
        </w:rPr>
        <w:t xml:space="preserve"> человек. </w:t>
      </w:r>
    </w:p>
    <w:p w:rsidR="00AB3141" w:rsidRPr="00B450BE"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B450BE">
        <w:rPr>
          <w:rFonts w:ascii="Times New Roman" w:hAnsi="Times New Roman" w:cs="Times New Roman"/>
          <w:color w:val="auto"/>
          <w:sz w:val="26"/>
          <w:szCs w:val="26"/>
        </w:rPr>
        <w:t>По прогнозным оценкам, данный показатель в среднесрочной перспективе будет уменьшаться по причине ухудшения демографической ситуации в районе:</w:t>
      </w:r>
    </w:p>
    <w:p w:rsidR="00B55D73" w:rsidRPr="00B450BE"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tbl>
      <w:tblPr>
        <w:tblW w:w="96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60"/>
        <w:gridCol w:w="671"/>
        <w:gridCol w:w="671"/>
        <w:gridCol w:w="670"/>
        <w:gridCol w:w="671"/>
        <w:gridCol w:w="671"/>
        <w:gridCol w:w="671"/>
        <w:gridCol w:w="670"/>
        <w:gridCol w:w="671"/>
        <w:gridCol w:w="671"/>
        <w:gridCol w:w="671"/>
        <w:gridCol w:w="670"/>
        <w:gridCol w:w="689"/>
      </w:tblGrid>
      <w:tr w:rsidR="00B55D73" w:rsidRPr="00B450BE" w:rsidTr="00615B03">
        <w:trPr>
          <w:trHeight w:val="867"/>
        </w:trPr>
        <w:tc>
          <w:tcPr>
            <w:tcW w:w="1560" w:type="dxa"/>
            <w:tcMar>
              <w:top w:w="0" w:type="dxa"/>
              <w:left w:w="108" w:type="dxa"/>
              <w:bottom w:w="0" w:type="dxa"/>
              <w:right w:w="108" w:type="dxa"/>
            </w:tcMar>
            <w:vAlign w:val="center"/>
          </w:tcPr>
          <w:p w:rsidR="00B55D73" w:rsidRPr="00B450BE" w:rsidRDefault="00B55D73" w:rsidP="00615B03">
            <w:pPr>
              <w:pStyle w:val="affa"/>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Наименование показателя</w:t>
            </w:r>
          </w:p>
        </w:tc>
        <w:tc>
          <w:tcPr>
            <w:tcW w:w="671" w:type="dxa"/>
            <w:tcMar>
              <w:top w:w="0" w:type="dxa"/>
              <w:left w:w="108" w:type="dxa"/>
              <w:bottom w:w="0" w:type="dxa"/>
              <w:right w:w="108" w:type="dxa"/>
            </w:tcMar>
            <w:vAlign w:val="center"/>
          </w:tcPr>
          <w:p w:rsidR="00B55D73" w:rsidRPr="00B450BE" w:rsidRDefault="00B55D73" w:rsidP="00615B03">
            <w:pPr>
              <w:pStyle w:val="affa"/>
              <w:tabs>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2013 г</w:t>
            </w:r>
          </w:p>
        </w:tc>
        <w:tc>
          <w:tcPr>
            <w:tcW w:w="671" w:type="dxa"/>
            <w:tcMar>
              <w:top w:w="0" w:type="dxa"/>
              <w:left w:w="108" w:type="dxa"/>
              <w:bottom w:w="0" w:type="dxa"/>
              <w:right w:w="108" w:type="dxa"/>
            </w:tcMar>
            <w:vAlign w:val="center"/>
          </w:tcPr>
          <w:p w:rsidR="00B55D73" w:rsidRPr="00B450BE" w:rsidRDefault="00B55D73" w:rsidP="00615B03">
            <w:pPr>
              <w:pStyle w:val="affa"/>
              <w:tabs>
                <w:tab w:val="clear" w:pos="709"/>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2014 г</w:t>
            </w:r>
          </w:p>
        </w:tc>
        <w:tc>
          <w:tcPr>
            <w:tcW w:w="670" w:type="dxa"/>
            <w:tcMar>
              <w:top w:w="0" w:type="dxa"/>
              <w:left w:w="108" w:type="dxa"/>
              <w:bottom w:w="0" w:type="dxa"/>
              <w:right w:w="108" w:type="dxa"/>
            </w:tcMar>
            <w:vAlign w:val="center"/>
          </w:tcPr>
          <w:p w:rsidR="00B55D73" w:rsidRPr="00B450BE" w:rsidRDefault="00B55D73" w:rsidP="00615B03">
            <w:pPr>
              <w:pStyle w:val="affa"/>
              <w:tabs>
                <w:tab w:val="clear" w:pos="709"/>
                <w:tab w:val="left" w:pos="-7257"/>
                <w:tab w:val="left" w:pos="-7115"/>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2015 г</w:t>
            </w:r>
          </w:p>
        </w:tc>
        <w:tc>
          <w:tcPr>
            <w:tcW w:w="671" w:type="dxa"/>
            <w:tcMar>
              <w:top w:w="0" w:type="dxa"/>
              <w:left w:w="108" w:type="dxa"/>
              <w:bottom w:w="0" w:type="dxa"/>
              <w:right w:w="108" w:type="dxa"/>
            </w:tcMar>
            <w:vAlign w:val="center"/>
          </w:tcPr>
          <w:p w:rsidR="00B55D73" w:rsidRPr="00B450BE" w:rsidRDefault="00B55D73" w:rsidP="00615B03">
            <w:pPr>
              <w:pStyle w:val="affa"/>
              <w:tabs>
                <w:tab w:val="clear" w:pos="709"/>
                <w:tab w:val="left" w:pos="-7905"/>
                <w:tab w:val="left" w:pos="-7622"/>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2016 г</w:t>
            </w:r>
          </w:p>
        </w:tc>
        <w:tc>
          <w:tcPr>
            <w:tcW w:w="671" w:type="dxa"/>
            <w:tcMar>
              <w:top w:w="0" w:type="dxa"/>
              <w:left w:w="108" w:type="dxa"/>
              <w:bottom w:w="0" w:type="dxa"/>
              <w:right w:w="108" w:type="dxa"/>
            </w:tcMar>
            <w:vAlign w:val="center"/>
          </w:tcPr>
          <w:p w:rsidR="00B55D73" w:rsidRPr="00B450BE" w:rsidRDefault="00B55D73" w:rsidP="00615B03">
            <w:pPr>
              <w:pStyle w:val="affa"/>
              <w:tabs>
                <w:tab w:val="clear" w:pos="709"/>
                <w:tab w:val="left" w:pos="-8437"/>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2017 г</w:t>
            </w:r>
          </w:p>
        </w:tc>
        <w:tc>
          <w:tcPr>
            <w:tcW w:w="671" w:type="dxa"/>
            <w:tcMar>
              <w:top w:w="0" w:type="dxa"/>
              <w:left w:w="108" w:type="dxa"/>
              <w:bottom w:w="0" w:type="dxa"/>
              <w:right w:w="108" w:type="dxa"/>
            </w:tcMar>
            <w:vAlign w:val="center"/>
          </w:tcPr>
          <w:p w:rsidR="00B55D73" w:rsidRPr="00B450BE" w:rsidRDefault="00B55D73" w:rsidP="00615B03">
            <w:pPr>
              <w:pStyle w:val="affa"/>
              <w:tabs>
                <w:tab w:val="clear" w:pos="709"/>
                <w:tab w:val="left" w:pos="-8239"/>
                <w:tab w:val="left" w:pos="-7814"/>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2018 г</w:t>
            </w:r>
          </w:p>
        </w:tc>
        <w:tc>
          <w:tcPr>
            <w:tcW w:w="670" w:type="dxa"/>
            <w:tcMar>
              <w:top w:w="0" w:type="dxa"/>
              <w:left w:w="108" w:type="dxa"/>
              <w:bottom w:w="0" w:type="dxa"/>
              <w:right w:w="108" w:type="dxa"/>
            </w:tcMar>
            <w:vAlign w:val="center"/>
          </w:tcPr>
          <w:p w:rsidR="00B55D73" w:rsidRPr="00B450BE" w:rsidRDefault="00B55D73" w:rsidP="00615B03">
            <w:pPr>
              <w:pStyle w:val="affa"/>
              <w:tabs>
                <w:tab w:val="clear" w:pos="709"/>
                <w:tab w:val="left" w:pos="-10276"/>
                <w:tab w:val="left" w:pos="676"/>
              </w:tabs>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2019 г</w:t>
            </w:r>
          </w:p>
        </w:tc>
        <w:tc>
          <w:tcPr>
            <w:tcW w:w="671" w:type="dxa"/>
            <w:vAlign w:val="center"/>
          </w:tcPr>
          <w:p w:rsidR="00B55D73" w:rsidRPr="00B450BE" w:rsidRDefault="00B55D73" w:rsidP="00615B03">
            <w:pPr>
              <w:tabs>
                <w:tab w:val="left" w:pos="840"/>
              </w:tabs>
              <w:spacing w:before="0"/>
              <w:ind w:left="-108" w:right="-108"/>
              <w:jc w:val="center"/>
              <w:rPr>
                <w:sz w:val="26"/>
                <w:szCs w:val="26"/>
              </w:rPr>
            </w:pPr>
            <w:r w:rsidRPr="00B450BE">
              <w:rPr>
                <w:sz w:val="26"/>
                <w:szCs w:val="26"/>
              </w:rPr>
              <w:t>2020</w:t>
            </w:r>
          </w:p>
          <w:p w:rsidR="00B55D73" w:rsidRPr="00B450BE" w:rsidRDefault="00B55D73" w:rsidP="00615B03">
            <w:pPr>
              <w:tabs>
                <w:tab w:val="left" w:pos="840"/>
              </w:tabs>
              <w:spacing w:before="0"/>
              <w:ind w:left="-108" w:right="-108"/>
              <w:jc w:val="center"/>
              <w:rPr>
                <w:sz w:val="26"/>
                <w:szCs w:val="26"/>
              </w:rPr>
            </w:pPr>
            <w:r w:rsidRPr="00B450BE">
              <w:rPr>
                <w:sz w:val="26"/>
                <w:szCs w:val="26"/>
              </w:rPr>
              <w:t>г</w:t>
            </w:r>
          </w:p>
        </w:tc>
        <w:tc>
          <w:tcPr>
            <w:tcW w:w="671" w:type="dxa"/>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2021</w:t>
            </w:r>
          </w:p>
          <w:p w:rsidR="00B55D73" w:rsidRPr="00B450BE" w:rsidRDefault="00B55D73" w:rsidP="00615B03">
            <w:pPr>
              <w:tabs>
                <w:tab w:val="left" w:pos="676"/>
              </w:tabs>
              <w:spacing w:before="0"/>
              <w:ind w:left="-108" w:right="-108"/>
              <w:jc w:val="center"/>
              <w:rPr>
                <w:sz w:val="26"/>
                <w:szCs w:val="26"/>
              </w:rPr>
            </w:pPr>
            <w:r w:rsidRPr="00B450BE">
              <w:rPr>
                <w:sz w:val="26"/>
                <w:szCs w:val="26"/>
              </w:rPr>
              <w:t>г</w:t>
            </w:r>
          </w:p>
        </w:tc>
        <w:tc>
          <w:tcPr>
            <w:tcW w:w="671" w:type="dxa"/>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2022</w:t>
            </w:r>
          </w:p>
          <w:p w:rsidR="00B55D73" w:rsidRPr="00B450BE" w:rsidRDefault="00B55D73" w:rsidP="00615B03">
            <w:pPr>
              <w:tabs>
                <w:tab w:val="left" w:pos="676"/>
              </w:tabs>
              <w:spacing w:before="0"/>
              <w:ind w:left="-108" w:right="-108"/>
              <w:jc w:val="center"/>
              <w:rPr>
                <w:sz w:val="26"/>
                <w:szCs w:val="26"/>
              </w:rPr>
            </w:pPr>
            <w:r w:rsidRPr="00B450BE">
              <w:rPr>
                <w:sz w:val="26"/>
                <w:szCs w:val="26"/>
              </w:rPr>
              <w:t>г</w:t>
            </w:r>
          </w:p>
        </w:tc>
        <w:tc>
          <w:tcPr>
            <w:tcW w:w="670" w:type="dxa"/>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2023</w:t>
            </w:r>
          </w:p>
          <w:p w:rsidR="00B55D73" w:rsidRPr="00B450BE" w:rsidRDefault="00B55D73" w:rsidP="00615B03">
            <w:pPr>
              <w:tabs>
                <w:tab w:val="left" w:pos="676"/>
              </w:tabs>
              <w:spacing w:before="0"/>
              <w:ind w:left="-108" w:right="-108"/>
              <w:jc w:val="center"/>
              <w:rPr>
                <w:sz w:val="26"/>
                <w:szCs w:val="26"/>
              </w:rPr>
            </w:pPr>
            <w:r w:rsidRPr="00B450BE">
              <w:rPr>
                <w:sz w:val="26"/>
                <w:szCs w:val="26"/>
              </w:rPr>
              <w:t>г</w:t>
            </w:r>
          </w:p>
        </w:tc>
        <w:tc>
          <w:tcPr>
            <w:tcW w:w="689" w:type="dxa"/>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2024</w:t>
            </w:r>
          </w:p>
          <w:p w:rsidR="00B55D73" w:rsidRPr="00B450BE" w:rsidRDefault="00B55D73" w:rsidP="00615B03">
            <w:pPr>
              <w:tabs>
                <w:tab w:val="left" w:pos="676"/>
              </w:tabs>
              <w:spacing w:before="0"/>
              <w:ind w:left="-108" w:right="-108"/>
              <w:jc w:val="center"/>
              <w:rPr>
                <w:sz w:val="26"/>
                <w:szCs w:val="26"/>
              </w:rPr>
            </w:pPr>
            <w:r w:rsidRPr="00B450BE">
              <w:rPr>
                <w:sz w:val="26"/>
                <w:szCs w:val="26"/>
              </w:rPr>
              <w:t>г</w:t>
            </w:r>
          </w:p>
        </w:tc>
      </w:tr>
      <w:tr w:rsidR="00B55D73" w:rsidRPr="00B450BE" w:rsidTr="00615B03">
        <w:trPr>
          <w:trHeight w:val="1368"/>
        </w:trPr>
        <w:tc>
          <w:tcPr>
            <w:tcW w:w="1560" w:type="dxa"/>
            <w:tcMar>
              <w:top w:w="0" w:type="dxa"/>
              <w:left w:w="108" w:type="dxa"/>
              <w:bottom w:w="0" w:type="dxa"/>
              <w:right w:w="108" w:type="dxa"/>
            </w:tcMar>
            <w:vAlign w:val="center"/>
          </w:tcPr>
          <w:p w:rsidR="00B55D73" w:rsidRPr="00B450BE" w:rsidRDefault="00B55D73" w:rsidP="00615B03">
            <w:pPr>
              <w:pStyle w:val="affa"/>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lastRenderedPageBreak/>
              <w:t>Численность учащихся по программам общего образования в общеобразовательных организациях, чел.</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1400</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1431</w:t>
            </w:r>
          </w:p>
        </w:tc>
        <w:tc>
          <w:tcPr>
            <w:tcW w:w="670"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1455</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1500</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1556</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1571</w:t>
            </w:r>
          </w:p>
        </w:tc>
        <w:tc>
          <w:tcPr>
            <w:tcW w:w="670"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p>
          <w:p w:rsidR="00B55D73" w:rsidRPr="00B450BE" w:rsidRDefault="00B55D73" w:rsidP="00615B03">
            <w:pPr>
              <w:tabs>
                <w:tab w:val="left" w:pos="676"/>
              </w:tabs>
              <w:spacing w:before="0"/>
              <w:ind w:left="-108" w:right="-108"/>
              <w:jc w:val="center"/>
              <w:rPr>
                <w:sz w:val="26"/>
                <w:szCs w:val="26"/>
              </w:rPr>
            </w:pPr>
            <w:r w:rsidRPr="00B450BE">
              <w:rPr>
                <w:sz w:val="26"/>
                <w:szCs w:val="26"/>
              </w:rPr>
              <w:t>1595</w:t>
            </w:r>
          </w:p>
          <w:p w:rsidR="00B55D73" w:rsidRPr="00B450BE" w:rsidRDefault="00B55D73" w:rsidP="00615B03">
            <w:pPr>
              <w:tabs>
                <w:tab w:val="left" w:pos="676"/>
              </w:tabs>
              <w:spacing w:before="0"/>
              <w:ind w:left="-108" w:right="-108"/>
              <w:jc w:val="center"/>
              <w:rPr>
                <w:sz w:val="26"/>
                <w:szCs w:val="26"/>
              </w:rPr>
            </w:pPr>
          </w:p>
        </w:tc>
        <w:tc>
          <w:tcPr>
            <w:tcW w:w="671" w:type="dxa"/>
            <w:vAlign w:val="center"/>
          </w:tcPr>
          <w:p w:rsidR="00B55D73" w:rsidRPr="00B450BE" w:rsidRDefault="00B55D73" w:rsidP="00615B03">
            <w:pPr>
              <w:tabs>
                <w:tab w:val="left" w:pos="676"/>
              </w:tabs>
              <w:spacing w:before="0"/>
              <w:ind w:left="-108" w:right="-108"/>
              <w:jc w:val="center"/>
              <w:rPr>
                <w:sz w:val="26"/>
                <w:szCs w:val="26"/>
              </w:rPr>
            </w:pPr>
          </w:p>
          <w:p w:rsidR="00B55D73" w:rsidRPr="00B450BE" w:rsidRDefault="00B55D73" w:rsidP="00615B03">
            <w:pPr>
              <w:tabs>
                <w:tab w:val="left" w:pos="676"/>
              </w:tabs>
              <w:spacing w:before="0"/>
              <w:ind w:left="-108" w:right="-108"/>
              <w:jc w:val="center"/>
              <w:rPr>
                <w:sz w:val="26"/>
                <w:szCs w:val="26"/>
              </w:rPr>
            </w:pPr>
            <w:r w:rsidRPr="00B450BE">
              <w:rPr>
                <w:sz w:val="26"/>
                <w:szCs w:val="26"/>
              </w:rPr>
              <w:t>1595</w:t>
            </w:r>
          </w:p>
          <w:p w:rsidR="00B55D73" w:rsidRPr="00B450BE" w:rsidRDefault="00B55D73" w:rsidP="00615B03">
            <w:pPr>
              <w:tabs>
                <w:tab w:val="left" w:pos="676"/>
              </w:tabs>
              <w:spacing w:before="0"/>
              <w:ind w:left="-108" w:right="-108"/>
              <w:jc w:val="center"/>
              <w:rPr>
                <w:sz w:val="26"/>
                <w:szCs w:val="26"/>
              </w:rPr>
            </w:pPr>
          </w:p>
        </w:tc>
        <w:tc>
          <w:tcPr>
            <w:tcW w:w="671" w:type="dxa"/>
            <w:vAlign w:val="center"/>
          </w:tcPr>
          <w:p w:rsidR="00DC3091" w:rsidRPr="00B450BE" w:rsidRDefault="00DC3091" w:rsidP="00615B03">
            <w:pPr>
              <w:tabs>
                <w:tab w:val="left" w:pos="676"/>
              </w:tabs>
              <w:spacing w:before="0"/>
              <w:ind w:left="-108" w:right="-108"/>
              <w:jc w:val="center"/>
              <w:rPr>
                <w:sz w:val="26"/>
                <w:szCs w:val="26"/>
              </w:rPr>
            </w:pPr>
            <w:r w:rsidRPr="00B450BE">
              <w:rPr>
                <w:sz w:val="26"/>
                <w:szCs w:val="26"/>
              </w:rPr>
              <w:t>1550</w:t>
            </w:r>
          </w:p>
        </w:tc>
        <w:tc>
          <w:tcPr>
            <w:tcW w:w="671" w:type="dxa"/>
            <w:vAlign w:val="center"/>
          </w:tcPr>
          <w:p w:rsidR="00DC3091" w:rsidRPr="00B450BE" w:rsidRDefault="00DC3091" w:rsidP="00615B03">
            <w:pPr>
              <w:tabs>
                <w:tab w:val="left" w:pos="676"/>
              </w:tabs>
              <w:spacing w:before="0"/>
              <w:ind w:left="-108" w:right="-108"/>
              <w:jc w:val="center"/>
              <w:rPr>
                <w:sz w:val="26"/>
                <w:szCs w:val="26"/>
              </w:rPr>
            </w:pPr>
            <w:r w:rsidRPr="00B450BE">
              <w:rPr>
                <w:sz w:val="26"/>
                <w:szCs w:val="26"/>
              </w:rPr>
              <w:t>1540</w:t>
            </w:r>
          </w:p>
        </w:tc>
        <w:tc>
          <w:tcPr>
            <w:tcW w:w="670" w:type="dxa"/>
            <w:vAlign w:val="center"/>
          </w:tcPr>
          <w:p w:rsidR="00DC3091" w:rsidRPr="00B450BE" w:rsidRDefault="00DC3091" w:rsidP="00615B03">
            <w:pPr>
              <w:tabs>
                <w:tab w:val="left" w:pos="676"/>
              </w:tabs>
              <w:spacing w:before="0"/>
              <w:ind w:left="-108" w:right="-108"/>
              <w:jc w:val="center"/>
              <w:rPr>
                <w:sz w:val="26"/>
                <w:szCs w:val="26"/>
              </w:rPr>
            </w:pPr>
            <w:r w:rsidRPr="00B450BE">
              <w:rPr>
                <w:sz w:val="26"/>
                <w:szCs w:val="26"/>
              </w:rPr>
              <w:t>1530</w:t>
            </w:r>
          </w:p>
        </w:tc>
        <w:tc>
          <w:tcPr>
            <w:tcW w:w="689" w:type="dxa"/>
            <w:vAlign w:val="center"/>
          </w:tcPr>
          <w:p w:rsidR="00DC3091" w:rsidRPr="00B450BE" w:rsidRDefault="00DC3091" w:rsidP="00615B03">
            <w:pPr>
              <w:tabs>
                <w:tab w:val="left" w:pos="676"/>
              </w:tabs>
              <w:spacing w:before="0"/>
              <w:ind w:left="-108" w:right="-108"/>
              <w:jc w:val="center"/>
              <w:rPr>
                <w:sz w:val="26"/>
                <w:szCs w:val="26"/>
              </w:rPr>
            </w:pPr>
            <w:r w:rsidRPr="00B450BE">
              <w:rPr>
                <w:sz w:val="26"/>
                <w:szCs w:val="26"/>
              </w:rPr>
              <w:t>1520</w:t>
            </w:r>
          </w:p>
        </w:tc>
      </w:tr>
      <w:tr w:rsidR="00B55D73" w:rsidRPr="00B450BE" w:rsidTr="00615B03">
        <w:trPr>
          <w:trHeight w:val="551"/>
        </w:trPr>
        <w:tc>
          <w:tcPr>
            <w:tcW w:w="1560" w:type="dxa"/>
            <w:tcMar>
              <w:top w:w="0" w:type="dxa"/>
              <w:left w:w="108" w:type="dxa"/>
              <w:bottom w:w="0" w:type="dxa"/>
              <w:right w:w="108" w:type="dxa"/>
            </w:tcMar>
            <w:vAlign w:val="center"/>
          </w:tcPr>
          <w:p w:rsidR="00B55D73" w:rsidRPr="00B450BE" w:rsidRDefault="00B55D73" w:rsidP="00615B03">
            <w:pPr>
              <w:pStyle w:val="affa"/>
              <w:spacing w:after="0" w:line="240" w:lineRule="auto"/>
              <w:ind w:left="-108" w:right="-108"/>
              <w:jc w:val="center"/>
              <w:rPr>
                <w:rFonts w:ascii="Times New Roman" w:hAnsi="Times New Roman" w:cs="Times New Roman"/>
                <w:color w:val="auto"/>
                <w:sz w:val="26"/>
                <w:szCs w:val="26"/>
              </w:rPr>
            </w:pPr>
            <w:r w:rsidRPr="00B450BE">
              <w:rPr>
                <w:rFonts w:ascii="Times New Roman" w:hAnsi="Times New Roman" w:cs="Times New Roman"/>
                <w:color w:val="auto"/>
                <w:sz w:val="26"/>
                <w:szCs w:val="26"/>
              </w:rPr>
              <w:t>Темп роста к предыдущему году, %</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97,9</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102,2</w:t>
            </w:r>
          </w:p>
        </w:tc>
        <w:tc>
          <w:tcPr>
            <w:tcW w:w="670"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101,6</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103,0</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103,7</w:t>
            </w:r>
          </w:p>
        </w:tc>
        <w:tc>
          <w:tcPr>
            <w:tcW w:w="671"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100,9</w:t>
            </w:r>
          </w:p>
        </w:tc>
        <w:tc>
          <w:tcPr>
            <w:tcW w:w="670" w:type="dxa"/>
            <w:tcMar>
              <w:top w:w="0" w:type="dxa"/>
              <w:left w:w="108" w:type="dxa"/>
              <w:bottom w:w="0" w:type="dxa"/>
              <w:right w:w="108" w:type="dxa"/>
            </w:tcMar>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100,9</w:t>
            </w:r>
          </w:p>
        </w:tc>
        <w:tc>
          <w:tcPr>
            <w:tcW w:w="671" w:type="dxa"/>
            <w:vAlign w:val="center"/>
          </w:tcPr>
          <w:p w:rsidR="00B55D73" w:rsidRPr="00B450BE" w:rsidRDefault="00B55D73" w:rsidP="00615B03">
            <w:pPr>
              <w:tabs>
                <w:tab w:val="left" w:pos="676"/>
              </w:tabs>
              <w:spacing w:before="0"/>
              <w:ind w:left="-108" w:right="-108"/>
              <w:jc w:val="center"/>
              <w:rPr>
                <w:sz w:val="26"/>
                <w:szCs w:val="26"/>
              </w:rPr>
            </w:pPr>
            <w:r w:rsidRPr="00B450BE">
              <w:rPr>
                <w:sz w:val="26"/>
                <w:szCs w:val="26"/>
              </w:rPr>
              <w:t>100</w:t>
            </w:r>
          </w:p>
        </w:tc>
        <w:tc>
          <w:tcPr>
            <w:tcW w:w="671" w:type="dxa"/>
            <w:vAlign w:val="center"/>
          </w:tcPr>
          <w:p w:rsidR="00B55D73" w:rsidRPr="00B450BE" w:rsidRDefault="00DC3091" w:rsidP="00615B03">
            <w:pPr>
              <w:tabs>
                <w:tab w:val="left" w:pos="676"/>
              </w:tabs>
              <w:spacing w:before="0"/>
              <w:ind w:left="-108" w:right="-108"/>
              <w:jc w:val="center"/>
              <w:rPr>
                <w:sz w:val="26"/>
                <w:szCs w:val="26"/>
              </w:rPr>
            </w:pPr>
            <w:r w:rsidRPr="00B450BE">
              <w:rPr>
                <w:sz w:val="26"/>
                <w:szCs w:val="26"/>
              </w:rPr>
              <w:t>97,2</w:t>
            </w:r>
          </w:p>
        </w:tc>
        <w:tc>
          <w:tcPr>
            <w:tcW w:w="671" w:type="dxa"/>
            <w:vAlign w:val="center"/>
          </w:tcPr>
          <w:p w:rsidR="00B55D73" w:rsidRPr="00B450BE" w:rsidRDefault="00DC3091" w:rsidP="00615B03">
            <w:pPr>
              <w:tabs>
                <w:tab w:val="left" w:pos="676"/>
              </w:tabs>
              <w:spacing w:before="0"/>
              <w:ind w:left="-108" w:right="-108"/>
              <w:jc w:val="center"/>
              <w:rPr>
                <w:sz w:val="26"/>
                <w:szCs w:val="26"/>
              </w:rPr>
            </w:pPr>
            <w:r w:rsidRPr="00B450BE">
              <w:rPr>
                <w:sz w:val="26"/>
                <w:szCs w:val="26"/>
              </w:rPr>
              <w:t>99,3</w:t>
            </w:r>
          </w:p>
        </w:tc>
        <w:tc>
          <w:tcPr>
            <w:tcW w:w="670" w:type="dxa"/>
            <w:vAlign w:val="center"/>
          </w:tcPr>
          <w:p w:rsidR="00B55D73" w:rsidRPr="00B450BE" w:rsidRDefault="00DC3091" w:rsidP="00615B03">
            <w:pPr>
              <w:tabs>
                <w:tab w:val="left" w:pos="676"/>
              </w:tabs>
              <w:spacing w:before="0"/>
              <w:ind w:left="-108" w:right="-108"/>
              <w:jc w:val="center"/>
              <w:rPr>
                <w:sz w:val="26"/>
                <w:szCs w:val="26"/>
              </w:rPr>
            </w:pPr>
            <w:r w:rsidRPr="00B450BE">
              <w:rPr>
                <w:sz w:val="26"/>
                <w:szCs w:val="26"/>
              </w:rPr>
              <w:t>99,3</w:t>
            </w:r>
          </w:p>
        </w:tc>
        <w:tc>
          <w:tcPr>
            <w:tcW w:w="689" w:type="dxa"/>
            <w:vAlign w:val="center"/>
          </w:tcPr>
          <w:p w:rsidR="00B55D73" w:rsidRPr="00B450BE" w:rsidRDefault="00DC3091" w:rsidP="00615B03">
            <w:pPr>
              <w:tabs>
                <w:tab w:val="left" w:pos="676"/>
              </w:tabs>
              <w:spacing w:before="0"/>
              <w:ind w:left="-108" w:right="-108"/>
              <w:jc w:val="center"/>
              <w:rPr>
                <w:sz w:val="26"/>
                <w:szCs w:val="26"/>
              </w:rPr>
            </w:pPr>
            <w:r w:rsidRPr="00B450BE">
              <w:rPr>
                <w:sz w:val="26"/>
                <w:szCs w:val="26"/>
              </w:rPr>
              <w:t>99,3</w:t>
            </w:r>
          </w:p>
        </w:tc>
      </w:tr>
    </w:tbl>
    <w:p w:rsidR="00B55D73" w:rsidRPr="00B450BE"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p w:rsidR="00B55D73" w:rsidRPr="00B450BE" w:rsidRDefault="00B55D73" w:rsidP="003835A4">
      <w:pPr>
        <w:spacing w:before="0"/>
        <w:ind w:firstLine="709"/>
        <w:jc w:val="both"/>
        <w:rPr>
          <w:sz w:val="26"/>
          <w:szCs w:val="26"/>
        </w:rPr>
      </w:pPr>
      <w:r w:rsidRPr="00B450BE">
        <w:rPr>
          <w:sz w:val="26"/>
          <w:szCs w:val="26"/>
        </w:rPr>
        <w:t>Охват школьным обучением составляет 100% от общего количества детей школьного возраста. Вне образовательной организации получают образование 1 человек в форме семейного образования.</w:t>
      </w:r>
    </w:p>
    <w:p w:rsidR="004E09FB" w:rsidRPr="00615B03" w:rsidRDefault="004E09FB" w:rsidP="003835A4">
      <w:pPr>
        <w:spacing w:before="0"/>
        <w:ind w:firstLine="709"/>
        <w:jc w:val="both"/>
        <w:rPr>
          <w:i/>
          <w:sz w:val="26"/>
          <w:szCs w:val="26"/>
        </w:rPr>
      </w:pPr>
      <w:r w:rsidRPr="00615B03">
        <w:rPr>
          <w:i/>
          <w:sz w:val="26"/>
          <w:szCs w:val="26"/>
        </w:rPr>
        <w:t xml:space="preserve">Согласно </w:t>
      </w:r>
      <w:r w:rsidRPr="00615B03">
        <w:rPr>
          <w:i/>
          <w:sz w:val="26"/>
          <w:szCs w:val="26"/>
          <w:lang w:val="en-US"/>
        </w:rPr>
        <w:t>I</w:t>
      </w:r>
      <w:r w:rsidRPr="00615B03">
        <w:rPr>
          <w:i/>
          <w:sz w:val="26"/>
          <w:szCs w:val="26"/>
        </w:rPr>
        <w:t xml:space="preserve"> этапу муниципальной программы:</w:t>
      </w:r>
    </w:p>
    <w:p w:rsidR="004E09FB" w:rsidRPr="00B450BE" w:rsidRDefault="004E09FB" w:rsidP="003835A4">
      <w:pPr>
        <w:spacing w:before="0"/>
        <w:ind w:firstLine="709"/>
        <w:jc w:val="both"/>
        <w:rPr>
          <w:sz w:val="26"/>
          <w:szCs w:val="26"/>
        </w:rPr>
      </w:pPr>
      <w:r w:rsidRPr="00B450BE">
        <w:rPr>
          <w:sz w:val="26"/>
          <w:szCs w:val="26"/>
        </w:rPr>
        <w:t xml:space="preserve">Контингент детей обучающихся на «отлично»,  «хорошо» и «отлично» ежегодно уменьшается. Количество отличников по итогам 2013-2014 учебного года по району составило 73 человека, это на уровне прошлого года. </w:t>
      </w:r>
    </w:p>
    <w:p w:rsidR="004E09FB" w:rsidRPr="00B450BE" w:rsidRDefault="004E09FB" w:rsidP="003835A4">
      <w:pPr>
        <w:spacing w:before="0"/>
        <w:ind w:firstLine="709"/>
        <w:jc w:val="both"/>
        <w:rPr>
          <w:sz w:val="26"/>
          <w:szCs w:val="26"/>
        </w:rPr>
      </w:pPr>
      <w:r w:rsidRPr="00B450BE">
        <w:rPr>
          <w:sz w:val="26"/>
          <w:szCs w:val="26"/>
        </w:rPr>
        <w:t>Количество обучающихся, завершивших учебный год на «хорошо» и «отлично» составило 462 человека.</w:t>
      </w:r>
    </w:p>
    <w:p w:rsidR="004E09FB" w:rsidRPr="00B450BE" w:rsidRDefault="004E09FB" w:rsidP="003835A4">
      <w:pPr>
        <w:spacing w:before="0"/>
        <w:ind w:firstLine="709"/>
        <w:jc w:val="both"/>
        <w:rPr>
          <w:sz w:val="26"/>
          <w:szCs w:val="26"/>
        </w:rPr>
      </w:pPr>
      <w:r w:rsidRPr="00B450BE">
        <w:rPr>
          <w:sz w:val="26"/>
          <w:szCs w:val="26"/>
        </w:rPr>
        <w:t xml:space="preserve">В течение трех лет на уровне района  проводится внутренний мониторинг реализации ФГОС начального общего образования в школах района. В этом году  проведено два мониторинга: по результатам  учащихся 1-3 классов, обучающихся по новым стандартам, и  по результатам учащихся 4-х классов, </w:t>
      </w:r>
      <w:proofErr w:type="spellStart"/>
      <w:r w:rsidRPr="00B450BE">
        <w:rPr>
          <w:sz w:val="26"/>
          <w:szCs w:val="26"/>
        </w:rPr>
        <w:t>КИМы</w:t>
      </w:r>
      <w:proofErr w:type="spellEnd"/>
      <w:r w:rsidRPr="00B450BE">
        <w:rPr>
          <w:sz w:val="26"/>
          <w:szCs w:val="26"/>
        </w:rPr>
        <w:t xml:space="preserve">  которых были частично адаптированы к новым условиям в виде  итоговой комплексной работы и тестовых заданиях по формированию личностных результатов. </w:t>
      </w:r>
    </w:p>
    <w:p w:rsidR="004E09FB" w:rsidRPr="00B450BE" w:rsidRDefault="004E09FB" w:rsidP="003835A4">
      <w:pPr>
        <w:spacing w:before="0"/>
        <w:ind w:firstLine="709"/>
        <w:jc w:val="both"/>
        <w:rPr>
          <w:sz w:val="26"/>
          <w:szCs w:val="26"/>
        </w:rPr>
      </w:pPr>
      <w:r w:rsidRPr="00B450BE">
        <w:rPr>
          <w:sz w:val="26"/>
          <w:szCs w:val="26"/>
        </w:rPr>
        <w:t>В мониторинге приняли участие 555 младших школьников: из них -  140  первоклассников, 124 второклассников, 161 третьеклассник, 130 учащихся 4-х классов.</w:t>
      </w:r>
    </w:p>
    <w:p w:rsidR="004E09FB" w:rsidRPr="00B450BE" w:rsidRDefault="004E09FB" w:rsidP="003835A4">
      <w:pPr>
        <w:spacing w:before="0"/>
        <w:ind w:firstLine="709"/>
        <w:jc w:val="both"/>
        <w:rPr>
          <w:sz w:val="26"/>
          <w:szCs w:val="26"/>
        </w:rPr>
      </w:pPr>
      <w:r w:rsidRPr="00B450BE">
        <w:rPr>
          <w:sz w:val="26"/>
          <w:szCs w:val="26"/>
        </w:rPr>
        <w:t xml:space="preserve">Общий анализ по результатам трёх лет реализации ФГОС НОО показывает, что в среднем 84 % обучающихся показывают результаты  базового уровня  образовательных результатов (у 86 % школьников сформирован базовый уровень личностных результатов, у 83,3 % базовый уровень </w:t>
      </w:r>
      <w:proofErr w:type="spellStart"/>
      <w:r w:rsidRPr="00B450BE">
        <w:rPr>
          <w:sz w:val="26"/>
          <w:szCs w:val="26"/>
        </w:rPr>
        <w:t>метапредметных</w:t>
      </w:r>
      <w:proofErr w:type="spellEnd"/>
      <w:r w:rsidRPr="00B450BE">
        <w:rPr>
          <w:sz w:val="26"/>
          <w:szCs w:val="26"/>
        </w:rPr>
        <w:t xml:space="preserve"> результатов, у 83,5 % базовый уровень предметных результатов). В каждой параллели есть учащиеся, показавшие результаты ниже базового уровня - это те дети, с кем необходимо вести коррекционную работу, чтобы подтянуть их до базового уровня. </w:t>
      </w:r>
    </w:p>
    <w:p w:rsidR="004E09FB" w:rsidRPr="00B450BE" w:rsidRDefault="004E09FB" w:rsidP="003835A4">
      <w:pPr>
        <w:spacing w:before="0"/>
        <w:ind w:firstLine="709"/>
        <w:jc w:val="both"/>
        <w:rPr>
          <w:sz w:val="26"/>
          <w:szCs w:val="26"/>
        </w:rPr>
      </w:pPr>
      <w:r w:rsidRPr="00B450BE">
        <w:rPr>
          <w:sz w:val="26"/>
          <w:szCs w:val="26"/>
        </w:rPr>
        <w:t xml:space="preserve">     У  учащихся 4 –х классов итоговая комплексная работа проводилась на основе научного текста. К сожалению, осознанность чтения текста показали только 39 % учащихся, это те дети, которые верно ответили на тестовые вопросы (для сравнения в 2011 году 67 % детей показали осознанность чтения). </w:t>
      </w:r>
    </w:p>
    <w:p w:rsidR="004E09FB" w:rsidRPr="00B450BE" w:rsidRDefault="004E09FB" w:rsidP="003835A4">
      <w:pPr>
        <w:spacing w:before="0"/>
        <w:ind w:firstLine="709"/>
        <w:jc w:val="both"/>
        <w:rPr>
          <w:sz w:val="26"/>
          <w:szCs w:val="26"/>
        </w:rPr>
      </w:pPr>
      <w:r w:rsidRPr="00B450BE">
        <w:rPr>
          <w:sz w:val="26"/>
          <w:szCs w:val="26"/>
        </w:rPr>
        <w:t xml:space="preserve">Кроме того, второй год в четвертых классах проводился тест по формированию личностных результатов.  По району показатель составил 72 % (в прошлом году 74 %). По общероссийскому - 77%. Как и в прошлом году, наименьший процент получен  по первому критерию - оценить поступки с позиции нравственных ценностей (т.е. </w:t>
      </w:r>
      <w:r w:rsidRPr="00B450BE">
        <w:rPr>
          <w:sz w:val="26"/>
          <w:szCs w:val="26"/>
        </w:rPr>
        <w:lastRenderedPageBreak/>
        <w:t>«что такое хорошо, и что такое плохо»). На данное направление необходимо обратить внимание при планировании работы в новом учебном году.</w:t>
      </w:r>
    </w:p>
    <w:p w:rsidR="004E09FB" w:rsidRPr="00B450BE" w:rsidRDefault="004E09FB" w:rsidP="003835A4">
      <w:pPr>
        <w:spacing w:before="0"/>
        <w:ind w:firstLine="709"/>
        <w:jc w:val="both"/>
        <w:rPr>
          <w:sz w:val="26"/>
          <w:szCs w:val="26"/>
        </w:rPr>
      </w:pPr>
      <w:r w:rsidRPr="00B450BE">
        <w:rPr>
          <w:sz w:val="26"/>
          <w:szCs w:val="26"/>
        </w:rPr>
        <w:t xml:space="preserve">Формирование независимой системы оценки достижений выпускников находит свое отражение в новом законе </w:t>
      </w:r>
      <w:r w:rsidR="00813701">
        <w:rPr>
          <w:sz w:val="26"/>
          <w:szCs w:val="26"/>
        </w:rPr>
        <w:t xml:space="preserve">об образовании. С 2014 года </w:t>
      </w:r>
      <w:r w:rsidRPr="00B450BE">
        <w:rPr>
          <w:sz w:val="26"/>
          <w:szCs w:val="26"/>
        </w:rPr>
        <w:t xml:space="preserve">  выпускники основной школы сдавали экзамены в форме основного государственного экзамена, максимально приближенного к условиям проведения ЕГЭ. 4 выпускника сдавали экзамены в форме государственного выпускного экзамена по состоянию здоровья. Экзамен  за курс основной общеобразовательной школы в 2014 году сдавали 142 выпускника. Из них 139 выпускников  получили аттестаты об основном общем образовании. </w:t>
      </w:r>
    </w:p>
    <w:p w:rsidR="004E09FB" w:rsidRPr="00B450BE" w:rsidRDefault="004E09FB" w:rsidP="003835A4">
      <w:pPr>
        <w:spacing w:before="0"/>
        <w:ind w:firstLine="709"/>
        <w:jc w:val="both"/>
        <w:rPr>
          <w:sz w:val="26"/>
          <w:szCs w:val="26"/>
        </w:rPr>
      </w:pPr>
      <w:r w:rsidRPr="00B450BE">
        <w:rPr>
          <w:sz w:val="26"/>
          <w:szCs w:val="26"/>
        </w:rPr>
        <w:t xml:space="preserve">Аттестат об основном общем образовании  с отличием  в 2014 году получили 2 выпускника. Все выпускники,  успешно преодолели минимальный порог по предмету русский язык. Среди учащихся района 4 человека выполнили работу на 100%. </w:t>
      </w:r>
    </w:p>
    <w:p w:rsidR="004E09FB" w:rsidRPr="00B450BE" w:rsidRDefault="004E09FB" w:rsidP="003835A4">
      <w:pPr>
        <w:spacing w:before="0"/>
        <w:ind w:firstLine="709"/>
        <w:rPr>
          <w:sz w:val="26"/>
          <w:szCs w:val="26"/>
        </w:rPr>
      </w:pPr>
      <w:r w:rsidRPr="00B450BE">
        <w:rPr>
          <w:sz w:val="26"/>
          <w:szCs w:val="26"/>
        </w:rPr>
        <w:t xml:space="preserve">По уровню средних баллов  по русскому языку можно отметить высокий уровень результатов ИГА в следующих школах: средний оценочный балл составил </w:t>
      </w:r>
    </w:p>
    <w:p w:rsidR="004E09FB" w:rsidRPr="00B450BE" w:rsidRDefault="004E09FB" w:rsidP="003835A4">
      <w:pPr>
        <w:spacing w:before="0"/>
        <w:ind w:firstLine="709"/>
        <w:jc w:val="both"/>
        <w:rPr>
          <w:sz w:val="26"/>
          <w:szCs w:val="26"/>
        </w:rPr>
      </w:pPr>
      <w:r w:rsidRPr="00B450BE">
        <w:rPr>
          <w:sz w:val="26"/>
          <w:szCs w:val="26"/>
        </w:rPr>
        <w:t>В МБОУ «</w:t>
      </w:r>
      <w:proofErr w:type="spellStart"/>
      <w:r w:rsidRPr="00B450BE">
        <w:rPr>
          <w:sz w:val="26"/>
          <w:szCs w:val="26"/>
        </w:rPr>
        <w:t>Большезетымская</w:t>
      </w:r>
      <w:proofErr w:type="spellEnd"/>
      <w:r w:rsidRPr="00B450BE">
        <w:rPr>
          <w:sz w:val="26"/>
          <w:szCs w:val="26"/>
        </w:rPr>
        <w:t xml:space="preserve"> ООШ» - 4,25, </w:t>
      </w:r>
    </w:p>
    <w:p w:rsidR="004E09FB" w:rsidRPr="00B450BE" w:rsidRDefault="004E09FB" w:rsidP="003835A4">
      <w:pPr>
        <w:spacing w:before="0"/>
        <w:ind w:firstLine="709"/>
        <w:jc w:val="both"/>
        <w:rPr>
          <w:sz w:val="26"/>
          <w:szCs w:val="26"/>
        </w:rPr>
      </w:pPr>
      <w:r w:rsidRPr="00B450BE">
        <w:rPr>
          <w:sz w:val="26"/>
          <w:szCs w:val="26"/>
        </w:rPr>
        <w:t>МБОУ «</w:t>
      </w:r>
      <w:proofErr w:type="spellStart"/>
      <w:r w:rsidRPr="00B450BE">
        <w:rPr>
          <w:sz w:val="26"/>
          <w:szCs w:val="26"/>
        </w:rPr>
        <w:t>Уйвайская</w:t>
      </w:r>
      <w:proofErr w:type="spellEnd"/>
      <w:r w:rsidRPr="00B450BE">
        <w:rPr>
          <w:sz w:val="26"/>
          <w:szCs w:val="26"/>
        </w:rPr>
        <w:t xml:space="preserve"> ООШ» - 4,1, </w:t>
      </w:r>
    </w:p>
    <w:p w:rsidR="004E09FB" w:rsidRPr="00B450BE" w:rsidRDefault="004E09FB" w:rsidP="003835A4">
      <w:pPr>
        <w:spacing w:before="0"/>
        <w:ind w:firstLine="709"/>
        <w:jc w:val="both"/>
        <w:rPr>
          <w:sz w:val="26"/>
          <w:szCs w:val="26"/>
        </w:rPr>
      </w:pPr>
      <w:r w:rsidRPr="00B450BE">
        <w:rPr>
          <w:sz w:val="26"/>
          <w:szCs w:val="26"/>
        </w:rPr>
        <w:t>МБОУ «</w:t>
      </w:r>
      <w:proofErr w:type="spellStart"/>
      <w:r w:rsidRPr="00B450BE">
        <w:rPr>
          <w:sz w:val="26"/>
          <w:szCs w:val="26"/>
        </w:rPr>
        <w:t>Сюрногуртская</w:t>
      </w:r>
      <w:proofErr w:type="spellEnd"/>
      <w:r w:rsidRPr="00B450BE">
        <w:rPr>
          <w:sz w:val="26"/>
          <w:szCs w:val="26"/>
        </w:rPr>
        <w:t xml:space="preserve"> СОШ» и МКОУ «</w:t>
      </w:r>
      <w:proofErr w:type="spellStart"/>
      <w:r w:rsidRPr="00B450BE">
        <w:rPr>
          <w:sz w:val="26"/>
          <w:szCs w:val="26"/>
        </w:rPr>
        <w:t>Верхнечеткерская</w:t>
      </w:r>
      <w:proofErr w:type="spellEnd"/>
      <w:r w:rsidRPr="00B450BE">
        <w:rPr>
          <w:sz w:val="26"/>
          <w:szCs w:val="26"/>
        </w:rPr>
        <w:t xml:space="preserve"> ООШ» - 4 балла. </w:t>
      </w:r>
    </w:p>
    <w:p w:rsidR="004E09FB" w:rsidRPr="00B450BE" w:rsidRDefault="004E09FB" w:rsidP="003835A4">
      <w:pPr>
        <w:spacing w:before="0"/>
        <w:ind w:firstLine="709"/>
        <w:jc w:val="both"/>
        <w:rPr>
          <w:sz w:val="26"/>
          <w:szCs w:val="26"/>
        </w:rPr>
      </w:pPr>
      <w:r w:rsidRPr="00B450BE">
        <w:rPr>
          <w:sz w:val="26"/>
          <w:szCs w:val="26"/>
        </w:rPr>
        <w:t>Качество знаний в целом по школам по результатам экзаменов по русскому языку составило по району 65,9%. Самые высокие показатели среди школ  в МБОУ «</w:t>
      </w:r>
      <w:proofErr w:type="spellStart"/>
      <w:r w:rsidRPr="00B450BE">
        <w:rPr>
          <w:sz w:val="26"/>
          <w:szCs w:val="26"/>
        </w:rPr>
        <w:t>Большезетымская</w:t>
      </w:r>
      <w:proofErr w:type="spellEnd"/>
      <w:r w:rsidRPr="00B450BE">
        <w:rPr>
          <w:sz w:val="26"/>
          <w:szCs w:val="26"/>
        </w:rPr>
        <w:t xml:space="preserve"> ООШ» - 75%, МБОУ «</w:t>
      </w:r>
      <w:proofErr w:type="spellStart"/>
      <w:r w:rsidRPr="00B450BE">
        <w:rPr>
          <w:sz w:val="26"/>
          <w:szCs w:val="26"/>
        </w:rPr>
        <w:t>Сюрногуртская</w:t>
      </w:r>
      <w:proofErr w:type="spellEnd"/>
      <w:r w:rsidRPr="00B450BE">
        <w:rPr>
          <w:sz w:val="26"/>
          <w:szCs w:val="26"/>
        </w:rPr>
        <w:t xml:space="preserve"> СОШ» - 76,9%,  МБОУ «Заречномедлинская СОШ» - 84,6%.  </w:t>
      </w:r>
    </w:p>
    <w:p w:rsidR="004E09FB" w:rsidRPr="00B450BE" w:rsidRDefault="004E09FB" w:rsidP="003835A4">
      <w:pPr>
        <w:spacing w:before="0"/>
        <w:ind w:firstLine="709"/>
        <w:jc w:val="both"/>
        <w:rPr>
          <w:sz w:val="26"/>
          <w:szCs w:val="26"/>
        </w:rPr>
      </w:pPr>
      <w:r w:rsidRPr="00B450BE">
        <w:rPr>
          <w:sz w:val="26"/>
          <w:szCs w:val="26"/>
        </w:rPr>
        <w:t>Результаты экзаменов по математике следующие: самый высокий средний оценочный балл составил не выше 3,3 балла в МБОУ «</w:t>
      </w:r>
      <w:proofErr w:type="spellStart"/>
      <w:r w:rsidRPr="00B450BE">
        <w:rPr>
          <w:sz w:val="26"/>
          <w:szCs w:val="26"/>
        </w:rPr>
        <w:t>Большезетымская</w:t>
      </w:r>
      <w:proofErr w:type="spellEnd"/>
      <w:r w:rsidRPr="00B450BE">
        <w:rPr>
          <w:sz w:val="26"/>
          <w:szCs w:val="26"/>
        </w:rPr>
        <w:t xml:space="preserve"> ООШ», МБОУ «</w:t>
      </w:r>
      <w:proofErr w:type="spellStart"/>
      <w:r w:rsidRPr="00B450BE">
        <w:rPr>
          <w:sz w:val="26"/>
          <w:szCs w:val="26"/>
        </w:rPr>
        <w:t>Уйвайская</w:t>
      </w:r>
      <w:proofErr w:type="spellEnd"/>
      <w:r w:rsidRPr="00B450BE">
        <w:rPr>
          <w:sz w:val="26"/>
          <w:szCs w:val="26"/>
        </w:rPr>
        <w:t xml:space="preserve"> ООШ», МБОУ «Тыловайская СОШ». Качество знаний в целом по школам по результатам экзаменов по математике составило по району 35,5%. Самые высокие показатели среди школ  в МБОУ «</w:t>
      </w:r>
      <w:proofErr w:type="spellStart"/>
      <w:r w:rsidRPr="00B450BE">
        <w:rPr>
          <w:sz w:val="26"/>
          <w:szCs w:val="26"/>
        </w:rPr>
        <w:t>Большезетымская</w:t>
      </w:r>
      <w:proofErr w:type="spellEnd"/>
      <w:r w:rsidRPr="00B450BE">
        <w:rPr>
          <w:sz w:val="26"/>
          <w:szCs w:val="26"/>
        </w:rPr>
        <w:t xml:space="preserve"> ООШ» - 62,5%, МБОУ «Тыловайская  СОШ»,  МБОУ «</w:t>
      </w:r>
      <w:proofErr w:type="spellStart"/>
      <w:r w:rsidRPr="00B450BE">
        <w:rPr>
          <w:sz w:val="26"/>
          <w:szCs w:val="26"/>
        </w:rPr>
        <w:t>Уйвайская</w:t>
      </w:r>
      <w:proofErr w:type="spellEnd"/>
      <w:r w:rsidRPr="00B450BE">
        <w:rPr>
          <w:sz w:val="26"/>
          <w:szCs w:val="26"/>
        </w:rPr>
        <w:t xml:space="preserve"> ООШ» - 50%.  </w:t>
      </w:r>
    </w:p>
    <w:p w:rsidR="004E09FB" w:rsidRPr="00B450BE" w:rsidRDefault="004E09FB" w:rsidP="003835A4">
      <w:pPr>
        <w:spacing w:before="0"/>
        <w:ind w:firstLine="709"/>
        <w:jc w:val="both"/>
        <w:rPr>
          <w:sz w:val="26"/>
          <w:szCs w:val="26"/>
        </w:rPr>
      </w:pPr>
      <w:r w:rsidRPr="00B450BE">
        <w:rPr>
          <w:sz w:val="26"/>
          <w:szCs w:val="26"/>
        </w:rPr>
        <w:t>Таким образом, по итогам сдачи экзаменов по обязательным предметам русскому языку и математике в форме ОГЭ 3 выпускника  (2 – МБОУ «Дебесская СОШ», 1 – МБОУ «</w:t>
      </w:r>
      <w:proofErr w:type="spellStart"/>
      <w:r w:rsidRPr="00B450BE">
        <w:rPr>
          <w:sz w:val="26"/>
          <w:szCs w:val="26"/>
        </w:rPr>
        <w:t>Нижнепыхтинская</w:t>
      </w:r>
      <w:proofErr w:type="spellEnd"/>
      <w:r w:rsidRPr="00B450BE">
        <w:rPr>
          <w:sz w:val="26"/>
          <w:szCs w:val="26"/>
        </w:rPr>
        <w:t xml:space="preserve"> ООШ») минимальный  установленный порог не преодолели и поэтому аттестат об основном общем образовании в этом году не получили. </w:t>
      </w:r>
    </w:p>
    <w:p w:rsidR="004E09FB" w:rsidRPr="00B450BE" w:rsidRDefault="004E09FB" w:rsidP="003835A4">
      <w:pPr>
        <w:spacing w:before="0"/>
        <w:ind w:firstLine="709"/>
        <w:jc w:val="both"/>
        <w:rPr>
          <w:sz w:val="26"/>
          <w:szCs w:val="26"/>
        </w:rPr>
      </w:pPr>
      <w:r w:rsidRPr="00B450BE">
        <w:rPr>
          <w:sz w:val="26"/>
          <w:szCs w:val="26"/>
        </w:rPr>
        <w:t>Выпускные экзамены за курс средней (полной) школы в форме и по материалам ЕГЭ сдавали 62 выпускник</w:t>
      </w:r>
      <w:r w:rsidR="00813701">
        <w:rPr>
          <w:sz w:val="26"/>
          <w:szCs w:val="26"/>
        </w:rPr>
        <w:t>а</w:t>
      </w:r>
      <w:r w:rsidRPr="00B450BE">
        <w:rPr>
          <w:sz w:val="26"/>
          <w:szCs w:val="26"/>
        </w:rPr>
        <w:t xml:space="preserve"> школ. Аттестаты о среднем полном общем образовании получили 61 выпускник 2014 года и 1 выпускник прошлого года. С золотой медалью «За особые успехи в учении» и аттестатом особого образца награждены две выпускницы МБОУ «Дебесская СОШ».</w:t>
      </w:r>
    </w:p>
    <w:p w:rsidR="004E09FB" w:rsidRPr="00B450BE" w:rsidRDefault="004E09FB" w:rsidP="003835A4">
      <w:pPr>
        <w:spacing w:before="0"/>
        <w:ind w:firstLine="709"/>
        <w:jc w:val="both"/>
        <w:rPr>
          <w:sz w:val="26"/>
          <w:szCs w:val="26"/>
        </w:rPr>
      </w:pPr>
      <w:r w:rsidRPr="00B450BE">
        <w:rPr>
          <w:sz w:val="26"/>
          <w:szCs w:val="26"/>
        </w:rPr>
        <w:t xml:space="preserve">В целом по итогам экзаменов за курс средней общеобразовательной школы нужно сказать, в школах сложилась система подготовки выпускников средней школы к ЕГЭ, которая дает положительный и стабильный результат. Анализ показывает, что результаты сдачи экзаменов выпускниками выше прошлогодних, уровень максимальных баллов выше прошлогодних результатов по всем предметам кроме географии. Впервые за 7 лет штатного режима проведения ЕГЭ в районе имеется выпускница, получившая 100 баллов по предмету химия – Владимирова Елизавета, МБОУ «Дебесская СОШ», учитель Ложкина О.С. </w:t>
      </w:r>
    </w:p>
    <w:p w:rsidR="004E09FB" w:rsidRPr="00B450BE" w:rsidRDefault="004E09FB" w:rsidP="003835A4">
      <w:pPr>
        <w:spacing w:before="0"/>
        <w:ind w:firstLine="709"/>
        <w:jc w:val="both"/>
        <w:rPr>
          <w:sz w:val="26"/>
          <w:szCs w:val="26"/>
        </w:rPr>
      </w:pPr>
      <w:r w:rsidRPr="00B450BE">
        <w:rPr>
          <w:sz w:val="26"/>
          <w:szCs w:val="26"/>
        </w:rPr>
        <w:t xml:space="preserve">Значительно повысился уровень максимальных баллов, достигнутых выпускниками по математике, химии, истории, английскому языку. Практически на </w:t>
      </w:r>
      <w:r w:rsidRPr="00B450BE">
        <w:rPr>
          <w:sz w:val="26"/>
          <w:szCs w:val="26"/>
        </w:rPr>
        <w:lastRenderedPageBreak/>
        <w:t xml:space="preserve">одном уровне результаты по сравнению с прошлым годом по литературе, обществознанию, физике.  </w:t>
      </w:r>
    </w:p>
    <w:p w:rsidR="004E09FB" w:rsidRPr="00B450BE" w:rsidRDefault="004E09FB" w:rsidP="003835A4">
      <w:pPr>
        <w:spacing w:before="0"/>
        <w:ind w:firstLine="709"/>
        <w:jc w:val="both"/>
        <w:rPr>
          <w:sz w:val="26"/>
          <w:szCs w:val="26"/>
        </w:rPr>
      </w:pPr>
      <w:r w:rsidRPr="00B450BE">
        <w:rPr>
          <w:sz w:val="26"/>
          <w:szCs w:val="26"/>
        </w:rPr>
        <w:t>По сравнению с результатами ЕГЭ 2013 года по Дебесскому району в целом средний балл по русскому языку составлял 60,07, в 2014 году составил - 64 балла.</w:t>
      </w:r>
    </w:p>
    <w:p w:rsidR="004E09FB" w:rsidRPr="00B450BE" w:rsidRDefault="004E09FB" w:rsidP="003835A4">
      <w:pPr>
        <w:spacing w:before="0"/>
        <w:ind w:firstLine="709"/>
        <w:jc w:val="both"/>
        <w:rPr>
          <w:sz w:val="26"/>
          <w:szCs w:val="26"/>
        </w:rPr>
      </w:pPr>
      <w:r w:rsidRPr="00B450BE">
        <w:rPr>
          <w:sz w:val="26"/>
          <w:szCs w:val="26"/>
        </w:rPr>
        <w:t xml:space="preserve">По математике 34,96 баллов, в 2014 году 52 балла. </w:t>
      </w:r>
    </w:p>
    <w:p w:rsidR="004E09FB" w:rsidRPr="00615B03" w:rsidRDefault="004E09FB" w:rsidP="003835A4">
      <w:pPr>
        <w:spacing w:before="0"/>
        <w:ind w:firstLine="709"/>
        <w:jc w:val="both"/>
        <w:rPr>
          <w:i/>
          <w:sz w:val="26"/>
          <w:szCs w:val="26"/>
        </w:rPr>
      </w:pPr>
      <w:r w:rsidRPr="00615B03">
        <w:rPr>
          <w:i/>
          <w:sz w:val="26"/>
          <w:szCs w:val="26"/>
        </w:rPr>
        <w:t xml:space="preserve">Во </w:t>
      </w:r>
      <w:r w:rsidRPr="00615B03">
        <w:rPr>
          <w:i/>
          <w:sz w:val="26"/>
          <w:szCs w:val="26"/>
          <w:lang w:val="en-US"/>
        </w:rPr>
        <w:t>II</w:t>
      </w:r>
      <w:r w:rsidRPr="00615B03">
        <w:rPr>
          <w:i/>
          <w:sz w:val="26"/>
          <w:szCs w:val="26"/>
        </w:rPr>
        <w:t xml:space="preserve"> этапе муниципальной программы:</w:t>
      </w:r>
    </w:p>
    <w:p w:rsidR="00B55D73" w:rsidRPr="00B450BE" w:rsidRDefault="00B55D73" w:rsidP="003835A4">
      <w:pPr>
        <w:spacing w:before="0"/>
        <w:ind w:firstLine="709"/>
        <w:jc w:val="both"/>
        <w:rPr>
          <w:sz w:val="26"/>
          <w:szCs w:val="26"/>
        </w:rPr>
      </w:pPr>
      <w:r w:rsidRPr="00B450BE">
        <w:rPr>
          <w:sz w:val="26"/>
          <w:szCs w:val="26"/>
        </w:rPr>
        <w:t xml:space="preserve">По итогам 2018-2019 учебного года: </w:t>
      </w:r>
    </w:p>
    <w:p w:rsidR="00B55D73" w:rsidRPr="00B450BE" w:rsidRDefault="00B55D73" w:rsidP="003835A4">
      <w:pPr>
        <w:spacing w:before="0"/>
        <w:ind w:firstLine="709"/>
        <w:rPr>
          <w:sz w:val="26"/>
          <w:szCs w:val="26"/>
        </w:rPr>
      </w:pPr>
      <w:r w:rsidRPr="00B450BE">
        <w:rPr>
          <w:sz w:val="26"/>
          <w:szCs w:val="26"/>
        </w:rPr>
        <w:t>В 4 школах района обучалось 15 учащихся детей-инвалидов. Детей ОВЗ       обучавшихся в школах района 26 человек.</w:t>
      </w:r>
    </w:p>
    <w:p w:rsidR="00B55D73" w:rsidRPr="00B450BE" w:rsidRDefault="00B55D73" w:rsidP="003835A4">
      <w:pPr>
        <w:spacing w:before="0"/>
        <w:ind w:firstLine="709"/>
        <w:rPr>
          <w:sz w:val="26"/>
          <w:szCs w:val="26"/>
        </w:rPr>
      </w:pPr>
      <w:r w:rsidRPr="00B450BE">
        <w:rPr>
          <w:sz w:val="26"/>
          <w:szCs w:val="26"/>
        </w:rPr>
        <w:t xml:space="preserve">Количество детей данной категории увеличивается ежегодно. Администрации образовательных организаций необходимо усилить работу с детьми данной категории. Возобновить работу внутренней ПМПК в учреждении,  отработать вопрос выполнения рекомендации ПМПК. Особенно остро стоит вопрос создания кадровых условий. Кроме того нужно продолжить разъяснительную работу с родителями и педагогами. </w:t>
      </w:r>
    </w:p>
    <w:p w:rsidR="00B55D73" w:rsidRPr="00B450BE" w:rsidRDefault="00B55D73" w:rsidP="003835A4">
      <w:pPr>
        <w:spacing w:before="0"/>
        <w:ind w:firstLine="709"/>
        <w:jc w:val="both"/>
        <w:rPr>
          <w:sz w:val="26"/>
          <w:szCs w:val="26"/>
        </w:rPr>
      </w:pPr>
      <w:r w:rsidRPr="00B450BE">
        <w:rPr>
          <w:sz w:val="26"/>
          <w:szCs w:val="26"/>
        </w:rPr>
        <w:t xml:space="preserve">Показатели успеваемости образовательных учреждений Дебесского района в целом стабильны: успеваемость- 99%, качество знаний – 35,6%. </w:t>
      </w:r>
    </w:p>
    <w:p w:rsidR="00B55D73" w:rsidRPr="00B450BE" w:rsidRDefault="00B55D73" w:rsidP="00615B03">
      <w:pPr>
        <w:spacing w:before="0"/>
        <w:ind w:firstLine="709"/>
        <w:rPr>
          <w:sz w:val="26"/>
          <w:szCs w:val="26"/>
        </w:rPr>
      </w:pPr>
      <w:r w:rsidRPr="00B450BE">
        <w:rPr>
          <w:sz w:val="26"/>
          <w:szCs w:val="26"/>
        </w:rPr>
        <w:t xml:space="preserve">Показатели успеваемости </w:t>
      </w:r>
      <w:proofErr w:type="gramStart"/>
      <w:r w:rsidRPr="00B450BE">
        <w:rPr>
          <w:sz w:val="26"/>
          <w:szCs w:val="26"/>
        </w:rPr>
        <w:t>обучающихся</w:t>
      </w:r>
      <w:proofErr w:type="gramEnd"/>
      <w:r w:rsidRPr="00B450BE">
        <w:rPr>
          <w:sz w:val="26"/>
          <w:szCs w:val="26"/>
        </w:rPr>
        <w:t xml:space="preserve">  </w:t>
      </w:r>
      <w:r w:rsidR="00615B03">
        <w:rPr>
          <w:sz w:val="26"/>
          <w:szCs w:val="26"/>
        </w:rPr>
        <w:t xml:space="preserve">образовательных </w:t>
      </w:r>
      <w:proofErr w:type="spellStart"/>
      <w:r w:rsidR="00615B03">
        <w:rPr>
          <w:sz w:val="26"/>
          <w:szCs w:val="26"/>
        </w:rPr>
        <w:t>усреждений</w:t>
      </w:r>
      <w:proofErr w:type="spellEnd"/>
      <w:r w:rsidRPr="00B450BE">
        <w:rPr>
          <w:sz w:val="26"/>
          <w:szCs w:val="26"/>
        </w:rPr>
        <w:t xml:space="preserve"> Дебесского рай</w:t>
      </w:r>
      <w:r w:rsidR="00615B03">
        <w:rPr>
          <w:sz w:val="26"/>
          <w:szCs w:val="26"/>
        </w:rPr>
        <w:t>она:</w:t>
      </w:r>
      <w:r w:rsidRPr="00B450BE">
        <w:rPr>
          <w:sz w:val="26"/>
          <w:szCs w:val="26"/>
        </w:rPr>
        <w:t xml:space="preserve"> </w:t>
      </w:r>
    </w:p>
    <w:p w:rsidR="00B55D73" w:rsidRPr="00B450BE" w:rsidRDefault="00B55D73" w:rsidP="003835A4">
      <w:pPr>
        <w:spacing w:before="0"/>
        <w:ind w:firstLine="709"/>
        <w:jc w:val="cente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708"/>
        <w:gridCol w:w="706"/>
        <w:gridCol w:w="866"/>
        <w:gridCol w:w="696"/>
        <w:gridCol w:w="709"/>
        <w:gridCol w:w="709"/>
        <w:gridCol w:w="709"/>
        <w:gridCol w:w="708"/>
        <w:gridCol w:w="709"/>
      </w:tblGrid>
      <w:tr w:rsidR="00B55D73" w:rsidRPr="00B450BE" w:rsidTr="00B55D73">
        <w:tc>
          <w:tcPr>
            <w:tcW w:w="1701" w:type="dxa"/>
          </w:tcPr>
          <w:p w:rsidR="00B55D73" w:rsidRPr="00B450BE" w:rsidRDefault="00B55D73" w:rsidP="00615B03">
            <w:pPr>
              <w:spacing w:before="0"/>
              <w:ind w:left="-108" w:right="-108" w:firstLine="34"/>
              <w:jc w:val="center"/>
              <w:rPr>
                <w:sz w:val="26"/>
                <w:szCs w:val="26"/>
              </w:rPr>
            </w:pP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2009</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2010</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2011</w:t>
            </w:r>
          </w:p>
        </w:tc>
        <w:tc>
          <w:tcPr>
            <w:tcW w:w="706" w:type="dxa"/>
          </w:tcPr>
          <w:p w:rsidR="00B55D73" w:rsidRPr="00B450BE" w:rsidRDefault="00B55D73" w:rsidP="00615B03">
            <w:pPr>
              <w:spacing w:before="0"/>
              <w:ind w:left="-108" w:right="-108" w:firstLine="34"/>
              <w:jc w:val="center"/>
              <w:rPr>
                <w:sz w:val="26"/>
                <w:szCs w:val="26"/>
              </w:rPr>
            </w:pPr>
            <w:r w:rsidRPr="00B450BE">
              <w:rPr>
                <w:sz w:val="26"/>
                <w:szCs w:val="26"/>
              </w:rPr>
              <w:t>2012</w:t>
            </w:r>
          </w:p>
        </w:tc>
        <w:tc>
          <w:tcPr>
            <w:tcW w:w="866" w:type="dxa"/>
          </w:tcPr>
          <w:p w:rsidR="00B55D73" w:rsidRPr="00B450BE" w:rsidRDefault="00B55D73" w:rsidP="00615B03">
            <w:pPr>
              <w:spacing w:before="0"/>
              <w:ind w:left="-108" w:right="-108" w:firstLine="34"/>
              <w:jc w:val="center"/>
              <w:rPr>
                <w:sz w:val="26"/>
                <w:szCs w:val="26"/>
              </w:rPr>
            </w:pPr>
            <w:r w:rsidRPr="00B450BE">
              <w:rPr>
                <w:sz w:val="26"/>
                <w:szCs w:val="26"/>
              </w:rPr>
              <w:t>2013</w:t>
            </w:r>
          </w:p>
        </w:tc>
        <w:tc>
          <w:tcPr>
            <w:tcW w:w="696" w:type="dxa"/>
          </w:tcPr>
          <w:p w:rsidR="00B55D73" w:rsidRPr="00B450BE" w:rsidRDefault="00B55D73" w:rsidP="00615B03">
            <w:pPr>
              <w:spacing w:before="0"/>
              <w:ind w:left="-108" w:right="-108" w:firstLine="34"/>
              <w:jc w:val="center"/>
              <w:rPr>
                <w:sz w:val="26"/>
                <w:szCs w:val="26"/>
              </w:rPr>
            </w:pPr>
            <w:r w:rsidRPr="00B450BE">
              <w:rPr>
                <w:sz w:val="26"/>
                <w:szCs w:val="26"/>
              </w:rPr>
              <w:t>2014</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2015</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2016</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2017</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2018</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2019</w:t>
            </w:r>
          </w:p>
        </w:tc>
      </w:tr>
      <w:tr w:rsidR="00B55D73" w:rsidRPr="00B450BE" w:rsidTr="00B55D73">
        <w:tc>
          <w:tcPr>
            <w:tcW w:w="1701" w:type="dxa"/>
          </w:tcPr>
          <w:p w:rsidR="00B55D73" w:rsidRPr="00B450BE" w:rsidRDefault="00B55D73" w:rsidP="00615B03">
            <w:pPr>
              <w:spacing w:before="0"/>
              <w:ind w:left="-108" w:right="-108" w:firstLine="34"/>
              <w:rPr>
                <w:sz w:val="26"/>
                <w:szCs w:val="26"/>
              </w:rPr>
            </w:pPr>
            <w:r w:rsidRPr="00B450BE">
              <w:rPr>
                <w:sz w:val="26"/>
                <w:szCs w:val="26"/>
              </w:rPr>
              <w:t>Успешность</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99</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98,5</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99</w:t>
            </w:r>
          </w:p>
        </w:tc>
        <w:tc>
          <w:tcPr>
            <w:tcW w:w="706" w:type="dxa"/>
          </w:tcPr>
          <w:p w:rsidR="00B55D73" w:rsidRPr="00B450BE" w:rsidRDefault="00B55D73" w:rsidP="00615B03">
            <w:pPr>
              <w:spacing w:before="0"/>
              <w:ind w:left="-108" w:right="-108" w:firstLine="34"/>
              <w:jc w:val="center"/>
              <w:rPr>
                <w:sz w:val="26"/>
                <w:szCs w:val="26"/>
              </w:rPr>
            </w:pPr>
            <w:r w:rsidRPr="00B450BE">
              <w:rPr>
                <w:sz w:val="26"/>
                <w:szCs w:val="26"/>
              </w:rPr>
              <w:t>99</w:t>
            </w:r>
          </w:p>
        </w:tc>
        <w:tc>
          <w:tcPr>
            <w:tcW w:w="866" w:type="dxa"/>
          </w:tcPr>
          <w:p w:rsidR="00B55D73" w:rsidRPr="00B450BE" w:rsidRDefault="00B55D73" w:rsidP="00615B03">
            <w:pPr>
              <w:spacing w:before="0"/>
              <w:ind w:left="-108" w:right="-108" w:firstLine="34"/>
              <w:jc w:val="center"/>
              <w:rPr>
                <w:sz w:val="26"/>
                <w:szCs w:val="26"/>
              </w:rPr>
            </w:pPr>
            <w:r w:rsidRPr="00B450BE">
              <w:rPr>
                <w:sz w:val="26"/>
                <w:szCs w:val="26"/>
              </w:rPr>
              <w:t>99</w:t>
            </w:r>
          </w:p>
        </w:tc>
        <w:tc>
          <w:tcPr>
            <w:tcW w:w="696" w:type="dxa"/>
          </w:tcPr>
          <w:p w:rsidR="00B55D73" w:rsidRPr="00B450BE" w:rsidRDefault="00B55D73" w:rsidP="00615B03">
            <w:pPr>
              <w:spacing w:before="0"/>
              <w:ind w:left="-108" w:right="-108" w:firstLine="34"/>
              <w:jc w:val="center"/>
              <w:rPr>
                <w:sz w:val="26"/>
                <w:szCs w:val="26"/>
              </w:rPr>
            </w:pPr>
            <w:r w:rsidRPr="00B450BE">
              <w:rPr>
                <w:sz w:val="26"/>
                <w:szCs w:val="26"/>
              </w:rPr>
              <w:t>98,5</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98,4</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98,3</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98,1</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97,6</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99</w:t>
            </w:r>
          </w:p>
        </w:tc>
      </w:tr>
      <w:tr w:rsidR="00B55D73" w:rsidRPr="00B450BE" w:rsidTr="00B55D73">
        <w:tc>
          <w:tcPr>
            <w:tcW w:w="1701" w:type="dxa"/>
          </w:tcPr>
          <w:p w:rsidR="00B55D73" w:rsidRPr="00B450BE" w:rsidRDefault="00B55D73" w:rsidP="00615B03">
            <w:pPr>
              <w:spacing w:before="0"/>
              <w:ind w:left="-108" w:right="-108" w:firstLine="34"/>
              <w:rPr>
                <w:sz w:val="26"/>
                <w:szCs w:val="26"/>
              </w:rPr>
            </w:pPr>
            <w:r w:rsidRPr="00B450BE">
              <w:rPr>
                <w:sz w:val="26"/>
                <w:szCs w:val="26"/>
              </w:rPr>
              <w:t>качество знаний</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47</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46</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43,7</w:t>
            </w:r>
          </w:p>
        </w:tc>
        <w:tc>
          <w:tcPr>
            <w:tcW w:w="706" w:type="dxa"/>
          </w:tcPr>
          <w:p w:rsidR="00B55D73" w:rsidRPr="00B450BE" w:rsidRDefault="00B55D73" w:rsidP="00615B03">
            <w:pPr>
              <w:spacing w:before="0"/>
              <w:ind w:left="-108" w:right="-108" w:firstLine="34"/>
              <w:jc w:val="center"/>
              <w:rPr>
                <w:sz w:val="26"/>
                <w:szCs w:val="26"/>
              </w:rPr>
            </w:pPr>
            <w:r w:rsidRPr="00B450BE">
              <w:rPr>
                <w:sz w:val="26"/>
                <w:szCs w:val="26"/>
              </w:rPr>
              <w:t>40</w:t>
            </w:r>
          </w:p>
        </w:tc>
        <w:tc>
          <w:tcPr>
            <w:tcW w:w="866" w:type="dxa"/>
          </w:tcPr>
          <w:p w:rsidR="00B55D73" w:rsidRPr="00B450BE" w:rsidRDefault="00B55D73" w:rsidP="00615B03">
            <w:pPr>
              <w:spacing w:before="0"/>
              <w:ind w:left="-108" w:right="-108" w:firstLine="34"/>
              <w:jc w:val="center"/>
              <w:rPr>
                <w:sz w:val="26"/>
                <w:szCs w:val="26"/>
              </w:rPr>
            </w:pPr>
            <w:r w:rsidRPr="00B450BE">
              <w:rPr>
                <w:sz w:val="26"/>
                <w:szCs w:val="26"/>
              </w:rPr>
              <w:t>43,9</w:t>
            </w:r>
          </w:p>
        </w:tc>
        <w:tc>
          <w:tcPr>
            <w:tcW w:w="696" w:type="dxa"/>
          </w:tcPr>
          <w:p w:rsidR="00B55D73" w:rsidRPr="00B450BE" w:rsidRDefault="00B55D73" w:rsidP="00615B03">
            <w:pPr>
              <w:spacing w:before="0"/>
              <w:ind w:left="-108" w:right="-108" w:firstLine="34"/>
              <w:jc w:val="center"/>
              <w:rPr>
                <w:sz w:val="26"/>
                <w:szCs w:val="26"/>
              </w:rPr>
            </w:pPr>
            <w:r w:rsidRPr="00B450BE">
              <w:rPr>
                <w:sz w:val="26"/>
                <w:szCs w:val="26"/>
              </w:rPr>
              <w:t>43,2</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37</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44,7</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42</w:t>
            </w:r>
          </w:p>
        </w:tc>
        <w:tc>
          <w:tcPr>
            <w:tcW w:w="708" w:type="dxa"/>
          </w:tcPr>
          <w:p w:rsidR="00B55D73" w:rsidRPr="00B450BE" w:rsidRDefault="00B55D73" w:rsidP="00615B03">
            <w:pPr>
              <w:spacing w:before="0"/>
              <w:ind w:left="-108" w:right="-108" w:firstLine="34"/>
              <w:jc w:val="center"/>
              <w:rPr>
                <w:sz w:val="26"/>
                <w:szCs w:val="26"/>
              </w:rPr>
            </w:pPr>
            <w:r w:rsidRPr="00B450BE">
              <w:rPr>
                <w:sz w:val="26"/>
                <w:szCs w:val="26"/>
              </w:rPr>
              <w:t>38,8</w:t>
            </w:r>
          </w:p>
        </w:tc>
        <w:tc>
          <w:tcPr>
            <w:tcW w:w="709" w:type="dxa"/>
          </w:tcPr>
          <w:p w:rsidR="00B55D73" w:rsidRPr="00B450BE" w:rsidRDefault="00B55D73" w:rsidP="00615B03">
            <w:pPr>
              <w:spacing w:before="0"/>
              <w:ind w:left="-108" w:right="-108" w:firstLine="34"/>
              <w:jc w:val="center"/>
              <w:rPr>
                <w:sz w:val="26"/>
                <w:szCs w:val="26"/>
              </w:rPr>
            </w:pPr>
            <w:r w:rsidRPr="00B450BE">
              <w:rPr>
                <w:sz w:val="26"/>
                <w:szCs w:val="26"/>
              </w:rPr>
              <w:t>35,6</w:t>
            </w:r>
          </w:p>
        </w:tc>
      </w:tr>
    </w:tbl>
    <w:p w:rsidR="00AB3141" w:rsidRPr="00B450BE" w:rsidRDefault="00AB3141" w:rsidP="003835A4">
      <w:pPr>
        <w:spacing w:before="0"/>
        <w:ind w:firstLine="709"/>
        <w:rPr>
          <w:sz w:val="26"/>
          <w:szCs w:val="26"/>
        </w:rPr>
      </w:pPr>
    </w:p>
    <w:p w:rsidR="00EC2C21" w:rsidRPr="00B450BE" w:rsidRDefault="00EC2C21" w:rsidP="00615B03">
      <w:pPr>
        <w:spacing w:before="0"/>
        <w:ind w:firstLine="709"/>
        <w:jc w:val="both"/>
        <w:rPr>
          <w:sz w:val="26"/>
          <w:szCs w:val="26"/>
        </w:rPr>
      </w:pPr>
      <w:r w:rsidRPr="00B450BE">
        <w:rPr>
          <w:sz w:val="26"/>
          <w:szCs w:val="26"/>
        </w:rPr>
        <w:t>Самые высокие показатели качества знаний обучающихся среди основных и средних школ, как и в прошлые годы, удерживаются на одном уровне в  МБОУ «</w:t>
      </w:r>
      <w:proofErr w:type="spellStart"/>
      <w:r w:rsidRPr="00B450BE">
        <w:rPr>
          <w:sz w:val="26"/>
          <w:szCs w:val="26"/>
        </w:rPr>
        <w:t>Сюрногуртская</w:t>
      </w:r>
      <w:proofErr w:type="spellEnd"/>
      <w:r w:rsidRPr="00B450BE">
        <w:rPr>
          <w:sz w:val="26"/>
          <w:szCs w:val="26"/>
        </w:rPr>
        <w:t xml:space="preserve"> СОШ» -56%,. МКОУ «</w:t>
      </w:r>
      <w:proofErr w:type="spellStart"/>
      <w:r w:rsidRPr="00B450BE">
        <w:rPr>
          <w:sz w:val="26"/>
          <w:szCs w:val="26"/>
        </w:rPr>
        <w:t>Котегуртская</w:t>
      </w:r>
      <w:proofErr w:type="spellEnd"/>
      <w:r w:rsidRPr="00B450BE">
        <w:rPr>
          <w:sz w:val="26"/>
          <w:szCs w:val="26"/>
        </w:rPr>
        <w:t xml:space="preserve"> ООШ» -57%,  МКОУ «Уд-</w:t>
      </w:r>
      <w:proofErr w:type="spellStart"/>
      <w:r w:rsidRPr="00B450BE">
        <w:rPr>
          <w:sz w:val="26"/>
          <w:szCs w:val="26"/>
        </w:rPr>
        <w:t>Лемская</w:t>
      </w:r>
      <w:proofErr w:type="spellEnd"/>
      <w:r w:rsidRPr="00B450BE">
        <w:rPr>
          <w:sz w:val="26"/>
          <w:szCs w:val="26"/>
        </w:rPr>
        <w:t xml:space="preserve">  НОШ» - 57%. </w:t>
      </w:r>
    </w:p>
    <w:p w:rsidR="00EC2C21" w:rsidRDefault="00EC2C21" w:rsidP="00615B03">
      <w:pPr>
        <w:spacing w:before="0"/>
        <w:ind w:firstLine="709"/>
        <w:jc w:val="both"/>
        <w:rPr>
          <w:sz w:val="26"/>
          <w:szCs w:val="26"/>
        </w:rPr>
      </w:pPr>
      <w:r w:rsidRPr="00B450BE">
        <w:rPr>
          <w:sz w:val="26"/>
          <w:szCs w:val="26"/>
        </w:rPr>
        <w:t xml:space="preserve">Ниже </w:t>
      </w:r>
      <w:proofErr w:type="spellStart"/>
      <w:r w:rsidRPr="00B450BE">
        <w:rPr>
          <w:sz w:val="26"/>
          <w:szCs w:val="26"/>
        </w:rPr>
        <w:t>среднерайонного</w:t>
      </w:r>
      <w:proofErr w:type="spellEnd"/>
      <w:r w:rsidRPr="00B450BE">
        <w:rPr>
          <w:sz w:val="26"/>
          <w:szCs w:val="26"/>
        </w:rPr>
        <w:t xml:space="preserve"> показателя качество знаний  в двух школах МБОУ «Дебесская СОШ», МБОУ «Заречномедлинская СОШ». Уровень начального общего образования завершили 207 обучающихся 4 классов. Показатели качества знаний по завершению уровней образования, в разрезе школ отражены в таблице. Самый высокий показатель среди школ МБОУ «Тыловайская СОШ»- 67% и МБОУ «</w:t>
      </w:r>
      <w:proofErr w:type="spellStart"/>
      <w:r w:rsidRPr="00B450BE">
        <w:rPr>
          <w:sz w:val="26"/>
          <w:szCs w:val="26"/>
        </w:rPr>
        <w:t>Сюрногутская</w:t>
      </w:r>
      <w:proofErr w:type="spellEnd"/>
      <w:r w:rsidRPr="00B450BE">
        <w:rPr>
          <w:sz w:val="26"/>
          <w:szCs w:val="26"/>
        </w:rPr>
        <w:t xml:space="preserve"> СОШ» - 63%, среди основных школ - МБОУ «</w:t>
      </w:r>
      <w:proofErr w:type="spellStart"/>
      <w:r w:rsidRPr="00B450BE">
        <w:rPr>
          <w:sz w:val="26"/>
          <w:szCs w:val="26"/>
        </w:rPr>
        <w:t>Котегуртская</w:t>
      </w:r>
      <w:proofErr w:type="spellEnd"/>
      <w:r w:rsidRPr="00B450BE">
        <w:rPr>
          <w:sz w:val="26"/>
          <w:szCs w:val="26"/>
        </w:rPr>
        <w:t xml:space="preserve"> ООШ» -100%, и среди начальных в МКОУ «Уд-</w:t>
      </w:r>
      <w:proofErr w:type="spellStart"/>
      <w:r w:rsidRPr="00B450BE">
        <w:rPr>
          <w:sz w:val="26"/>
          <w:szCs w:val="26"/>
        </w:rPr>
        <w:t>Лемская</w:t>
      </w:r>
      <w:proofErr w:type="spellEnd"/>
      <w:r w:rsidRPr="00B450BE">
        <w:rPr>
          <w:sz w:val="26"/>
          <w:szCs w:val="26"/>
        </w:rPr>
        <w:t xml:space="preserve"> НОШ» - 66% . По второй ступени  обучающихся 5-9 классов – 693 чел. Из них 138 человек завершили 9 класс. Показатели  качества знаний обучающихся  завершивших 9 класс: самый высокий показатель по МБОУ «</w:t>
      </w:r>
      <w:proofErr w:type="spellStart"/>
      <w:r w:rsidRPr="00B450BE">
        <w:rPr>
          <w:sz w:val="26"/>
          <w:szCs w:val="26"/>
        </w:rPr>
        <w:t>Сюрногуртская</w:t>
      </w:r>
      <w:proofErr w:type="spellEnd"/>
      <w:r w:rsidRPr="00B450BE">
        <w:rPr>
          <w:sz w:val="26"/>
          <w:szCs w:val="26"/>
        </w:rPr>
        <w:t xml:space="preserve">  СОШ» -45% и «</w:t>
      </w:r>
      <w:proofErr w:type="spellStart"/>
      <w:r w:rsidRPr="00B450BE">
        <w:rPr>
          <w:sz w:val="26"/>
          <w:szCs w:val="26"/>
        </w:rPr>
        <w:t>Котегуртская</w:t>
      </w:r>
      <w:proofErr w:type="spellEnd"/>
      <w:r w:rsidRPr="00B450BE">
        <w:rPr>
          <w:sz w:val="26"/>
          <w:szCs w:val="26"/>
        </w:rPr>
        <w:t xml:space="preserve"> ООШ»-100%. Обучающиеся 10-11 классов – 127 чел.,  56 человек из них завершили 11 класс. Самые высокие показатели качества знаний по итогам года среди учащихся 11 классов в МБОУ «</w:t>
      </w:r>
      <w:proofErr w:type="spellStart"/>
      <w:r w:rsidRPr="00B450BE">
        <w:rPr>
          <w:sz w:val="26"/>
          <w:szCs w:val="26"/>
        </w:rPr>
        <w:t>Сюрногуртская</w:t>
      </w:r>
      <w:proofErr w:type="spellEnd"/>
      <w:r w:rsidRPr="00B450BE">
        <w:rPr>
          <w:sz w:val="26"/>
          <w:szCs w:val="26"/>
        </w:rPr>
        <w:t xml:space="preserve">  СОШ» -100%.Успешность в целом по району по старшей ступени составила 100%.  </w:t>
      </w:r>
    </w:p>
    <w:p w:rsidR="00615B03" w:rsidRPr="00B450BE" w:rsidRDefault="00615B03" w:rsidP="00615B03">
      <w:pPr>
        <w:spacing w:before="0"/>
        <w:ind w:firstLine="709"/>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971"/>
        <w:gridCol w:w="1971"/>
        <w:gridCol w:w="1971"/>
      </w:tblGrid>
      <w:tr w:rsidR="00EC2C21" w:rsidRPr="00B450BE" w:rsidTr="00615B03">
        <w:tc>
          <w:tcPr>
            <w:tcW w:w="3794" w:type="dxa"/>
          </w:tcPr>
          <w:p w:rsidR="00EC2C21" w:rsidRPr="00B450BE" w:rsidRDefault="00EC2C21" w:rsidP="00615B03">
            <w:pPr>
              <w:suppressAutoHyphens/>
              <w:spacing w:before="0"/>
              <w:jc w:val="both"/>
              <w:rPr>
                <w:sz w:val="26"/>
                <w:szCs w:val="26"/>
              </w:rPr>
            </w:pPr>
            <w:r w:rsidRPr="00B450BE">
              <w:rPr>
                <w:sz w:val="26"/>
                <w:szCs w:val="26"/>
              </w:rPr>
              <w:t>Школы</w:t>
            </w:r>
          </w:p>
        </w:tc>
        <w:tc>
          <w:tcPr>
            <w:tcW w:w="1971" w:type="dxa"/>
          </w:tcPr>
          <w:p w:rsidR="00EC2C21" w:rsidRPr="00B450BE" w:rsidRDefault="00EC2C21" w:rsidP="00615B03">
            <w:pPr>
              <w:suppressAutoHyphens/>
              <w:spacing w:before="0"/>
              <w:jc w:val="both"/>
              <w:rPr>
                <w:sz w:val="26"/>
                <w:szCs w:val="26"/>
              </w:rPr>
            </w:pPr>
            <w:r w:rsidRPr="00B450BE">
              <w:rPr>
                <w:sz w:val="26"/>
                <w:szCs w:val="26"/>
              </w:rPr>
              <w:t xml:space="preserve">% качества знаний 4 </w:t>
            </w:r>
            <w:proofErr w:type="spellStart"/>
            <w:r w:rsidRPr="00B450BE">
              <w:rPr>
                <w:sz w:val="26"/>
                <w:szCs w:val="26"/>
              </w:rPr>
              <w:t>кл</w:t>
            </w:r>
            <w:proofErr w:type="spellEnd"/>
          </w:p>
        </w:tc>
        <w:tc>
          <w:tcPr>
            <w:tcW w:w="1971" w:type="dxa"/>
          </w:tcPr>
          <w:p w:rsidR="00EC2C21" w:rsidRPr="00B450BE" w:rsidRDefault="00EC2C21" w:rsidP="00615B03">
            <w:pPr>
              <w:suppressAutoHyphens/>
              <w:spacing w:before="0"/>
              <w:jc w:val="both"/>
              <w:rPr>
                <w:sz w:val="26"/>
                <w:szCs w:val="26"/>
              </w:rPr>
            </w:pPr>
            <w:r w:rsidRPr="00B450BE">
              <w:rPr>
                <w:sz w:val="26"/>
                <w:szCs w:val="26"/>
              </w:rPr>
              <w:t xml:space="preserve">% качества знаний 9 </w:t>
            </w:r>
            <w:proofErr w:type="spellStart"/>
            <w:r w:rsidRPr="00B450BE">
              <w:rPr>
                <w:sz w:val="26"/>
                <w:szCs w:val="26"/>
              </w:rPr>
              <w:t>кл</w:t>
            </w:r>
            <w:proofErr w:type="spellEnd"/>
          </w:p>
        </w:tc>
        <w:tc>
          <w:tcPr>
            <w:tcW w:w="1971" w:type="dxa"/>
          </w:tcPr>
          <w:p w:rsidR="00EC2C21" w:rsidRPr="00B450BE" w:rsidRDefault="00EC2C21" w:rsidP="00615B03">
            <w:pPr>
              <w:suppressAutoHyphens/>
              <w:spacing w:before="0"/>
              <w:jc w:val="both"/>
              <w:rPr>
                <w:sz w:val="26"/>
                <w:szCs w:val="26"/>
              </w:rPr>
            </w:pPr>
            <w:r w:rsidRPr="00B450BE">
              <w:rPr>
                <w:sz w:val="26"/>
                <w:szCs w:val="26"/>
              </w:rPr>
              <w:t xml:space="preserve">% качества знаний11 </w:t>
            </w:r>
            <w:proofErr w:type="spellStart"/>
            <w:r w:rsidRPr="00B450BE">
              <w:rPr>
                <w:sz w:val="26"/>
                <w:szCs w:val="26"/>
              </w:rPr>
              <w:t>кл</w:t>
            </w:r>
            <w:proofErr w:type="spellEnd"/>
          </w:p>
        </w:tc>
      </w:tr>
      <w:tr w:rsidR="00EC2C21" w:rsidRPr="00B450BE" w:rsidTr="00615B03">
        <w:tc>
          <w:tcPr>
            <w:tcW w:w="3794" w:type="dxa"/>
          </w:tcPr>
          <w:p w:rsidR="00EC2C21" w:rsidRPr="00B450BE" w:rsidRDefault="00EC2C21" w:rsidP="00615B03">
            <w:pPr>
              <w:suppressAutoHyphens/>
              <w:spacing w:before="0"/>
              <w:jc w:val="both"/>
              <w:rPr>
                <w:sz w:val="26"/>
                <w:szCs w:val="26"/>
              </w:rPr>
            </w:pPr>
            <w:r w:rsidRPr="00B450BE">
              <w:rPr>
                <w:sz w:val="26"/>
                <w:szCs w:val="26"/>
              </w:rPr>
              <w:t>Дебесская СОШ</w:t>
            </w:r>
          </w:p>
        </w:tc>
        <w:tc>
          <w:tcPr>
            <w:tcW w:w="1971" w:type="dxa"/>
          </w:tcPr>
          <w:p w:rsidR="00EC2C21" w:rsidRPr="00B450BE" w:rsidRDefault="00EC2C21" w:rsidP="00615B03">
            <w:pPr>
              <w:suppressAutoHyphens/>
              <w:spacing w:before="0"/>
              <w:jc w:val="both"/>
              <w:rPr>
                <w:sz w:val="26"/>
                <w:szCs w:val="26"/>
              </w:rPr>
            </w:pPr>
            <w:r w:rsidRPr="00B450BE">
              <w:rPr>
                <w:sz w:val="26"/>
                <w:szCs w:val="26"/>
              </w:rPr>
              <w:t>40</w:t>
            </w:r>
          </w:p>
        </w:tc>
        <w:tc>
          <w:tcPr>
            <w:tcW w:w="1971" w:type="dxa"/>
          </w:tcPr>
          <w:p w:rsidR="00EC2C21" w:rsidRPr="00B450BE" w:rsidRDefault="00EC2C21" w:rsidP="00615B03">
            <w:pPr>
              <w:suppressAutoHyphens/>
              <w:spacing w:before="0"/>
              <w:jc w:val="both"/>
              <w:rPr>
                <w:sz w:val="26"/>
                <w:szCs w:val="26"/>
              </w:rPr>
            </w:pPr>
            <w:r w:rsidRPr="00B450BE">
              <w:rPr>
                <w:sz w:val="26"/>
                <w:szCs w:val="26"/>
              </w:rPr>
              <w:t>35</w:t>
            </w:r>
          </w:p>
        </w:tc>
        <w:tc>
          <w:tcPr>
            <w:tcW w:w="1971" w:type="dxa"/>
          </w:tcPr>
          <w:p w:rsidR="00EC2C21" w:rsidRPr="00B450BE" w:rsidRDefault="00EC2C21" w:rsidP="00615B03">
            <w:pPr>
              <w:suppressAutoHyphens/>
              <w:spacing w:before="0"/>
              <w:jc w:val="both"/>
              <w:rPr>
                <w:sz w:val="26"/>
                <w:szCs w:val="26"/>
              </w:rPr>
            </w:pPr>
            <w:r w:rsidRPr="00B450BE">
              <w:rPr>
                <w:sz w:val="26"/>
                <w:szCs w:val="26"/>
              </w:rPr>
              <w:t>41</w:t>
            </w:r>
          </w:p>
        </w:tc>
      </w:tr>
      <w:tr w:rsidR="00EC2C21" w:rsidRPr="00B450BE" w:rsidTr="00615B03">
        <w:tc>
          <w:tcPr>
            <w:tcW w:w="3794" w:type="dxa"/>
          </w:tcPr>
          <w:p w:rsidR="00EC2C21" w:rsidRPr="00B450BE" w:rsidRDefault="00EC2C21" w:rsidP="00615B03">
            <w:pPr>
              <w:suppressAutoHyphens/>
              <w:spacing w:before="0"/>
              <w:jc w:val="both"/>
              <w:rPr>
                <w:sz w:val="26"/>
                <w:szCs w:val="26"/>
              </w:rPr>
            </w:pPr>
            <w:r w:rsidRPr="00B450BE">
              <w:rPr>
                <w:sz w:val="26"/>
                <w:szCs w:val="26"/>
              </w:rPr>
              <w:lastRenderedPageBreak/>
              <w:t>Тыловайская СОШ</w:t>
            </w:r>
          </w:p>
        </w:tc>
        <w:tc>
          <w:tcPr>
            <w:tcW w:w="1971" w:type="dxa"/>
          </w:tcPr>
          <w:p w:rsidR="00EC2C21" w:rsidRPr="00B450BE" w:rsidRDefault="00EC2C21" w:rsidP="00615B03">
            <w:pPr>
              <w:suppressAutoHyphens/>
              <w:spacing w:before="0"/>
              <w:jc w:val="both"/>
              <w:rPr>
                <w:sz w:val="26"/>
                <w:szCs w:val="26"/>
              </w:rPr>
            </w:pPr>
            <w:r w:rsidRPr="00B450BE">
              <w:rPr>
                <w:sz w:val="26"/>
                <w:szCs w:val="26"/>
              </w:rPr>
              <w:t>67</w:t>
            </w:r>
          </w:p>
        </w:tc>
        <w:tc>
          <w:tcPr>
            <w:tcW w:w="1971" w:type="dxa"/>
          </w:tcPr>
          <w:p w:rsidR="00EC2C21" w:rsidRPr="00B450BE" w:rsidRDefault="00EC2C21" w:rsidP="00615B03">
            <w:pPr>
              <w:suppressAutoHyphens/>
              <w:spacing w:before="0"/>
              <w:jc w:val="both"/>
              <w:rPr>
                <w:sz w:val="26"/>
                <w:szCs w:val="26"/>
              </w:rPr>
            </w:pPr>
            <w:r w:rsidRPr="00B450BE">
              <w:rPr>
                <w:sz w:val="26"/>
                <w:szCs w:val="26"/>
              </w:rPr>
              <w:t>30</w:t>
            </w:r>
          </w:p>
        </w:tc>
        <w:tc>
          <w:tcPr>
            <w:tcW w:w="1971" w:type="dxa"/>
          </w:tcPr>
          <w:p w:rsidR="00EC2C21" w:rsidRPr="00B450BE" w:rsidRDefault="00EC2C21" w:rsidP="00615B03">
            <w:pPr>
              <w:suppressAutoHyphens/>
              <w:spacing w:before="0"/>
              <w:jc w:val="both"/>
              <w:rPr>
                <w:sz w:val="26"/>
                <w:szCs w:val="26"/>
              </w:rPr>
            </w:pPr>
            <w:r w:rsidRPr="00B450BE">
              <w:rPr>
                <w:sz w:val="26"/>
                <w:szCs w:val="26"/>
              </w:rPr>
              <w:t>60</w:t>
            </w: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Сюрногуртская</w:t>
            </w:r>
            <w:proofErr w:type="spellEnd"/>
            <w:r w:rsidRPr="00B450BE">
              <w:rPr>
                <w:sz w:val="26"/>
                <w:szCs w:val="26"/>
              </w:rPr>
              <w:t xml:space="preserve"> СОШ</w:t>
            </w:r>
          </w:p>
        </w:tc>
        <w:tc>
          <w:tcPr>
            <w:tcW w:w="1971" w:type="dxa"/>
          </w:tcPr>
          <w:p w:rsidR="00EC2C21" w:rsidRPr="00B450BE" w:rsidRDefault="00EC2C21" w:rsidP="00615B03">
            <w:pPr>
              <w:suppressAutoHyphens/>
              <w:spacing w:before="0"/>
              <w:jc w:val="both"/>
              <w:rPr>
                <w:sz w:val="26"/>
                <w:szCs w:val="26"/>
              </w:rPr>
            </w:pPr>
            <w:r w:rsidRPr="00B450BE">
              <w:rPr>
                <w:sz w:val="26"/>
                <w:szCs w:val="26"/>
              </w:rPr>
              <w:t>63</w:t>
            </w:r>
          </w:p>
        </w:tc>
        <w:tc>
          <w:tcPr>
            <w:tcW w:w="1971" w:type="dxa"/>
          </w:tcPr>
          <w:p w:rsidR="00EC2C21" w:rsidRPr="00B450BE" w:rsidRDefault="00EC2C21" w:rsidP="00615B03">
            <w:pPr>
              <w:suppressAutoHyphens/>
              <w:spacing w:before="0"/>
              <w:jc w:val="both"/>
              <w:rPr>
                <w:sz w:val="26"/>
                <w:szCs w:val="26"/>
              </w:rPr>
            </w:pPr>
            <w:r w:rsidRPr="00B450BE">
              <w:rPr>
                <w:sz w:val="26"/>
                <w:szCs w:val="26"/>
              </w:rPr>
              <w:t>45</w:t>
            </w:r>
          </w:p>
        </w:tc>
        <w:tc>
          <w:tcPr>
            <w:tcW w:w="1971" w:type="dxa"/>
          </w:tcPr>
          <w:p w:rsidR="00EC2C21" w:rsidRPr="00B450BE" w:rsidRDefault="00EC2C21" w:rsidP="00615B03">
            <w:pPr>
              <w:suppressAutoHyphens/>
              <w:spacing w:before="0"/>
              <w:jc w:val="both"/>
              <w:rPr>
                <w:sz w:val="26"/>
                <w:szCs w:val="26"/>
              </w:rPr>
            </w:pPr>
            <w:r w:rsidRPr="00B450BE">
              <w:rPr>
                <w:sz w:val="26"/>
                <w:szCs w:val="26"/>
              </w:rPr>
              <w:t>100</w:t>
            </w:r>
          </w:p>
        </w:tc>
      </w:tr>
      <w:tr w:rsidR="00EC2C21" w:rsidRPr="00B450BE" w:rsidTr="00615B03">
        <w:tc>
          <w:tcPr>
            <w:tcW w:w="3794" w:type="dxa"/>
          </w:tcPr>
          <w:p w:rsidR="00EC2C21" w:rsidRPr="00B450BE" w:rsidRDefault="00EC2C21" w:rsidP="00615B03">
            <w:pPr>
              <w:suppressAutoHyphens/>
              <w:spacing w:before="0"/>
              <w:jc w:val="both"/>
              <w:rPr>
                <w:sz w:val="26"/>
                <w:szCs w:val="26"/>
              </w:rPr>
            </w:pPr>
            <w:r w:rsidRPr="00B450BE">
              <w:rPr>
                <w:sz w:val="26"/>
                <w:szCs w:val="26"/>
              </w:rPr>
              <w:t>Заречномедлинская СОШ</w:t>
            </w:r>
          </w:p>
        </w:tc>
        <w:tc>
          <w:tcPr>
            <w:tcW w:w="1971" w:type="dxa"/>
          </w:tcPr>
          <w:p w:rsidR="00EC2C21" w:rsidRPr="00B450BE" w:rsidRDefault="00EC2C21" w:rsidP="00615B03">
            <w:pPr>
              <w:suppressAutoHyphens/>
              <w:spacing w:before="0"/>
              <w:jc w:val="both"/>
              <w:rPr>
                <w:sz w:val="26"/>
                <w:szCs w:val="26"/>
              </w:rPr>
            </w:pPr>
            <w:r w:rsidRPr="00B450BE">
              <w:rPr>
                <w:sz w:val="26"/>
                <w:szCs w:val="26"/>
              </w:rPr>
              <w:t>40</w:t>
            </w:r>
          </w:p>
        </w:tc>
        <w:tc>
          <w:tcPr>
            <w:tcW w:w="1971" w:type="dxa"/>
          </w:tcPr>
          <w:p w:rsidR="00EC2C21" w:rsidRPr="00B450BE" w:rsidRDefault="00EC2C21" w:rsidP="00615B03">
            <w:pPr>
              <w:suppressAutoHyphens/>
              <w:spacing w:before="0"/>
              <w:jc w:val="both"/>
              <w:rPr>
                <w:sz w:val="26"/>
                <w:szCs w:val="26"/>
              </w:rPr>
            </w:pPr>
            <w:r w:rsidRPr="00B450BE">
              <w:rPr>
                <w:sz w:val="26"/>
                <w:szCs w:val="26"/>
              </w:rPr>
              <w:t>16,6</w:t>
            </w:r>
          </w:p>
        </w:tc>
        <w:tc>
          <w:tcPr>
            <w:tcW w:w="1971" w:type="dxa"/>
          </w:tcPr>
          <w:p w:rsidR="00EC2C21" w:rsidRPr="00B450BE" w:rsidRDefault="00EC2C21" w:rsidP="00615B03">
            <w:pPr>
              <w:suppressAutoHyphens/>
              <w:spacing w:before="0"/>
              <w:jc w:val="both"/>
              <w:rPr>
                <w:sz w:val="26"/>
                <w:szCs w:val="26"/>
              </w:rPr>
            </w:pPr>
            <w:r w:rsidRPr="00B450BE">
              <w:rPr>
                <w:sz w:val="26"/>
                <w:szCs w:val="26"/>
              </w:rPr>
              <w:t>33,3</w:t>
            </w: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Большезетымская</w:t>
            </w:r>
            <w:proofErr w:type="spellEnd"/>
            <w:r w:rsidRPr="00B450BE">
              <w:rPr>
                <w:sz w:val="26"/>
                <w:szCs w:val="26"/>
              </w:rPr>
              <w:t xml:space="preserve"> ООШ</w:t>
            </w:r>
          </w:p>
        </w:tc>
        <w:tc>
          <w:tcPr>
            <w:tcW w:w="1971" w:type="dxa"/>
          </w:tcPr>
          <w:p w:rsidR="00EC2C21" w:rsidRPr="00B450BE" w:rsidRDefault="00EC2C21" w:rsidP="00615B03">
            <w:pPr>
              <w:suppressAutoHyphens/>
              <w:spacing w:before="0"/>
              <w:jc w:val="both"/>
              <w:rPr>
                <w:sz w:val="26"/>
                <w:szCs w:val="26"/>
              </w:rPr>
            </w:pPr>
            <w:r w:rsidRPr="00B450BE">
              <w:rPr>
                <w:sz w:val="26"/>
                <w:szCs w:val="26"/>
              </w:rPr>
              <w:t>33</w:t>
            </w:r>
          </w:p>
        </w:tc>
        <w:tc>
          <w:tcPr>
            <w:tcW w:w="1971" w:type="dxa"/>
          </w:tcPr>
          <w:p w:rsidR="00EC2C21" w:rsidRPr="00B450BE" w:rsidRDefault="00EC2C21" w:rsidP="00615B03">
            <w:pPr>
              <w:suppressAutoHyphens/>
              <w:spacing w:before="0"/>
              <w:jc w:val="both"/>
              <w:rPr>
                <w:sz w:val="26"/>
                <w:szCs w:val="26"/>
              </w:rPr>
            </w:pPr>
            <w:r w:rsidRPr="00B450BE">
              <w:rPr>
                <w:sz w:val="26"/>
                <w:szCs w:val="26"/>
              </w:rPr>
              <w:t>0</w:t>
            </w:r>
          </w:p>
        </w:tc>
        <w:tc>
          <w:tcPr>
            <w:tcW w:w="1971" w:type="dxa"/>
          </w:tcPr>
          <w:p w:rsidR="00EC2C21" w:rsidRPr="00B450BE" w:rsidRDefault="00EC2C21" w:rsidP="00615B03">
            <w:pPr>
              <w:suppressAutoHyphens/>
              <w:spacing w:before="0"/>
              <w:jc w:val="both"/>
              <w:rPr>
                <w:sz w:val="26"/>
                <w:szCs w:val="26"/>
              </w:rPr>
            </w:pP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Нижнепыхтинская</w:t>
            </w:r>
            <w:proofErr w:type="spellEnd"/>
            <w:r w:rsidRPr="00B450BE">
              <w:rPr>
                <w:sz w:val="26"/>
                <w:szCs w:val="26"/>
              </w:rPr>
              <w:t xml:space="preserve"> ООШ</w:t>
            </w:r>
          </w:p>
        </w:tc>
        <w:tc>
          <w:tcPr>
            <w:tcW w:w="1971" w:type="dxa"/>
          </w:tcPr>
          <w:p w:rsidR="00EC2C21" w:rsidRPr="00B450BE" w:rsidRDefault="00EC2C21" w:rsidP="00615B03">
            <w:pPr>
              <w:suppressAutoHyphens/>
              <w:spacing w:before="0"/>
              <w:jc w:val="both"/>
              <w:rPr>
                <w:sz w:val="26"/>
                <w:szCs w:val="26"/>
              </w:rPr>
            </w:pPr>
            <w:r w:rsidRPr="00B450BE">
              <w:rPr>
                <w:sz w:val="26"/>
                <w:szCs w:val="26"/>
              </w:rPr>
              <w:t>33</w:t>
            </w:r>
          </w:p>
        </w:tc>
        <w:tc>
          <w:tcPr>
            <w:tcW w:w="1971" w:type="dxa"/>
          </w:tcPr>
          <w:p w:rsidR="00EC2C21" w:rsidRPr="00B450BE" w:rsidRDefault="00EC2C21" w:rsidP="00615B03">
            <w:pPr>
              <w:suppressAutoHyphens/>
              <w:spacing w:before="0"/>
              <w:jc w:val="both"/>
              <w:rPr>
                <w:sz w:val="26"/>
                <w:szCs w:val="26"/>
              </w:rPr>
            </w:pPr>
            <w:r w:rsidRPr="00B450BE">
              <w:rPr>
                <w:sz w:val="26"/>
                <w:szCs w:val="26"/>
              </w:rPr>
              <w:t>50</w:t>
            </w:r>
          </w:p>
        </w:tc>
        <w:tc>
          <w:tcPr>
            <w:tcW w:w="1971" w:type="dxa"/>
          </w:tcPr>
          <w:p w:rsidR="00EC2C21" w:rsidRPr="00B450BE" w:rsidRDefault="00EC2C21" w:rsidP="00615B03">
            <w:pPr>
              <w:suppressAutoHyphens/>
              <w:spacing w:before="0"/>
              <w:jc w:val="both"/>
              <w:rPr>
                <w:sz w:val="26"/>
                <w:szCs w:val="26"/>
              </w:rPr>
            </w:pP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Котегуртская</w:t>
            </w:r>
            <w:proofErr w:type="spellEnd"/>
            <w:r w:rsidRPr="00B450BE">
              <w:rPr>
                <w:sz w:val="26"/>
                <w:szCs w:val="26"/>
              </w:rPr>
              <w:t xml:space="preserve"> ООШ</w:t>
            </w:r>
          </w:p>
        </w:tc>
        <w:tc>
          <w:tcPr>
            <w:tcW w:w="1971" w:type="dxa"/>
          </w:tcPr>
          <w:p w:rsidR="00EC2C21" w:rsidRPr="00B450BE" w:rsidRDefault="00EC2C21" w:rsidP="00615B03">
            <w:pPr>
              <w:suppressAutoHyphens/>
              <w:spacing w:before="0"/>
              <w:jc w:val="both"/>
              <w:rPr>
                <w:sz w:val="26"/>
                <w:szCs w:val="26"/>
              </w:rPr>
            </w:pPr>
            <w:r w:rsidRPr="00B450BE">
              <w:rPr>
                <w:sz w:val="26"/>
                <w:szCs w:val="26"/>
              </w:rPr>
              <w:t>100</w:t>
            </w:r>
          </w:p>
        </w:tc>
        <w:tc>
          <w:tcPr>
            <w:tcW w:w="1971" w:type="dxa"/>
          </w:tcPr>
          <w:p w:rsidR="00EC2C21" w:rsidRPr="00B450BE" w:rsidRDefault="00EC2C21" w:rsidP="00615B03">
            <w:pPr>
              <w:suppressAutoHyphens/>
              <w:spacing w:before="0"/>
              <w:jc w:val="both"/>
              <w:rPr>
                <w:sz w:val="26"/>
                <w:szCs w:val="26"/>
              </w:rPr>
            </w:pPr>
            <w:r w:rsidRPr="00B450BE">
              <w:rPr>
                <w:sz w:val="26"/>
                <w:szCs w:val="26"/>
              </w:rPr>
              <w:t>80</w:t>
            </w:r>
          </w:p>
        </w:tc>
        <w:tc>
          <w:tcPr>
            <w:tcW w:w="1971" w:type="dxa"/>
          </w:tcPr>
          <w:p w:rsidR="00EC2C21" w:rsidRPr="00B450BE" w:rsidRDefault="00EC2C21" w:rsidP="00615B03">
            <w:pPr>
              <w:suppressAutoHyphens/>
              <w:spacing w:before="0"/>
              <w:jc w:val="both"/>
              <w:rPr>
                <w:sz w:val="26"/>
                <w:szCs w:val="26"/>
              </w:rPr>
            </w:pP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Уйвайская</w:t>
            </w:r>
            <w:proofErr w:type="spellEnd"/>
            <w:r w:rsidRPr="00B450BE">
              <w:rPr>
                <w:sz w:val="26"/>
                <w:szCs w:val="26"/>
              </w:rPr>
              <w:t xml:space="preserve"> ООШ</w:t>
            </w:r>
          </w:p>
        </w:tc>
        <w:tc>
          <w:tcPr>
            <w:tcW w:w="1971" w:type="dxa"/>
          </w:tcPr>
          <w:p w:rsidR="00EC2C21" w:rsidRPr="00B450BE" w:rsidRDefault="00EC2C21" w:rsidP="00615B03">
            <w:pPr>
              <w:suppressAutoHyphens/>
              <w:spacing w:before="0"/>
              <w:jc w:val="both"/>
              <w:rPr>
                <w:sz w:val="26"/>
                <w:szCs w:val="26"/>
              </w:rPr>
            </w:pPr>
            <w:r w:rsidRPr="00B450BE">
              <w:rPr>
                <w:sz w:val="26"/>
                <w:szCs w:val="26"/>
              </w:rPr>
              <w:t>33</w:t>
            </w:r>
          </w:p>
        </w:tc>
        <w:tc>
          <w:tcPr>
            <w:tcW w:w="1971" w:type="dxa"/>
          </w:tcPr>
          <w:p w:rsidR="00EC2C21" w:rsidRPr="00B450BE" w:rsidRDefault="00EC2C21" w:rsidP="00615B03">
            <w:pPr>
              <w:suppressAutoHyphens/>
              <w:spacing w:before="0"/>
              <w:jc w:val="both"/>
              <w:rPr>
                <w:sz w:val="26"/>
                <w:szCs w:val="26"/>
              </w:rPr>
            </w:pPr>
            <w:r w:rsidRPr="00B450BE">
              <w:rPr>
                <w:sz w:val="26"/>
                <w:szCs w:val="26"/>
              </w:rPr>
              <w:t>0</w:t>
            </w:r>
          </w:p>
        </w:tc>
        <w:tc>
          <w:tcPr>
            <w:tcW w:w="1971" w:type="dxa"/>
          </w:tcPr>
          <w:p w:rsidR="00EC2C21" w:rsidRPr="00B450BE" w:rsidRDefault="00EC2C21" w:rsidP="00615B03">
            <w:pPr>
              <w:suppressAutoHyphens/>
              <w:spacing w:before="0"/>
              <w:jc w:val="both"/>
              <w:rPr>
                <w:sz w:val="26"/>
                <w:szCs w:val="26"/>
              </w:rPr>
            </w:pP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Верхнечеткерская</w:t>
            </w:r>
            <w:proofErr w:type="spellEnd"/>
            <w:r w:rsidRPr="00B450BE">
              <w:rPr>
                <w:sz w:val="26"/>
                <w:szCs w:val="26"/>
              </w:rPr>
              <w:t xml:space="preserve"> НОШ</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Тольенская</w:t>
            </w:r>
            <w:proofErr w:type="spellEnd"/>
            <w:r w:rsidRPr="00B450BE">
              <w:rPr>
                <w:sz w:val="26"/>
                <w:szCs w:val="26"/>
              </w:rPr>
              <w:t xml:space="preserve"> НОШ</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c>
          <w:tcPr>
            <w:tcW w:w="1971" w:type="dxa"/>
          </w:tcPr>
          <w:p w:rsidR="00EC2C21" w:rsidRPr="00B450BE" w:rsidRDefault="00EC2C21" w:rsidP="00615B03">
            <w:pPr>
              <w:suppressAutoHyphens/>
              <w:spacing w:before="0"/>
              <w:jc w:val="both"/>
              <w:rPr>
                <w:sz w:val="26"/>
                <w:szCs w:val="26"/>
              </w:rPr>
            </w:pPr>
            <w:r w:rsidRPr="00B450BE">
              <w:rPr>
                <w:sz w:val="26"/>
                <w:szCs w:val="26"/>
              </w:rPr>
              <w:t>-</w:t>
            </w:r>
          </w:p>
        </w:tc>
      </w:tr>
      <w:tr w:rsidR="00EC2C21" w:rsidRPr="00B450BE" w:rsidTr="00615B03">
        <w:tc>
          <w:tcPr>
            <w:tcW w:w="3794" w:type="dxa"/>
          </w:tcPr>
          <w:p w:rsidR="00EC2C21" w:rsidRPr="00B450BE" w:rsidRDefault="00EC2C21" w:rsidP="00615B03">
            <w:pPr>
              <w:suppressAutoHyphens/>
              <w:spacing w:before="0"/>
              <w:jc w:val="both"/>
              <w:rPr>
                <w:sz w:val="26"/>
                <w:szCs w:val="26"/>
              </w:rPr>
            </w:pPr>
            <w:r w:rsidRPr="00B450BE">
              <w:rPr>
                <w:sz w:val="26"/>
                <w:szCs w:val="26"/>
              </w:rPr>
              <w:t>Варнинская НОШ</w:t>
            </w:r>
          </w:p>
        </w:tc>
        <w:tc>
          <w:tcPr>
            <w:tcW w:w="1971" w:type="dxa"/>
          </w:tcPr>
          <w:p w:rsidR="00EC2C21" w:rsidRPr="00B450BE" w:rsidRDefault="00EC2C21" w:rsidP="00615B03">
            <w:pPr>
              <w:suppressAutoHyphens/>
              <w:spacing w:before="0"/>
              <w:jc w:val="both"/>
              <w:rPr>
                <w:sz w:val="26"/>
                <w:szCs w:val="26"/>
              </w:rPr>
            </w:pPr>
            <w:r w:rsidRPr="00B450BE">
              <w:rPr>
                <w:sz w:val="26"/>
                <w:szCs w:val="26"/>
              </w:rPr>
              <w:t>0</w:t>
            </w:r>
          </w:p>
        </w:tc>
        <w:tc>
          <w:tcPr>
            <w:tcW w:w="1971" w:type="dxa"/>
          </w:tcPr>
          <w:p w:rsidR="00EC2C21" w:rsidRPr="00B450BE" w:rsidRDefault="00EC2C21" w:rsidP="00615B03">
            <w:pPr>
              <w:suppressAutoHyphens/>
              <w:spacing w:before="0"/>
              <w:jc w:val="both"/>
              <w:rPr>
                <w:sz w:val="26"/>
                <w:szCs w:val="26"/>
              </w:rPr>
            </w:pPr>
          </w:p>
        </w:tc>
        <w:tc>
          <w:tcPr>
            <w:tcW w:w="1971" w:type="dxa"/>
          </w:tcPr>
          <w:p w:rsidR="00EC2C21" w:rsidRPr="00B450BE" w:rsidRDefault="00EC2C21" w:rsidP="00615B03">
            <w:pPr>
              <w:suppressAutoHyphens/>
              <w:spacing w:before="0"/>
              <w:jc w:val="both"/>
              <w:rPr>
                <w:sz w:val="26"/>
                <w:szCs w:val="26"/>
              </w:rPr>
            </w:pPr>
          </w:p>
        </w:tc>
      </w:tr>
      <w:tr w:rsidR="00EC2C21" w:rsidRPr="00B450BE" w:rsidTr="00615B03">
        <w:tc>
          <w:tcPr>
            <w:tcW w:w="3794" w:type="dxa"/>
          </w:tcPr>
          <w:p w:rsidR="00EC2C21" w:rsidRPr="00B450BE" w:rsidRDefault="00EC2C21" w:rsidP="00615B03">
            <w:pPr>
              <w:suppressAutoHyphens/>
              <w:spacing w:before="0"/>
              <w:jc w:val="both"/>
              <w:rPr>
                <w:sz w:val="26"/>
                <w:szCs w:val="26"/>
              </w:rPr>
            </w:pPr>
            <w:proofErr w:type="spellStart"/>
            <w:r w:rsidRPr="00B450BE">
              <w:rPr>
                <w:sz w:val="26"/>
                <w:szCs w:val="26"/>
              </w:rPr>
              <w:t>УдЛемская</w:t>
            </w:r>
            <w:proofErr w:type="spellEnd"/>
            <w:r w:rsidRPr="00B450BE">
              <w:rPr>
                <w:sz w:val="26"/>
                <w:szCs w:val="26"/>
              </w:rPr>
              <w:t xml:space="preserve"> НОШ</w:t>
            </w:r>
          </w:p>
        </w:tc>
        <w:tc>
          <w:tcPr>
            <w:tcW w:w="1971" w:type="dxa"/>
          </w:tcPr>
          <w:p w:rsidR="00EC2C21" w:rsidRPr="00B450BE" w:rsidRDefault="00EC2C21" w:rsidP="00615B03">
            <w:pPr>
              <w:suppressAutoHyphens/>
              <w:spacing w:before="0"/>
              <w:jc w:val="both"/>
              <w:rPr>
                <w:sz w:val="26"/>
                <w:szCs w:val="26"/>
              </w:rPr>
            </w:pPr>
            <w:r w:rsidRPr="00B450BE">
              <w:rPr>
                <w:sz w:val="26"/>
                <w:szCs w:val="26"/>
              </w:rPr>
              <w:t>66</w:t>
            </w:r>
          </w:p>
        </w:tc>
        <w:tc>
          <w:tcPr>
            <w:tcW w:w="1971" w:type="dxa"/>
          </w:tcPr>
          <w:p w:rsidR="00EC2C21" w:rsidRPr="00B450BE" w:rsidRDefault="00EC2C21" w:rsidP="00615B03">
            <w:pPr>
              <w:suppressAutoHyphens/>
              <w:spacing w:before="0"/>
              <w:jc w:val="both"/>
              <w:rPr>
                <w:sz w:val="26"/>
                <w:szCs w:val="26"/>
              </w:rPr>
            </w:pPr>
          </w:p>
        </w:tc>
        <w:tc>
          <w:tcPr>
            <w:tcW w:w="1971" w:type="dxa"/>
          </w:tcPr>
          <w:p w:rsidR="00EC2C21" w:rsidRPr="00B450BE" w:rsidRDefault="00EC2C21" w:rsidP="00615B03">
            <w:pPr>
              <w:suppressAutoHyphens/>
              <w:spacing w:before="0"/>
              <w:jc w:val="both"/>
              <w:rPr>
                <w:sz w:val="26"/>
                <w:szCs w:val="26"/>
              </w:rPr>
            </w:pPr>
          </w:p>
        </w:tc>
      </w:tr>
    </w:tbl>
    <w:p w:rsidR="00615B03" w:rsidRDefault="00615B03" w:rsidP="003835A4">
      <w:pPr>
        <w:spacing w:before="0"/>
        <w:ind w:firstLine="709"/>
        <w:jc w:val="both"/>
        <w:rPr>
          <w:sz w:val="26"/>
          <w:szCs w:val="26"/>
        </w:rPr>
      </w:pPr>
    </w:p>
    <w:p w:rsidR="00EC2C21" w:rsidRPr="00B450BE" w:rsidRDefault="00EC2C21" w:rsidP="003835A4">
      <w:pPr>
        <w:spacing w:before="0"/>
        <w:ind w:firstLine="709"/>
        <w:jc w:val="both"/>
        <w:rPr>
          <w:sz w:val="26"/>
          <w:szCs w:val="26"/>
        </w:rPr>
      </w:pPr>
      <w:r w:rsidRPr="00B450BE">
        <w:rPr>
          <w:sz w:val="26"/>
          <w:szCs w:val="26"/>
        </w:rPr>
        <w:t xml:space="preserve">Все выпускники были допущены к итоговой государственной аттестации. Итоги успеваемости за год в целом были подтверждены результатами  ГИА выпускников 9 и 11 классов. </w:t>
      </w:r>
      <w:r w:rsidRPr="00B450BE">
        <w:rPr>
          <w:sz w:val="26"/>
          <w:szCs w:val="26"/>
          <w:shd w:val="clear" w:color="auto" w:fill="FFFFFF"/>
        </w:rPr>
        <w:t>135 выпускников сдавали экзамены в форме ОГЭ. 3 человека сдавали экзамены в форме ГВЭ на основании заявлений выпускников по причине наличия инвалидности и справок МСЭ, и рекомендации ПМПК.</w:t>
      </w:r>
    </w:p>
    <w:p w:rsidR="00C911E4" w:rsidRPr="00B450BE" w:rsidRDefault="00C911E4" w:rsidP="003835A4">
      <w:pPr>
        <w:spacing w:before="0"/>
        <w:ind w:firstLine="709"/>
        <w:jc w:val="both"/>
        <w:rPr>
          <w:sz w:val="26"/>
          <w:szCs w:val="26"/>
        </w:rPr>
      </w:pPr>
      <w:r w:rsidRPr="00B450BE">
        <w:rPr>
          <w:sz w:val="26"/>
          <w:szCs w:val="26"/>
        </w:rPr>
        <w:t xml:space="preserve">. Все экзамены проходили на базе МБОУ «Дебесская СОШ», которая была определена пунктом проведения экзамена.  </w:t>
      </w:r>
    </w:p>
    <w:p w:rsidR="00C911E4" w:rsidRPr="00B450BE" w:rsidRDefault="00C911E4" w:rsidP="003835A4">
      <w:pPr>
        <w:spacing w:before="0"/>
        <w:ind w:firstLine="709"/>
        <w:rPr>
          <w:sz w:val="26"/>
          <w:szCs w:val="26"/>
        </w:rPr>
      </w:pPr>
      <w:r w:rsidRPr="00B450BE">
        <w:rPr>
          <w:sz w:val="26"/>
          <w:szCs w:val="26"/>
        </w:rPr>
        <w:t xml:space="preserve">Выбор предметов на ГИА </w:t>
      </w:r>
      <w:r w:rsidRPr="00B450BE">
        <w:rPr>
          <w:noProof/>
          <w:sz w:val="26"/>
          <w:szCs w:val="26"/>
        </w:rPr>
        <w:drawing>
          <wp:inline distT="0" distB="0" distL="0" distR="0">
            <wp:extent cx="5869305" cy="277495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911E4" w:rsidRPr="00B450BE" w:rsidRDefault="00C911E4" w:rsidP="003835A4">
      <w:pPr>
        <w:spacing w:before="0"/>
        <w:ind w:firstLine="709"/>
        <w:rPr>
          <w:sz w:val="26"/>
          <w:szCs w:val="26"/>
        </w:rPr>
      </w:pPr>
    </w:p>
    <w:p w:rsidR="00C911E4" w:rsidRPr="00B450BE" w:rsidRDefault="00C911E4" w:rsidP="003835A4">
      <w:pPr>
        <w:spacing w:before="0"/>
        <w:ind w:firstLine="709"/>
        <w:rPr>
          <w:sz w:val="26"/>
          <w:szCs w:val="26"/>
        </w:rPr>
      </w:pPr>
      <w:r w:rsidRPr="00B450BE">
        <w:rPr>
          <w:sz w:val="26"/>
          <w:szCs w:val="26"/>
        </w:rPr>
        <w:t>По итогам сдачи экзамена по русскому языку в форме ОГЭ самое высокое качество знаний по школе у выпускников МКОУ «</w:t>
      </w:r>
      <w:proofErr w:type="spellStart"/>
      <w:r w:rsidRPr="00B450BE">
        <w:rPr>
          <w:sz w:val="26"/>
          <w:szCs w:val="26"/>
        </w:rPr>
        <w:t>Котегуртская</w:t>
      </w:r>
      <w:proofErr w:type="spellEnd"/>
      <w:r w:rsidRPr="00B450BE">
        <w:rPr>
          <w:sz w:val="26"/>
          <w:szCs w:val="26"/>
        </w:rPr>
        <w:t xml:space="preserve"> ООШ»- 80%  и 100% успешность. Максимально допустимый  балл получила выпускница МБОУ «Заречномедлинская СОШ»- 39 баллов.  Результаты математики гораздо ниже. Самое высокое качество знаний по школе у выпускников МКОУ «</w:t>
      </w:r>
      <w:proofErr w:type="spellStart"/>
      <w:r w:rsidRPr="00B450BE">
        <w:rPr>
          <w:sz w:val="26"/>
          <w:szCs w:val="26"/>
        </w:rPr>
        <w:t>Котегуртская</w:t>
      </w:r>
      <w:proofErr w:type="spellEnd"/>
      <w:r w:rsidRPr="00B450BE">
        <w:rPr>
          <w:sz w:val="26"/>
          <w:szCs w:val="26"/>
        </w:rPr>
        <w:t xml:space="preserve"> ООШ»- 60%  и 100% успешность и МБОУ «Заречномедлинская СОШ» 66,6%  при успешности 100%, МБОУ «</w:t>
      </w:r>
      <w:proofErr w:type="spellStart"/>
      <w:r w:rsidRPr="00B450BE">
        <w:rPr>
          <w:sz w:val="26"/>
          <w:szCs w:val="26"/>
        </w:rPr>
        <w:t>Нижнепыхтинская</w:t>
      </w:r>
      <w:proofErr w:type="spellEnd"/>
      <w:r w:rsidRPr="00B450BE">
        <w:rPr>
          <w:sz w:val="26"/>
          <w:szCs w:val="26"/>
        </w:rPr>
        <w:t xml:space="preserve"> ООШ» - качество знаний и успешность 100% .</w:t>
      </w:r>
    </w:p>
    <w:p w:rsidR="00C911E4" w:rsidRPr="00B450BE" w:rsidRDefault="005B6418" w:rsidP="003835A4">
      <w:pPr>
        <w:spacing w:before="0"/>
        <w:ind w:firstLine="709"/>
        <w:rPr>
          <w:sz w:val="26"/>
          <w:szCs w:val="26"/>
        </w:rPr>
      </w:pPr>
      <w:r w:rsidRPr="00B450BE">
        <w:rPr>
          <w:sz w:val="26"/>
          <w:szCs w:val="26"/>
        </w:rPr>
        <w:t xml:space="preserve">С выездом в </w:t>
      </w:r>
      <w:proofErr w:type="spellStart"/>
      <w:r w:rsidRPr="00B450BE">
        <w:rPr>
          <w:sz w:val="26"/>
          <w:szCs w:val="26"/>
        </w:rPr>
        <w:t>шк</w:t>
      </w:r>
      <w:proofErr w:type="spellEnd"/>
      <w:r w:rsidRPr="00B450BE">
        <w:rPr>
          <w:sz w:val="26"/>
          <w:szCs w:val="26"/>
        </w:rPr>
        <w:t xml:space="preserve">. г. Ижевска сдавали экзамены по иностранному языку устно. По причине низкого количества выпускников выбравших на экзамен предмет географию и литературу выезжали в ППЭ </w:t>
      </w:r>
      <w:proofErr w:type="spellStart"/>
      <w:r w:rsidRPr="00B450BE">
        <w:rPr>
          <w:sz w:val="26"/>
          <w:szCs w:val="26"/>
        </w:rPr>
        <w:t>Кезская</w:t>
      </w:r>
      <w:proofErr w:type="spellEnd"/>
      <w:r w:rsidRPr="00B450BE">
        <w:rPr>
          <w:sz w:val="26"/>
          <w:szCs w:val="26"/>
        </w:rPr>
        <w:t xml:space="preserve"> СОШ.</w:t>
      </w:r>
    </w:p>
    <w:p w:rsidR="00EC2C21" w:rsidRPr="00B450BE" w:rsidRDefault="005B6418" w:rsidP="003835A4">
      <w:pPr>
        <w:spacing w:before="0"/>
        <w:ind w:firstLine="709"/>
        <w:jc w:val="both"/>
        <w:rPr>
          <w:sz w:val="26"/>
          <w:szCs w:val="26"/>
        </w:rPr>
      </w:pPr>
      <w:r w:rsidRPr="00B450BE">
        <w:rPr>
          <w:sz w:val="26"/>
          <w:szCs w:val="26"/>
        </w:rPr>
        <w:t xml:space="preserve">В 2018-2019 учебном году по итогам обучения  награждена  Золотой медалью «За особые успехи в учении» выпускница МБОУ «Дебесская СОШ». Ели сравнивать </w:t>
      </w:r>
      <w:r w:rsidRPr="00B450BE">
        <w:rPr>
          <w:sz w:val="26"/>
          <w:szCs w:val="26"/>
        </w:rPr>
        <w:lastRenderedPageBreak/>
        <w:t>уровень средних баллов результатов экзаменов по обязательным предметам за 2015, 2016, 2017, 2018, 2019 годы по обоим предметам в целом по району показатели выше по математике и чуть ниже по русскому языку.</w:t>
      </w:r>
    </w:p>
    <w:p w:rsidR="005B6418" w:rsidRDefault="005B6418" w:rsidP="003835A4">
      <w:pPr>
        <w:spacing w:before="0"/>
        <w:ind w:firstLine="709"/>
        <w:jc w:val="center"/>
        <w:rPr>
          <w:sz w:val="26"/>
          <w:szCs w:val="26"/>
        </w:rPr>
      </w:pPr>
      <w:r w:rsidRPr="00B450BE">
        <w:rPr>
          <w:sz w:val="26"/>
          <w:szCs w:val="26"/>
        </w:rPr>
        <w:t>Средние баллы по обязательным  предметам в сравнении:</w:t>
      </w:r>
    </w:p>
    <w:p w:rsidR="00615B03" w:rsidRPr="00B450BE" w:rsidRDefault="00615B03" w:rsidP="003835A4">
      <w:pPr>
        <w:spacing w:before="0"/>
        <w:ind w:firstLine="709"/>
        <w:jc w:val="center"/>
        <w:rPr>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08"/>
        <w:gridCol w:w="709"/>
        <w:gridCol w:w="709"/>
        <w:gridCol w:w="709"/>
        <w:gridCol w:w="708"/>
        <w:gridCol w:w="709"/>
        <w:gridCol w:w="709"/>
        <w:gridCol w:w="993"/>
        <w:gridCol w:w="992"/>
        <w:gridCol w:w="992"/>
      </w:tblGrid>
      <w:tr w:rsidR="005B6418" w:rsidRPr="00B450BE" w:rsidTr="005B6418">
        <w:trPr>
          <w:cantSplit/>
          <w:trHeight w:val="573"/>
        </w:trPr>
        <w:tc>
          <w:tcPr>
            <w:tcW w:w="1843" w:type="dxa"/>
            <w:vMerge w:val="restart"/>
          </w:tcPr>
          <w:p w:rsidR="005B6418" w:rsidRPr="00B450BE" w:rsidRDefault="005B6418" w:rsidP="00615B03">
            <w:pPr>
              <w:spacing w:before="0"/>
              <w:jc w:val="center"/>
              <w:rPr>
                <w:sz w:val="26"/>
                <w:szCs w:val="26"/>
              </w:rPr>
            </w:pPr>
            <w:r w:rsidRPr="00B450BE">
              <w:rPr>
                <w:sz w:val="26"/>
                <w:szCs w:val="26"/>
              </w:rPr>
              <w:t>Школа</w:t>
            </w:r>
          </w:p>
        </w:tc>
        <w:tc>
          <w:tcPr>
            <w:tcW w:w="3543" w:type="dxa"/>
            <w:gridSpan w:val="5"/>
          </w:tcPr>
          <w:p w:rsidR="005B6418" w:rsidRPr="00B450BE" w:rsidRDefault="005B6418" w:rsidP="00615B03">
            <w:pPr>
              <w:spacing w:before="0"/>
              <w:jc w:val="center"/>
              <w:rPr>
                <w:sz w:val="26"/>
                <w:szCs w:val="26"/>
              </w:rPr>
            </w:pPr>
            <w:r w:rsidRPr="00B450BE">
              <w:rPr>
                <w:sz w:val="26"/>
                <w:szCs w:val="26"/>
              </w:rPr>
              <w:t>Базовая математика</w:t>
            </w:r>
          </w:p>
        </w:tc>
        <w:tc>
          <w:tcPr>
            <w:tcW w:w="4395" w:type="dxa"/>
            <w:gridSpan w:val="5"/>
          </w:tcPr>
          <w:p w:rsidR="005B6418" w:rsidRPr="00B450BE" w:rsidRDefault="005B6418" w:rsidP="00615B03">
            <w:pPr>
              <w:spacing w:before="0"/>
              <w:jc w:val="center"/>
              <w:rPr>
                <w:sz w:val="26"/>
                <w:szCs w:val="26"/>
              </w:rPr>
            </w:pPr>
            <w:r w:rsidRPr="00B450BE">
              <w:rPr>
                <w:sz w:val="26"/>
                <w:szCs w:val="26"/>
              </w:rPr>
              <w:t>Русский язык</w:t>
            </w:r>
          </w:p>
        </w:tc>
      </w:tr>
      <w:tr w:rsidR="005B6418" w:rsidRPr="00B450BE" w:rsidTr="005B6418">
        <w:trPr>
          <w:cantSplit/>
          <w:trHeight w:val="292"/>
        </w:trPr>
        <w:tc>
          <w:tcPr>
            <w:tcW w:w="1843" w:type="dxa"/>
            <w:vMerge/>
          </w:tcPr>
          <w:p w:rsidR="005B6418" w:rsidRPr="00B450BE" w:rsidRDefault="005B6418" w:rsidP="00615B03">
            <w:pPr>
              <w:spacing w:before="0"/>
              <w:jc w:val="center"/>
              <w:rPr>
                <w:sz w:val="26"/>
                <w:szCs w:val="26"/>
              </w:rPr>
            </w:pPr>
          </w:p>
        </w:tc>
        <w:tc>
          <w:tcPr>
            <w:tcW w:w="708" w:type="dxa"/>
          </w:tcPr>
          <w:p w:rsidR="005B6418" w:rsidRPr="00B450BE" w:rsidRDefault="005B6418" w:rsidP="00615B03">
            <w:pPr>
              <w:spacing w:before="0"/>
              <w:jc w:val="center"/>
              <w:rPr>
                <w:sz w:val="26"/>
                <w:szCs w:val="26"/>
              </w:rPr>
            </w:pPr>
            <w:r w:rsidRPr="00B450BE">
              <w:rPr>
                <w:sz w:val="26"/>
                <w:szCs w:val="26"/>
              </w:rPr>
              <w:t>2015</w:t>
            </w:r>
          </w:p>
        </w:tc>
        <w:tc>
          <w:tcPr>
            <w:tcW w:w="709" w:type="dxa"/>
          </w:tcPr>
          <w:p w:rsidR="005B6418" w:rsidRPr="00B450BE" w:rsidRDefault="005B6418" w:rsidP="00615B03">
            <w:pPr>
              <w:spacing w:before="0"/>
              <w:jc w:val="center"/>
              <w:rPr>
                <w:sz w:val="26"/>
                <w:szCs w:val="26"/>
              </w:rPr>
            </w:pPr>
            <w:r w:rsidRPr="00B450BE">
              <w:rPr>
                <w:sz w:val="26"/>
                <w:szCs w:val="26"/>
              </w:rPr>
              <w:t>2016</w:t>
            </w:r>
          </w:p>
        </w:tc>
        <w:tc>
          <w:tcPr>
            <w:tcW w:w="709" w:type="dxa"/>
          </w:tcPr>
          <w:p w:rsidR="005B6418" w:rsidRPr="00B450BE" w:rsidRDefault="005B6418" w:rsidP="00615B03">
            <w:pPr>
              <w:spacing w:before="0"/>
              <w:jc w:val="both"/>
              <w:rPr>
                <w:sz w:val="26"/>
                <w:szCs w:val="26"/>
              </w:rPr>
            </w:pPr>
            <w:r w:rsidRPr="00B450BE">
              <w:rPr>
                <w:sz w:val="26"/>
                <w:szCs w:val="26"/>
              </w:rPr>
              <w:t>2017</w:t>
            </w:r>
          </w:p>
        </w:tc>
        <w:tc>
          <w:tcPr>
            <w:tcW w:w="709" w:type="dxa"/>
          </w:tcPr>
          <w:p w:rsidR="005B6418" w:rsidRPr="00B450BE" w:rsidRDefault="005B6418" w:rsidP="00615B03">
            <w:pPr>
              <w:spacing w:before="0"/>
              <w:jc w:val="both"/>
              <w:rPr>
                <w:sz w:val="26"/>
                <w:szCs w:val="26"/>
              </w:rPr>
            </w:pPr>
            <w:r w:rsidRPr="00B450BE">
              <w:rPr>
                <w:sz w:val="26"/>
                <w:szCs w:val="26"/>
              </w:rPr>
              <w:t>2018</w:t>
            </w:r>
          </w:p>
        </w:tc>
        <w:tc>
          <w:tcPr>
            <w:tcW w:w="708" w:type="dxa"/>
          </w:tcPr>
          <w:p w:rsidR="005B6418" w:rsidRPr="00B450BE" w:rsidRDefault="005B6418" w:rsidP="00615B03">
            <w:pPr>
              <w:spacing w:before="0"/>
              <w:jc w:val="both"/>
              <w:rPr>
                <w:sz w:val="26"/>
                <w:szCs w:val="26"/>
              </w:rPr>
            </w:pPr>
            <w:r w:rsidRPr="00B450BE">
              <w:rPr>
                <w:sz w:val="26"/>
                <w:szCs w:val="26"/>
              </w:rPr>
              <w:t>2019</w:t>
            </w:r>
          </w:p>
        </w:tc>
        <w:tc>
          <w:tcPr>
            <w:tcW w:w="709" w:type="dxa"/>
          </w:tcPr>
          <w:p w:rsidR="005B6418" w:rsidRPr="00B450BE" w:rsidRDefault="005B6418" w:rsidP="00615B03">
            <w:pPr>
              <w:spacing w:before="0"/>
              <w:jc w:val="both"/>
              <w:rPr>
                <w:sz w:val="26"/>
                <w:szCs w:val="26"/>
              </w:rPr>
            </w:pPr>
            <w:r w:rsidRPr="00B450BE">
              <w:rPr>
                <w:sz w:val="26"/>
                <w:szCs w:val="26"/>
              </w:rPr>
              <w:t>2015</w:t>
            </w:r>
          </w:p>
        </w:tc>
        <w:tc>
          <w:tcPr>
            <w:tcW w:w="709" w:type="dxa"/>
          </w:tcPr>
          <w:p w:rsidR="005B6418" w:rsidRPr="00B450BE" w:rsidRDefault="005B6418" w:rsidP="00615B03">
            <w:pPr>
              <w:spacing w:before="0"/>
              <w:jc w:val="both"/>
              <w:rPr>
                <w:sz w:val="26"/>
                <w:szCs w:val="26"/>
              </w:rPr>
            </w:pPr>
            <w:r w:rsidRPr="00B450BE">
              <w:rPr>
                <w:sz w:val="26"/>
                <w:szCs w:val="26"/>
              </w:rPr>
              <w:t>2016</w:t>
            </w:r>
          </w:p>
        </w:tc>
        <w:tc>
          <w:tcPr>
            <w:tcW w:w="993" w:type="dxa"/>
          </w:tcPr>
          <w:p w:rsidR="005B6418" w:rsidRPr="00B450BE" w:rsidRDefault="005B6418" w:rsidP="00615B03">
            <w:pPr>
              <w:spacing w:before="0"/>
              <w:jc w:val="both"/>
              <w:rPr>
                <w:sz w:val="26"/>
                <w:szCs w:val="26"/>
              </w:rPr>
            </w:pPr>
            <w:r w:rsidRPr="00B450BE">
              <w:rPr>
                <w:sz w:val="26"/>
                <w:szCs w:val="26"/>
              </w:rPr>
              <w:t>2017</w:t>
            </w:r>
          </w:p>
        </w:tc>
        <w:tc>
          <w:tcPr>
            <w:tcW w:w="992" w:type="dxa"/>
          </w:tcPr>
          <w:p w:rsidR="005B6418" w:rsidRPr="00B450BE" w:rsidRDefault="005B6418" w:rsidP="00615B03">
            <w:pPr>
              <w:spacing w:before="0"/>
              <w:jc w:val="both"/>
              <w:rPr>
                <w:sz w:val="26"/>
                <w:szCs w:val="26"/>
              </w:rPr>
            </w:pPr>
            <w:r w:rsidRPr="00B450BE">
              <w:rPr>
                <w:sz w:val="26"/>
                <w:szCs w:val="26"/>
              </w:rPr>
              <w:t>2018</w:t>
            </w:r>
          </w:p>
        </w:tc>
        <w:tc>
          <w:tcPr>
            <w:tcW w:w="992" w:type="dxa"/>
          </w:tcPr>
          <w:p w:rsidR="005B6418" w:rsidRPr="00B450BE" w:rsidRDefault="005B6418" w:rsidP="00615B03">
            <w:pPr>
              <w:spacing w:before="0"/>
              <w:jc w:val="both"/>
              <w:rPr>
                <w:sz w:val="26"/>
                <w:szCs w:val="26"/>
              </w:rPr>
            </w:pPr>
            <w:r w:rsidRPr="00B450BE">
              <w:rPr>
                <w:sz w:val="26"/>
                <w:szCs w:val="26"/>
              </w:rPr>
              <w:t>2019</w:t>
            </w:r>
          </w:p>
        </w:tc>
      </w:tr>
      <w:tr w:rsidR="005B6418" w:rsidRPr="00B450BE" w:rsidTr="005B6418">
        <w:trPr>
          <w:trHeight w:val="300"/>
        </w:trPr>
        <w:tc>
          <w:tcPr>
            <w:tcW w:w="1843" w:type="dxa"/>
          </w:tcPr>
          <w:p w:rsidR="005B6418" w:rsidRPr="00B450BE" w:rsidRDefault="005B6418" w:rsidP="00615B03">
            <w:pPr>
              <w:spacing w:before="0"/>
              <w:jc w:val="both"/>
              <w:rPr>
                <w:sz w:val="26"/>
                <w:szCs w:val="26"/>
              </w:rPr>
            </w:pPr>
            <w:r w:rsidRPr="00B450BE">
              <w:rPr>
                <w:sz w:val="26"/>
                <w:szCs w:val="26"/>
              </w:rPr>
              <w:t>Дебесская СОШ</w:t>
            </w:r>
          </w:p>
        </w:tc>
        <w:tc>
          <w:tcPr>
            <w:tcW w:w="708" w:type="dxa"/>
          </w:tcPr>
          <w:p w:rsidR="005B6418" w:rsidRPr="00B450BE" w:rsidRDefault="005B6418" w:rsidP="00615B03">
            <w:pPr>
              <w:spacing w:before="0"/>
              <w:jc w:val="center"/>
              <w:rPr>
                <w:sz w:val="26"/>
                <w:szCs w:val="26"/>
              </w:rPr>
            </w:pPr>
            <w:r w:rsidRPr="00B450BE">
              <w:rPr>
                <w:sz w:val="26"/>
                <w:szCs w:val="26"/>
              </w:rPr>
              <w:t>18</w:t>
            </w:r>
          </w:p>
        </w:tc>
        <w:tc>
          <w:tcPr>
            <w:tcW w:w="709" w:type="dxa"/>
          </w:tcPr>
          <w:p w:rsidR="005B6418" w:rsidRPr="00B450BE" w:rsidRDefault="005B6418" w:rsidP="00615B03">
            <w:pPr>
              <w:spacing w:before="0"/>
              <w:jc w:val="center"/>
              <w:rPr>
                <w:sz w:val="26"/>
                <w:szCs w:val="26"/>
              </w:rPr>
            </w:pPr>
            <w:r w:rsidRPr="00B450BE">
              <w:rPr>
                <w:sz w:val="26"/>
                <w:szCs w:val="26"/>
              </w:rPr>
              <w:t>17</w:t>
            </w:r>
          </w:p>
        </w:tc>
        <w:tc>
          <w:tcPr>
            <w:tcW w:w="709" w:type="dxa"/>
          </w:tcPr>
          <w:p w:rsidR="005B6418" w:rsidRPr="00B450BE" w:rsidRDefault="005B6418" w:rsidP="00615B03">
            <w:pPr>
              <w:spacing w:before="0"/>
              <w:jc w:val="center"/>
              <w:rPr>
                <w:sz w:val="26"/>
                <w:szCs w:val="26"/>
              </w:rPr>
            </w:pPr>
            <w:r w:rsidRPr="00B450BE">
              <w:rPr>
                <w:sz w:val="26"/>
                <w:szCs w:val="26"/>
              </w:rPr>
              <w:t>18</w:t>
            </w:r>
          </w:p>
        </w:tc>
        <w:tc>
          <w:tcPr>
            <w:tcW w:w="709" w:type="dxa"/>
          </w:tcPr>
          <w:p w:rsidR="005B6418" w:rsidRPr="00B450BE" w:rsidRDefault="005B6418" w:rsidP="00615B03">
            <w:pPr>
              <w:spacing w:before="0"/>
              <w:jc w:val="center"/>
              <w:rPr>
                <w:sz w:val="26"/>
                <w:szCs w:val="26"/>
              </w:rPr>
            </w:pPr>
            <w:r w:rsidRPr="00B450BE">
              <w:rPr>
                <w:sz w:val="26"/>
                <w:szCs w:val="26"/>
              </w:rPr>
              <w:t>17</w:t>
            </w:r>
          </w:p>
        </w:tc>
        <w:tc>
          <w:tcPr>
            <w:tcW w:w="708" w:type="dxa"/>
          </w:tcPr>
          <w:p w:rsidR="005B6418" w:rsidRPr="00B450BE" w:rsidRDefault="005B6418" w:rsidP="00615B03">
            <w:pPr>
              <w:spacing w:before="0"/>
              <w:jc w:val="center"/>
              <w:rPr>
                <w:sz w:val="26"/>
                <w:szCs w:val="26"/>
              </w:rPr>
            </w:pPr>
            <w:r w:rsidRPr="00B450BE">
              <w:rPr>
                <w:sz w:val="26"/>
                <w:szCs w:val="26"/>
              </w:rPr>
              <w:t>15</w:t>
            </w:r>
          </w:p>
        </w:tc>
        <w:tc>
          <w:tcPr>
            <w:tcW w:w="709" w:type="dxa"/>
          </w:tcPr>
          <w:p w:rsidR="005B6418" w:rsidRPr="00B450BE" w:rsidRDefault="005B6418" w:rsidP="00615B03">
            <w:pPr>
              <w:spacing w:before="0"/>
              <w:jc w:val="center"/>
              <w:rPr>
                <w:sz w:val="26"/>
                <w:szCs w:val="26"/>
              </w:rPr>
            </w:pPr>
            <w:r w:rsidRPr="00B450BE">
              <w:rPr>
                <w:sz w:val="26"/>
                <w:szCs w:val="26"/>
              </w:rPr>
              <w:t>69</w:t>
            </w:r>
          </w:p>
        </w:tc>
        <w:tc>
          <w:tcPr>
            <w:tcW w:w="709" w:type="dxa"/>
          </w:tcPr>
          <w:p w:rsidR="005B6418" w:rsidRPr="00B450BE" w:rsidRDefault="005B6418" w:rsidP="00615B03">
            <w:pPr>
              <w:spacing w:before="0"/>
              <w:jc w:val="center"/>
              <w:rPr>
                <w:sz w:val="26"/>
                <w:szCs w:val="26"/>
              </w:rPr>
            </w:pPr>
            <w:r w:rsidRPr="00B450BE">
              <w:rPr>
                <w:sz w:val="26"/>
                <w:szCs w:val="26"/>
              </w:rPr>
              <w:t>71</w:t>
            </w:r>
          </w:p>
        </w:tc>
        <w:tc>
          <w:tcPr>
            <w:tcW w:w="993" w:type="dxa"/>
          </w:tcPr>
          <w:p w:rsidR="005B6418" w:rsidRPr="00B450BE" w:rsidRDefault="005B6418" w:rsidP="00615B03">
            <w:pPr>
              <w:spacing w:before="0"/>
              <w:jc w:val="center"/>
              <w:rPr>
                <w:sz w:val="26"/>
                <w:szCs w:val="26"/>
              </w:rPr>
            </w:pPr>
            <w:r w:rsidRPr="00B450BE">
              <w:rPr>
                <w:sz w:val="26"/>
                <w:szCs w:val="26"/>
              </w:rPr>
              <w:t>74</w:t>
            </w:r>
          </w:p>
        </w:tc>
        <w:tc>
          <w:tcPr>
            <w:tcW w:w="992" w:type="dxa"/>
          </w:tcPr>
          <w:p w:rsidR="005B6418" w:rsidRPr="00B450BE" w:rsidRDefault="005B6418" w:rsidP="00615B03">
            <w:pPr>
              <w:spacing w:before="0"/>
              <w:jc w:val="center"/>
              <w:rPr>
                <w:sz w:val="26"/>
                <w:szCs w:val="26"/>
              </w:rPr>
            </w:pPr>
            <w:r w:rsidRPr="00B450BE">
              <w:rPr>
                <w:sz w:val="26"/>
                <w:szCs w:val="26"/>
              </w:rPr>
              <w:t>68</w:t>
            </w:r>
          </w:p>
        </w:tc>
        <w:tc>
          <w:tcPr>
            <w:tcW w:w="992" w:type="dxa"/>
          </w:tcPr>
          <w:p w:rsidR="005B6418" w:rsidRPr="00B450BE" w:rsidRDefault="005B6418" w:rsidP="00615B03">
            <w:pPr>
              <w:spacing w:before="0"/>
              <w:jc w:val="center"/>
              <w:rPr>
                <w:sz w:val="26"/>
                <w:szCs w:val="26"/>
              </w:rPr>
            </w:pPr>
            <w:r w:rsidRPr="00B450BE">
              <w:rPr>
                <w:sz w:val="26"/>
                <w:szCs w:val="26"/>
              </w:rPr>
              <w:t>68</w:t>
            </w:r>
          </w:p>
        </w:tc>
      </w:tr>
      <w:tr w:rsidR="005B6418" w:rsidRPr="00B450BE" w:rsidTr="005B6418">
        <w:trPr>
          <w:trHeight w:val="322"/>
        </w:trPr>
        <w:tc>
          <w:tcPr>
            <w:tcW w:w="1843" w:type="dxa"/>
          </w:tcPr>
          <w:p w:rsidR="005B6418" w:rsidRPr="00B450BE" w:rsidRDefault="005B6418" w:rsidP="00615B03">
            <w:pPr>
              <w:spacing w:before="0"/>
              <w:jc w:val="both"/>
              <w:rPr>
                <w:sz w:val="26"/>
                <w:szCs w:val="26"/>
              </w:rPr>
            </w:pPr>
            <w:proofErr w:type="spellStart"/>
            <w:r w:rsidRPr="00B450BE">
              <w:rPr>
                <w:sz w:val="26"/>
                <w:szCs w:val="26"/>
              </w:rPr>
              <w:t>Сюрногуртская</w:t>
            </w:r>
            <w:proofErr w:type="spellEnd"/>
            <w:r w:rsidRPr="00B450BE">
              <w:rPr>
                <w:sz w:val="26"/>
                <w:szCs w:val="26"/>
              </w:rPr>
              <w:t xml:space="preserve"> СОШ</w:t>
            </w:r>
          </w:p>
        </w:tc>
        <w:tc>
          <w:tcPr>
            <w:tcW w:w="708" w:type="dxa"/>
          </w:tcPr>
          <w:p w:rsidR="005B6418" w:rsidRPr="00B450BE" w:rsidRDefault="005B6418" w:rsidP="00615B03">
            <w:pPr>
              <w:spacing w:before="0"/>
              <w:jc w:val="center"/>
              <w:rPr>
                <w:sz w:val="26"/>
                <w:szCs w:val="26"/>
              </w:rPr>
            </w:pPr>
            <w:r w:rsidRPr="00B450BE">
              <w:rPr>
                <w:sz w:val="26"/>
                <w:szCs w:val="26"/>
              </w:rPr>
              <w:t>15</w:t>
            </w:r>
          </w:p>
        </w:tc>
        <w:tc>
          <w:tcPr>
            <w:tcW w:w="709" w:type="dxa"/>
          </w:tcPr>
          <w:p w:rsidR="005B6418" w:rsidRPr="00B450BE" w:rsidRDefault="005B6418" w:rsidP="00615B03">
            <w:pPr>
              <w:spacing w:before="0"/>
              <w:jc w:val="center"/>
              <w:rPr>
                <w:sz w:val="26"/>
                <w:szCs w:val="26"/>
              </w:rPr>
            </w:pPr>
            <w:r w:rsidRPr="00B450BE">
              <w:rPr>
                <w:sz w:val="26"/>
                <w:szCs w:val="26"/>
              </w:rPr>
              <w:t>17</w:t>
            </w:r>
          </w:p>
        </w:tc>
        <w:tc>
          <w:tcPr>
            <w:tcW w:w="709" w:type="dxa"/>
          </w:tcPr>
          <w:p w:rsidR="005B6418" w:rsidRPr="00B450BE" w:rsidRDefault="005B6418" w:rsidP="00615B03">
            <w:pPr>
              <w:spacing w:before="0"/>
              <w:jc w:val="center"/>
              <w:rPr>
                <w:sz w:val="26"/>
                <w:szCs w:val="26"/>
              </w:rPr>
            </w:pPr>
            <w:r w:rsidRPr="00B450BE">
              <w:rPr>
                <w:sz w:val="26"/>
                <w:szCs w:val="26"/>
              </w:rPr>
              <w:t>17</w:t>
            </w:r>
          </w:p>
        </w:tc>
        <w:tc>
          <w:tcPr>
            <w:tcW w:w="709" w:type="dxa"/>
          </w:tcPr>
          <w:p w:rsidR="005B6418" w:rsidRPr="00B450BE" w:rsidRDefault="005B6418" w:rsidP="00615B03">
            <w:pPr>
              <w:spacing w:before="0"/>
              <w:jc w:val="center"/>
              <w:rPr>
                <w:sz w:val="26"/>
                <w:szCs w:val="26"/>
              </w:rPr>
            </w:pPr>
            <w:r w:rsidRPr="00B450BE">
              <w:rPr>
                <w:sz w:val="26"/>
                <w:szCs w:val="26"/>
              </w:rPr>
              <w:t>12</w:t>
            </w:r>
          </w:p>
        </w:tc>
        <w:tc>
          <w:tcPr>
            <w:tcW w:w="708" w:type="dxa"/>
          </w:tcPr>
          <w:p w:rsidR="005B6418" w:rsidRPr="00B450BE" w:rsidRDefault="005B6418" w:rsidP="00615B03">
            <w:pPr>
              <w:spacing w:before="0"/>
              <w:jc w:val="center"/>
              <w:rPr>
                <w:sz w:val="26"/>
                <w:szCs w:val="26"/>
              </w:rPr>
            </w:pPr>
            <w:r w:rsidRPr="00B450BE">
              <w:rPr>
                <w:sz w:val="26"/>
                <w:szCs w:val="26"/>
              </w:rPr>
              <w:t>17</w:t>
            </w:r>
          </w:p>
        </w:tc>
        <w:tc>
          <w:tcPr>
            <w:tcW w:w="709" w:type="dxa"/>
          </w:tcPr>
          <w:p w:rsidR="005B6418" w:rsidRPr="00B450BE" w:rsidRDefault="005B6418" w:rsidP="00615B03">
            <w:pPr>
              <w:spacing w:before="0"/>
              <w:jc w:val="center"/>
              <w:rPr>
                <w:sz w:val="26"/>
                <w:szCs w:val="26"/>
              </w:rPr>
            </w:pPr>
            <w:r w:rsidRPr="00B450BE">
              <w:rPr>
                <w:sz w:val="26"/>
                <w:szCs w:val="26"/>
              </w:rPr>
              <w:t>66</w:t>
            </w:r>
          </w:p>
        </w:tc>
        <w:tc>
          <w:tcPr>
            <w:tcW w:w="709" w:type="dxa"/>
          </w:tcPr>
          <w:p w:rsidR="005B6418" w:rsidRPr="00B450BE" w:rsidRDefault="005B6418" w:rsidP="00615B03">
            <w:pPr>
              <w:spacing w:before="0"/>
              <w:jc w:val="center"/>
              <w:rPr>
                <w:sz w:val="26"/>
                <w:szCs w:val="26"/>
              </w:rPr>
            </w:pPr>
            <w:r w:rsidRPr="00B450BE">
              <w:rPr>
                <w:sz w:val="26"/>
                <w:szCs w:val="26"/>
              </w:rPr>
              <w:t>72</w:t>
            </w:r>
          </w:p>
        </w:tc>
        <w:tc>
          <w:tcPr>
            <w:tcW w:w="993" w:type="dxa"/>
          </w:tcPr>
          <w:p w:rsidR="005B6418" w:rsidRPr="00B450BE" w:rsidRDefault="005B6418" w:rsidP="00615B03">
            <w:pPr>
              <w:spacing w:before="0"/>
              <w:jc w:val="center"/>
              <w:rPr>
                <w:sz w:val="26"/>
                <w:szCs w:val="26"/>
              </w:rPr>
            </w:pPr>
            <w:r w:rsidRPr="00B450BE">
              <w:rPr>
                <w:sz w:val="26"/>
                <w:szCs w:val="26"/>
              </w:rPr>
              <w:t>77</w:t>
            </w:r>
          </w:p>
        </w:tc>
        <w:tc>
          <w:tcPr>
            <w:tcW w:w="992" w:type="dxa"/>
          </w:tcPr>
          <w:p w:rsidR="005B6418" w:rsidRPr="00B450BE" w:rsidRDefault="005B6418" w:rsidP="00615B03">
            <w:pPr>
              <w:spacing w:before="0"/>
              <w:jc w:val="center"/>
              <w:rPr>
                <w:sz w:val="26"/>
                <w:szCs w:val="26"/>
              </w:rPr>
            </w:pPr>
            <w:r w:rsidRPr="00B450BE">
              <w:rPr>
                <w:sz w:val="26"/>
                <w:szCs w:val="26"/>
              </w:rPr>
              <w:t>74</w:t>
            </w:r>
          </w:p>
        </w:tc>
        <w:tc>
          <w:tcPr>
            <w:tcW w:w="992" w:type="dxa"/>
          </w:tcPr>
          <w:p w:rsidR="005B6418" w:rsidRPr="00B450BE" w:rsidRDefault="005B6418" w:rsidP="00615B03">
            <w:pPr>
              <w:spacing w:before="0"/>
              <w:jc w:val="center"/>
              <w:rPr>
                <w:sz w:val="26"/>
                <w:szCs w:val="26"/>
              </w:rPr>
            </w:pPr>
            <w:r w:rsidRPr="00B450BE">
              <w:rPr>
                <w:sz w:val="26"/>
                <w:szCs w:val="26"/>
              </w:rPr>
              <w:t>68</w:t>
            </w:r>
          </w:p>
        </w:tc>
      </w:tr>
      <w:tr w:rsidR="005B6418" w:rsidRPr="00B450BE" w:rsidTr="005B6418">
        <w:trPr>
          <w:trHeight w:val="300"/>
        </w:trPr>
        <w:tc>
          <w:tcPr>
            <w:tcW w:w="1843" w:type="dxa"/>
          </w:tcPr>
          <w:p w:rsidR="005B6418" w:rsidRPr="00B450BE" w:rsidRDefault="005B6418" w:rsidP="00615B03">
            <w:pPr>
              <w:spacing w:before="0"/>
              <w:jc w:val="both"/>
              <w:rPr>
                <w:sz w:val="26"/>
                <w:szCs w:val="26"/>
              </w:rPr>
            </w:pPr>
            <w:r w:rsidRPr="00B450BE">
              <w:rPr>
                <w:sz w:val="26"/>
                <w:szCs w:val="26"/>
              </w:rPr>
              <w:t>Тыловайская СОШ</w:t>
            </w:r>
          </w:p>
        </w:tc>
        <w:tc>
          <w:tcPr>
            <w:tcW w:w="708" w:type="dxa"/>
          </w:tcPr>
          <w:p w:rsidR="005B6418" w:rsidRPr="00B450BE" w:rsidRDefault="005B6418" w:rsidP="00615B03">
            <w:pPr>
              <w:spacing w:before="0"/>
              <w:jc w:val="center"/>
              <w:rPr>
                <w:sz w:val="26"/>
                <w:szCs w:val="26"/>
              </w:rPr>
            </w:pPr>
            <w:r w:rsidRPr="00B450BE">
              <w:rPr>
                <w:sz w:val="26"/>
                <w:szCs w:val="26"/>
              </w:rPr>
              <w:t>12</w:t>
            </w:r>
          </w:p>
        </w:tc>
        <w:tc>
          <w:tcPr>
            <w:tcW w:w="709" w:type="dxa"/>
          </w:tcPr>
          <w:p w:rsidR="005B6418" w:rsidRPr="00B450BE" w:rsidRDefault="005B6418" w:rsidP="00615B03">
            <w:pPr>
              <w:spacing w:before="0"/>
              <w:jc w:val="center"/>
              <w:rPr>
                <w:sz w:val="26"/>
                <w:szCs w:val="26"/>
              </w:rPr>
            </w:pPr>
            <w:r w:rsidRPr="00B450BE">
              <w:rPr>
                <w:sz w:val="26"/>
                <w:szCs w:val="26"/>
              </w:rPr>
              <w:t>17</w:t>
            </w:r>
          </w:p>
        </w:tc>
        <w:tc>
          <w:tcPr>
            <w:tcW w:w="709" w:type="dxa"/>
          </w:tcPr>
          <w:p w:rsidR="005B6418" w:rsidRPr="00B450BE" w:rsidRDefault="005B6418" w:rsidP="00615B03">
            <w:pPr>
              <w:spacing w:before="0"/>
              <w:jc w:val="center"/>
              <w:rPr>
                <w:sz w:val="26"/>
                <w:szCs w:val="26"/>
              </w:rPr>
            </w:pPr>
            <w:r w:rsidRPr="00B450BE">
              <w:rPr>
                <w:sz w:val="26"/>
                <w:szCs w:val="26"/>
              </w:rPr>
              <w:t>16</w:t>
            </w:r>
          </w:p>
        </w:tc>
        <w:tc>
          <w:tcPr>
            <w:tcW w:w="709" w:type="dxa"/>
          </w:tcPr>
          <w:p w:rsidR="005B6418" w:rsidRPr="00B450BE" w:rsidRDefault="005B6418" w:rsidP="00615B03">
            <w:pPr>
              <w:spacing w:before="0"/>
              <w:jc w:val="center"/>
              <w:rPr>
                <w:sz w:val="26"/>
                <w:szCs w:val="26"/>
              </w:rPr>
            </w:pPr>
            <w:r w:rsidRPr="00B450BE">
              <w:rPr>
                <w:sz w:val="26"/>
                <w:szCs w:val="26"/>
              </w:rPr>
              <w:t>14</w:t>
            </w:r>
          </w:p>
        </w:tc>
        <w:tc>
          <w:tcPr>
            <w:tcW w:w="708" w:type="dxa"/>
          </w:tcPr>
          <w:p w:rsidR="005B6418" w:rsidRPr="00B450BE" w:rsidRDefault="005B6418" w:rsidP="00615B03">
            <w:pPr>
              <w:spacing w:before="0"/>
              <w:jc w:val="center"/>
              <w:rPr>
                <w:sz w:val="26"/>
                <w:szCs w:val="26"/>
              </w:rPr>
            </w:pPr>
            <w:r w:rsidRPr="00B450BE">
              <w:rPr>
                <w:sz w:val="26"/>
                <w:szCs w:val="26"/>
              </w:rPr>
              <w:t>14</w:t>
            </w:r>
          </w:p>
        </w:tc>
        <w:tc>
          <w:tcPr>
            <w:tcW w:w="709" w:type="dxa"/>
          </w:tcPr>
          <w:p w:rsidR="005B6418" w:rsidRPr="00B450BE" w:rsidRDefault="005B6418" w:rsidP="00615B03">
            <w:pPr>
              <w:spacing w:before="0"/>
              <w:jc w:val="center"/>
              <w:rPr>
                <w:sz w:val="26"/>
                <w:szCs w:val="26"/>
              </w:rPr>
            </w:pPr>
            <w:r w:rsidRPr="00B450BE">
              <w:rPr>
                <w:sz w:val="26"/>
                <w:szCs w:val="26"/>
              </w:rPr>
              <w:t>55</w:t>
            </w:r>
          </w:p>
        </w:tc>
        <w:tc>
          <w:tcPr>
            <w:tcW w:w="709" w:type="dxa"/>
          </w:tcPr>
          <w:p w:rsidR="005B6418" w:rsidRPr="00B450BE" w:rsidRDefault="005B6418" w:rsidP="00615B03">
            <w:pPr>
              <w:spacing w:before="0"/>
              <w:jc w:val="center"/>
              <w:rPr>
                <w:sz w:val="26"/>
                <w:szCs w:val="26"/>
              </w:rPr>
            </w:pPr>
            <w:r w:rsidRPr="00B450BE">
              <w:rPr>
                <w:sz w:val="26"/>
                <w:szCs w:val="26"/>
              </w:rPr>
              <w:t>73</w:t>
            </w:r>
          </w:p>
        </w:tc>
        <w:tc>
          <w:tcPr>
            <w:tcW w:w="993" w:type="dxa"/>
          </w:tcPr>
          <w:p w:rsidR="005B6418" w:rsidRPr="00B450BE" w:rsidRDefault="005B6418" w:rsidP="00615B03">
            <w:pPr>
              <w:spacing w:before="0"/>
              <w:jc w:val="center"/>
              <w:rPr>
                <w:sz w:val="26"/>
                <w:szCs w:val="26"/>
              </w:rPr>
            </w:pPr>
            <w:r w:rsidRPr="00B450BE">
              <w:rPr>
                <w:sz w:val="26"/>
                <w:szCs w:val="26"/>
              </w:rPr>
              <w:t>74</w:t>
            </w:r>
          </w:p>
        </w:tc>
        <w:tc>
          <w:tcPr>
            <w:tcW w:w="992" w:type="dxa"/>
          </w:tcPr>
          <w:p w:rsidR="005B6418" w:rsidRPr="00B450BE" w:rsidRDefault="005B6418" w:rsidP="00615B03">
            <w:pPr>
              <w:spacing w:before="0"/>
              <w:jc w:val="center"/>
              <w:rPr>
                <w:sz w:val="26"/>
                <w:szCs w:val="26"/>
              </w:rPr>
            </w:pPr>
            <w:r w:rsidRPr="00B450BE">
              <w:rPr>
                <w:sz w:val="26"/>
                <w:szCs w:val="26"/>
              </w:rPr>
              <w:t>64</w:t>
            </w:r>
          </w:p>
        </w:tc>
        <w:tc>
          <w:tcPr>
            <w:tcW w:w="992" w:type="dxa"/>
          </w:tcPr>
          <w:p w:rsidR="005B6418" w:rsidRPr="00B450BE" w:rsidRDefault="005B6418" w:rsidP="00615B03">
            <w:pPr>
              <w:spacing w:before="0"/>
              <w:jc w:val="center"/>
              <w:rPr>
                <w:sz w:val="26"/>
                <w:szCs w:val="26"/>
              </w:rPr>
            </w:pPr>
            <w:r w:rsidRPr="00B450BE">
              <w:rPr>
                <w:sz w:val="26"/>
                <w:szCs w:val="26"/>
              </w:rPr>
              <w:t>64</w:t>
            </w:r>
          </w:p>
        </w:tc>
      </w:tr>
      <w:tr w:rsidR="005B6418" w:rsidRPr="00B450BE" w:rsidTr="005B6418">
        <w:trPr>
          <w:trHeight w:val="642"/>
        </w:trPr>
        <w:tc>
          <w:tcPr>
            <w:tcW w:w="1843" w:type="dxa"/>
          </w:tcPr>
          <w:p w:rsidR="005B6418" w:rsidRPr="00B450BE" w:rsidRDefault="005B6418" w:rsidP="00615B03">
            <w:pPr>
              <w:spacing w:before="0"/>
              <w:jc w:val="both"/>
              <w:rPr>
                <w:sz w:val="26"/>
                <w:szCs w:val="26"/>
              </w:rPr>
            </w:pPr>
            <w:r w:rsidRPr="00B450BE">
              <w:rPr>
                <w:sz w:val="26"/>
                <w:szCs w:val="26"/>
              </w:rPr>
              <w:t>Заречномедлинская СОШ</w:t>
            </w:r>
          </w:p>
        </w:tc>
        <w:tc>
          <w:tcPr>
            <w:tcW w:w="708" w:type="dxa"/>
          </w:tcPr>
          <w:p w:rsidR="005B6418" w:rsidRPr="00B450BE" w:rsidRDefault="005B6418" w:rsidP="00615B03">
            <w:pPr>
              <w:spacing w:before="0"/>
              <w:jc w:val="center"/>
              <w:rPr>
                <w:sz w:val="26"/>
                <w:szCs w:val="26"/>
              </w:rPr>
            </w:pPr>
            <w:r w:rsidRPr="00B450BE">
              <w:rPr>
                <w:sz w:val="26"/>
                <w:szCs w:val="26"/>
              </w:rPr>
              <w:t>16</w:t>
            </w:r>
          </w:p>
        </w:tc>
        <w:tc>
          <w:tcPr>
            <w:tcW w:w="709" w:type="dxa"/>
          </w:tcPr>
          <w:p w:rsidR="005B6418" w:rsidRPr="00B450BE" w:rsidRDefault="005B6418" w:rsidP="00615B03">
            <w:pPr>
              <w:spacing w:before="0"/>
              <w:jc w:val="center"/>
              <w:rPr>
                <w:sz w:val="26"/>
                <w:szCs w:val="26"/>
              </w:rPr>
            </w:pPr>
            <w:r w:rsidRPr="00B450BE">
              <w:rPr>
                <w:sz w:val="26"/>
                <w:szCs w:val="26"/>
              </w:rPr>
              <w:t>15</w:t>
            </w:r>
          </w:p>
        </w:tc>
        <w:tc>
          <w:tcPr>
            <w:tcW w:w="709" w:type="dxa"/>
          </w:tcPr>
          <w:p w:rsidR="005B6418" w:rsidRPr="00B450BE" w:rsidRDefault="005B6418" w:rsidP="00615B03">
            <w:pPr>
              <w:spacing w:before="0"/>
              <w:jc w:val="center"/>
              <w:rPr>
                <w:sz w:val="26"/>
                <w:szCs w:val="26"/>
              </w:rPr>
            </w:pPr>
            <w:r w:rsidRPr="00B450BE">
              <w:rPr>
                <w:sz w:val="26"/>
                <w:szCs w:val="26"/>
              </w:rPr>
              <w:t>13</w:t>
            </w:r>
          </w:p>
        </w:tc>
        <w:tc>
          <w:tcPr>
            <w:tcW w:w="709" w:type="dxa"/>
          </w:tcPr>
          <w:p w:rsidR="005B6418" w:rsidRPr="00B450BE" w:rsidRDefault="005B6418" w:rsidP="00615B03">
            <w:pPr>
              <w:spacing w:before="0"/>
              <w:jc w:val="center"/>
              <w:rPr>
                <w:sz w:val="26"/>
                <w:szCs w:val="26"/>
              </w:rPr>
            </w:pPr>
            <w:r w:rsidRPr="00B450BE">
              <w:rPr>
                <w:sz w:val="26"/>
                <w:szCs w:val="26"/>
              </w:rPr>
              <w:t>15</w:t>
            </w:r>
          </w:p>
        </w:tc>
        <w:tc>
          <w:tcPr>
            <w:tcW w:w="708" w:type="dxa"/>
          </w:tcPr>
          <w:p w:rsidR="005B6418" w:rsidRPr="00B450BE" w:rsidRDefault="005B6418" w:rsidP="00615B03">
            <w:pPr>
              <w:spacing w:before="0"/>
              <w:jc w:val="center"/>
              <w:rPr>
                <w:sz w:val="26"/>
                <w:szCs w:val="26"/>
              </w:rPr>
            </w:pPr>
            <w:r w:rsidRPr="00B450BE">
              <w:rPr>
                <w:sz w:val="26"/>
                <w:szCs w:val="26"/>
              </w:rPr>
              <w:t>16</w:t>
            </w:r>
          </w:p>
        </w:tc>
        <w:tc>
          <w:tcPr>
            <w:tcW w:w="709" w:type="dxa"/>
          </w:tcPr>
          <w:p w:rsidR="005B6418" w:rsidRPr="00B450BE" w:rsidRDefault="005B6418" w:rsidP="00615B03">
            <w:pPr>
              <w:spacing w:before="0"/>
              <w:jc w:val="center"/>
              <w:rPr>
                <w:sz w:val="26"/>
                <w:szCs w:val="26"/>
              </w:rPr>
            </w:pPr>
            <w:r w:rsidRPr="00B450BE">
              <w:rPr>
                <w:sz w:val="26"/>
                <w:szCs w:val="26"/>
              </w:rPr>
              <w:t>70</w:t>
            </w:r>
          </w:p>
        </w:tc>
        <w:tc>
          <w:tcPr>
            <w:tcW w:w="709" w:type="dxa"/>
          </w:tcPr>
          <w:p w:rsidR="005B6418" w:rsidRPr="00B450BE" w:rsidRDefault="005B6418" w:rsidP="00615B03">
            <w:pPr>
              <w:spacing w:before="0"/>
              <w:jc w:val="center"/>
              <w:rPr>
                <w:sz w:val="26"/>
                <w:szCs w:val="26"/>
              </w:rPr>
            </w:pPr>
            <w:r w:rsidRPr="00B450BE">
              <w:rPr>
                <w:sz w:val="26"/>
                <w:szCs w:val="26"/>
              </w:rPr>
              <w:t>74</w:t>
            </w:r>
          </w:p>
        </w:tc>
        <w:tc>
          <w:tcPr>
            <w:tcW w:w="993" w:type="dxa"/>
          </w:tcPr>
          <w:p w:rsidR="005B6418" w:rsidRPr="00B450BE" w:rsidRDefault="005B6418" w:rsidP="00615B03">
            <w:pPr>
              <w:spacing w:before="0"/>
              <w:jc w:val="center"/>
              <w:rPr>
                <w:sz w:val="26"/>
                <w:szCs w:val="26"/>
              </w:rPr>
            </w:pPr>
            <w:r w:rsidRPr="00B450BE">
              <w:rPr>
                <w:sz w:val="26"/>
                <w:szCs w:val="26"/>
              </w:rPr>
              <w:t>61</w:t>
            </w:r>
          </w:p>
        </w:tc>
        <w:tc>
          <w:tcPr>
            <w:tcW w:w="992" w:type="dxa"/>
          </w:tcPr>
          <w:p w:rsidR="005B6418" w:rsidRPr="00B450BE" w:rsidRDefault="005B6418" w:rsidP="00615B03">
            <w:pPr>
              <w:spacing w:before="0"/>
              <w:jc w:val="center"/>
              <w:rPr>
                <w:sz w:val="26"/>
                <w:szCs w:val="26"/>
              </w:rPr>
            </w:pPr>
            <w:r w:rsidRPr="00B450BE">
              <w:rPr>
                <w:sz w:val="26"/>
                <w:szCs w:val="26"/>
              </w:rPr>
              <w:t>66</w:t>
            </w:r>
          </w:p>
        </w:tc>
        <w:tc>
          <w:tcPr>
            <w:tcW w:w="992" w:type="dxa"/>
          </w:tcPr>
          <w:p w:rsidR="005B6418" w:rsidRPr="00B450BE" w:rsidRDefault="005B6418" w:rsidP="00615B03">
            <w:pPr>
              <w:spacing w:before="0"/>
              <w:jc w:val="center"/>
              <w:rPr>
                <w:sz w:val="26"/>
                <w:szCs w:val="26"/>
              </w:rPr>
            </w:pPr>
            <w:r w:rsidRPr="00B450BE">
              <w:rPr>
                <w:sz w:val="26"/>
                <w:szCs w:val="26"/>
              </w:rPr>
              <w:t>67</w:t>
            </w:r>
          </w:p>
        </w:tc>
      </w:tr>
      <w:tr w:rsidR="005B6418" w:rsidRPr="00B450BE" w:rsidTr="005B6418">
        <w:trPr>
          <w:trHeight w:val="322"/>
        </w:trPr>
        <w:tc>
          <w:tcPr>
            <w:tcW w:w="1843" w:type="dxa"/>
          </w:tcPr>
          <w:p w:rsidR="005B6418" w:rsidRPr="00B450BE" w:rsidRDefault="005B6418" w:rsidP="00615B03">
            <w:pPr>
              <w:spacing w:before="0"/>
              <w:jc w:val="both"/>
              <w:rPr>
                <w:sz w:val="26"/>
                <w:szCs w:val="26"/>
              </w:rPr>
            </w:pPr>
            <w:r w:rsidRPr="00B450BE">
              <w:rPr>
                <w:sz w:val="26"/>
                <w:szCs w:val="26"/>
              </w:rPr>
              <w:t>ИТОГО</w:t>
            </w:r>
          </w:p>
        </w:tc>
        <w:tc>
          <w:tcPr>
            <w:tcW w:w="708" w:type="dxa"/>
          </w:tcPr>
          <w:p w:rsidR="005B6418" w:rsidRPr="00B450BE" w:rsidRDefault="005B6418" w:rsidP="00615B03">
            <w:pPr>
              <w:spacing w:before="0"/>
              <w:jc w:val="center"/>
              <w:rPr>
                <w:sz w:val="26"/>
                <w:szCs w:val="26"/>
              </w:rPr>
            </w:pPr>
            <w:r w:rsidRPr="00B450BE">
              <w:rPr>
                <w:sz w:val="26"/>
                <w:szCs w:val="26"/>
              </w:rPr>
              <w:t>15</w:t>
            </w:r>
          </w:p>
        </w:tc>
        <w:tc>
          <w:tcPr>
            <w:tcW w:w="709" w:type="dxa"/>
          </w:tcPr>
          <w:p w:rsidR="005B6418" w:rsidRPr="00B450BE" w:rsidRDefault="005B6418" w:rsidP="00615B03">
            <w:pPr>
              <w:spacing w:before="0"/>
              <w:jc w:val="center"/>
              <w:rPr>
                <w:sz w:val="26"/>
                <w:szCs w:val="26"/>
              </w:rPr>
            </w:pPr>
            <w:r w:rsidRPr="00B450BE">
              <w:rPr>
                <w:sz w:val="26"/>
                <w:szCs w:val="26"/>
              </w:rPr>
              <w:t>16,5</w:t>
            </w:r>
          </w:p>
        </w:tc>
        <w:tc>
          <w:tcPr>
            <w:tcW w:w="709" w:type="dxa"/>
          </w:tcPr>
          <w:p w:rsidR="005B6418" w:rsidRPr="00B450BE" w:rsidRDefault="005B6418" w:rsidP="00615B03">
            <w:pPr>
              <w:spacing w:before="0"/>
              <w:jc w:val="center"/>
              <w:rPr>
                <w:sz w:val="26"/>
                <w:szCs w:val="26"/>
              </w:rPr>
            </w:pPr>
            <w:r w:rsidRPr="00B450BE">
              <w:rPr>
                <w:sz w:val="26"/>
                <w:szCs w:val="26"/>
              </w:rPr>
              <w:t>16</w:t>
            </w:r>
          </w:p>
        </w:tc>
        <w:tc>
          <w:tcPr>
            <w:tcW w:w="709" w:type="dxa"/>
          </w:tcPr>
          <w:p w:rsidR="005B6418" w:rsidRPr="00B450BE" w:rsidRDefault="005B6418" w:rsidP="00615B03">
            <w:pPr>
              <w:spacing w:before="0"/>
              <w:jc w:val="center"/>
              <w:rPr>
                <w:sz w:val="26"/>
                <w:szCs w:val="26"/>
              </w:rPr>
            </w:pPr>
            <w:r w:rsidRPr="00B450BE">
              <w:rPr>
                <w:sz w:val="26"/>
                <w:szCs w:val="26"/>
              </w:rPr>
              <w:t>14,5</w:t>
            </w:r>
          </w:p>
        </w:tc>
        <w:tc>
          <w:tcPr>
            <w:tcW w:w="708" w:type="dxa"/>
          </w:tcPr>
          <w:p w:rsidR="005B6418" w:rsidRPr="00B450BE" w:rsidRDefault="005B6418" w:rsidP="00615B03">
            <w:pPr>
              <w:spacing w:before="0"/>
              <w:jc w:val="center"/>
              <w:rPr>
                <w:sz w:val="26"/>
                <w:szCs w:val="26"/>
              </w:rPr>
            </w:pPr>
            <w:r w:rsidRPr="00B450BE">
              <w:rPr>
                <w:sz w:val="26"/>
                <w:szCs w:val="26"/>
              </w:rPr>
              <w:t>15,5</w:t>
            </w:r>
          </w:p>
        </w:tc>
        <w:tc>
          <w:tcPr>
            <w:tcW w:w="709" w:type="dxa"/>
          </w:tcPr>
          <w:p w:rsidR="005B6418" w:rsidRPr="00B450BE" w:rsidRDefault="005B6418" w:rsidP="00615B03">
            <w:pPr>
              <w:spacing w:before="0"/>
              <w:jc w:val="center"/>
              <w:rPr>
                <w:sz w:val="26"/>
                <w:szCs w:val="26"/>
              </w:rPr>
            </w:pPr>
            <w:r w:rsidRPr="00B450BE">
              <w:rPr>
                <w:sz w:val="26"/>
                <w:szCs w:val="26"/>
              </w:rPr>
              <w:t>70,5</w:t>
            </w:r>
          </w:p>
        </w:tc>
        <w:tc>
          <w:tcPr>
            <w:tcW w:w="709" w:type="dxa"/>
          </w:tcPr>
          <w:p w:rsidR="005B6418" w:rsidRPr="00B450BE" w:rsidRDefault="005B6418" w:rsidP="00615B03">
            <w:pPr>
              <w:spacing w:before="0"/>
              <w:jc w:val="center"/>
              <w:rPr>
                <w:sz w:val="26"/>
                <w:szCs w:val="26"/>
              </w:rPr>
            </w:pPr>
            <w:r w:rsidRPr="00B450BE">
              <w:rPr>
                <w:sz w:val="26"/>
                <w:szCs w:val="26"/>
              </w:rPr>
              <w:t>72</w:t>
            </w:r>
          </w:p>
        </w:tc>
        <w:tc>
          <w:tcPr>
            <w:tcW w:w="993" w:type="dxa"/>
          </w:tcPr>
          <w:p w:rsidR="005B6418" w:rsidRPr="00B450BE" w:rsidRDefault="005B6418" w:rsidP="00615B03">
            <w:pPr>
              <w:spacing w:before="0"/>
              <w:ind w:right="-109"/>
              <w:jc w:val="center"/>
              <w:rPr>
                <w:sz w:val="26"/>
                <w:szCs w:val="26"/>
              </w:rPr>
            </w:pPr>
            <w:r w:rsidRPr="00B450BE">
              <w:rPr>
                <w:sz w:val="26"/>
                <w:szCs w:val="26"/>
              </w:rPr>
              <w:t>71,5/69,1 РФ</w:t>
            </w:r>
          </w:p>
        </w:tc>
        <w:tc>
          <w:tcPr>
            <w:tcW w:w="992" w:type="dxa"/>
          </w:tcPr>
          <w:p w:rsidR="005B6418" w:rsidRPr="00B450BE" w:rsidRDefault="005B6418" w:rsidP="00615B03">
            <w:pPr>
              <w:spacing w:before="0"/>
              <w:jc w:val="center"/>
              <w:rPr>
                <w:sz w:val="26"/>
                <w:szCs w:val="26"/>
              </w:rPr>
            </w:pPr>
            <w:r w:rsidRPr="00B450BE">
              <w:rPr>
                <w:sz w:val="26"/>
                <w:szCs w:val="26"/>
              </w:rPr>
              <w:t>68/70,9РФ</w:t>
            </w:r>
          </w:p>
        </w:tc>
        <w:tc>
          <w:tcPr>
            <w:tcW w:w="992" w:type="dxa"/>
          </w:tcPr>
          <w:p w:rsidR="005B6418" w:rsidRPr="00B450BE" w:rsidRDefault="005B6418" w:rsidP="00615B03">
            <w:pPr>
              <w:spacing w:before="0"/>
              <w:ind w:right="-108"/>
              <w:jc w:val="center"/>
              <w:rPr>
                <w:sz w:val="26"/>
                <w:szCs w:val="26"/>
              </w:rPr>
            </w:pPr>
            <w:r w:rsidRPr="00B450BE">
              <w:rPr>
                <w:sz w:val="26"/>
                <w:szCs w:val="26"/>
              </w:rPr>
              <w:t>66,7/69,5 РФ</w:t>
            </w:r>
          </w:p>
        </w:tc>
      </w:tr>
    </w:tbl>
    <w:p w:rsidR="005B6418" w:rsidRPr="00B450BE" w:rsidRDefault="005B6418" w:rsidP="003835A4">
      <w:pPr>
        <w:spacing w:before="0"/>
        <w:ind w:firstLine="709"/>
        <w:jc w:val="both"/>
        <w:rPr>
          <w:sz w:val="26"/>
          <w:szCs w:val="26"/>
        </w:rPr>
      </w:pPr>
    </w:p>
    <w:p w:rsidR="00C911E4" w:rsidRPr="00B450BE" w:rsidRDefault="005B6418" w:rsidP="003835A4">
      <w:pPr>
        <w:spacing w:before="0"/>
        <w:ind w:firstLine="709"/>
        <w:jc w:val="both"/>
        <w:rPr>
          <w:sz w:val="26"/>
          <w:szCs w:val="26"/>
        </w:rPr>
      </w:pPr>
      <w:r w:rsidRPr="00B450BE">
        <w:rPr>
          <w:sz w:val="26"/>
          <w:szCs w:val="26"/>
        </w:rPr>
        <w:t>Итоги проведения итоговой государственной аттестации выпускников средних школ  в 2019 году  имеют положительный результат. Все выпускники подтвердили освоение основных общеобразовательных программ среднего общего образования и получили аттестат о среднем уровне общего образования.</w:t>
      </w:r>
    </w:p>
    <w:p w:rsidR="00982C90" w:rsidRPr="00B450BE" w:rsidRDefault="00982C90" w:rsidP="003835A4">
      <w:pPr>
        <w:spacing w:before="0"/>
        <w:ind w:firstLine="709"/>
        <w:jc w:val="both"/>
        <w:rPr>
          <w:sz w:val="26"/>
          <w:szCs w:val="26"/>
        </w:rPr>
      </w:pPr>
      <w:r w:rsidRPr="00B450BE">
        <w:rPr>
          <w:sz w:val="26"/>
          <w:szCs w:val="26"/>
        </w:rPr>
        <w:tab/>
        <w:t xml:space="preserve">В условиях модернизации содержания образования, а также совершенствования механизмов управления качеством предоставляемых образовательных услуг, учебник выступает как основное средство реализации образовательных программ, поэтому основной задачей является сохранение и пополнение библиотечных фондов школьных библиотек современной литературой, направленной на формирование всесторонне развитой личности. В связи с введением в действие с 01.09.2013 года ФЗ «Об образовании в РФ» № ФЗ-273 от 29.12.2012 года кардинально изменилась ситуация по обеспечению учебниками учащихся на 2013-2014 учебный год. </w:t>
      </w:r>
      <w:proofErr w:type="gramStart"/>
      <w:r w:rsidRPr="00B450BE">
        <w:rPr>
          <w:sz w:val="26"/>
          <w:szCs w:val="26"/>
        </w:rPr>
        <w:t>На основании п.1 ст.35 ФЗ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roofErr w:type="gramEnd"/>
      <w:r w:rsidRPr="00B450BE">
        <w:rPr>
          <w:sz w:val="26"/>
          <w:szCs w:val="26"/>
        </w:rPr>
        <w:t xml:space="preserve"> Таким образом, с 1 сентября 2013 года все учащиеся обеспечиваются из библиотечных фондов бесплатными учебниками. </w:t>
      </w:r>
    </w:p>
    <w:p w:rsidR="009D37A7" w:rsidRPr="00B450BE" w:rsidRDefault="009D37A7" w:rsidP="003835A4">
      <w:pPr>
        <w:spacing w:before="0"/>
        <w:ind w:firstLine="709"/>
        <w:jc w:val="both"/>
        <w:rPr>
          <w:sz w:val="26"/>
          <w:szCs w:val="26"/>
          <w:shd w:val="clear" w:color="auto" w:fill="FFFFFF"/>
        </w:rPr>
      </w:pPr>
      <w:r w:rsidRPr="00B450BE">
        <w:rPr>
          <w:sz w:val="26"/>
          <w:szCs w:val="26"/>
        </w:rPr>
        <w:t xml:space="preserve">На 01.01.2019 года фонд учебников пополнен на 5155 </w:t>
      </w:r>
      <w:proofErr w:type="spellStart"/>
      <w:r w:rsidRPr="00B450BE">
        <w:rPr>
          <w:sz w:val="26"/>
          <w:szCs w:val="26"/>
        </w:rPr>
        <w:t>экземляров</w:t>
      </w:r>
      <w:proofErr w:type="spellEnd"/>
      <w:r w:rsidRPr="00B450BE">
        <w:rPr>
          <w:sz w:val="26"/>
          <w:szCs w:val="26"/>
        </w:rPr>
        <w:t xml:space="preserve">. Достигнута 100 процентная обеспеченность всех обучающихся полным комплектом учебников в соответствии с </w:t>
      </w:r>
      <w:r w:rsidRPr="00B450BE">
        <w:rPr>
          <w:sz w:val="26"/>
          <w:szCs w:val="26"/>
          <w:shd w:val="clear" w:color="auto" w:fill="FFFFFF"/>
        </w:rPr>
        <w:t xml:space="preserve">нормой  </w:t>
      </w:r>
      <w:r w:rsidRPr="00B450BE">
        <w:rPr>
          <w:rStyle w:val="af8"/>
          <w:b w:val="0"/>
          <w:sz w:val="26"/>
          <w:szCs w:val="26"/>
          <w:bdr w:val="none" w:sz="0" w:space="0" w:color="auto" w:frame="1"/>
          <w:shd w:val="clear" w:color="auto" w:fill="FFFFFF"/>
        </w:rPr>
        <w:t>обеспеченности учебниками</w:t>
      </w:r>
      <w:r w:rsidRPr="00B450BE">
        <w:rPr>
          <w:sz w:val="26"/>
          <w:szCs w:val="26"/>
          <w:shd w:val="clear" w:color="auto" w:fill="FFFFFF"/>
        </w:rPr>
        <w:t>, согласно ФГОС по всем учебным предметам образовательной программы: </w:t>
      </w:r>
      <w:r w:rsidRPr="00B450BE">
        <w:rPr>
          <w:rStyle w:val="af8"/>
          <w:b w:val="0"/>
          <w:sz w:val="26"/>
          <w:szCs w:val="26"/>
          <w:bdr w:val="none" w:sz="0" w:space="0" w:color="auto" w:frame="1"/>
          <w:shd w:val="clear" w:color="auto" w:fill="FFFFFF"/>
        </w:rPr>
        <w:t>не менее одного учебника</w:t>
      </w:r>
      <w:r w:rsidRPr="00B450BE">
        <w:rPr>
          <w:sz w:val="26"/>
          <w:szCs w:val="26"/>
          <w:shd w:val="clear" w:color="auto" w:fill="FFFFFF"/>
        </w:rPr>
        <w:t xml:space="preserve"> в печатной и (или) электронной форме, </w:t>
      </w:r>
      <w:r w:rsidRPr="00B450BE">
        <w:rPr>
          <w:rStyle w:val="af8"/>
          <w:b w:val="0"/>
          <w:sz w:val="26"/>
          <w:szCs w:val="26"/>
          <w:bdr w:val="none" w:sz="0" w:space="0" w:color="auto" w:frame="1"/>
          <w:shd w:val="clear" w:color="auto" w:fill="FFFFFF"/>
        </w:rPr>
        <w:t>на каждого обучающегося</w:t>
      </w:r>
      <w:r w:rsidRPr="00B450BE">
        <w:rPr>
          <w:sz w:val="26"/>
          <w:szCs w:val="26"/>
          <w:shd w:val="clear" w:color="auto" w:fill="FFFFFF"/>
        </w:rPr>
        <w:t xml:space="preserve"> по каждому </w:t>
      </w:r>
      <w:r w:rsidRPr="00B450BE">
        <w:rPr>
          <w:sz w:val="26"/>
          <w:szCs w:val="26"/>
          <w:shd w:val="clear" w:color="auto" w:fill="FFFFFF"/>
        </w:rPr>
        <w:lastRenderedPageBreak/>
        <w:t>учебному предмету, входящему в обязательную часть учебного плана основной образовательной программы.</w:t>
      </w:r>
    </w:p>
    <w:p w:rsidR="009D37A7" w:rsidRPr="00B450BE" w:rsidRDefault="009D37A7" w:rsidP="003835A4">
      <w:pPr>
        <w:spacing w:before="0"/>
        <w:ind w:firstLine="709"/>
        <w:jc w:val="both"/>
        <w:rPr>
          <w:sz w:val="26"/>
          <w:szCs w:val="26"/>
          <w:shd w:val="clear" w:color="auto" w:fill="FFFFFF"/>
        </w:rPr>
      </w:pPr>
      <w:r w:rsidRPr="00B450BE">
        <w:rPr>
          <w:sz w:val="26"/>
          <w:szCs w:val="26"/>
          <w:shd w:val="clear" w:color="auto" w:fill="FFFFFF"/>
        </w:rPr>
        <w:t xml:space="preserve">Со стороны </w:t>
      </w:r>
      <w:proofErr w:type="spellStart"/>
      <w:r w:rsidRPr="00B450BE">
        <w:rPr>
          <w:sz w:val="26"/>
          <w:szCs w:val="26"/>
          <w:shd w:val="clear" w:color="auto" w:fill="FFFFFF"/>
        </w:rPr>
        <w:t>МОиН</w:t>
      </w:r>
      <w:proofErr w:type="spellEnd"/>
      <w:r w:rsidRPr="00B450BE">
        <w:rPr>
          <w:sz w:val="26"/>
          <w:szCs w:val="26"/>
          <w:shd w:val="clear" w:color="auto" w:fill="FFFFFF"/>
        </w:rPr>
        <w:t xml:space="preserve"> УР были выделены дополнительно целевые средства на обновление учебников для 1 классов и закупки учебников по ФГОС для 8 классов. По нашему району сумма составила 1 </w:t>
      </w:r>
      <w:proofErr w:type="gramStart"/>
      <w:r w:rsidRPr="00B450BE">
        <w:rPr>
          <w:sz w:val="26"/>
          <w:szCs w:val="26"/>
          <w:shd w:val="clear" w:color="auto" w:fill="FFFFFF"/>
        </w:rPr>
        <w:t>млн</w:t>
      </w:r>
      <w:proofErr w:type="gramEnd"/>
      <w:r w:rsidRPr="00B450BE">
        <w:rPr>
          <w:sz w:val="26"/>
          <w:szCs w:val="26"/>
          <w:shd w:val="clear" w:color="auto" w:fill="FFFFFF"/>
        </w:rPr>
        <w:t xml:space="preserve"> 547 тысяч 906 рублей.  На эти средства было закуплено для всех 12 школ 3647 экз. учебников</w:t>
      </w:r>
    </w:p>
    <w:p w:rsidR="009D37A7" w:rsidRPr="00B450BE" w:rsidRDefault="009D37A7" w:rsidP="003835A4">
      <w:pPr>
        <w:spacing w:before="0"/>
        <w:ind w:firstLine="709"/>
        <w:jc w:val="both"/>
        <w:rPr>
          <w:sz w:val="26"/>
          <w:szCs w:val="26"/>
        </w:rPr>
      </w:pPr>
      <w:r w:rsidRPr="00B450BE">
        <w:rPr>
          <w:sz w:val="26"/>
          <w:szCs w:val="26"/>
        </w:rPr>
        <w:t>По субвенциям на учебники выделено 636800 рублей, заказано на 654558,19 рублей. Приобретено 1508 учебников.</w:t>
      </w:r>
    </w:p>
    <w:p w:rsidR="009D37A7" w:rsidRPr="00B450BE" w:rsidRDefault="009D37A7" w:rsidP="003835A4">
      <w:pPr>
        <w:spacing w:before="0"/>
        <w:ind w:firstLine="709"/>
        <w:jc w:val="both"/>
        <w:rPr>
          <w:sz w:val="26"/>
          <w:szCs w:val="26"/>
          <w:shd w:val="clear" w:color="auto" w:fill="FFFFFF"/>
        </w:rPr>
      </w:pPr>
      <w:r w:rsidRPr="00B450BE">
        <w:rPr>
          <w:sz w:val="26"/>
          <w:szCs w:val="26"/>
        </w:rPr>
        <w:t>Обновление фондов учебников к 2024 году составит 60%.</w:t>
      </w:r>
    </w:p>
    <w:p w:rsidR="00982C90" w:rsidRPr="00B450BE" w:rsidRDefault="00982C90" w:rsidP="003835A4">
      <w:pPr>
        <w:spacing w:before="0"/>
        <w:ind w:firstLine="709"/>
        <w:jc w:val="both"/>
        <w:rPr>
          <w:sz w:val="26"/>
          <w:szCs w:val="26"/>
        </w:rPr>
      </w:pPr>
      <w:r w:rsidRPr="00B450BE">
        <w:rPr>
          <w:sz w:val="26"/>
          <w:szCs w:val="26"/>
        </w:rPr>
        <w:t xml:space="preserve">Обеспечение </w:t>
      </w:r>
      <w:proofErr w:type="gramStart"/>
      <w:r w:rsidRPr="00B450BE">
        <w:rPr>
          <w:sz w:val="26"/>
          <w:szCs w:val="26"/>
        </w:rPr>
        <w:t>обучающихся</w:t>
      </w:r>
      <w:proofErr w:type="gramEnd"/>
      <w:r w:rsidRPr="00B450BE">
        <w:rPr>
          <w:sz w:val="26"/>
          <w:szCs w:val="26"/>
        </w:rPr>
        <w:t xml:space="preserve"> учебниками и учебными пособиями федерального перечня осуществлялось за счет:</w:t>
      </w:r>
    </w:p>
    <w:p w:rsidR="00982C90" w:rsidRPr="00B450BE" w:rsidRDefault="00982C90" w:rsidP="003835A4">
      <w:pPr>
        <w:numPr>
          <w:ilvl w:val="0"/>
          <w:numId w:val="22"/>
        </w:numPr>
        <w:spacing w:before="0"/>
        <w:ind w:left="0" w:firstLine="709"/>
        <w:jc w:val="both"/>
        <w:rPr>
          <w:sz w:val="26"/>
          <w:szCs w:val="26"/>
        </w:rPr>
      </w:pPr>
      <w:r w:rsidRPr="00B450BE">
        <w:rPr>
          <w:sz w:val="26"/>
          <w:szCs w:val="26"/>
        </w:rPr>
        <w:t>Средств субсидии из федерального бюджета, выделяемой в рамках модернизации общего образования. На район было выделено 914400 рублей (в прошлом году - 640000 рублей). За счет средств субсидии приобретены учебники для 1-4 классов в количестве 1576, для 5-11 классов – 1504 учебника. Средняя стоимость одного учебника по начальным классам составила 297 руб., по 5-11 классам – 289 руб. Таким образом, все учащиеся 1-4 классов на 2013-2014 учебный год были обеспечены полным бесплатным комплектом учебников на 100%. Всего на средства субсидий приобретено 3080 учебников (на 696 больше, чем в прошлом году - 2384 учебника).</w:t>
      </w:r>
    </w:p>
    <w:p w:rsidR="00982C90" w:rsidRPr="00B450BE" w:rsidRDefault="00982C90" w:rsidP="003835A4">
      <w:pPr>
        <w:numPr>
          <w:ilvl w:val="0"/>
          <w:numId w:val="22"/>
        </w:numPr>
        <w:spacing w:before="0"/>
        <w:ind w:left="0" w:firstLine="709"/>
        <w:jc w:val="both"/>
        <w:rPr>
          <w:bCs w:val="0"/>
          <w:sz w:val="26"/>
          <w:szCs w:val="26"/>
        </w:rPr>
      </w:pPr>
      <w:r w:rsidRPr="00B450BE">
        <w:rPr>
          <w:sz w:val="26"/>
          <w:szCs w:val="26"/>
        </w:rPr>
        <w:t>Средств субвенций из бюджета УР для приобретения учебников и учебных пособий для учащихся 5-11 классов. Всего было выделено в 2013 году 614231 рубль (в прошлом году 128600 руб.) На эту сумму приобретен 2591 учебник (в прошлом году 340 учебников и 212 учебных пособий).</w:t>
      </w:r>
    </w:p>
    <w:p w:rsidR="009D37A7" w:rsidRPr="00B450BE" w:rsidRDefault="00982C90" w:rsidP="003835A4">
      <w:pPr>
        <w:numPr>
          <w:ilvl w:val="0"/>
          <w:numId w:val="22"/>
        </w:numPr>
        <w:spacing w:before="0"/>
        <w:ind w:left="0" w:firstLine="709"/>
        <w:jc w:val="both"/>
        <w:rPr>
          <w:sz w:val="26"/>
          <w:szCs w:val="26"/>
        </w:rPr>
      </w:pPr>
      <w:r w:rsidRPr="00B450BE">
        <w:rPr>
          <w:sz w:val="26"/>
          <w:szCs w:val="26"/>
        </w:rPr>
        <w:t>Создания родительского фонда учебников, который по школам составил 3513 учебников.</w:t>
      </w:r>
    </w:p>
    <w:p w:rsidR="00982C90" w:rsidRPr="00B450BE" w:rsidRDefault="009D37A7" w:rsidP="003835A4">
      <w:pPr>
        <w:spacing w:before="0"/>
        <w:ind w:firstLine="709"/>
        <w:jc w:val="both"/>
        <w:rPr>
          <w:sz w:val="26"/>
          <w:szCs w:val="26"/>
        </w:rPr>
      </w:pPr>
      <w:r w:rsidRPr="00B450BE">
        <w:rPr>
          <w:sz w:val="26"/>
          <w:szCs w:val="26"/>
        </w:rPr>
        <w:t xml:space="preserve"> </w:t>
      </w:r>
      <w:r w:rsidR="00982C90" w:rsidRPr="00B450BE">
        <w:rPr>
          <w:sz w:val="26"/>
          <w:szCs w:val="26"/>
        </w:rPr>
        <w:t>Комплектование учебного фонда во всех образовательных организациях района производится в соответствии с образовательной программой.</w:t>
      </w:r>
    </w:p>
    <w:p w:rsidR="00982C90" w:rsidRPr="00B450BE" w:rsidRDefault="00982C90" w:rsidP="003835A4">
      <w:pPr>
        <w:spacing w:before="0"/>
        <w:ind w:firstLine="709"/>
        <w:jc w:val="both"/>
        <w:rPr>
          <w:sz w:val="26"/>
          <w:szCs w:val="26"/>
        </w:rPr>
      </w:pPr>
      <w:r w:rsidRPr="00B450BE">
        <w:rPr>
          <w:sz w:val="26"/>
          <w:szCs w:val="26"/>
        </w:rPr>
        <w:t>Достижение нового качества образования невозможно без кардинального улучшения состояния книжных фондов школьных библиотек, пополнения их учебной, художественной литературой, электронными носителями, справочными изданиями в соответствии с новыми федеральными государственными образовательными стандартами, в которых на первое место выходят требования к результатам образования.</w:t>
      </w:r>
    </w:p>
    <w:p w:rsidR="00982C90" w:rsidRPr="00B450BE" w:rsidRDefault="00982C90" w:rsidP="003835A4">
      <w:pPr>
        <w:spacing w:before="0"/>
        <w:ind w:firstLine="709"/>
        <w:jc w:val="both"/>
        <w:rPr>
          <w:sz w:val="26"/>
          <w:szCs w:val="26"/>
        </w:rPr>
      </w:pPr>
      <w:r w:rsidRPr="00B450BE">
        <w:rPr>
          <w:sz w:val="26"/>
          <w:szCs w:val="26"/>
        </w:rPr>
        <w:t xml:space="preserve">За счет проводимых акций «Подари школьной библиотеке книгу» в 2014 году библиотеки </w:t>
      </w:r>
      <w:proofErr w:type="gramStart"/>
      <w:r w:rsidRPr="00B450BE">
        <w:rPr>
          <w:sz w:val="26"/>
          <w:szCs w:val="26"/>
        </w:rPr>
        <w:t xml:space="preserve">пополнились </w:t>
      </w:r>
      <w:r w:rsidR="009D37A7" w:rsidRPr="00B450BE">
        <w:rPr>
          <w:sz w:val="26"/>
          <w:szCs w:val="26"/>
        </w:rPr>
        <w:t xml:space="preserve">и </w:t>
      </w:r>
      <w:r w:rsidRPr="00B450BE">
        <w:rPr>
          <w:sz w:val="26"/>
          <w:szCs w:val="26"/>
        </w:rPr>
        <w:t>обновление в 2013-2014 году составило</w:t>
      </w:r>
      <w:proofErr w:type="gramEnd"/>
      <w:r w:rsidRPr="00B450BE">
        <w:rPr>
          <w:sz w:val="26"/>
          <w:szCs w:val="26"/>
        </w:rPr>
        <w:t xml:space="preserve"> 0,72%.</w:t>
      </w:r>
    </w:p>
    <w:p w:rsidR="00982C90" w:rsidRPr="00B450BE" w:rsidRDefault="00982C90" w:rsidP="003835A4">
      <w:pPr>
        <w:spacing w:before="0"/>
        <w:ind w:firstLine="709"/>
        <w:jc w:val="both"/>
        <w:rPr>
          <w:sz w:val="26"/>
          <w:szCs w:val="26"/>
        </w:rPr>
      </w:pPr>
      <w:r w:rsidRPr="00B450BE">
        <w:rPr>
          <w:sz w:val="26"/>
          <w:szCs w:val="26"/>
        </w:rPr>
        <w:t>Ведущим направлением модернизации муниципальной системы образования является повышение профессионального уровня педагогов и формирование нового поколения педагогов, отвечающего запросам современной жизни. В связи с переходом на ФГОС растут требования и к профессиональным качествам учителя.</w:t>
      </w:r>
    </w:p>
    <w:p w:rsidR="00982C90" w:rsidRPr="00B450BE" w:rsidRDefault="00982C90" w:rsidP="003835A4">
      <w:pPr>
        <w:spacing w:before="0"/>
        <w:ind w:firstLine="709"/>
        <w:jc w:val="both"/>
        <w:rPr>
          <w:sz w:val="26"/>
          <w:szCs w:val="26"/>
        </w:rPr>
      </w:pPr>
      <w:r w:rsidRPr="00B450BE">
        <w:rPr>
          <w:sz w:val="26"/>
          <w:szCs w:val="26"/>
        </w:rPr>
        <w:t xml:space="preserve"> Из 402 педагогов района на 15.07.2014 года 69%  имеют высшее образование.  Уже два года этот показатель остаётся постоянным.  В том числе по школам - 75%, по детским садам - 57%, по организациям дополнительного образования - 75%. В школах и организациях дополнительного образования этот показатель на протяжении 3-х лет остаётся почти неизменным, в детских садах этот показатель увеличился на 10%. </w:t>
      </w:r>
    </w:p>
    <w:p w:rsidR="00F750B9" w:rsidRPr="00B450BE" w:rsidRDefault="00F750B9" w:rsidP="003835A4">
      <w:pPr>
        <w:pStyle w:val="210"/>
        <w:ind w:firstLine="709"/>
        <w:jc w:val="center"/>
        <w:rPr>
          <w:bCs/>
          <w:sz w:val="26"/>
          <w:szCs w:val="26"/>
        </w:rPr>
      </w:pPr>
      <w:r w:rsidRPr="00B450BE">
        <w:rPr>
          <w:sz w:val="26"/>
          <w:szCs w:val="26"/>
        </w:rPr>
        <w:t xml:space="preserve">Таблица 1. </w:t>
      </w:r>
      <w:r w:rsidRPr="00B450BE">
        <w:rPr>
          <w:bCs/>
          <w:sz w:val="26"/>
          <w:szCs w:val="26"/>
        </w:rPr>
        <w:t>Сведения о педагогических кадрах в дошкольных учреждениях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F750B9" w:rsidRPr="00B450BE" w:rsidTr="00846ED4">
        <w:tc>
          <w:tcPr>
            <w:tcW w:w="1242" w:type="dxa"/>
            <w:gridSpan w:val="2"/>
          </w:tcPr>
          <w:p w:rsidR="00F750B9" w:rsidRPr="00B450BE" w:rsidRDefault="00F750B9" w:rsidP="00846ED4">
            <w:pPr>
              <w:spacing w:before="0"/>
              <w:ind w:firstLine="31"/>
              <w:jc w:val="center"/>
              <w:rPr>
                <w:sz w:val="26"/>
                <w:szCs w:val="26"/>
              </w:rPr>
            </w:pPr>
            <w:r w:rsidRPr="00B450BE">
              <w:rPr>
                <w:sz w:val="26"/>
                <w:szCs w:val="26"/>
              </w:rPr>
              <w:t>пол (кол-во)</w:t>
            </w:r>
          </w:p>
        </w:tc>
        <w:tc>
          <w:tcPr>
            <w:tcW w:w="2410" w:type="dxa"/>
            <w:gridSpan w:val="3"/>
          </w:tcPr>
          <w:p w:rsidR="00F750B9" w:rsidRPr="00B450BE" w:rsidRDefault="00F750B9" w:rsidP="00846ED4">
            <w:pPr>
              <w:spacing w:before="0"/>
              <w:ind w:firstLine="31"/>
              <w:jc w:val="center"/>
              <w:rPr>
                <w:sz w:val="26"/>
                <w:szCs w:val="26"/>
              </w:rPr>
            </w:pPr>
            <w:r w:rsidRPr="00B450BE">
              <w:rPr>
                <w:sz w:val="26"/>
                <w:szCs w:val="26"/>
              </w:rPr>
              <w:t>Педагогический стаж</w:t>
            </w:r>
          </w:p>
        </w:tc>
        <w:tc>
          <w:tcPr>
            <w:tcW w:w="1870" w:type="dxa"/>
            <w:gridSpan w:val="2"/>
          </w:tcPr>
          <w:p w:rsidR="00F750B9" w:rsidRPr="00B450BE" w:rsidRDefault="00F750B9" w:rsidP="00846ED4">
            <w:pPr>
              <w:spacing w:before="0"/>
              <w:ind w:firstLine="31"/>
              <w:rPr>
                <w:sz w:val="26"/>
                <w:szCs w:val="26"/>
              </w:rPr>
            </w:pPr>
            <w:r w:rsidRPr="00B450BE">
              <w:rPr>
                <w:sz w:val="26"/>
                <w:szCs w:val="26"/>
              </w:rPr>
              <w:t>Образование</w:t>
            </w:r>
          </w:p>
        </w:tc>
        <w:tc>
          <w:tcPr>
            <w:tcW w:w="1249" w:type="dxa"/>
            <w:vMerge w:val="restart"/>
          </w:tcPr>
          <w:p w:rsidR="00F750B9" w:rsidRPr="00B450BE" w:rsidRDefault="00F750B9" w:rsidP="00846ED4">
            <w:pPr>
              <w:spacing w:before="0"/>
              <w:ind w:firstLine="31"/>
              <w:jc w:val="center"/>
              <w:rPr>
                <w:sz w:val="26"/>
                <w:szCs w:val="26"/>
              </w:rPr>
            </w:pPr>
            <w:r w:rsidRPr="00B450BE">
              <w:rPr>
                <w:sz w:val="26"/>
                <w:szCs w:val="26"/>
              </w:rPr>
              <w:t xml:space="preserve">Кол-во </w:t>
            </w:r>
            <w:proofErr w:type="spellStart"/>
            <w:r w:rsidRPr="00B450BE">
              <w:rPr>
                <w:sz w:val="26"/>
                <w:szCs w:val="26"/>
              </w:rPr>
              <w:t>гос</w:t>
            </w:r>
            <w:proofErr w:type="gramStart"/>
            <w:r w:rsidRPr="00B450BE">
              <w:rPr>
                <w:sz w:val="26"/>
                <w:szCs w:val="26"/>
              </w:rPr>
              <w:t>.н</w:t>
            </w:r>
            <w:proofErr w:type="gramEnd"/>
            <w:r w:rsidRPr="00B450BE">
              <w:rPr>
                <w:sz w:val="26"/>
                <w:szCs w:val="26"/>
              </w:rPr>
              <w:t>агра</w:t>
            </w:r>
            <w:r w:rsidRPr="00B450BE">
              <w:rPr>
                <w:sz w:val="26"/>
                <w:szCs w:val="26"/>
              </w:rPr>
              <w:lastRenderedPageBreak/>
              <w:t>д</w:t>
            </w:r>
            <w:proofErr w:type="spellEnd"/>
            <w:r w:rsidRPr="00B450BE">
              <w:rPr>
                <w:sz w:val="26"/>
                <w:szCs w:val="26"/>
              </w:rPr>
              <w:t xml:space="preserve"> у </w:t>
            </w:r>
            <w:proofErr w:type="spellStart"/>
            <w:r w:rsidRPr="00B450BE">
              <w:rPr>
                <w:sz w:val="26"/>
                <w:szCs w:val="26"/>
              </w:rPr>
              <w:t>педраб</w:t>
            </w:r>
            <w:proofErr w:type="spellEnd"/>
          </w:p>
        </w:tc>
        <w:tc>
          <w:tcPr>
            <w:tcW w:w="2268" w:type="dxa"/>
            <w:gridSpan w:val="3"/>
          </w:tcPr>
          <w:p w:rsidR="00F750B9" w:rsidRPr="00B450BE" w:rsidRDefault="00F750B9" w:rsidP="00846ED4">
            <w:pPr>
              <w:spacing w:before="0"/>
              <w:ind w:firstLine="31"/>
              <w:jc w:val="center"/>
              <w:rPr>
                <w:sz w:val="26"/>
                <w:szCs w:val="26"/>
              </w:rPr>
            </w:pPr>
            <w:r w:rsidRPr="00B450BE">
              <w:rPr>
                <w:sz w:val="26"/>
                <w:szCs w:val="26"/>
              </w:rPr>
              <w:lastRenderedPageBreak/>
              <w:t xml:space="preserve">Возраст </w:t>
            </w:r>
            <w:proofErr w:type="spellStart"/>
            <w:r w:rsidRPr="00B450BE">
              <w:rPr>
                <w:sz w:val="26"/>
                <w:szCs w:val="26"/>
              </w:rPr>
              <w:t>педработников</w:t>
            </w:r>
            <w:proofErr w:type="spellEnd"/>
          </w:p>
        </w:tc>
        <w:tc>
          <w:tcPr>
            <w:tcW w:w="708" w:type="dxa"/>
          </w:tcPr>
          <w:p w:rsidR="00F750B9" w:rsidRPr="00B450BE" w:rsidRDefault="00F750B9" w:rsidP="00846ED4">
            <w:pPr>
              <w:spacing w:before="0"/>
              <w:ind w:firstLine="31"/>
              <w:jc w:val="center"/>
              <w:rPr>
                <w:sz w:val="26"/>
                <w:szCs w:val="26"/>
              </w:rPr>
            </w:pPr>
          </w:p>
        </w:tc>
      </w:tr>
      <w:tr w:rsidR="00846ED4" w:rsidRPr="00B450BE" w:rsidTr="00846ED4">
        <w:tc>
          <w:tcPr>
            <w:tcW w:w="675" w:type="dxa"/>
          </w:tcPr>
          <w:p w:rsidR="00F750B9" w:rsidRPr="00B450BE" w:rsidRDefault="00F750B9" w:rsidP="00846ED4">
            <w:pPr>
              <w:spacing w:before="0"/>
              <w:ind w:left="-142" w:right="-250" w:firstLine="31"/>
              <w:jc w:val="center"/>
              <w:rPr>
                <w:sz w:val="26"/>
                <w:szCs w:val="26"/>
              </w:rPr>
            </w:pPr>
            <w:r w:rsidRPr="00B450BE">
              <w:rPr>
                <w:sz w:val="26"/>
                <w:szCs w:val="26"/>
              </w:rPr>
              <w:lastRenderedPageBreak/>
              <w:t>М</w:t>
            </w:r>
          </w:p>
        </w:tc>
        <w:tc>
          <w:tcPr>
            <w:tcW w:w="567" w:type="dxa"/>
          </w:tcPr>
          <w:p w:rsidR="00F750B9" w:rsidRPr="00B450BE" w:rsidRDefault="00F750B9" w:rsidP="00846ED4">
            <w:pPr>
              <w:spacing w:before="0"/>
              <w:ind w:left="-142" w:right="-250" w:firstLine="31"/>
              <w:jc w:val="center"/>
              <w:rPr>
                <w:sz w:val="26"/>
                <w:szCs w:val="26"/>
              </w:rPr>
            </w:pPr>
            <w:r w:rsidRPr="00B450BE">
              <w:rPr>
                <w:sz w:val="26"/>
                <w:szCs w:val="26"/>
              </w:rPr>
              <w:t>Ж</w:t>
            </w:r>
          </w:p>
        </w:tc>
        <w:tc>
          <w:tcPr>
            <w:tcW w:w="709" w:type="dxa"/>
          </w:tcPr>
          <w:p w:rsidR="00F750B9" w:rsidRPr="00B450BE" w:rsidRDefault="00F750B9" w:rsidP="00846ED4">
            <w:pPr>
              <w:spacing w:before="0"/>
              <w:ind w:left="-108" w:right="-250" w:firstLine="31"/>
              <w:rPr>
                <w:sz w:val="26"/>
                <w:szCs w:val="26"/>
              </w:rPr>
            </w:pPr>
            <w:r w:rsidRPr="00B450BE">
              <w:rPr>
                <w:sz w:val="26"/>
                <w:szCs w:val="26"/>
              </w:rPr>
              <w:t>до 5 лет</w:t>
            </w:r>
          </w:p>
        </w:tc>
        <w:tc>
          <w:tcPr>
            <w:tcW w:w="709" w:type="dxa"/>
          </w:tcPr>
          <w:p w:rsidR="00F750B9" w:rsidRPr="00B450BE" w:rsidRDefault="00F750B9" w:rsidP="00846ED4">
            <w:pPr>
              <w:spacing w:before="0"/>
              <w:ind w:left="-108" w:right="-250" w:firstLine="31"/>
              <w:rPr>
                <w:sz w:val="26"/>
                <w:szCs w:val="26"/>
              </w:rPr>
            </w:pPr>
            <w:r w:rsidRPr="00B450BE">
              <w:rPr>
                <w:sz w:val="26"/>
                <w:szCs w:val="26"/>
              </w:rPr>
              <w:t>до 15 лет</w:t>
            </w:r>
          </w:p>
        </w:tc>
        <w:tc>
          <w:tcPr>
            <w:tcW w:w="992" w:type="dxa"/>
          </w:tcPr>
          <w:p w:rsidR="00F750B9" w:rsidRPr="00B450BE" w:rsidRDefault="00F750B9" w:rsidP="00846ED4">
            <w:pPr>
              <w:spacing w:before="0"/>
              <w:ind w:left="-108" w:right="-250" w:firstLine="31"/>
              <w:rPr>
                <w:sz w:val="26"/>
                <w:szCs w:val="26"/>
              </w:rPr>
            </w:pPr>
            <w:r w:rsidRPr="00B450BE">
              <w:rPr>
                <w:sz w:val="26"/>
                <w:szCs w:val="26"/>
              </w:rPr>
              <w:t>15 и более</w:t>
            </w:r>
          </w:p>
        </w:tc>
        <w:tc>
          <w:tcPr>
            <w:tcW w:w="992" w:type="dxa"/>
          </w:tcPr>
          <w:p w:rsidR="00F750B9" w:rsidRPr="00B450BE" w:rsidRDefault="00F750B9" w:rsidP="00846ED4">
            <w:pPr>
              <w:spacing w:before="0"/>
              <w:ind w:left="-142" w:right="-250" w:firstLine="31"/>
              <w:rPr>
                <w:sz w:val="26"/>
                <w:szCs w:val="26"/>
              </w:rPr>
            </w:pPr>
            <w:r w:rsidRPr="00B450BE">
              <w:rPr>
                <w:sz w:val="26"/>
                <w:szCs w:val="26"/>
              </w:rPr>
              <w:t>высшее</w:t>
            </w:r>
          </w:p>
        </w:tc>
        <w:tc>
          <w:tcPr>
            <w:tcW w:w="878" w:type="dxa"/>
          </w:tcPr>
          <w:p w:rsidR="00F750B9" w:rsidRPr="00B450BE" w:rsidRDefault="00846ED4" w:rsidP="00846ED4">
            <w:pPr>
              <w:spacing w:before="0"/>
              <w:ind w:left="-108" w:right="-81" w:firstLine="31"/>
              <w:rPr>
                <w:sz w:val="26"/>
                <w:szCs w:val="26"/>
              </w:rPr>
            </w:pPr>
            <w:r>
              <w:rPr>
                <w:sz w:val="26"/>
                <w:szCs w:val="26"/>
              </w:rPr>
              <w:t>Сред/</w:t>
            </w:r>
            <w:proofErr w:type="spellStart"/>
            <w:r w:rsidR="00F750B9" w:rsidRPr="00B450BE">
              <w:rPr>
                <w:sz w:val="26"/>
                <w:szCs w:val="26"/>
              </w:rPr>
              <w:t>проф</w:t>
            </w:r>
            <w:r>
              <w:rPr>
                <w:sz w:val="26"/>
                <w:szCs w:val="26"/>
              </w:rPr>
              <w:t>-ое</w:t>
            </w:r>
            <w:proofErr w:type="spellEnd"/>
          </w:p>
        </w:tc>
        <w:tc>
          <w:tcPr>
            <w:tcW w:w="1249" w:type="dxa"/>
            <w:vMerge/>
          </w:tcPr>
          <w:p w:rsidR="00F750B9" w:rsidRPr="00B450BE" w:rsidRDefault="00F750B9" w:rsidP="00846ED4">
            <w:pPr>
              <w:spacing w:before="0"/>
              <w:ind w:left="-142" w:right="-250" w:firstLine="31"/>
              <w:jc w:val="center"/>
              <w:rPr>
                <w:sz w:val="26"/>
                <w:szCs w:val="26"/>
              </w:rPr>
            </w:pPr>
          </w:p>
        </w:tc>
        <w:tc>
          <w:tcPr>
            <w:tcW w:w="708" w:type="dxa"/>
          </w:tcPr>
          <w:p w:rsidR="00F750B9" w:rsidRPr="00B450BE" w:rsidRDefault="00F750B9" w:rsidP="00846ED4">
            <w:pPr>
              <w:spacing w:before="0"/>
              <w:ind w:left="-157" w:right="-250" w:firstLine="31"/>
              <w:jc w:val="center"/>
              <w:rPr>
                <w:sz w:val="26"/>
                <w:szCs w:val="26"/>
              </w:rPr>
            </w:pPr>
            <w:r w:rsidRPr="00B450BE">
              <w:rPr>
                <w:sz w:val="26"/>
                <w:szCs w:val="26"/>
              </w:rPr>
              <w:t>до 35</w:t>
            </w:r>
          </w:p>
        </w:tc>
        <w:tc>
          <w:tcPr>
            <w:tcW w:w="709" w:type="dxa"/>
          </w:tcPr>
          <w:p w:rsidR="00F750B9" w:rsidRPr="00B450BE" w:rsidRDefault="00F750B9" w:rsidP="00846ED4">
            <w:pPr>
              <w:spacing w:before="0"/>
              <w:ind w:left="-144" w:right="-250" w:firstLine="31"/>
              <w:rPr>
                <w:sz w:val="26"/>
                <w:szCs w:val="26"/>
              </w:rPr>
            </w:pPr>
            <w:r w:rsidRPr="00B450BE">
              <w:rPr>
                <w:sz w:val="26"/>
                <w:szCs w:val="26"/>
              </w:rPr>
              <w:t>до 50</w:t>
            </w:r>
          </w:p>
        </w:tc>
        <w:tc>
          <w:tcPr>
            <w:tcW w:w="851" w:type="dxa"/>
          </w:tcPr>
          <w:p w:rsidR="00F750B9" w:rsidRPr="00B450BE" w:rsidRDefault="00F750B9" w:rsidP="00846ED4">
            <w:pPr>
              <w:spacing w:before="0"/>
              <w:ind w:left="-144" w:right="-250" w:firstLine="31"/>
              <w:jc w:val="center"/>
              <w:rPr>
                <w:sz w:val="26"/>
                <w:szCs w:val="26"/>
              </w:rPr>
            </w:pPr>
            <w:r w:rsidRPr="00B450BE">
              <w:rPr>
                <w:sz w:val="26"/>
                <w:szCs w:val="26"/>
              </w:rPr>
              <w:t>50 и более</w:t>
            </w:r>
          </w:p>
        </w:tc>
        <w:tc>
          <w:tcPr>
            <w:tcW w:w="708" w:type="dxa"/>
          </w:tcPr>
          <w:p w:rsidR="00F750B9" w:rsidRPr="00B450BE" w:rsidRDefault="00F750B9" w:rsidP="00846ED4">
            <w:pPr>
              <w:spacing w:before="0"/>
              <w:ind w:left="-142" w:right="-250" w:firstLine="31"/>
              <w:jc w:val="center"/>
              <w:rPr>
                <w:sz w:val="26"/>
                <w:szCs w:val="26"/>
              </w:rPr>
            </w:pPr>
          </w:p>
        </w:tc>
      </w:tr>
      <w:tr w:rsidR="00846ED4" w:rsidRPr="00B450BE" w:rsidTr="00846ED4">
        <w:tc>
          <w:tcPr>
            <w:tcW w:w="675" w:type="dxa"/>
          </w:tcPr>
          <w:p w:rsidR="00F750B9" w:rsidRPr="00B450BE" w:rsidRDefault="00F750B9" w:rsidP="00846ED4">
            <w:pPr>
              <w:spacing w:before="0"/>
              <w:ind w:left="-142" w:right="-250" w:firstLine="31"/>
              <w:jc w:val="center"/>
              <w:rPr>
                <w:sz w:val="26"/>
                <w:szCs w:val="26"/>
              </w:rPr>
            </w:pPr>
            <w:r w:rsidRPr="00B450BE">
              <w:rPr>
                <w:sz w:val="26"/>
                <w:szCs w:val="26"/>
              </w:rPr>
              <w:lastRenderedPageBreak/>
              <w:t>0</w:t>
            </w:r>
          </w:p>
        </w:tc>
        <w:tc>
          <w:tcPr>
            <w:tcW w:w="567" w:type="dxa"/>
          </w:tcPr>
          <w:p w:rsidR="00F750B9" w:rsidRPr="00B450BE" w:rsidRDefault="00F750B9" w:rsidP="00846ED4">
            <w:pPr>
              <w:spacing w:before="0"/>
              <w:ind w:left="-142" w:right="-250" w:firstLine="31"/>
              <w:jc w:val="center"/>
              <w:rPr>
                <w:sz w:val="26"/>
                <w:szCs w:val="26"/>
              </w:rPr>
            </w:pPr>
            <w:r w:rsidRPr="00B450BE">
              <w:rPr>
                <w:sz w:val="26"/>
                <w:szCs w:val="26"/>
              </w:rPr>
              <w:t>95</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19</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47</w:t>
            </w:r>
          </w:p>
        </w:tc>
        <w:tc>
          <w:tcPr>
            <w:tcW w:w="992" w:type="dxa"/>
          </w:tcPr>
          <w:p w:rsidR="00F750B9" w:rsidRPr="00B450BE" w:rsidRDefault="00F750B9" w:rsidP="00846ED4">
            <w:pPr>
              <w:spacing w:before="0"/>
              <w:ind w:left="-142" w:right="-250" w:firstLine="31"/>
              <w:jc w:val="center"/>
              <w:rPr>
                <w:sz w:val="26"/>
                <w:szCs w:val="26"/>
              </w:rPr>
            </w:pPr>
            <w:r w:rsidRPr="00B450BE">
              <w:rPr>
                <w:sz w:val="26"/>
                <w:szCs w:val="26"/>
              </w:rPr>
              <w:t>29</w:t>
            </w:r>
          </w:p>
        </w:tc>
        <w:tc>
          <w:tcPr>
            <w:tcW w:w="992" w:type="dxa"/>
          </w:tcPr>
          <w:p w:rsidR="00F750B9" w:rsidRPr="00B450BE" w:rsidRDefault="00F750B9" w:rsidP="00846ED4">
            <w:pPr>
              <w:spacing w:before="0"/>
              <w:ind w:left="-142" w:right="-250" w:firstLine="31"/>
              <w:jc w:val="center"/>
              <w:rPr>
                <w:sz w:val="26"/>
                <w:szCs w:val="26"/>
              </w:rPr>
            </w:pPr>
            <w:r w:rsidRPr="00B450BE">
              <w:rPr>
                <w:sz w:val="26"/>
                <w:szCs w:val="26"/>
              </w:rPr>
              <w:t>74</w:t>
            </w:r>
          </w:p>
        </w:tc>
        <w:tc>
          <w:tcPr>
            <w:tcW w:w="878" w:type="dxa"/>
          </w:tcPr>
          <w:p w:rsidR="00F750B9" w:rsidRPr="00B450BE" w:rsidRDefault="00F750B9" w:rsidP="00846ED4">
            <w:pPr>
              <w:spacing w:before="0"/>
              <w:ind w:left="-142" w:right="-250" w:firstLine="31"/>
              <w:jc w:val="center"/>
              <w:rPr>
                <w:sz w:val="26"/>
                <w:szCs w:val="26"/>
              </w:rPr>
            </w:pPr>
            <w:r w:rsidRPr="00B450BE">
              <w:rPr>
                <w:sz w:val="26"/>
                <w:szCs w:val="26"/>
              </w:rPr>
              <w:t>21</w:t>
            </w:r>
          </w:p>
        </w:tc>
        <w:tc>
          <w:tcPr>
            <w:tcW w:w="1249" w:type="dxa"/>
          </w:tcPr>
          <w:p w:rsidR="00F750B9" w:rsidRPr="00B450BE" w:rsidRDefault="00F750B9" w:rsidP="00846ED4">
            <w:pPr>
              <w:spacing w:before="0"/>
              <w:ind w:left="-142" w:right="-250" w:firstLine="31"/>
              <w:jc w:val="center"/>
              <w:rPr>
                <w:sz w:val="26"/>
                <w:szCs w:val="26"/>
              </w:rPr>
            </w:pPr>
            <w:r w:rsidRPr="00B450BE">
              <w:rPr>
                <w:sz w:val="26"/>
                <w:szCs w:val="26"/>
              </w:rPr>
              <w:t>33</w:t>
            </w:r>
          </w:p>
        </w:tc>
        <w:tc>
          <w:tcPr>
            <w:tcW w:w="708" w:type="dxa"/>
          </w:tcPr>
          <w:p w:rsidR="00F750B9" w:rsidRPr="00B450BE" w:rsidRDefault="00F750B9" w:rsidP="00846ED4">
            <w:pPr>
              <w:spacing w:before="0"/>
              <w:ind w:left="-142" w:right="-250" w:firstLine="31"/>
              <w:jc w:val="center"/>
              <w:rPr>
                <w:sz w:val="26"/>
                <w:szCs w:val="26"/>
              </w:rPr>
            </w:pPr>
            <w:r w:rsidRPr="00B450BE">
              <w:rPr>
                <w:sz w:val="26"/>
                <w:szCs w:val="26"/>
              </w:rPr>
              <w:t>30</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47</w:t>
            </w:r>
          </w:p>
        </w:tc>
        <w:tc>
          <w:tcPr>
            <w:tcW w:w="851" w:type="dxa"/>
          </w:tcPr>
          <w:p w:rsidR="00F750B9" w:rsidRPr="00B450BE" w:rsidRDefault="00F750B9" w:rsidP="00846ED4">
            <w:pPr>
              <w:spacing w:before="0"/>
              <w:ind w:left="-142" w:right="-250" w:firstLine="31"/>
              <w:jc w:val="center"/>
              <w:rPr>
                <w:sz w:val="26"/>
                <w:szCs w:val="26"/>
              </w:rPr>
            </w:pPr>
            <w:r w:rsidRPr="00B450BE">
              <w:rPr>
                <w:sz w:val="26"/>
                <w:szCs w:val="26"/>
              </w:rPr>
              <w:t>18</w:t>
            </w:r>
          </w:p>
        </w:tc>
        <w:tc>
          <w:tcPr>
            <w:tcW w:w="708" w:type="dxa"/>
          </w:tcPr>
          <w:p w:rsidR="00F750B9" w:rsidRPr="00B450BE" w:rsidRDefault="00F750B9" w:rsidP="00846ED4">
            <w:pPr>
              <w:spacing w:before="0"/>
              <w:ind w:left="-142" w:right="-250" w:firstLine="31"/>
              <w:jc w:val="center"/>
              <w:rPr>
                <w:sz w:val="26"/>
                <w:szCs w:val="26"/>
              </w:rPr>
            </w:pPr>
            <w:r w:rsidRPr="00B450BE">
              <w:rPr>
                <w:sz w:val="26"/>
                <w:szCs w:val="26"/>
              </w:rPr>
              <w:t>ДОУ</w:t>
            </w:r>
          </w:p>
        </w:tc>
      </w:tr>
      <w:tr w:rsidR="00846ED4" w:rsidRPr="00B450BE" w:rsidTr="00846ED4">
        <w:tc>
          <w:tcPr>
            <w:tcW w:w="675" w:type="dxa"/>
          </w:tcPr>
          <w:p w:rsidR="00F750B9" w:rsidRPr="00B450BE" w:rsidRDefault="00F750B9" w:rsidP="00846ED4">
            <w:pPr>
              <w:spacing w:before="0"/>
              <w:ind w:left="-142" w:right="-250" w:firstLine="31"/>
              <w:jc w:val="center"/>
              <w:rPr>
                <w:sz w:val="26"/>
                <w:szCs w:val="26"/>
              </w:rPr>
            </w:pPr>
          </w:p>
        </w:tc>
        <w:tc>
          <w:tcPr>
            <w:tcW w:w="567" w:type="dxa"/>
          </w:tcPr>
          <w:p w:rsidR="00F750B9" w:rsidRPr="00B450BE" w:rsidRDefault="00F750B9" w:rsidP="00846ED4">
            <w:pPr>
              <w:spacing w:before="0"/>
              <w:ind w:left="-142" w:right="-250" w:firstLine="31"/>
              <w:jc w:val="center"/>
              <w:rPr>
                <w:sz w:val="26"/>
                <w:szCs w:val="26"/>
              </w:rPr>
            </w:pPr>
            <w:r w:rsidRPr="00B450BE">
              <w:rPr>
                <w:sz w:val="26"/>
                <w:szCs w:val="26"/>
              </w:rPr>
              <w:t>100</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20</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50</w:t>
            </w:r>
          </w:p>
        </w:tc>
        <w:tc>
          <w:tcPr>
            <w:tcW w:w="992" w:type="dxa"/>
          </w:tcPr>
          <w:p w:rsidR="00F750B9" w:rsidRPr="00B450BE" w:rsidRDefault="00F750B9" w:rsidP="00846ED4">
            <w:pPr>
              <w:spacing w:before="0"/>
              <w:ind w:left="-142" w:right="-250" w:firstLine="31"/>
              <w:jc w:val="center"/>
              <w:rPr>
                <w:sz w:val="26"/>
                <w:szCs w:val="26"/>
              </w:rPr>
            </w:pPr>
            <w:r w:rsidRPr="00B450BE">
              <w:rPr>
                <w:sz w:val="26"/>
                <w:szCs w:val="26"/>
              </w:rPr>
              <w:t>30</w:t>
            </w:r>
          </w:p>
        </w:tc>
        <w:tc>
          <w:tcPr>
            <w:tcW w:w="992" w:type="dxa"/>
          </w:tcPr>
          <w:p w:rsidR="00F750B9" w:rsidRPr="00B450BE" w:rsidRDefault="00F750B9" w:rsidP="00846ED4">
            <w:pPr>
              <w:spacing w:before="0"/>
              <w:ind w:left="-142" w:right="-250" w:firstLine="31"/>
              <w:jc w:val="center"/>
              <w:rPr>
                <w:sz w:val="26"/>
                <w:szCs w:val="26"/>
              </w:rPr>
            </w:pPr>
            <w:r w:rsidRPr="00B450BE">
              <w:rPr>
                <w:sz w:val="26"/>
                <w:szCs w:val="26"/>
              </w:rPr>
              <w:t>78</w:t>
            </w:r>
          </w:p>
        </w:tc>
        <w:tc>
          <w:tcPr>
            <w:tcW w:w="878" w:type="dxa"/>
          </w:tcPr>
          <w:p w:rsidR="00F750B9" w:rsidRPr="00B450BE" w:rsidRDefault="00F750B9" w:rsidP="00846ED4">
            <w:pPr>
              <w:spacing w:before="0"/>
              <w:ind w:left="-142" w:right="-250" w:firstLine="31"/>
              <w:jc w:val="center"/>
              <w:rPr>
                <w:sz w:val="26"/>
                <w:szCs w:val="26"/>
              </w:rPr>
            </w:pPr>
            <w:r w:rsidRPr="00B450BE">
              <w:rPr>
                <w:sz w:val="26"/>
                <w:szCs w:val="26"/>
              </w:rPr>
              <w:t>22</w:t>
            </w:r>
          </w:p>
        </w:tc>
        <w:tc>
          <w:tcPr>
            <w:tcW w:w="1249" w:type="dxa"/>
          </w:tcPr>
          <w:p w:rsidR="00F750B9" w:rsidRPr="00B450BE" w:rsidRDefault="00F750B9" w:rsidP="00846ED4">
            <w:pPr>
              <w:spacing w:before="0"/>
              <w:ind w:left="-142" w:right="-250" w:firstLine="31"/>
              <w:jc w:val="center"/>
              <w:rPr>
                <w:sz w:val="26"/>
                <w:szCs w:val="26"/>
              </w:rPr>
            </w:pPr>
            <w:r w:rsidRPr="00B450BE">
              <w:rPr>
                <w:sz w:val="26"/>
                <w:szCs w:val="26"/>
              </w:rPr>
              <w:t>35</w:t>
            </w:r>
          </w:p>
        </w:tc>
        <w:tc>
          <w:tcPr>
            <w:tcW w:w="708" w:type="dxa"/>
          </w:tcPr>
          <w:p w:rsidR="00F750B9" w:rsidRPr="00B450BE" w:rsidRDefault="00F750B9" w:rsidP="00846ED4">
            <w:pPr>
              <w:spacing w:before="0"/>
              <w:ind w:left="-142" w:right="-250" w:firstLine="31"/>
              <w:jc w:val="center"/>
              <w:rPr>
                <w:sz w:val="26"/>
                <w:szCs w:val="26"/>
              </w:rPr>
            </w:pPr>
            <w:r w:rsidRPr="00B450BE">
              <w:rPr>
                <w:sz w:val="26"/>
                <w:szCs w:val="26"/>
              </w:rPr>
              <w:t>31</w:t>
            </w:r>
          </w:p>
        </w:tc>
        <w:tc>
          <w:tcPr>
            <w:tcW w:w="709" w:type="dxa"/>
          </w:tcPr>
          <w:p w:rsidR="00F750B9" w:rsidRPr="00B450BE" w:rsidRDefault="00F750B9" w:rsidP="00846ED4">
            <w:pPr>
              <w:spacing w:before="0"/>
              <w:ind w:left="-142" w:right="-250" w:firstLine="31"/>
              <w:jc w:val="center"/>
              <w:rPr>
                <w:sz w:val="26"/>
                <w:szCs w:val="26"/>
              </w:rPr>
            </w:pPr>
            <w:r w:rsidRPr="00B450BE">
              <w:rPr>
                <w:sz w:val="26"/>
                <w:szCs w:val="26"/>
              </w:rPr>
              <w:t>49</w:t>
            </w:r>
          </w:p>
        </w:tc>
        <w:tc>
          <w:tcPr>
            <w:tcW w:w="851" w:type="dxa"/>
          </w:tcPr>
          <w:p w:rsidR="00F750B9" w:rsidRPr="00B450BE" w:rsidRDefault="00F750B9" w:rsidP="00846ED4">
            <w:pPr>
              <w:spacing w:before="0"/>
              <w:ind w:left="-142" w:right="-250" w:firstLine="31"/>
              <w:jc w:val="center"/>
              <w:rPr>
                <w:sz w:val="26"/>
                <w:szCs w:val="26"/>
              </w:rPr>
            </w:pPr>
            <w:r w:rsidRPr="00B450BE">
              <w:rPr>
                <w:sz w:val="26"/>
                <w:szCs w:val="26"/>
              </w:rPr>
              <w:t>20</w:t>
            </w:r>
          </w:p>
        </w:tc>
        <w:tc>
          <w:tcPr>
            <w:tcW w:w="708" w:type="dxa"/>
          </w:tcPr>
          <w:p w:rsidR="00F750B9" w:rsidRPr="00B450BE" w:rsidRDefault="00F750B9" w:rsidP="00846ED4">
            <w:pPr>
              <w:spacing w:before="0"/>
              <w:ind w:left="-142" w:right="-250" w:firstLine="31"/>
              <w:jc w:val="center"/>
              <w:rPr>
                <w:sz w:val="26"/>
                <w:szCs w:val="26"/>
              </w:rPr>
            </w:pPr>
            <w:r w:rsidRPr="00B450BE">
              <w:rPr>
                <w:sz w:val="26"/>
                <w:szCs w:val="26"/>
              </w:rPr>
              <w:t>%</w:t>
            </w:r>
          </w:p>
        </w:tc>
      </w:tr>
    </w:tbl>
    <w:p w:rsidR="00F750B9" w:rsidRPr="00B450BE" w:rsidRDefault="00F750B9" w:rsidP="003835A4">
      <w:pPr>
        <w:pStyle w:val="210"/>
        <w:ind w:firstLine="709"/>
        <w:jc w:val="center"/>
        <w:rPr>
          <w:bCs/>
          <w:sz w:val="26"/>
          <w:szCs w:val="26"/>
        </w:rPr>
      </w:pPr>
    </w:p>
    <w:p w:rsidR="00F750B9" w:rsidRDefault="00F750B9" w:rsidP="003835A4">
      <w:pPr>
        <w:pStyle w:val="210"/>
        <w:ind w:firstLine="709"/>
        <w:jc w:val="center"/>
        <w:rPr>
          <w:bCs/>
          <w:sz w:val="26"/>
          <w:szCs w:val="26"/>
        </w:rPr>
      </w:pPr>
      <w:r w:rsidRPr="00B450BE">
        <w:rPr>
          <w:sz w:val="26"/>
          <w:szCs w:val="26"/>
        </w:rPr>
        <w:t xml:space="preserve">              Таблица 2. </w:t>
      </w:r>
      <w:r w:rsidRPr="00B450BE">
        <w:rPr>
          <w:bCs/>
          <w:sz w:val="26"/>
          <w:szCs w:val="26"/>
        </w:rPr>
        <w:t xml:space="preserve">Сведения о педагогических кадрах в общеобразовательных организациях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B450BE" w:rsidTr="00786D1E">
        <w:tc>
          <w:tcPr>
            <w:tcW w:w="1242" w:type="dxa"/>
            <w:gridSpan w:val="2"/>
          </w:tcPr>
          <w:p w:rsidR="00DC595D" w:rsidRPr="00B450BE" w:rsidRDefault="00DC595D" w:rsidP="00786D1E">
            <w:pPr>
              <w:spacing w:before="0"/>
              <w:ind w:firstLine="31"/>
              <w:jc w:val="center"/>
              <w:rPr>
                <w:sz w:val="26"/>
                <w:szCs w:val="26"/>
              </w:rPr>
            </w:pPr>
            <w:r w:rsidRPr="00B450BE">
              <w:rPr>
                <w:sz w:val="26"/>
                <w:szCs w:val="26"/>
              </w:rPr>
              <w:t>пол (кол-во)</w:t>
            </w:r>
          </w:p>
        </w:tc>
        <w:tc>
          <w:tcPr>
            <w:tcW w:w="2410" w:type="dxa"/>
            <w:gridSpan w:val="3"/>
          </w:tcPr>
          <w:p w:rsidR="00DC595D" w:rsidRPr="00B450BE" w:rsidRDefault="00DC595D" w:rsidP="00786D1E">
            <w:pPr>
              <w:spacing w:before="0"/>
              <w:ind w:firstLine="31"/>
              <w:jc w:val="center"/>
              <w:rPr>
                <w:sz w:val="26"/>
                <w:szCs w:val="26"/>
              </w:rPr>
            </w:pPr>
            <w:r w:rsidRPr="00B450BE">
              <w:rPr>
                <w:sz w:val="26"/>
                <w:szCs w:val="26"/>
              </w:rPr>
              <w:t>Педагогический стаж</w:t>
            </w:r>
          </w:p>
        </w:tc>
        <w:tc>
          <w:tcPr>
            <w:tcW w:w="1870" w:type="dxa"/>
            <w:gridSpan w:val="2"/>
          </w:tcPr>
          <w:p w:rsidR="00DC595D" w:rsidRPr="00B450BE" w:rsidRDefault="00DC595D" w:rsidP="00786D1E">
            <w:pPr>
              <w:spacing w:before="0"/>
              <w:ind w:firstLine="31"/>
              <w:rPr>
                <w:sz w:val="26"/>
                <w:szCs w:val="26"/>
              </w:rPr>
            </w:pPr>
            <w:r w:rsidRPr="00B450BE">
              <w:rPr>
                <w:sz w:val="26"/>
                <w:szCs w:val="26"/>
              </w:rPr>
              <w:t>Образование</w:t>
            </w:r>
          </w:p>
        </w:tc>
        <w:tc>
          <w:tcPr>
            <w:tcW w:w="1249" w:type="dxa"/>
            <w:vMerge w:val="restart"/>
          </w:tcPr>
          <w:p w:rsidR="00DC595D" w:rsidRPr="00B450BE" w:rsidRDefault="00DC595D" w:rsidP="00786D1E">
            <w:pPr>
              <w:spacing w:before="0"/>
              <w:ind w:firstLine="31"/>
              <w:jc w:val="center"/>
              <w:rPr>
                <w:sz w:val="26"/>
                <w:szCs w:val="26"/>
              </w:rPr>
            </w:pPr>
            <w:r w:rsidRPr="00B450BE">
              <w:rPr>
                <w:sz w:val="26"/>
                <w:szCs w:val="26"/>
              </w:rPr>
              <w:t xml:space="preserve">Кол-во </w:t>
            </w:r>
            <w:proofErr w:type="spellStart"/>
            <w:r w:rsidRPr="00B450BE">
              <w:rPr>
                <w:sz w:val="26"/>
                <w:szCs w:val="26"/>
              </w:rPr>
              <w:t>гос</w:t>
            </w:r>
            <w:proofErr w:type="gramStart"/>
            <w:r w:rsidRPr="00B450BE">
              <w:rPr>
                <w:sz w:val="26"/>
                <w:szCs w:val="26"/>
              </w:rPr>
              <w:t>.н</w:t>
            </w:r>
            <w:proofErr w:type="gramEnd"/>
            <w:r w:rsidRPr="00B450BE">
              <w:rPr>
                <w:sz w:val="26"/>
                <w:szCs w:val="26"/>
              </w:rPr>
              <w:t>аград</w:t>
            </w:r>
            <w:proofErr w:type="spellEnd"/>
            <w:r w:rsidRPr="00B450BE">
              <w:rPr>
                <w:sz w:val="26"/>
                <w:szCs w:val="26"/>
              </w:rPr>
              <w:t xml:space="preserve"> у </w:t>
            </w:r>
            <w:proofErr w:type="spellStart"/>
            <w:r w:rsidRPr="00B450BE">
              <w:rPr>
                <w:sz w:val="26"/>
                <w:szCs w:val="26"/>
              </w:rPr>
              <w:t>педраб</w:t>
            </w:r>
            <w:proofErr w:type="spellEnd"/>
          </w:p>
        </w:tc>
        <w:tc>
          <w:tcPr>
            <w:tcW w:w="2268" w:type="dxa"/>
            <w:gridSpan w:val="3"/>
          </w:tcPr>
          <w:p w:rsidR="00DC595D" w:rsidRPr="00B450BE" w:rsidRDefault="00DC595D" w:rsidP="00786D1E">
            <w:pPr>
              <w:spacing w:before="0"/>
              <w:ind w:firstLine="31"/>
              <w:jc w:val="center"/>
              <w:rPr>
                <w:sz w:val="26"/>
                <w:szCs w:val="26"/>
              </w:rPr>
            </w:pPr>
            <w:r w:rsidRPr="00B450BE">
              <w:rPr>
                <w:sz w:val="26"/>
                <w:szCs w:val="26"/>
              </w:rPr>
              <w:t xml:space="preserve">Возраст </w:t>
            </w:r>
            <w:proofErr w:type="spellStart"/>
            <w:r w:rsidRPr="00B450BE">
              <w:rPr>
                <w:sz w:val="26"/>
                <w:szCs w:val="26"/>
              </w:rPr>
              <w:t>педработников</w:t>
            </w:r>
            <w:proofErr w:type="spellEnd"/>
          </w:p>
        </w:tc>
        <w:tc>
          <w:tcPr>
            <w:tcW w:w="708" w:type="dxa"/>
          </w:tcPr>
          <w:p w:rsidR="00DC595D" w:rsidRPr="00B450BE" w:rsidRDefault="00DC595D" w:rsidP="00786D1E">
            <w:pPr>
              <w:spacing w:before="0"/>
              <w:ind w:firstLine="31"/>
              <w:jc w:val="center"/>
              <w:rPr>
                <w:sz w:val="26"/>
                <w:szCs w:val="26"/>
              </w:rPr>
            </w:pPr>
          </w:p>
        </w:tc>
      </w:tr>
      <w:tr w:rsidR="00DC595D" w:rsidRPr="00B450BE" w:rsidTr="00786D1E">
        <w:tc>
          <w:tcPr>
            <w:tcW w:w="675" w:type="dxa"/>
          </w:tcPr>
          <w:p w:rsidR="00DC595D" w:rsidRPr="00B450BE" w:rsidRDefault="00DC595D" w:rsidP="00786D1E">
            <w:pPr>
              <w:spacing w:before="0"/>
              <w:ind w:left="-142" w:right="-250" w:firstLine="31"/>
              <w:jc w:val="center"/>
              <w:rPr>
                <w:sz w:val="26"/>
                <w:szCs w:val="26"/>
              </w:rPr>
            </w:pPr>
            <w:r w:rsidRPr="00B450BE">
              <w:rPr>
                <w:sz w:val="26"/>
                <w:szCs w:val="26"/>
              </w:rPr>
              <w:t>М</w:t>
            </w:r>
          </w:p>
        </w:tc>
        <w:tc>
          <w:tcPr>
            <w:tcW w:w="567" w:type="dxa"/>
          </w:tcPr>
          <w:p w:rsidR="00DC595D" w:rsidRPr="00B450BE" w:rsidRDefault="00DC595D" w:rsidP="00786D1E">
            <w:pPr>
              <w:spacing w:before="0"/>
              <w:ind w:left="-142" w:right="-250" w:firstLine="31"/>
              <w:jc w:val="center"/>
              <w:rPr>
                <w:sz w:val="26"/>
                <w:szCs w:val="26"/>
              </w:rPr>
            </w:pPr>
            <w:r w:rsidRPr="00B450BE">
              <w:rPr>
                <w:sz w:val="26"/>
                <w:szCs w:val="26"/>
              </w:rPr>
              <w:t>Ж</w:t>
            </w:r>
          </w:p>
        </w:tc>
        <w:tc>
          <w:tcPr>
            <w:tcW w:w="709" w:type="dxa"/>
          </w:tcPr>
          <w:p w:rsidR="00DC595D" w:rsidRPr="00B450BE" w:rsidRDefault="00DC595D" w:rsidP="00786D1E">
            <w:pPr>
              <w:spacing w:before="0"/>
              <w:ind w:left="-108" w:right="-250" w:firstLine="31"/>
              <w:rPr>
                <w:sz w:val="26"/>
                <w:szCs w:val="26"/>
              </w:rPr>
            </w:pPr>
            <w:r w:rsidRPr="00B450BE">
              <w:rPr>
                <w:sz w:val="26"/>
                <w:szCs w:val="26"/>
              </w:rPr>
              <w:t>до 5 лет</w:t>
            </w:r>
          </w:p>
        </w:tc>
        <w:tc>
          <w:tcPr>
            <w:tcW w:w="709" w:type="dxa"/>
          </w:tcPr>
          <w:p w:rsidR="00DC595D" w:rsidRPr="00B450BE" w:rsidRDefault="00DC595D" w:rsidP="00786D1E">
            <w:pPr>
              <w:spacing w:before="0"/>
              <w:ind w:left="-108" w:right="-250" w:firstLine="31"/>
              <w:rPr>
                <w:sz w:val="26"/>
                <w:szCs w:val="26"/>
              </w:rPr>
            </w:pPr>
            <w:r w:rsidRPr="00B450BE">
              <w:rPr>
                <w:sz w:val="26"/>
                <w:szCs w:val="26"/>
              </w:rPr>
              <w:t>до 15 лет</w:t>
            </w:r>
          </w:p>
        </w:tc>
        <w:tc>
          <w:tcPr>
            <w:tcW w:w="992" w:type="dxa"/>
          </w:tcPr>
          <w:p w:rsidR="00DC595D" w:rsidRPr="00B450BE" w:rsidRDefault="00DC595D" w:rsidP="00786D1E">
            <w:pPr>
              <w:spacing w:before="0"/>
              <w:ind w:left="-108" w:right="-250" w:firstLine="31"/>
              <w:rPr>
                <w:sz w:val="26"/>
                <w:szCs w:val="26"/>
              </w:rPr>
            </w:pPr>
            <w:r w:rsidRPr="00B450BE">
              <w:rPr>
                <w:sz w:val="26"/>
                <w:szCs w:val="26"/>
              </w:rPr>
              <w:t>15 и более</w:t>
            </w:r>
          </w:p>
        </w:tc>
        <w:tc>
          <w:tcPr>
            <w:tcW w:w="992" w:type="dxa"/>
          </w:tcPr>
          <w:p w:rsidR="00DC595D" w:rsidRPr="00B450BE" w:rsidRDefault="00DC595D" w:rsidP="00786D1E">
            <w:pPr>
              <w:spacing w:before="0"/>
              <w:ind w:left="-142" w:right="-250" w:firstLine="31"/>
              <w:rPr>
                <w:sz w:val="26"/>
                <w:szCs w:val="26"/>
              </w:rPr>
            </w:pPr>
            <w:r w:rsidRPr="00B450BE">
              <w:rPr>
                <w:sz w:val="26"/>
                <w:szCs w:val="26"/>
              </w:rPr>
              <w:t>высшее</w:t>
            </w:r>
          </w:p>
        </w:tc>
        <w:tc>
          <w:tcPr>
            <w:tcW w:w="878" w:type="dxa"/>
          </w:tcPr>
          <w:p w:rsidR="00DC595D" w:rsidRPr="00B450BE" w:rsidRDefault="00DC595D" w:rsidP="00786D1E">
            <w:pPr>
              <w:spacing w:before="0"/>
              <w:ind w:left="-108" w:right="-81" w:firstLine="31"/>
              <w:rPr>
                <w:sz w:val="26"/>
                <w:szCs w:val="26"/>
              </w:rPr>
            </w:pPr>
            <w:r>
              <w:rPr>
                <w:sz w:val="26"/>
                <w:szCs w:val="26"/>
              </w:rPr>
              <w:t>Сред/</w:t>
            </w:r>
            <w:proofErr w:type="spellStart"/>
            <w:r w:rsidRPr="00B450BE">
              <w:rPr>
                <w:sz w:val="26"/>
                <w:szCs w:val="26"/>
              </w:rPr>
              <w:t>проф</w:t>
            </w:r>
            <w:r>
              <w:rPr>
                <w:sz w:val="26"/>
                <w:szCs w:val="26"/>
              </w:rPr>
              <w:t>-ое</w:t>
            </w:r>
            <w:proofErr w:type="spellEnd"/>
          </w:p>
        </w:tc>
        <w:tc>
          <w:tcPr>
            <w:tcW w:w="1249" w:type="dxa"/>
            <w:vMerge/>
          </w:tcPr>
          <w:p w:rsidR="00DC595D" w:rsidRPr="00B450BE" w:rsidRDefault="00DC595D" w:rsidP="00786D1E">
            <w:pPr>
              <w:spacing w:before="0"/>
              <w:ind w:left="-142" w:right="-250" w:firstLine="31"/>
              <w:jc w:val="center"/>
              <w:rPr>
                <w:sz w:val="26"/>
                <w:szCs w:val="26"/>
              </w:rPr>
            </w:pPr>
          </w:p>
        </w:tc>
        <w:tc>
          <w:tcPr>
            <w:tcW w:w="708" w:type="dxa"/>
          </w:tcPr>
          <w:p w:rsidR="00DC595D" w:rsidRPr="00B450BE" w:rsidRDefault="00DC595D" w:rsidP="00786D1E">
            <w:pPr>
              <w:spacing w:before="0"/>
              <w:ind w:left="-157" w:right="-250" w:firstLine="31"/>
              <w:jc w:val="center"/>
              <w:rPr>
                <w:sz w:val="26"/>
                <w:szCs w:val="26"/>
              </w:rPr>
            </w:pPr>
            <w:r w:rsidRPr="00B450BE">
              <w:rPr>
                <w:sz w:val="26"/>
                <w:szCs w:val="26"/>
              </w:rPr>
              <w:t>до 35</w:t>
            </w:r>
          </w:p>
        </w:tc>
        <w:tc>
          <w:tcPr>
            <w:tcW w:w="709" w:type="dxa"/>
          </w:tcPr>
          <w:p w:rsidR="00DC595D" w:rsidRPr="00B450BE" w:rsidRDefault="00DC595D" w:rsidP="00786D1E">
            <w:pPr>
              <w:spacing w:before="0"/>
              <w:ind w:left="-144" w:right="-250" w:firstLine="31"/>
              <w:rPr>
                <w:sz w:val="26"/>
                <w:szCs w:val="26"/>
              </w:rPr>
            </w:pPr>
            <w:r w:rsidRPr="00B450BE">
              <w:rPr>
                <w:sz w:val="26"/>
                <w:szCs w:val="26"/>
              </w:rPr>
              <w:t>до 50</w:t>
            </w:r>
          </w:p>
        </w:tc>
        <w:tc>
          <w:tcPr>
            <w:tcW w:w="851" w:type="dxa"/>
          </w:tcPr>
          <w:p w:rsidR="00DC595D" w:rsidRPr="00B450BE" w:rsidRDefault="00DC595D" w:rsidP="00786D1E">
            <w:pPr>
              <w:spacing w:before="0"/>
              <w:ind w:left="-144" w:right="-250" w:firstLine="31"/>
              <w:jc w:val="center"/>
              <w:rPr>
                <w:sz w:val="26"/>
                <w:szCs w:val="26"/>
              </w:rPr>
            </w:pPr>
            <w:r w:rsidRPr="00B450BE">
              <w:rPr>
                <w:sz w:val="26"/>
                <w:szCs w:val="26"/>
              </w:rPr>
              <w:t>50 и более</w:t>
            </w:r>
          </w:p>
        </w:tc>
        <w:tc>
          <w:tcPr>
            <w:tcW w:w="708" w:type="dxa"/>
          </w:tcPr>
          <w:p w:rsidR="00DC595D" w:rsidRPr="00B450BE" w:rsidRDefault="00DC595D" w:rsidP="00786D1E">
            <w:pPr>
              <w:spacing w:before="0"/>
              <w:ind w:left="-142" w:right="-250" w:firstLine="31"/>
              <w:jc w:val="center"/>
              <w:rPr>
                <w:sz w:val="26"/>
                <w:szCs w:val="26"/>
              </w:rPr>
            </w:pPr>
          </w:p>
        </w:tc>
      </w:tr>
      <w:tr w:rsidR="00DC595D" w:rsidRPr="00B450BE" w:rsidTr="00786D1E">
        <w:tc>
          <w:tcPr>
            <w:tcW w:w="675" w:type="dxa"/>
          </w:tcPr>
          <w:p w:rsidR="00DC595D" w:rsidRPr="00B450BE" w:rsidRDefault="00DC595D" w:rsidP="00DC595D">
            <w:pPr>
              <w:spacing w:before="0"/>
              <w:ind w:left="-1260" w:firstLine="701"/>
              <w:jc w:val="right"/>
              <w:rPr>
                <w:sz w:val="26"/>
                <w:szCs w:val="26"/>
              </w:rPr>
            </w:pPr>
            <w:r w:rsidRPr="00B450BE">
              <w:rPr>
                <w:sz w:val="26"/>
                <w:szCs w:val="26"/>
              </w:rPr>
              <w:t>27</w:t>
            </w:r>
          </w:p>
        </w:tc>
        <w:tc>
          <w:tcPr>
            <w:tcW w:w="567" w:type="dxa"/>
          </w:tcPr>
          <w:p w:rsidR="00DC595D" w:rsidRPr="00B450BE" w:rsidRDefault="00DC595D" w:rsidP="00DC595D">
            <w:pPr>
              <w:spacing w:before="0"/>
              <w:ind w:left="-1260" w:firstLine="701"/>
              <w:jc w:val="right"/>
              <w:rPr>
                <w:sz w:val="26"/>
                <w:szCs w:val="26"/>
              </w:rPr>
            </w:pPr>
            <w:r w:rsidRPr="00B450BE">
              <w:rPr>
                <w:sz w:val="26"/>
                <w:szCs w:val="26"/>
              </w:rPr>
              <w:t>224</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42</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34</w:t>
            </w:r>
          </w:p>
        </w:tc>
        <w:tc>
          <w:tcPr>
            <w:tcW w:w="992" w:type="dxa"/>
          </w:tcPr>
          <w:p w:rsidR="00DC595D" w:rsidRPr="00B450BE" w:rsidRDefault="00DC595D" w:rsidP="00DC595D">
            <w:pPr>
              <w:spacing w:before="0"/>
              <w:ind w:left="-1260" w:firstLine="701"/>
              <w:jc w:val="right"/>
              <w:rPr>
                <w:sz w:val="26"/>
                <w:szCs w:val="26"/>
              </w:rPr>
            </w:pPr>
            <w:r w:rsidRPr="00B450BE">
              <w:rPr>
                <w:sz w:val="26"/>
                <w:szCs w:val="26"/>
              </w:rPr>
              <w:t>175</w:t>
            </w:r>
          </w:p>
        </w:tc>
        <w:tc>
          <w:tcPr>
            <w:tcW w:w="992" w:type="dxa"/>
          </w:tcPr>
          <w:p w:rsidR="00DC595D" w:rsidRPr="00B450BE" w:rsidRDefault="00DC595D" w:rsidP="00DC595D">
            <w:pPr>
              <w:spacing w:before="0"/>
              <w:ind w:left="-1260" w:firstLine="701"/>
              <w:jc w:val="right"/>
              <w:rPr>
                <w:sz w:val="26"/>
                <w:szCs w:val="26"/>
              </w:rPr>
            </w:pPr>
            <w:r w:rsidRPr="00B450BE">
              <w:rPr>
                <w:sz w:val="26"/>
                <w:szCs w:val="26"/>
              </w:rPr>
              <w:t>199</w:t>
            </w:r>
          </w:p>
        </w:tc>
        <w:tc>
          <w:tcPr>
            <w:tcW w:w="878" w:type="dxa"/>
          </w:tcPr>
          <w:p w:rsidR="00DC595D" w:rsidRPr="00B450BE" w:rsidRDefault="00DC595D" w:rsidP="00DC595D">
            <w:pPr>
              <w:spacing w:before="0"/>
              <w:ind w:left="-1260" w:firstLine="701"/>
              <w:jc w:val="right"/>
              <w:rPr>
                <w:sz w:val="26"/>
                <w:szCs w:val="26"/>
              </w:rPr>
            </w:pPr>
            <w:r w:rsidRPr="00B450BE">
              <w:rPr>
                <w:sz w:val="26"/>
                <w:szCs w:val="26"/>
              </w:rPr>
              <w:t>51</w:t>
            </w:r>
          </w:p>
        </w:tc>
        <w:tc>
          <w:tcPr>
            <w:tcW w:w="1249" w:type="dxa"/>
          </w:tcPr>
          <w:p w:rsidR="00DC595D" w:rsidRPr="00B450BE" w:rsidRDefault="00DC595D" w:rsidP="00DC595D">
            <w:pPr>
              <w:spacing w:before="0"/>
              <w:ind w:left="-1260" w:firstLine="701"/>
              <w:jc w:val="right"/>
              <w:rPr>
                <w:sz w:val="26"/>
                <w:szCs w:val="26"/>
              </w:rPr>
            </w:pPr>
            <w:r w:rsidRPr="00B450BE">
              <w:rPr>
                <w:sz w:val="26"/>
                <w:szCs w:val="26"/>
              </w:rPr>
              <w:t>81</w:t>
            </w:r>
          </w:p>
        </w:tc>
        <w:tc>
          <w:tcPr>
            <w:tcW w:w="708" w:type="dxa"/>
          </w:tcPr>
          <w:p w:rsidR="00DC595D" w:rsidRPr="00B450BE" w:rsidRDefault="00DC595D" w:rsidP="00DC595D">
            <w:pPr>
              <w:spacing w:before="0"/>
              <w:ind w:left="-1260" w:firstLine="701"/>
              <w:jc w:val="right"/>
              <w:rPr>
                <w:sz w:val="26"/>
                <w:szCs w:val="26"/>
              </w:rPr>
            </w:pPr>
            <w:r w:rsidRPr="00B450BE">
              <w:rPr>
                <w:sz w:val="26"/>
                <w:szCs w:val="26"/>
              </w:rPr>
              <w:t>61</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86</w:t>
            </w:r>
          </w:p>
        </w:tc>
        <w:tc>
          <w:tcPr>
            <w:tcW w:w="851" w:type="dxa"/>
          </w:tcPr>
          <w:p w:rsidR="00DC595D" w:rsidRPr="00B450BE" w:rsidRDefault="00DC595D" w:rsidP="00DC595D">
            <w:pPr>
              <w:spacing w:before="0"/>
              <w:ind w:left="-1260" w:firstLine="701"/>
              <w:jc w:val="right"/>
              <w:rPr>
                <w:sz w:val="26"/>
                <w:szCs w:val="26"/>
              </w:rPr>
            </w:pPr>
            <w:r w:rsidRPr="00B450BE">
              <w:rPr>
                <w:sz w:val="26"/>
                <w:szCs w:val="26"/>
              </w:rPr>
              <w:t>104</w:t>
            </w:r>
          </w:p>
        </w:tc>
        <w:tc>
          <w:tcPr>
            <w:tcW w:w="708" w:type="dxa"/>
          </w:tcPr>
          <w:p w:rsidR="00DC595D" w:rsidRPr="00B450BE" w:rsidRDefault="00DC595D" w:rsidP="00DC595D">
            <w:pPr>
              <w:spacing w:before="0"/>
              <w:ind w:left="-1101" w:firstLine="284"/>
              <w:jc w:val="right"/>
              <w:rPr>
                <w:sz w:val="26"/>
                <w:szCs w:val="26"/>
              </w:rPr>
            </w:pPr>
            <w:r w:rsidRPr="00B450BE">
              <w:rPr>
                <w:sz w:val="26"/>
                <w:szCs w:val="26"/>
              </w:rPr>
              <w:t>Итого</w:t>
            </w:r>
          </w:p>
        </w:tc>
      </w:tr>
      <w:tr w:rsidR="00DC595D" w:rsidRPr="00B450BE" w:rsidTr="00786D1E">
        <w:tc>
          <w:tcPr>
            <w:tcW w:w="675" w:type="dxa"/>
          </w:tcPr>
          <w:p w:rsidR="00DC595D" w:rsidRPr="00B450BE" w:rsidRDefault="00DC595D" w:rsidP="00DC595D">
            <w:pPr>
              <w:spacing w:before="0"/>
              <w:ind w:left="-1260" w:firstLine="701"/>
              <w:jc w:val="right"/>
              <w:rPr>
                <w:sz w:val="26"/>
                <w:szCs w:val="26"/>
              </w:rPr>
            </w:pPr>
            <w:r w:rsidRPr="00B450BE">
              <w:rPr>
                <w:sz w:val="26"/>
                <w:szCs w:val="26"/>
              </w:rPr>
              <w:t>11</w:t>
            </w:r>
          </w:p>
        </w:tc>
        <w:tc>
          <w:tcPr>
            <w:tcW w:w="567" w:type="dxa"/>
          </w:tcPr>
          <w:p w:rsidR="00DC595D" w:rsidRPr="00B450BE" w:rsidRDefault="00DC595D" w:rsidP="00DC595D">
            <w:pPr>
              <w:spacing w:before="0"/>
              <w:ind w:left="-1260" w:firstLine="701"/>
              <w:jc w:val="right"/>
              <w:rPr>
                <w:sz w:val="26"/>
                <w:szCs w:val="26"/>
              </w:rPr>
            </w:pPr>
            <w:r w:rsidRPr="00B450BE">
              <w:rPr>
                <w:sz w:val="26"/>
                <w:szCs w:val="26"/>
              </w:rPr>
              <w:t>89</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17</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13</w:t>
            </w:r>
          </w:p>
        </w:tc>
        <w:tc>
          <w:tcPr>
            <w:tcW w:w="992" w:type="dxa"/>
          </w:tcPr>
          <w:p w:rsidR="00DC595D" w:rsidRPr="00B450BE" w:rsidRDefault="00DC595D" w:rsidP="00DC595D">
            <w:pPr>
              <w:spacing w:before="0"/>
              <w:ind w:left="-1260" w:firstLine="701"/>
              <w:jc w:val="right"/>
              <w:rPr>
                <w:sz w:val="26"/>
                <w:szCs w:val="26"/>
              </w:rPr>
            </w:pPr>
            <w:r w:rsidRPr="00B450BE">
              <w:rPr>
                <w:sz w:val="26"/>
                <w:szCs w:val="26"/>
              </w:rPr>
              <w:t>70</w:t>
            </w:r>
          </w:p>
        </w:tc>
        <w:tc>
          <w:tcPr>
            <w:tcW w:w="992" w:type="dxa"/>
          </w:tcPr>
          <w:p w:rsidR="00DC595D" w:rsidRPr="00B450BE" w:rsidRDefault="00DC595D" w:rsidP="00DC595D">
            <w:pPr>
              <w:spacing w:before="0"/>
              <w:ind w:left="-1260" w:firstLine="701"/>
              <w:jc w:val="right"/>
              <w:rPr>
                <w:sz w:val="26"/>
                <w:szCs w:val="26"/>
              </w:rPr>
            </w:pPr>
            <w:r w:rsidRPr="00B450BE">
              <w:rPr>
                <w:sz w:val="26"/>
                <w:szCs w:val="26"/>
              </w:rPr>
              <w:t>79</w:t>
            </w:r>
          </w:p>
        </w:tc>
        <w:tc>
          <w:tcPr>
            <w:tcW w:w="878" w:type="dxa"/>
          </w:tcPr>
          <w:p w:rsidR="00DC595D" w:rsidRPr="00B450BE" w:rsidRDefault="00DC595D" w:rsidP="00DC595D">
            <w:pPr>
              <w:spacing w:before="0"/>
              <w:ind w:left="-1260" w:firstLine="701"/>
              <w:jc w:val="right"/>
              <w:rPr>
                <w:sz w:val="26"/>
                <w:szCs w:val="26"/>
              </w:rPr>
            </w:pPr>
            <w:r w:rsidRPr="00B450BE">
              <w:rPr>
                <w:sz w:val="26"/>
                <w:szCs w:val="26"/>
              </w:rPr>
              <w:t>21</w:t>
            </w:r>
          </w:p>
        </w:tc>
        <w:tc>
          <w:tcPr>
            <w:tcW w:w="1249" w:type="dxa"/>
          </w:tcPr>
          <w:p w:rsidR="00DC595D" w:rsidRPr="00B450BE" w:rsidRDefault="00DC595D" w:rsidP="00DC595D">
            <w:pPr>
              <w:spacing w:before="0"/>
              <w:ind w:left="-1260" w:firstLine="701"/>
              <w:jc w:val="right"/>
              <w:rPr>
                <w:sz w:val="26"/>
                <w:szCs w:val="26"/>
              </w:rPr>
            </w:pPr>
            <w:r w:rsidRPr="00B450BE">
              <w:rPr>
                <w:sz w:val="26"/>
                <w:szCs w:val="26"/>
              </w:rPr>
              <w:t>32</w:t>
            </w:r>
          </w:p>
        </w:tc>
        <w:tc>
          <w:tcPr>
            <w:tcW w:w="708" w:type="dxa"/>
          </w:tcPr>
          <w:p w:rsidR="00DC595D" w:rsidRPr="00B450BE" w:rsidRDefault="00DC595D" w:rsidP="00DC595D">
            <w:pPr>
              <w:spacing w:before="0"/>
              <w:ind w:left="-1260" w:firstLine="701"/>
              <w:jc w:val="right"/>
              <w:rPr>
                <w:sz w:val="26"/>
                <w:szCs w:val="26"/>
              </w:rPr>
            </w:pPr>
            <w:r w:rsidRPr="00B450BE">
              <w:rPr>
                <w:sz w:val="26"/>
                <w:szCs w:val="26"/>
              </w:rPr>
              <w:t>24</w:t>
            </w:r>
          </w:p>
        </w:tc>
        <w:tc>
          <w:tcPr>
            <w:tcW w:w="709" w:type="dxa"/>
          </w:tcPr>
          <w:p w:rsidR="00DC595D" w:rsidRPr="00B450BE" w:rsidRDefault="00DC595D" w:rsidP="00DC595D">
            <w:pPr>
              <w:spacing w:before="0"/>
              <w:ind w:left="-1260" w:firstLine="701"/>
              <w:jc w:val="right"/>
              <w:rPr>
                <w:sz w:val="26"/>
                <w:szCs w:val="26"/>
              </w:rPr>
            </w:pPr>
            <w:r w:rsidRPr="00B450BE">
              <w:rPr>
                <w:sz w:val="26"/>
                <w:szCs w:val="26"/>
              </w:rPr>
              <w:t>34</w:t>
            </w:r>
          </w:p>
        </w:tc>
        <w:tc>
          <w:tcPr>
            <w:tcW w:w="851" w:type="dxa"/>
          </w:tcPr>
          <w:p w:rsidR="00DC595D" w:rsidRPr="00B450BE" w:rsidRDefault="00DC595D" w:rsidP="00DC595D">
            <w:pPr>
              <w:spacing w:before="0"/>
              <w:ind w:left="-1260" w:firstLine="701"/>
              <w:jc w:val="right"/>
              <w:rPr>
                <w:sz w:val="26"/>
                <w:szCs w:val="26"/>
              </w:rPr>
            </w:pPr>
            <w:r w:rsidRPr="00B450BE">
              <w:rPr>
                <w:sz w:val="26"/>
                <w:szCs w:val="26"/>
              </w:rPr>
              <w:t>42</w:t>
            </w:r>
          </w:p>
        </w:tc>
        <w:tc>
          <w:tcPr>
            <w:tcW w:w="708" w:type="dxa"/>
          </w:tcPr>
          <w:p w:rsidR="00DC595D" w:rsidRPr="00B450BE" w:rsidRDefault="00DC595D" w:rsidP="00DC595D">
            <w:pPr>
              <w:spacing w:before="0"/>
              <w:ind w:left="-1260" w:firstLine="701"/>
              <w:jc w:val="right"/>
              <w:rPr>
                <w:sz w:val="26"/>
                <w:szCs w:val="26"/>
              </w:rPr>
            </w:pPr>
            <w:r w:rsidRPr="00B450BE">
              <w:rPr>
                <w:sz w:val="26"/>
                <w:szCs w:val="26"/>
              </w:rPr>
              <w:t>%</w:t>
            </w:r>
          </w:p>
        </w:tc>
      </w:tr>
    </w:tbl>
    <w:p w:rsidR="00DC595D" w:rsidRDefault="00DC595D" w:rsidP="003835A4">
      <w:pPr>
        <w:pStyle w:val="210"/>
        <w:ind w:firstLine="709"/>
        <w:jc w:val="center"/>
        <w:rPr>
          <w:bCs/>
          <w:sz w:val="26"/>
          <w:szCs w:val="26"/>
        </w:rPr>
      </w:pPr>
    </w:p>
    <w:p w:rsidR="00DC595D" w:rsidRPr="00B450BE" w:rsidRDefault="00DC595D" w:rsidP="003835A4">
      <w:pPr>
        <w:pStyle w:val="210"/>
        <w:ind w:firstLine="709"/>
        <w:jc w:val="center"/>
        <w:rPr>
          <w:bCs/>
          <w:sz w:val="26"/>
          <w:szCs w:val="26"/>
        </w:rPr>
      </w:pPr>
    </w:p>
    <w:p w:rsidR="00F750B9" w:rsidRPr="00B450BE" w:rsidRDefault="00F750B9" w:rsidP="003835A4">
      <w:pPr>
        <w:pStyle w:val="210"/>
        <w:ind w:firstLine="709"/>
        <w:jc w:val="center"/>
        <w:rPr>
          <w:sz w:val="26"/>
          <w:szCs w:val="26"/>
        </w:rPr>
      </w:pPr>
    </w:p>
    <w:p w:rsidR="00F750B9" w:rsidRDefault="00F750B9" w:rsidP="003835A4">
      <w:pPr>
        <w:pStyle w:val="210"/>
        <w:ind w:firstLine="709"/>
        <w:jc w:val="center"/>
        <w:rPr>
          <w:bCs/>
          <w:sz w:val="26"/>
          <w:szCs w:val="26"/>
        </w:rPr>
      </w:pPr>
      <w:r w:rsidRPr="00B450BE">
        <w:rPr>
          <w:sz w:val="26"/>
          <w:szCs w:val="26"/>
        </w:rPr>
        <w:t xml:space="preserve">Таблица 3. </w:t>
      </w:r>
      <w:r w:rsidRPr="00B450BE">
        <w:rPr>
          <w:bCs/>
          <w:sz w:val="26"/>
          <w:szCs w:val="26"/>
        </w:rPr>
        <w:t>Сведения о педагогических кадрах в дополнительном образовании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B450BE" w:rsidTr="00786D1E">
        <w:tc>
          <w:tcPr>
            <w:tcW w:w="1242" w:type="dxa"/>
            <w:gridSpan w:val="2"/>
          </w:tcPr>
          <w:p w:rsidR="00DC595D" w:rsidRPr="00B450BE" w:rsidRDefault="00DC595D" w:rsidP="00786D1E">
            <w:pPr>
              <w:spacing w:before="0"/>
              <w:ind w:firstLine="31"/>
              <w:jc w:val="center"/>
              <w:rPr>
                <w:sz w:val="26"/>
                <w:szCs w:val="26"/>
              </w:rPr>
            </w:pPr>
            <w:r w:rsidRPr="00B450BE">
              <w:rPr>
                <w:sz w:val="26"/>
                <w:szCs w:val="26"/>
              </w:rPr>
              <w:t>пол (кол-во)</w:t>
            </w:r>
          </w:p>
        </w:tc>
        <w:tc>
          <w:tcPr>
            <w:tcW w:w="2410" w:type="dxa"/>
            <w:gridSpan w:val="3"/>
          </w:tcPr>
          <w:p w:rsidR="00DC595D" w:rsidRPr="00B450BE" w:rsidRDefault="00DC595D" w:rsidP="00786D1E">
            <w:pPr>
              <w:spacing w:before="0"/>
              <w:ind w:firstLine="31"/>
              <w:jc w:val="center"/>
              <w:rPr>
                <w:sz w:val="26"/>
                <w:szCs w:val="26"/>
              </w:rPr>
            </w:pPr>
            <w:r w:rsidRPr="00B450BE">
              <w:rPr>
                <w:sz w:val="26"/>
                <w:szCs w:val="26"/>
              </w:rPr>
              <w:t>Педагогический стаж</w:t>
            </w:r>
          </w:p>
        </w:tc>
        <w:tc>
          <w:tcPr>
            <w:tcW w:w="1870" w:type="dxa"/>
            <w:gridSpan w:val="2"/>
          </w:tcPr>
          <w:p w:rsidR="00DC595D" w:rsidRPr="00B450BE" w:rsidRDefault="00DC595D" w:rsidP="00786D1E">
            <w:pPr>
              <w:spacing w:before="0"/>
              <w:ind w:firstLine="31"/>
              <w:rPr>
                <w:sz w:val="26"/>
                <w:szCs w:val="26"/>
              </w:rPr>
            </w:pPr>
            <w:r w:rsidRPr="00B450BE">
              <w:rPr>
                <w:sz w:val="26"/>
                <w:szCs w:val="26"/>
              </w:rPr>
              <w:t>Образование</w:t>
            </w:r>
          </w:p>
        </w:tc>
        <w:tc>
          <w:tcPr>
            <w:tcW w:w="1249" w:type="dxa"/>
            <w:vMerge w:val="restart"/>
          </w:tcPr>
          <w:p w:rsidR="00DC595D" w:rsidRPr="00B450BE" w:rsidRDefault="00DC595D" w:rsidP="00786D1E">
            <w:pPr>
              <w:spacing w:before="0"/>
              <w:ind w:firstLine="31"/>
              <w:jc w:val="center"/>
              <w:rPr>
                <w:sz w:val="26"/>
                <w:szCs w:val="26"/>
              </w:rPr>
            </w:pPr>
            <w:r w:rsidRPr="00B450BE">
              <w:rPr>
                <w:sz w:val="26"/>
                <w:szCs w:val="26"/>
              </w:rPr>
              <w:t xml:space="preserve">Кол-во </w:t>
            </w:r>
            <w:proofErr w:type="spellStart"/>
            <w:r w:rsidRPr="00B450BE">
              <w:rPr>
                <w:sz w:val="26"/>
                <w:szCs w:val="26"/>
              </w:rPr>
              <w:t>гос</w:t>
            </w:r>
            <w:proofErr w:type="gramStart"/>
            <w:r w:rsidRPr="00B450BE">
              <w:rPr>
                <w:sz w:val="26"/>
                <w:szCs w:val="26"/>
              </w:rPr>
              <w:t>.н</w:t>
            </w:r>
            <w:proofErr w:type="gramEnd"/>
            <w:r w:rsidRPr="00B450BE">
              <w:rPr>
                <w:sz w:val="26"/>
                <w:szCs w:val="26"/>
              </w:rPr>
              <w:t>аград</w:t>
            </w:r>
            <w:proofErr w:type="spellEnd"/>
            <w:r w:rsidRPr="00B450BE">
              <w:rPr>
                <w:sz w:val="26"/>
                <w:szCs w:val="26"/>
              </w:rPr>
              <w:t xml:space="preserve"> у </w:t>
            </w:r>
            <w:proofErr w:type="spellStart"/>
            <w:r w:rsidRPr="00B450BE">
              <w:rPr>
                <w:sz w:val="26"/>
                <w:szCs w:val="26"/>
              </w:rPr>
              <w:t>педраб</w:t>
            </w:r>
            <w:proofErr w:type="spellEnd"/>
          </w:p>
        </w:tc>
        <w:tc>
          <w:tcPr>
            <w:tcW w:w="2268" w:type="dxa"/>
            <w:gridSpan w:val="3"/>
          </w:tcPr>
          <w:p w:rsidR="00DC595D" w:rsidRPr="00B450BE" w:rsidRDefault="00DC595D" w:rsidP="00786D1E">
            <w:pPr>
              <w:spacing w:before="0"/>
              <w:ind w:firstLine="31"/>
              <w:jc w:val="center"/>
              <w:rPr>
                <w:sz w:val="26"/>
                <w:szCs w:val="26"/>
              </w:rPr>
            </w:pPr>
            <w:r w:rsidRPr="00B450BE">
              <w:rPr>
                <w:sz w:val="26"/>
                <w:szCs w:val="26"/>
              </w:rPr>
              <w:t xml:space="preserve">Возраст </w:t>
            </w:r>
            <w:proofErr w:type="spellStart"/>
            <w:r w:rsidRPr="00B450BE">
              <w:rPr>
                <w:sz w:val="26"/>
                <w:szCs w:val="26"/>
              </w:rPr>
              <w:t>педработников</w:t>
            </w:r>
            <w:proofErr w:type="spellEnd"/>
          </w:p>
        </w:tc>
        <w:tc>
          <w:tcPr>
            <w:tcW w:w="708" w:type="dxa"/>
          </w:tcPr>
          <w:p w:rsidR="00DC595D" w:rsidRPr="00B450BE" w:rsidRDefault="00DC595D" w:rsidP="00786D1E">
            <w:pPr>
              <w:spacing w:before="0"/>
              <w:ind w:firstLine="31"/>
              <w:jc w:val="center"/>
              <w:rPr>
                <w:sz w:val="26"/>
                <w:szCs w:val="26"/>
              </w:rPr>
            </w:pPr>
          </w:p>
        </w:tc>
      </w:tr>
      <w:tr w:rsidR="00DC595D" w:rsidRPr="00B450BE" w:rsidTr="00786D1E">
        <w:tc>
          <w:tcPr>
            <w:tcW w:w="675" w:type="dxa"/>
          </w:tcPr>
          <w:p w:rsidR="00DC595D" w:rsidRPr="00B450BE" w:rsidRDefault="00DC595D" w:rsidP="00786D1E">
            <w:pPr>
              <w:spacing w:before="0"/>
              <w:ind w:left="-142" w:right="-250" w:firstLine="31"/>
              <w:jc w:val="center"/>
              <w:rPr>
                <w:sz w:val="26"/>
                <w:szCs w:val="26"/>
              </w:rPr>
            </w:pPr>
            <w:r w:rsidRPr="00B450BE">
              <w:rPr>
                <w:sz w:val="26"/>
                <w:szCs w:val="26"/>
              </w:rPr>
              <w:t>М</w:t>
            </w:r>
          </w:p>
        </w:tc>
        <w:tc>
          <w:tcPr>
            <w:tcW w:w="567" w:type="dxa"/>
          </w:tcPr>
          <w:p w:rsidR="00DC595D" w:rsidRPr="00B450BE" w:rsidRDefault="00DC595D" w:rsidP="00786D1E">
            <w:pPr>
              <w:spacing w:before="0"/>
              <w:ind w:left="-142" w:right="-250" w:firstLine="31"/>
              <w:jc w:val="center"/>
              <w:rPr>
                <w:sz w:val="26"/>
                <w:szCs w:val="26"/>
              </w:rPr>
            </w:pPr>
            <w:r w:rsidRPr="00B450BE">
              <w:rPr>
                <w:sz w:val="26"/>
                <w:szCs w:val="26"/>
              </w:rPr>
              <w:t>Ж</w:t>
            </w:r>
          </w:p>
        </w:tc>
        <w:tc>
          <w:tcPr>
            <w:tcW w:w="709" w:type="dxa"/>
          </w:tcPr>
          <w:p w:rsidR="00DC595D" w:rsidRPr="00B450BE" w:rsidRDefault="00DC595D" w:rsidP="00786D1E">
            <w:pPr>
              <w:spacing w:before="0"/>
              <w:ind w:left="-108" w:right="-250" w:firstLine="31"/>
              <w:rPr>
                <w:sz w:val="26"/>
                <w:szCs w:val="26"/>
              </w:rPr>
            </w:pPr>
            <w:r w:rsidRPr="00B450BE">
              <w:rPr>
                <w:sz w:val="26"/>
                <w:szCs w:val="26"/>
              </w:rPr>
              <w:t>до 5 лет</w:t>
            </w:r>
          </w:p>
        </w:tc>
        <w:tc>
          <w:tcPr>
            <w:tcW w:w="709" w:type="dxa"/>
          </w:tcPr>
          <w:p w:rsidR="00DC595D" w:rsidRPr="00B450BE" w:rsidRDefault="00DC595D" w:rsidP="00786D1E">
            <w:pPr>
              <w:spacing w:before="0"/>
              <w:ind w:left="-108" w:right="-250" w:firstLine="31"/>
              <w:rPr>
                <w:sz w:val="26"/>
                <w:szCs w:val="26"/>
              </w:rPr>
            </w:pPr>
            <w:r w:rsidRPr="00B450BE">
              <w:rPr>
                <w:sz w:val="26"/>
                <w:szCs w:val="26"/>
              </w:rPr>
              <w:t>до 15 лет</w:t>
            </w:r>
          </w:p>
        </w:tc>
        <w:tc>
          <w:tcPr>
            <w:tcW w:w="992" w:type="dxa"/>
          </w:tcPr>
          <w:p w:rsidR="00DC595D" w:rsidRPr="00B450BE" w:rsidRDefault="00DC595D" w:rsidP="00786D1E">
            <w:pPr>
              <w:spacing w:before="0"/>
              <w:ind w:left="-108" w:right="-250" w:firstLine="31"/>
              <w:rPr>
                <w:sz w:val="26"/>
                <w:szCs w:val="26"/>
              </w:rPr>
            </w:pPr>
            <w:r w:rsidRPr="00B450BE">
              <w:rPr>
                <w:sz w:val="26"/>
                <w:szCs w:val="26"/>
              </w:rPr>
              <w:t>15 и более</w:t>
            </w:r>
          </w:p>
        </w:tc>
        <w:tc>
          <w:tcPr>
            <w:tcW w:w="992" w:type="dxa"/>
          </w:tcPr>
          <w:p w:rsidR="00DC595D" w:rsidRPr="00B450BE" w:rsidRDefault="00DC595D" w:rsidP="00786D1E">
            <w:pPr>
              <w:spacing w:before="0"/>
              <w:ind w:left="-142" w:right="-250" w:firstLine="31"/>
              <w:rPr>
                <w:sz w:val="26"/>
                <w:szCs w:val="26"/>
              </w:rPr>
            </w:pPr>
            <w:r w:rsidRPr="00B450BE">
              <w:rPr>
                <w:sz w:val="26"/>
                <w:szCs w:val="26"/>
              </w:rPr>
              <w:t>высшее</w:t>
            </w:r>
          </w:p>
        </w:tc>
        <w:tc>
          <w:tcPr>
            <w:tcW w:w="878" w:type="dxa"/>
          </w:tcPr>
          <w:p w:rsidR="00DC595D" w:rsidRPr="00B450BE" w:rsidRDefault="00DC595D" w:rsidP="00786D1E">
            <w:pPr>
              <w:spacing w:before="0"/>
              <w:ind w:left="-108" w:right="-81" w:firstLine="31"/>
              <w:rPr>
                <w:sz w:val="26"/>
                <w:szCs w:val="26"/>
              </w:rPr>
            </w:pPr>
            <w:r>
              <w:rPr>
                <w:sz w:val="26"/>
                <w:szCs w:val="26"/>
              </w:rPr>
              <w:t>Сред/</w:t>
            </w:r>
            <w:proofErr w:type="spellStart"/>
            <w:r w:rsidRPr="00B450BE">
              <w:rPr>
                <w:sz w:val="26"/>
                <w:szCs w:val="26"/>
              </w:rPr>
              <w:t>проф</w:t>
            </w:r>
            <w:r>
              <w:rPr>
                <w:sz w:val="26"/>
                <w:szCs w:val="26"/>
              </w:rPr>
              <w:t>-ое</w:t>
            </w:r>
            <w:proofErr w:type="spellEnd"/>
          </w:p>
        </w:tc>
        <w:tc>
          <w:tcPr>
            <w:tcW w:w="1249" w:type="dxa"/>
            <w:vMerge/>
          </w:tcPr>
          <w:p w:rsidR="00DC595D" w:rsidRPr="00B450BE" w:rsidRDefault="00DC595D" w:rsidP="00786D1E">
            <w:pPr>
              <w:spacing w:before="0"/>
              <w:ind w:left="-142" w:right="-250" w:firstLine="31"/>
              <w:jc w:val="center"/>
              <w:rPr>
                <w:sz w:val="26"/>
                <w:szCs w:val="26"/>
              </w:rPr>
            </w:pPr>
          </w:p>
        </w:tc>
        <w:tc>
          <w:tcPr>
            <w:tcW w:w="708" w:type="dxa"/>
          </w:tcPr>
          <w:p w:rsidR="00DC595D" w:rsidRPr="00B450BE" w:rsidRDefault="00DC595D" w:rsidP="00786D1E">
            <w:pPr>
              <w:spacing w:before="0"/>
              <w:ind w:left="-157" w:right="-250" w:firstLine="31"/>
              <w:jc w:val="center"/>
              <w:rPr>
                <w:sz w:val="26"/>
                <w:szCs w:val="26"/>
              </w:rPr>
            </w:pPr>
            <w:r w:rsidRPr="00B450BE">
              <w:rPr>
                <w:sz w:val="26"/>
                <w:szCs w:val="26"/>
              </w:rPr>
              <w:t>до 35</w:t>
            </w:r>
          </w:p>
        </w:tc>
        <w:tc>
          <w:tcPr>
            <w:tcW w:w="709" w:type="dxa"/>
          </w:tcPr>
          <w:p w:rsidR="00DC595D" w:rsidRPr="00B450BE" w:rsidRDefault="00DC595D" w:rsidP="00786D1E">
            <w:pPr>
              <w:spacing w:before="0"/>
              <w:ind w:left="-144" w:right="-250" w:firstLine="31"/>
              <w:rPr>
                <w:sz w:val="26"/>
                <w:szCs w:val="26"/>
              </w:rPr>
            </w:pPr>
            <w:r w:rsidRPr="00B450BE">
              <w:rPr>
                <w:sz w:val="26"/>
                <w:szCs w:val="26"/>
              </w:rPr>
              <w:t>до 50</w:t>
            </w:r>
          </w:p>
        </w:tc>
        <w:tc>
          <w:tcPr>
            <w:tcW w:w="851" w:type="dxa"/>
          </w:tcPr>
          <w:p w:rsidR="00DC595D" w:rsidRPr="00B450BE" w:rsidRDefault="00DC595D" w:rsidP="00786D1E">
            <w:pPr>
              <w:spacing w:before="0"/>
              <w:ind w:left="-144" w:right="-250" w:firstLine="31"/>
              <w:jc w:val="center"/>
              <w:rPr>
                <w:sz w:val="26"/>
                <w:szCs w:val="26"/>
              </w:rPr>
            </w:pPr>
            <w:r w:rsidRPr="00B450BE">
              <w:rPr>
                <w:sz w:val="26"/>
                <w:szCs w:val="26"/>
              </w:rPr>
              <w:t>50 и более</w:t>
            </w:r>
          </w:p>
        </w:tc>
        <w:tc>
          <w:tcPr>
            <w:tcW w:w="708" w:type="dxa"/>
          </w:tcPr>
          <w:p w:rsidR="00DC595D" w:rsidRPr="00B450BE" w:rsidRDefault="00DC595D" w:rsidP="00786D1E">
            <w:pPr>
              <w:spacing w:before="0"/>
              <w:ind w:left="-142" w:right="-250" w:firstLine="31"/>
              <w:jc w:val="center"/>
              <w:rPr>
                <w:sz w:val="26"/>
                <w:szCs w:val="26"/>
              </w:rPr>
            </w:pPr>
          </w:p>
        </w:tc>
      </w:tr>
      <w:tr w:rsidR="00DC595D" w:rsidRPr="00B450BE" w:rsidTr="00786D1E">
        <w:tc>
          <w:tcPr>
            <w:tcW w:w="675" w:type="dxa"/>
          </w:tcPr>
          <w:p w:rsidR="00DC595D" w:rsidRPr="00B450BE" w:rsidRDefault="00DC595D" w:rsidP="00DC595D">
            <w:pPr>
              <w:spacing w:before="0"/>
              <w:ind w:left="-709" w:firstLine="709"/>
              <w:jc w:val="center"/>
              <w:rPr>
                <w:sz w:val="26"/>
                <w:szCs w:val="26"/>
              </w:rPr>
            </w:pPr>
            <w:r w:rsidRPr="00B450BE">
              <w:rPr>
                <w:sz w:val="26"/>
                <w:szCs w:val="26"/>
              </w:rPr>
              <w:t>16</w:t>
            </w:r>
          </w:p>
        </w:tc>
        <w:tc>
          <w:tcPr>
            <w:tcW w:w="567" w:type="dxa"/>
          </w:tcPr>
          <w:p w:rsidR="00DC595D" w:rsidRPr="00B450BE" w:rsidRDefault="00DC595D" w:rsidP="00DC595D">
            <w:pPr>
              <w:spacing w:before="0"/>
              <w:ind w:left="-709" w:firstLine="709"/>
              <w:jc w:val="center"/>
              <w:rPr>
                <w:sz w:val="26"/>
                <w:szCs w:val="26"/>
              </w:rPr>
            </w:pPr>
            <w:r w:rsidRPr="00B450BE">
              <w:rPr>
                <w:sz w:val="26"/>
                <w:szCs w:val="26"/>
              </w:rPr>
              <w:t>24</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12</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13</w:t>
            </w:r>
          </w:p>
        </w:tc>
        <w:tc>
          <w:tcPr>
            <w:tcW w:w="992" w:type="dxa"/>
          </w:tcPr>
          <w:p w:rsidR="00DC595D" w:rsidRPr="00B450BE" w:rsidRDefault="00DC595D" w:rsidP="00DC595D">
            <w:pPr>
              <w:spacing w:before="0"/>
              <w:ind w:left="-709" w:firstLine="709"/>
              <w:jc w:val="center"/>
              <w:rPr>
                <w:sz w:val="26"/>
                <w:szCs w:val="26"/>
              </w:rPr>
            </w:pPr>
            <w:r w:rsidRPr="00B450BE">
              <w:rPr>
                <w:sz w:val="26"/>
                <w:szCs w:val="26"/>
              </w:rPr>
              <w:t>15</w:t>
            </w:r>
          </w:p>
        </w:tc>
        <w:tc>
          <w:tcPr>
            <w:tcW w:w="992" w:type="dxa"/>
          </w:tcPr>
          <w:p w:rsidR="00DC595D" w:rsidRPr="00B450BE" w:rsidRDefault="00DC595D" w:rsidP="00DC595D">
            <w:pPr>
              <w:spacing w:before="0"/>
              <w:ind w:left="-709" w:firstLine="709"/>
              <w:jc w:val="center"/>
              <w:rPr>
                <w:sz w:val="26"/>
                <w:szCs w:val="26"/>
              </w:rPr>
            </w:pPr>
            <w:r w:rsidRPr="00B450BE">
              <w:rPr>
                <w:sz w:val="26"/>
                <w:szCs w:val="26"/>
              </w:rPr>
              <w:t>29</w:t>
            </w:r>
          </w:p>
        </w:tc>
        <w:tc>
          <w:tcPr>
            <w:tcW w:w="878" w:type="dxa"/>
          </w:tcPr>
          <w:p w:rsidR="00DC595D" w:rsidRPr="00B450BE" w:rsidRDefault="00DC595D" w:rsidP="00DC595D">
            <w:pPr>
              <w:spacing w:before="0"/>
              <w:ind w:left="-709" w:firstLine="709"/>
              <w:jc w:val="center"/>
              <w:rPr>
                <w:sz w:val="26"/>
                <w:szCs w:val="26"/>
              </w:rPr>
            </w:pPr>
            <w:r w:rsidRPr="00B450BE">
              <w:rPr>
                <w:sz w:val="26"/>
                <w:szCs w:val="26"/>
              </w:rPr>
              <w:t>11</w:t>
            </w:r>
          </w:p>
        </w:tc>
        <w:tc>
          <w:tcPr>
            <w:tcW w:w="1249" w:type="dxa"/>
          </w:tcPr>
          <w:p w:rsidR="00DC595D" w:rsidRPr="00B450BE" w:rsidRDefault="00DC595D" w:rsidP="00DC595D">
            <w:pPr>
              <w:spacing w:before="0"/>
              <w:ind w:left="-709" w:firstLine="709"/>
              <w:jc w:val="center"/>
              <w:rPr>
                <w:sz w:val="26"/>
                <w:szCs w:val="26"/>
              </w:rPr>
            </w:pPr>
            <w:r w:rsidRPr="00B450BE">
              <w:rPr>
                <w:sz w:val="26"/>
                <w:szCs w:val="26"/>
              </w:rPr>
              <w:t>23</w:t>
            </w:r>
          </w:p>
        </w:tc>
        <w:tc>
          <w:tcPr>
            <w:tcW w:w="708" w:type="dxa"/>
          </w:tcPr>
          <w:p w:rsidR="00DC595D" w:rsidRPr="00B450BE" w:rsidRDefault="00DC595D" w:rsidP="00DC595D">
            <w:pPr>
              <w:spacing w:before="0"/>
              <w:ind w:left="-709" w:firstLine="709"/>
              <w:jc w:val="center"/>
              <w:rPr>
                <w:sz w:val="26"/>
                <w:szCs w:val="26"/>
              </w:rPr>
            </w:pPr>
            <w:r w:rsidRPr="00B450BE">
              <w:rPr>
                <w:sz w:val="26"/>
                <w:szCs w:val="26"/>
              </w:rPr>
              <w:t>13</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18</w:t>
            </w:r>
          </w:p>
        </w:tc>
        <w:tc>
          <w:tcPr>
            <w:tcW w:w="851" w:type="dxa"/>
          </w:tcPr>
          <w:p w:rsidR="00DC595D" w:rsidRPr="00B450BE" w:rsidRDefault="00DC595D" w:rsidP="00DC595D">
            <w:pPr>
              <w:spacing w:before="0"/>
              <w:ind w:left="-709" w:firstLine="709"/>
              <w:jc w:val="center"/>
              <w:rPr>
                <w:sz w:val="26"/>
                <w:szCs w:val="26"/>
              </w:rPr>
            </w:pPr>
            <w:r w:rsidRPr="00B450BE">
              <w:rPr>
                <w:sz w:val="26"/>
                <w:szCs w:val="26"/>
              </w:rPr>
              <w:t>9</w:t>
            </w:r>
          </w:p>
        </w:tc>
        <w:tc>
          <w:tcPr>
            <w:tcW w:w="708" w:type="dxa"/>
          </w:tcPr>
          <w:p w:rsidR="00DC595D" w:rsidRPr="00B450BE" w:rsidRDefault="00DC595D" w:rsidP="00DC595D">
            <w:pPr>
              <w:spacing w:before="0"/>
              <w:ind w:left="-1101" w:right="-108" w:firstLine="709"/>
              <w:jc w:val="right"/>
              <w:rPr>
                <w:sz w:val="26"/>
                <w:szCs w:val="26"/>
              </w:rPr>
            </w:pPr>
            <w:r>
              <w:rPr>
                <w:sz w:val="26"/>
                <w:szCs w:val="26"/>
              </w:rPr>
              <w:t>Итого</w:t>
            </w:r>
          </w:p>
        </w:tc>
      </w:tr>
      <w:tr w:rsidR="00DC595D" w:rsidRPr="00B450BE" w:rsidTr="00786D1E">
        <w:tc>
          <w:tcPr>
            <w:tcW w:w="675" w:type="dxa"/>
          </w:tcPr>
          <w:p w:rsidR="00DC595D" w:rsidRPr="00B450BE" w:rsidRDefault="00DC595D" w:rsidP="00DC595D">
            <w:pPr>
              <w:spacing w:before="0"/>
              <w:ind w:left="-709" w:firstLine="709"/>
              <w:jc w:val="center"/>
              <w:rPr>
                <w:sz w:val="26"/>
                <w:szCs w:val="26"/>
              </w:rPr>
            </w:pPr>
            <w:r w:rsidRPr="00B450BE">
              <w:rPr>
                <w:sz w:val="26"/>
                <w:szCs w:val="26"/>
              </w:rPr>
              <w:t>40</w:t>
            </w:r>
          </w:p>
        </w:tc>
        <w:tc>
          <w:tcPr>
            <w:tcW w:w="567" w:type="dxa"/>
          </w:tcPr>
          <w:p w:rsidR="00DC595D" w:rsidRPr="00B450BE" w:rsidRDefault="00DC595D" w:rsidP="00DC595D">
            <w:pPr>
              <w:spacing w:before="0"/>
              <w:ind w:left="-709" w:firstLine="709"/>
              <w:jc w:val="center"/>
              <w:rPr>
                <w:sz w:val="26"/>
                <w:szCs w:val="26"/>
              </w:rPr>
            </w:pPr>
            <w:r w:rsidRPr="00B450BE">
              <w:rPr>
                <w:sz w:val="26"/>
                <w:szCs w:val="26"/>
              </w:rPr>
              <w:t>60</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30</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32</w:t>
            </w:r>
          </w:p>
        </w:tc>
        <w:tc>
          <w:tcPr>
            <w:tcW w:w="992" w:type="dxa"/>
          </w:tcPr>
          <w:p w:rsidR="00DC595D" w:rsidRPr="00B450BE" w:rsidRDefault="00DC595D" w:rsidP="00DC595D">
            <w:pPr>
              <w:spacing w:before="0"/>
              <w:ind w:left="-709" w:firstLine="709"/>
              <w:jc w:val="center"/>
              <w:rPr>
                <w:sz w:val="26"/>
                <w:szCs w:val="26"/>
              </w:rPr>
            </w:pPr>
            <w:r w:rsidRPr="00B450BE">
              <w:rPr>
                <w:sz w:val="26"/>
                <w:szCs w:val="26"/>
              </w:rPr>
              <w:t>38</w:t>
            </w:r>
          </w:p>
        </w:tc>
        <w:tc>
          <w:tcPr>
            <w:tcW w:w="992" w:type="dxa"/>
          </w:tcPr>
          <w:p w:rsidR="00DC595D" w:rsidRPr="00B450BE" w:rsidRDefault="00DC595D" w:rsidP="00DC595D">
            <w:pPr>
              <w:spacing w:before="0"/>
              <w:ind w:left="-709" w:firstLine="709"/>
              <w:jc w:val="center"/>
              <w:rPr>
                <w:sz w:val="26"/>
                <w:szCs w:val="26"/>
              </w:rPr>
            </w:pPr>
            <w:r w:rsidRPr="00B450BE">
              <w:rPr>
                <w:sz w:val="26"/>
                <w:szCs w:val="26"/>
              </w:rPr>
              <w:t>72</w:t>
            </w:r>
          </w:p>
        </w:tc>
        <w:tc>
          <w:tcPr>
            <w:tcW w:w="878" w:type="dxa"/>
          </w:tcPr>
          <w:p w:rsidR="00DC595D" w:rsidRPr="00B450BE" w:rsidRDefault="00DC595D" w:rsidP="00DC595D">
            <w:pPr>
              <w:spacing w:before="0"/>
              <w:ind w:left="-709" w:firstLine="709"/>
              <w:jc w:val="center"/>
              <w:rPr>
                <w:sz w:val="26"/>
                <w:szCs w:val="26"/>
              </w:rPr>
            </w:pPr>
            <w:r w:rsidRPr="00B450BE">
              <w:rPr>
                <w:sz w:val="26"/>
                <w:szCs w:val="26"/>
              </w:rPr>
              <w:t>28</w:t>
            </w:r>
          </w:p>
        </w:tc>
        <w:tc>
          <w:tcPr>
            <w:tcW w:w="1249" w:type="dxa"/>
          </w:tcPr>
          <w:p w:rsidR="00DC595D" w:rsidRPr="00B450BE" w:rsidRDefault="00DC595D" w:rsidP="00DC595D">
            <w:pPr>
              <w:spacing w:before="0"/>
              <w:ind w:left="-709" w:firstLine="709"/>
              <w:jc w:val="center"/>
              <w:rPr>
                <w:sz w:val="26"/>
                <w:szCs w:val="26"/>
              </w:rPr>
            </w:pPr>
            <w:r w:rsidRPr="00B450BE">
              <w:rPr>
                <w:sz w:val="26"/>
                <w:szCs w:val="26"/>
              </w:rPr>
              <w:t>57</w:t>
            </w:r>
          </w:p>
        </w:tc>
        <w:tc>
          <w:tcPr>
            <w:tcW w:w="708" w:type="dxa"/>
          </w:tcPr>
          <w:p w:rsidR="00DC595D" w:rsidRPr="00B450BE" w:rsidRDefault="00DC595D" w:rsidP="00DC595D">
            <w:pPr>
              <w:spacing w:before="0"/>
              <w:ind w:left="-709" w:firstLine="709"/>
              <w:jc w:val="center"/>
              <w:rPr>
                <w:sz w:val="26"/>
                <w:szCs w:val="26"/>
              </w:rPr>
            </w:pPr>
            <w:r w:rsidRPr="00B450BE">
              <w:rPr>
                <w:sz w:val="26"/>
                <w:szCs w:val="26"/>
              </w:rPr>
              <w:t>32</w:t>
            </w:r>
          </w:p>
        </w:tc>
        <w:tc>
          <w:tcPr>
            <w:tcW w:w="709" w:type="dxa"/>
          </w:tcPr>
          <w:p w:rsidR="00DC595D" w:rsidRPr="00B450BE" w:rsidRDefault="00DC595D" w:rsidP="00DC595D">
            <w:pPr>
              <w:spacing w:before="0"/>
              <w:ind w:left="-709" w:firstLine="709"/>
              <w:jc w:val="center"/>
              <w:rPr>
                <w:sz w:val="26"/>
                <w:szCs w:val="26"/>
              </w:rPr>
            </w:pPr>
            <w:r w:rsidRPr="00B450BE">
              <w:rPr>
                <w:sz w:val="26"/>
                <w:szCs w:val="26"/>
              </w:rPr>
              <w:t>45</w:t>
            </w:r>
          </w:p>
        </w:tc>
        <w:tc>
          <w:tcPr>
            <w:tcW w:w="851" w:type="dxa"/>
          </w:tcPr>
          <w:p w:rsidR="00DC595D" w:rsidRPr="00B450BE" w:rsidRDefault="00DC595D" w:rsidP="00DC595D">
            <w:pPr>
              <w:spacing w:before="0"/>
              <w:ind w:left="-709" w:firstLine="709"/>
              <w:jc w:val="center"/>
              <w:rPr>
                <w:sz w:val="26"/>
                <w:szCs w:val="26"/>
              </w:rPr>
            </w:pPr>
            <w:r w:rsidRPr="00B450BE">
              <w:rPr>
                <w:sz w:val="26"/>
                <w:szCs w:val="26"/>
              </w:rPr>
              <w:t>23</w:t>
            </w:r>
          </w:p>
        </w:tc>
        <w:tc>
          <w:tcPr>
            <w:tcW w:w="708" w:type="dxa"/>
          </w:tcPr>
          <w:p w:rsidR="00DC595D" w:rsidRPr="00B450BE" w:rsidRDefault="00DC595D" w:rsidP="00DC595D">
            <w:pPr>
              <w:spacing w:before="0"/>
              <w:ind w:left="-728" w:firstLine="709"/>
              <w:jc w:val="right"/>
              <w:rPr>
                <w:sz w:val="26"/>
                <w:szCs w:val="26"/>
              </w:rPr>
            </w:pPr>
            <w:r w:rsidRPr="00B450BE">
              <w:rPr>
                <w:sz w:val="26"/>
                <w:szCs w:val="26"/>
              </w:rPr>
              <w:t>%</w:t>
            </w:r>
          </w:p>
        </w:tc>
      </w:tr>
    </w:tbl>
    <w:p w:rsidR="00F750B9" w:rsidRPr="00B450BE" w:rsidRDefault="00F750B9" w:rsidP="003835A4">
      <w:pPr>
        <w:pStyle w:val="210"/>
        <w:ind w:firstLine="709"/>
        <w:jc w:val="center"/>
        <w:rPr>
          <w:bCs/>
          <w:sz w:val="26"/>
          <w:szCs w:val="26"/>
        </w:rPr>
      </w:pPr>
    </w:p>
    <w:p w:rsidR="00F750B9" w:rsidRPr="00B450BE" w:rsidRDefault="00F750B9" w:rsidP="003835A4">
      <w:pPr>
        <w:spacing w:before="0"/>
        <w:ind w:firstLine="709"/>
        <w:jc w:val="both"/>
        <w:rPr>
          <w:sz w:val="26"/>
          <w:szCs w:val="26"/>
        </w:rPr>
      </w:pPr>
      <w:r w:rsidRPr="00B450BE">
        <w:rPr>
          <w:sz w:val="26"/>
          <w:szCs w:val="26"/>
        </w:rPr>
        <w:t xml:space="preserve">В последние годы идет медленное, но постепенное обновление педагогических кадров, увеличивается количество молодых педагогов. В целях привлечения и сохранения имеющихся молодых специалистов, организована плановая работа с молодыми специалистами. </w:t>
      </w:r>
    </w:p>
    <w:p w:rsidR="00F750B9" w:rsidRPr="00B450BE" w:rsidRDefault="00F750B9" w:rsidP="003835A4">
      <w:pPr>
        <w:spacing w:before="0"/>
        <w:ind w:firstLine="709"/>
        <w:jc w:val="both"/>
        <w:rPr>
          <w:sz w:val="26"/>
          <w:szCs w:val="26"/>
        </w:rPr>
      </w:pPr>
      <w:r w:rsidRPr="00B450BE">
        <w:rPr>
          <w:sz w:val="26"/>
          <w:szCs w:val="26"/>
        </w:rPr>
        <w:t xml:space="preserve">Новый закон гарантирует право учителей и преподавателей на повышение квалификации и профессиональную переподготовку за счет работодателя, прохождение аттестации на присвоение квалификационной категории. </w:t>
      </w:r>
      <w:proofErr w:type="gramStart"/>
      <w:r w:rsidRPr="00B450BE">
        <w:rPr>
          <w:sz w:val="26"/>
          <w:szCs w:val="26"/>
        </w:rPr>
        <w:t xml:space="preserve">В связи с реализацией регионального проекта «Учитель будущего» приоритетного национального проекта «Образование» с 2020-2024 год предполагается обучение педагогов во вновь созданных в республике центрах непрерывного повышения профессионального мастерства и центров оценки профессионального мастерства и квалификации педагогов. </w:t>
      </w:r>
      <w:proofErr w:type="gramEnd"/>
    </w:p>
    <w:p w:rsidR="00F750B9" w:rsidRPr="00B450BE" w:rsidRDefault="00F750B9" w:rsidP="003835A4">
      <w:pPr>
        <w:spacing w:before="0"/>
        <w:ind w:firstLine="709"/>
        <w:jc w:val="both"/>
        <w:rPr>
          <w:sz w:val="26"/>
          <w:szCs w:val="26"/>
        </w:rPr>
      </w:pPr>
      <w:r w:rsidRPr="00B450BE">
        <w:rPr>
          <w:sz w:val="26"/>
          <w:szCs w:val="26"/>
        </w:rPr>
        <w:tab/>
        <w:t>С 2020 года образовательные организации Дебесского района будут реализовывать региональный проект «Современная школа». С 2020 года определено учреждение для создания центра гуманитарного и цифрового профиля Точка роста – Дебесская СОШ.  С 2020-2023 года предполагается создание материально-технической базы для реализации предметных областей «Технология» и «Информатика» на базе организаций – точек роста и привлечение в сетевой форме других школ, в результате – обновление содержания и базы преподавания технологии, информатики и предметов гуманитарного профиля. Переподготовка педагогических кадров за счет сре</w:t>
      </w:r>
      <w:proofErr w:type="gramStart"/>
      <w:r w:rsidRPr="00B450BE">
        <w:rPr>
          <w:sz w:val="26"/>
          <w:szCs w:val="26"/>
        </w:rPr>
        <w:t>дств пр</w:t>
      </w:r>
      <w:proofErr w:type="gramEnd"/>
      <w:r w:rsidRPr="00B450BE">
        <w:rPr>
          <w:sz w:val="26"/>
          <w:szCs w:val="26"/>
        </w:rPr>
        <w:t xml:space="preserve">оекта. В 2021 году – три Точки роста – при </w:t>
      </w:r>
      <w:proofErr w:type="spellStart"/>
      <w:r w:rsidRPr="00B450BE">
        <w:rPr>
          <w:sz w:val="26"/>
          <w:szCs w:val="26"/>
        </w:rPr>
        <w:t>Тыл</w:t>
      </w:r>
      <w:r w:rsidR="00813701">
        <w:rPr>
          <w:sz w:val="26"/>
          <w:szCs w:val="26"/>
        </w:rPr>
        <w:t>ов</w:t>
      </w:r>
      <w:r w:rsidRPr="00B450BE">
        <w:rPr>
          <w:sz w:val="26"/>
          <w:szCs w:val="26"/>
        </w:rPr>
        <w:t>айской</w:t>
      </w:r>
      <w:proofErr w:type="spellEnd"/>
      <w:r w:rsidRPr="00B450BE">
        <w:rPr>
          <w:sz w:val="26"/>
          <w:szCs w:val="26"/>
        </w:rPr>
        <w:t xml:space="preserve">, </w:t>
      </w:r>
      <w:proofErr w:type="spellStart"/>
      <w:r w:rsidRPr="00B450BE">
        <w:rPr>
          <w:sz w:val="26"/>
          <w:szCs w:val="26"/>
        </w:rPr>
        <w:t>Заречномедлинской</w:t>
      </w:r>
      <w:proofErr w:type="spellEnd"/>
      <w:r w:rsidRPr="00B450BE">
        <w:rPr>
          <w:sz w:val="26"/>
          <w:szCs w:val="26"/>
        </w:rPr>
        <w:t xml:space="preserve"> и </w:t>
      </w:r>
      <w:proofErr w:type="spellStart"/>
      <w:r w:rsidRPr="00B450BE">
        <w:rPr>
          <w:sz w:val="26"/>
          <w:szCs w:val="26"/>
        </w:rPr>
        <w:t>Сюрногуртской</w:t>
      </w:r>
      <w:proofErr w:type="spellEnd"/>
      <w:r w:rsidRPr="00B450BE">
        <w:rPr>
          <w:sz w:val="26"/>
          <w:szCs w:val="26"/>
        </w:rPr>
        <w:t xml:space="preserve"> СОШ. В 2022 году – при </w:t>
      </w:r>
      <w:proofErr w:type="spellStart"/>
      <w:r w:rsidRPr="00B450BE">
        <w:rPr>
          <w:sz w:val="26"/>
          <w:szCs w:val="26"/>
        </w:rPr>
        <w:t>Нижнепыхтинской</w:t>
      </w:r>
      <w:proofErr w:type="spellEnd"/>
      <w:r w:rsidRPr="00B450BE">
        <w:rPr>
          <w:sz w:val="26"/>
          <w:szCs w:val="26"/>
        </w:rPr>
        <w:t xml:space="preserve"> ООШ. </w:t>
      </w:r>
    </w:p>
    <w:p w:rsidR="00F750B9" w:rsidRPr="00B450BE" w:rsidRDefault="00F750B9" w:rsidP="003835A4">
      <w:pPr>
        <w:spacing w:before="0"/>
        <w:ind w:firstLine="709"/>
        <w:jc w:val="both"/>
        <w:rPr>
          <w:sz w:val="26"/>
          <w:szCs w:val="26"/>
        </w:rPr>
      </w:pPr>
      <w:r w:rsidRPr="00B450BE">
        <w:rPr>
          <w:sz w:val="26"/>
          <w:szCs w:val="26"/>
        </w:rPr>
        <w:lastRenderedPageBreak/>
        <w:tab/>
        <w:t xml:space="preserve">Вместе с вхождением в проект «Современная школа» образовательные учреждения, на базе которых создаются центры цифрового и гуманитарного профилей - Точки роста, войдут в региональный проект «Современная цифровая среда.  С 2020-2024 года они обеспечиваются Интернет-соединением и гарантированным </w:t>
      </w:r>
      <w:proofErr w:type="gramStart"/>
      <w:r w:rsidRPr="00B450BE">
        <w:rPr>
          <w:sz w:val="26"/>
          <w:szCs w:val="26"/>
        </w:rPr>
        <w:t>Интернет-трафиком</w:t>
      </w:r>
      <w:proofErr w:type="gramEnd"/>
      <w:r w:rsidRPr="00B450BE">
        <w:rPr>
          <w:sz w:val="26"/>
          <w:szCs w:val="26"/>
        </w:rPr>
        <w:t xml:space="preserve">. Будет доведен </w:t>
      </w:r>
      <w:proofErr w:type="spellStart"/>
      <w:r w:rsidRPr="00B450BE">
        <w:rPr>
          <w:sz w:val="26"/>
          <w:szCs w:val="26"/>
        </w:rPr>
        <w:t>широкополостный</w:t>
      </w:r>
      <w:proofErr w:type="spellEnd"/>
      <w:r w:rsidRPr="00B450BE">
        <w:rPr>
          <w:sz w:val="26"/>
          <w:szCs w:val="26"/>
        </w:rPr>
        <w:t xml:space="preserve"> Интернет до всех школ, внутри учреждений необходимо обновить модернизировать локальную сеть за счет муниципальных средств. Основная цель – для реализации сетевых проектов, создания и внедрения цифровой федеральной платформы. </w:t>
      </w:r>
    </w:p>
    <w:p w:rsidR="00982C90" w:rsidRPr="00B450BE" w:rsidRDefault="00982C90" w:rsidP="003835A4">
      <w:pPr>
        <w:spacing w:before="0"/>
        <w:ind w:firstLine="709"/>
        <w:jc w:val="both"/>
        <w:outlineLvl w:val="0"/>
        <w:rPr>
          <w:sz w:val="26"/>
          <w:szCs w:val="26"/>
        </w:rPr>
      </w:pPr>
      <w:r w:rsidRPr="00B450BE">
        <w:rPr>
          <w:sz w:val="26"/>
          <w:szCs w:val="26"/>
        </w:rPr>
        <w:t xml:space="preserve">Сегодня каждому педагогу необходимо идти в ногу со временем, перестраиваться, работать над собой, постоянно повышать своё педагогическое мастерство. Учитель должен владеть современными образовательными технологиями, включая </w:t>
      </w:r>
      <w:proofErr w:type="gramStart"/>
      <w:r w:rsidRPr="00B450BE">
        <w:rPr>
          <w:sz w:val="26"/>
          <w:szCs w:val="26"/>
        </w:rPr>
        <w:t>информационные</w:t>
      </w:r>
      <w:proofErr w:type="gramEnd"/>
      <w:r w:rsidRPr="00B450BE">
        <w:rPr>
          <w:sz w:val="26"/>
          <w:szCs w:val="26"/>
        </w:rPr>
        <w:t>, уметь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w:t>
      </w:r>
    </w:p>
    <w:p w:rsidR="00982C90" w:rsidRPr="00B450BE" w:rsidRDefault="00DC3091" w:rsidP="003835A4">
      <w:pPr>
        <w:widowControl w:val="0"/>
        <w:tabs>
          <w:tab w:val="left" w:pos="426"/>
        </w:tabs>
        <w:suppressAutoHyphens/>
        <w:spacing w:before="0"/>
        <w:ind w:firstLine="709"/>
        <w:jc w:val="both"/>
        <w:rPr>
          <w:sz w:val="26"/>
          <w:szCs w:val="26"/>
        </w:rPr>
      </w:pPr>
      <w:r w:rsidRPr="00B450BE">
        <w:rPr>
          <w:sz w:val="26"/>
          <w:szCs w:val="26"/>
        </w:rPr>
        <w:t xml:space="preserve">На </w:t>
      </w:r>
      <w:r w:rsidRPr="00B450BE">
        <w:rPr>
          <w:sz w:val="26"/>
          <w:szCs w:val="26"/>
          <w:lang w:val="en-US"/>
        </w:rPr>
        <w:t>I</w:t>
      </w:r>
      <w:r w:rsidRPr="00B450BE">
        <w:rPr>
          <w:sz w:val="26"/>
          <w:szCs w:val="26"/>
        </w:rPr>
        <w:t xml:space="preserve"> этапе в</w:t>
      </w:r>
      <w:r w:rsidR="00982C90" w:rsidRPr="00B450BE">
        <w:rPr>
          <w:sz w:val="26"/>
          <w:szCs w:val="26"/>
        </w:rPr>
        <w:t xml:space="preserve"> школах района проведен анализ </w:t>
      </w:r>
      <w:proofErr w:type="gramStart"/>
      <w:r w:rsidR="00982C90" w:rsidRPr="00B450BE">
        <w:rPr>
          <w:sz w:val="26"/>
          <w:szCs w:val="26"/>
        </w:rPr>
        <w:t>ИКТ-компетентности</w:t>
      </w:r>
      <w:proofErr w:type="gramEnd"/>
      <w:r w:rsidR="00982C90" w:rsidRPr="00B450BE">
        <w:rPr>
          <w:sz w:val="26"/>
          <w:szCs w:val="26"/>
        </w:rPr>
        <w:t xml:space="preserve"> педагогических работников, который показал, что в большинстве школ более 80% педагогов составляют поурочное планирование с использо</w:t>
      </w:r>
      <w:r w:rsidR="00AF20EB" w:rsidRPr="00B450BE">
        <w:rPr>
          <w:sz w:val="26"/>
          <w:szCs w:val="26"/>
        </w:rPr>
        <w:t xml:space="preserve">ванием ИКТ, кроме </w:t>
      </w:r>
      <w:proofErr w:type="spellStart"/>
      <w:r w:rsidR="00AF20EB" w:rsidRPr="00B450BE">
        <w:rPr>
          <w:sz w:val="26"/>
          <w:szCs w:val="26"/>
        </w:rPr>
        <w:t>Котегуртской</w:t>
      </w:r>
      <w:proofErr w:type="spellEnd"/>
      <w:r w:rsidR="00AF20EB" w:rsidRPr="00B450BE">
        <w:rPr>
          <w:sz w:val="26"/>
          <w:szCs w:val="26"/>
        </w:rPr>
        <w:t xml:space="preserve"> Н</w:t>
      </w:r>
      <w:r w:rsidR="00982C90" w:rsidRPr="00B450BE">
        <w:rPr>
          <w:sz w:val="26"/>
          <w:szCs w:val="26"/>
        </w:rPr>
        <w:t xml:space="preserve">ОШ (до 20% преподавателей), </w:t>
      </w:r>
      <w:proofErr w:type="spellStart"/>
      <w:r w:rsidR="00982C90" w:rsidRPr="00B450BE">
        <w:rPr>
          <w:sz w:val="26"/>
          <w:szCs w:val="26"/>
        </w:rPr>
        <w:t>Уйвайской</w:t>
      </w:r>
      <w:proofErr w:type="spellEnd"/>
      <w:r w:rsidR="00982C90" w:rsidRPr="00B450BE">
        <w:rPr>
          <w:sz w:val="26"/>
          <w:szCs w:val="26"/>
        </w:rPr>
        <w:t xml:space="preserve"> ООШ (до 60%). С  использованием ИКТ готовят уроки (презентация, Интернет, ЦОР, ЭОР) от 40 до 60% педагогов в </w:t>
      </w:r>
      <w:proofErr w:type="spellStart"/>
      <w:r w:rsidR="00982C90" w:rsidRPr="00B450BE">
        <w:rPr>
          <w:sz w:val="26"/>
          <w:szCs w:val="26"/>
        </w:rPr>
        <w:t>Дебесской</w:t>
      </w:r>
      <w:proofErr w:type="spellEnd"/>
      <w:r w:rsidR="00982C90" w:rsidRPr="00B450BE">
        <w:rPr>
          <w:sz w:val="26"/>
          <w:szCs w:val="26"/>
        </w:rPr>
        <w:t xml:space="preserve"> СОШ, в остальных школах данный процент составляет от 60% и больше. Умеют находить  учебные материалы в  Интернете от 60% до 80% педагогов </w:t>
      </w:r>
      <w:proofErr w:type="spellStart"/>
      <w:r w:rsidR="00982C90" w:rsidRPr="00B450BE">
        <w:rPr>
          <w:sz w:val="26"/>
          <w:szCs w:val="26"/>
        </w:rPr>
        <w:t>Сюрногуртской</w:t>
      </w:r>
      <w:proofErr w:type="spellEnd"/>
      <w:r w:rsidR="00982C90" w:rsidRPr="00B450BE">
        <w:rPr>
          <w:sz w:val="26"/>
          <w:szCs w:val="26"/>
        </w:rPr>
        <w:t xml:space="preserve"> СОШ, в остальных школах данный процент составляет более 80. </w:t>
      </w:r>
      <w:proofErr w:type="gramStart"/>
      <w:r w:rsidR="00982C90" w:rsidRPr="00B450BE">
        <w:rPr>
          <w:sz w:val="26"/>
          <w:szCs w:val="26"/>
        </w:rPr>
        <w:t xml:space="preserve">Эффективно используют ИКТ для объяснений на уроке (не менее 1 раза в неделю) до 20% педагогов  в </w:t>
      </w:r>
      <w:proofErr w:type="spellStart"/>
      <w:r w:rsidR="00982C90" w:rsidRPr="00B450BE">
        <w:rPr>
          <w:sz w:val="26"/>
          <w:szCs w:val="26"/>
        </w:rPr>
        <w:t>Дебесской</w:t>
      </w:r>
      <w:proofErr w:type="spellEnd"/>
      <w:r w:rsidR="00982C90" w:rsidRPr="00B450BE">
        <w:rPr>
          <w:sz w:val="26"/>
          <w:szCs w:val="26"/>
        </w:rPr>
        <w:t xml:space="preserve"> СОШ, от 20 до 40% в </w:t>
      </w:r>
      <w:proofErr w:type="spellStart"/>
      <w:r w:rsidR="00982C90" w:rsidRPr="00B450BE">
        <w:rPr>
          <w:sz w:val="26"/>
          <w:szCs w:val="26"/>
        </w:rPr>
        <w:t>Сюрногуртской</w:t>
      </w:r>
      <w:proofErr w:type="spellEnd"/>
      <w:r w:rsidR="00982C90" w:rsidRPr="00B450BE">
        <w:rPr>
          <w:sz w:val="26"/>
          <w:szCs w:val="26"/>
        </w:rPr>
        <w:t xml:space="preserve"> СОШ, от 40 до 60% в </w:t>
      </w:r>
      <w:proofErr w:type="spellStart"/>
      <w:r w:rsidR="00982C90" w:rsidRPr="00B450BE">
        <w:rPr>
          <w:sz w:val="26"/>
          <w:szCs w:val="26"/>
        </w:rPr>
        <w:t>Большезетымской</w:t>
      </w:r>
      <w:proofErr w:type="spellEnd"/>
      <w:r w:rsidR="00982C90" w:rsidRPr="00B450BE">
        <w:rPr>
          <w:sz w:val="26"/>
          <w:szCs w:val="26"/>
        </w:rPr>
        <w:t xml:space="preserve"> ООШ, </w:t>
      </w:r>
      <w:proofErr w:type="spellStart"/>
      <w:r w:rsidR="00982C90" w:rsidRPr="00B450BE">
        <w:rPr>
          <w:sz w:val="26"/>
          <w:szCs w:val="26"/>
        </w:rPr>
        <w:t>Заречномедлинской</w:t>
      </w:r>
      <w:proofErr w:type="spellEnd"/>
      <w:r w:rsidR="00982C90" w:rsidRPr="00B450BE">
        <w:rPr>
          <w:sz w:val="26"/>
          <w:szCs w:val="26"/>
        </w:rPr>
        <w:t xml:space="preserve"> СОШ, </w:t>
      </w:r>
      <w:proofErr w:type="spellStart"/>
      <w:r w:rsidR="00982C90" w:rsidRPr="00B450BE">
        <w:rPr>
          <w:sz w:val="26"/>
          <w:szCs w:val="26"/>
        </w:rPr>
        <w:t>Уйвайской</w:t>
      </w:r>
      <w:proofErr w:type="spellEnd"/>
      <w:r w:rsidR="00982C90" w:rsidRPr="00B450BE">
        <w:rPr>
          <w:sz w:val="26"/>
          <w:szCs w:val="26"/>
        </w:rPr>
        <w:t xml:space="preserve"> ООШ, от</w:t>
      </w:r>
      <w:r w:rsidR="00AF20EB" w:rsidRPr="00B450BE">
        <w:rPr>
          <w:sz w:val="26"/>
          <w:szCs w:val="26"/>
        </w:rPr>
        <w:t xml:space="preserve"> 60 до 80% - в </w:t>
      </w:r>
      <w:proofErr w:type="spellStart"/>
      <w:r w:rsidR="00AF20EB" w:rsidRPr="00B450BE">
        <w:rPr>
          <w:sz w:val="26"/>
          <w:szCs w:val="26"/>
        </w:rPr>
        <w:t>Нижнепыхтинской</w:t>
      </w:r>
      <w:proofErr w:type="spellEnd"/>
      <w:r w:rsidR="00AF20EB" w:rsidRPr="00B450BE">
        <w:rPr>
          <w:sz w:val="26"/>
          <w:szCs w:val="26"/>
        </w:rPr>
        <w:t xml:space="preserve"> О</w:t>
      </w:r>
      <w:r w:rsidR="00982C90" w:rsidRPr="00B450BE">
        <w:rPr>
          <w:sz w:val="26"/>
          <w:szCs w:val="26"/>
        </w:rPr>
        <w:t xml:space="preserve">ОШ, </w:t>
      </w:r>
      <w:proofErr w:type="spellStart"/>
      <w:r w:rsidR="00982C90" w:rsidRPr="00B450BE">
        <w:rPr>
          <w:sz w:val="26"/>
          <w:szCs w:val="26"/>
        </w:rPr>
        <w:t>Тыловайской</w:t>
      </w:r>
      <w:proofErr w:type="spellEnd"/>
      <w:r w:rsidR="00982C90" w:rsidRPr="00B450BE">
        <w:rPr>
          <w:sz w:val="26"/>
          <w:szCs w:val="26"/>
        </w:rPr>
        <w:t xml:space="preserve"> СОШ, </w:t>
      </w:r>
      <w:proofErr w:type="spellStart"/>
      <w:r w:rsidR="00982C90" w:rsidRPr="00B450BE">
        <w:rPr>
          <w:sz w:val="26"/>
          <w:szCs w:val="26"/>
        </w:rPr>
        <w:t>К</w:t>
      </w:r>
      <w:r w:rsidR="00AF20EB" w:rsidRPr="00B450BE">
        <w:rPr>
          <w:sz w:val="26"/>
          <w:szCs w:val="26"/>
        </w:rPr>
        <w:t>отегуртской</w:t>
      </w:r>
      <w:proofErr w:type="spellEnd"/>
      <w:r w:rsidR="00AF20EB" w:rsidRPr="00B450BE">
        <w:rPr>
          <w:sz w:val="26"/>
          <w:szCs w:val="26"/>
        </w:rPr>
        <w:t xml:space="preserve"> Н</w:t>
      </w:r>
      <w:r w:rsidR="00982C90" w:rsidRPr="00B450BE">
        <w:rPr>
          <w:sz w:val="26"/>
          <w:szCs w:val="26"/>
        </w:rPr>
        <w:t xml:space="preserve">ОШ, </w:t>
      </w:r>
      <w:r w:rsidR="00AF20EB" w:rsidRPr="00B450BE">
        <w:rPr>
          <w:sz w:val="26"/>
          <w:szCs w:val="26"/>
        </w:rPr>
        <w:t xml:space="preserve">более 80% - в </w:t>
      </w:r>
      <w:proofErr w:type="spellStart"/>
      <w:r w:rsidR="00AF20EB" w:rsidRPr="00B450BE">
        <w:rPr>
          <w:sz w:val="26"/>
          <w:szCs w:val="26"/>
        </w:rPr>
        <w:t>Верхнечеткерской</w:t>
      </w:r>
      <w:proofErr w:type="spellEnd"/>
      <w:r w:rsidR="00AF20EB" w:rsidRPr="00B450BE">
        <w:rPr>
          <w:sz w:val="26"/>
          <w:szCs w:val="26"/>
        </w:rPr>
        <w:t xml:space="preserve"> Н</w:t>
      </w:r>
      <w:r w:rsidR="00982C90" w:rsidRPr="00B450BE">
        <w:rPr>
          <w:sz w:val="26"/>
          <w:szCs w:val="26"/>
        </w:rPr>
        <w:t>ОШ.</w:t>
      </w:r>
      <w:proofErr w:type="gramEnd"/>
    </w:p>
    <w:p w:rsidR="00982C90" w:rsidRPr="00B450BE" w:rsidRDefault="00982C90" w:rsidP="003835A4">
      <w:pPr>
        <w:spacing w:before="0"/>
        <w:ind w:firstLine="709"/>
        <w:jc w:val="both"/>
        <w:outlineLvl w:val="0"/>
        <w:rPr>
          <w:sz w:val="26"/>
          <w:szCs w:val="26"/>
        </w:rPr>
      </w:pPr>
      <w:r w:rsidRPr="00B450BE">
        <w:rPr>
          <w:sz w:val="26"/>
          <w:szCs w:val="26"/>
        </w:rPr>
        <w:t>Мало педагогов используют информацию, размещенную на образовательном портале УР, школьном сайте – до 30%.</w:t>
      </w:r>
    </w:p>
    <w:p w:rsidR="00982C90" w:rsidRPr="00B450BE" w:rsidRDefault="00982C90" w:rsidP="003835A4">
      <w:pPr>
        <w:spacing w:before="0"/>
        <w:ind w:firstLine="709"/>
        <w:jc w:val="both"/>
        <w:outlineLvl w:val="0"/>
        <w:rPr>
          <w:sz w:val="26"/>
          <w:szCs w:val="26"/>
        </w:rPr>
      </w:pPr>
      <w:r w:rsidRPr="00B450BE">
        <w:rPr>
          <w:sz w:val="26"/>
          <w:szCs w:val="26"/>
        </w:rPr>
        <w:t xml:space="preserve">Используют интерактивную доску (1 раз в неделю) до 20% учителей </w:t>
      </w:r>
      <w:proofErr w:type="spellStart"/>
      <w:r w:rsidRPr="00B450BE">
        <w:rPr>
          <w:sz w:val="26"/>
          <w:szCs w:val="26"/>
        </w:rPr>
        <w:t>Дебесской</w:t>
      </w:r>
      <w:proofErr w:type="spellEnd"/>
      <w:r w:rsidRPr="00B450BE">
        <w:rPr>
          <w:sz w:val="26"/>
          <w:szCs w:val="26"/>
        </w:rPr>
        <w:t xml:space="preserve"> СОШ, </w:t>
      </w:r>
      <w:proofErr w:type="spellStart"/>
      <w:r w:rsidRPr="00B450BE">
        <w:rPr>
          <w:sz w:val="26"/>
          <w:szCs w:val="26"/>
        </w:rPr>
        <w:t>Тыловайской</w:t>
      </w:r>
      <w:proofErr w:type="spellEnd"/>
      <w:r w:rsidRPr="00B450BE">
        <w:rPr>
          <w:sz w:val="26"/>
          <w:szCs w:val="26"/>
        </w:rPr>
        <w:t xml:space="preserve"> СОШ, </w:t>
      </w:r>
      <w:proofErr w:type="spellStart"/>
      <w:r w:rsidRPr="00B450BE">
        <w:rPr>
          <w:sz w:val="26"/>
          <w:szCs w:val="26"/>
        </w:rPr>
        <w:t>К</w:t>
      </w:r>
      <w:r w:rsidR="00AF20EB" w:rsidRPr="00B450BE">
        <w:rPr>
          <w:sz w:val="26"/>
          <w:szCs w:val="26"/>
        </w:rPr>
        <w:t>отегуртской</w:t>
      </w:r>
      <w:proofErr w:type="spellEnd"/>
      <w:r w:rsidR="00AF20EB" w:rsidRPr="00B450BE">
        <w:rPr>
          <w:sz w:val="26"/>
          <w:szCs w:val="26"/>
        </w:rPr>
        <w:t xml:space="preserve"> Н</w:t>
      </w:r>
      <w:r w:rsidRPr="00B450BE">
        <w:rPr>
          <w:sz w:val="26"/>
          <w:szCs w:val="26"/>
        </w:rPr>
        <w:t xml:space="preserve">ОШ, от 20 до 40% - в </w:t>
      </w:r>
      <w:proofErr w:type="spellStart"/>
      <w:r w:rsidRPr="00B450BE">
        <w:rPr>
          <w:sz w:val="26"/>
          <w:szCs w:val="26"/>
        </w:rPr>
        <w:t>Сюрногуртской</w:t>
      </w:r>
      <w:proofErr w:type="spellEnd"/>
      <w:r w:rsidRPr="00B450BE">
        <w:rPr>
          <w:sz w:val="26"/>
          <w:szCs w:val="26"/>
        </w:rPr>
        <w:t xml:space="preserve"> СОШ, </w:t>
      </w:r>
      <w:proofErr w:type="spellStart"/>
      <w:r w:rsidRPr="00B450BE">
        <w:rPr>
          <w:sz w:val="26"/>
          <w:szCs w:val="26"/>
        </w:rPr>
        <w:t>Нижнепыхтинской</w:t>
      </w:r>
      <w:proofErr w:type="spellEnd"/>
      <w:r w:rsidRPr="00B450BE">
        <w:rPr>
          <w:sz w:val="26"/>
          <w:szCs w:val="26"/>
        </w:rPr>
        <w:t xml:space="preserve"> СОШ, </w:t>
      </w:r>
      <w:proofErr w:type="spellStart"/>
      <w:r w:rsidRPr="00B450BE">
        <w:rPr>
          <w:sz w:val="26"/>
          <w:szCs w:val="26"/>
        </w:rPr>
        <w:t>Заречномедлинской</w:t>
      </w:r>
      <w:proofErr w:type="spellEnd"/>
      <w:r w:rsidRPr="00B450BE">
        <w:rPr>
          <w:sz w:val="26"/>
          <w:szCs w:val="26"/>
        </w:rPr>
        <w:t xml:space="preserve"> СОШ, </w:t>
      </w:r>
      <w:proofErr w:type="spellStart"/>
      <w:r w:rsidRPr="00B450BE">
        <w:rPr>
          <w:sz w:val="26"/>
          <w:szCs w:val="26"/>
        </w:rPr>
        <w:t>Большезетымской</w:t>
      </w:r>
      <w:proofErr w:type="spellEnd"/>
      <w:r w:rsidRPr="00B450BE">
        <w:rPr>
          <w:sz w:val="26"/>
          <w:szCs w:val="26"/>
        </w:rPr>
        <w:t xml:space="preserve"> и </w:t>
      </w:r>
      <w:proofErr w:type="spellStart"/>
      <w:r w:rsidRPr="00B450BE">
        <w:rPr>
          <w:sz w:val="26"/>
          <w:szCs w:val="26"/>
        </w:rPr>
        <w:t>Уйвайской</w:t>
      </w:r>
      <w:proofErr w:type="spellEnd"/>
      <w:r w:rsidRPr="00B450BE">
        <w:rPr>
          <w:sz w:val="26"/>
          <w:szCs w:val="26"/>
        </w:rPr>
        <w:t xml:space="preserve"> ООШ, в </w:t>
      </w:r>
      <w:proofErr w:type="spellStart"/>
      <w:r w:rsidRPr="00B450BE">
        <w:rPr>
          <w:sz w:val="26"/>
          <w:szCs w:val="26"/>
        </w:rPr>
        <w:t>Верхне</w:t>
      </w:r>
      <w:r w:rsidR="00AF20EB" w:rsidRPr="00B450BE">
        <w:rPr>
          <w:sz w:val="26"/>
          <w:szCs w:val="26"/>
        </w:rPr>
        <w:t>четкерской</w:t>
      </w:r>
      <w:proofErr w:type="spellEnd"/>
      <w:r w:rsidR="00AF20EB" w:rsidRPr="00B450BE">
        <w:rPr>
          <w:sz w:val="26"/>
          <w:szCs w:val="26"/>
        </w:rPr>
        <w:t xml:space="preserve"> Н</w:t>
      </w:r>
      <w:r w:rsidRPr="00B450BE">
        <w:rPr>
          <w:sz w:val="26"/>
          <w:szCs w:val="26"/>
        </w:rPr>
        <w:t>ОШ интерактивная доска используется менее 1 раза в неделю.</w:t>
      </w:r>
    </w:p>
    <w:p w:rsidR="00982C90" w:rsidRPr="00B450BE" w:rsidRDefault="00982C90" w:rsidP="003835A4">
      <w:pPr>
        <w:pStyle w:val="ms-rtefontsize-21"/>
        <w:spacing w:before="0" w:beforeAutospacing="0" w:after="0" w:afterAutospacing="0"/>
        <w:ind w:firstLine="709"/>
        <w:jc w:val="both"/>
        <w:rPr>
          <w:sz w:val="26"/>
          <w:szCs w:val="26"/>
        </w:rPr>
      </w:pPr>
      <w:r w:rsidRPr="00B450BE">
        <w:rPr>
          <w:sz w:val="26"/>
          <w:szCs w:val="26"/>
        </w:rPr>
        <w:t xml:space="preserve">Не используется цифровой микроскоп в </w:t>
      </w:r>
      <w:proofErr w:type="spellStart"/>
      <w:r w:rsidRPr="00B450BE">
        <w:rPr>
          <w:sz w:val="26"/>
          <w:szCs w:val="26"/>
        </w:rPr>
        <w:t>Дебесской</w:t>
      </w:r>
      <w:proofErr w:type="spellEnd"/>
      <w:r w:rsidRPr="00B450BE">
        <w:rPr>
          <w:sz w:val="26"/>
          <w:szCs w:val="26"/>
        </w:rPr>
        <w:t xml:space="preserve"> СОШ, </w:t>
      </w:r>
      <w:proofErr w:type="spellStart"/>
      <w:r w:rsidRPr="00B450BE">
        <w:rPr>
          <w:sz w:val="26"/>
          <w:szCs w:val="26"/>
        </w:rPr>
        <w:t>Тыловайской</w:t>
      </w:r>
      <w:proofErr w:type="spellEnd"/>
      <w:r w:rsidRPr="00B450BE">
        <w:rPr>
          <w:sz w:val="26"/>
          <w:szCs w:val="26"/>
        </w:rPr>
        <w:t xml:space="preserve"> СОШ, </w:t>
      </w:r>
      <w:proofErr w:type="spellStart"/>
      <w:r w:rsidRPr="00B450BE">
        <w:rPr>
          <w:sz w:val="26"/>
          <w:szCs w:val="26"/>
        </w:rPr>
        <w:t>Нижнепыхтинской</w:t>
      </w:r>
      <w:proofErr w:type="spellEnd"/>
      <w:r w:rsidRPr="00B450BE">
        <w:rPr>
          <w:sz w:val="26"/>
          <w:szCs w:val="26"/>
        </w:rPr>
        <w:t xml:space="preserve"> СОШ, </w:t>
      </w:r>
      <w:proofErr w:type="spellStart"/>
      <w:r w:rsidRPr="00B450BE">
        <w:rPr>
          <w:sz w:val="26"/>
          <w:szCs w:val="26"/>
        </w:rPr>
        <w:t>Уйвайской</w:t>
      </w:r>
      <w:proofErr w:type="spellEnd"/>
      <w:r w:rsidRPr="00B450BE">
        <w:rPr>
          <w:sz w:val="26"/>
          <w:szCs w:val="26"/>
        </w:rPr>
        <w:t xml:space="preserve"> ООШ, </w:t>
      </w:r>
      <w:proofErr w:type="spellStart"/>
      <w:r w:rsidRPr="00B450BE">
        <w:rPr>
          <w:sz w:val="26"/>
          <w:szCs w:val="26"/>
        </w:rPr>
        <w:t>Верхнечеткерской</w:t>
      </w:r>
      <w:proofErr w:type="spellEnd"/>
      <w:r w:rsidRPr="00B450BE">
        <w:rPr>
          <w:sz w:val="26"/>
          <w:szCs w:val="26"/>
        </w:rPr>
        <w:t xml:space="preserve"> ООШ, в остальных школах его используют до 20% учителей. </w:t>
      </w:r>
    </w:p>
    <w:p w:rsidR="00AF20EB" w:rsidRPr="00B450BE" w:rsidRDefault="00982C90" w:rsidP="003835A4">
      <w:pPr>
        <w:spacing w:before="0"/>
        <w:ind w:firstLine="709"/>
        <w:jc w:val="both"/>
        <w:outlineLvl w:val="0"/>
        <w:rPr>
          <w:sz w:val="26"/>
          <w:szCs w:val="26"/>
        </w:rPr>
      </w:pPr>
      <w:r w:rsidRPr="00B450BE">
        <w:rPr>
          <w:sz w:val="26"/>
          <w:szCs w:val="26"/>
        </w:rPr>
        <w:t xml:space="preserve">Таким образом, самый низкий уровень </w:t>
      </w:r>
      <w:proofErr w:type="gramStart"/>
      <w:r w:rsidRPr="00B450BE">
        <w:rPr>
          <w:sz w:val="26"/>
          <w:szCs w:val="26"/>
        </w:rPr>
        <w:t>ИКТ-компетентности</w:t>
      </w:r>
      <w:proofErr w:type="gramEnd"/>
      <w:r w:rsidRPr="00B450BE">
        <w:rPr>
          <w:sz w:val="26"/>
          <w:szCs w:val="26"/>
        </w:rPr>
        <w:t xml:space="preserve"> у педагогов </w:t>
      </w:r>
      <w:proofErr w:type="spellStart"/>
      <w:r w:rsidRPr="00B450BE">
        <w:rPr>
          <w:sz w:val="26"/>
          <w:szCs w:val="26"/>
        </w:rPr>
        <w:t>Верхнечет</w:t>
      </w:r>
      <w:r w:rsidR="00AF20EB" w:rsidRPr="00B450BE">
        <w:rPr>
          <w:sz w:val="26"/>
          <w:szCs w:val="26"/>
        </w:rPr>
        <w:t>керской</w:t>
      </w:r>
      <w:proofErr w:type="spellEnd"/>
      <w:r w:rsidR="00AF20EB" w:rsidRPr="00B450BE">
        <w:rPr>
          <w:sz w:val="26"/>
          <w:szCs w:val="26"/>
        </w:rPr>
        <w:t xml:space="preserve"> Н</w:t>
      </w:r>
      <w:r w:rsidRPr="00B450BE">
        <w:rPr>
          <w:sz w:val="26"/>
          <w:szCs w:val="26"/>
        </w:rPr>
        <w:t xml:space="preserve">ОШ. Ниже среднего в </w:t>
      </w:r>
      <w:proofErr w:type="spellStart"/>
      <w:r w:rsidRPr="00B450BE">
        <w:rPr>
          <w:sz w:val="26"/>
          <w:szCs w:val="26"/>
        </w:rPr>
        <w:t>Дебесской</w:t>
      </w:r>
      <w:proofErr w:type="spellEnd"/>
      <w:r w:rsidRPr="00B450BE">
        <w:rPr>
          <w:sz w:val="26"/>
          <w:szCs w:val="26"/>
        </w:rPr>
        <w:t xml:space="preserve"> СОШ, </w:t>
      </w:r>
      <w:proofErr w:type="spellStart"/>
      <w:r w:rsidRPr="00B450BE">
        <w:rPr>
          <w:sz w:val="26"/>
          <w:szCs w:val="26"/>
        </w:rPr>
        <w:t>Котегуртской</w:t>
      </w:r>
      <w:proofErr w:type="spellEnd"/>
      <w:r w:rsidRPr="00B450BE">
        <w:rPr>
          <w:sz w:val="26"/>
          <w:szCs w:val="26"/>
        </w:rPr>
        <w:t xml:space="preserve"> ООШ, </w:t>
      </w:r>
      <w:proofErr w:type="spellStart"/>
      <w:r w:rsidRPr="00B450BE">
        <w:rPr>
          <w:sz w:val="26"/>
          <w:szCs w:val="26"/>
        </w:rPr>
        <w:t>Сюрногуртской</w:t>
      </w:r>
      <w:proofErr w:type="spellEnd"/>
      <w:r w:rsidRPr="00B450BE">
        <w:rPr>
          <w:sz w:val="26"/>
          <w:szCs w:val="26"/>
        </w:rPr>
        <w:t xml:space="preserve"> СОШ, выше среднего – в </w:t>
      </w:r>
      <w:proofErr w:type="spellStart"/>
      <w:r w:rsidRPr="00B450BE">
        <w:rPr>
          <w:sz w:val="26"/>
          <w:szCs w:val="26"/>
        </w:rPr>
        <w:t>Большезетымской</w:t>
      </w:r>
      <w:proofErr w:type="spellEnd"/>
      <w:r w:rsidRPr="00B450BE">
        <w:rPr>
          <w:sz w:val="26"/>
          <w:szCs w:val="26"/>
        </w:rPr>
        <w:t xml:space="preserve"> ООШ и </w:t>
      </w:r>
      <w:proofErr w:type="spellStart"/>
      <w:r w:rsidRPr="00B450BE">
        <w:rPr>
          <w:sz w:val="26"/>
          <w:szCs w:val="26"/>
        </w:rPr>
        <w:t>Заречномедлинской</w:t>
      </w:r>
      <w:proofErr w:type="spellEnd"/>
      <w:r w:rsidRPr="00B450BE">
        <w:rPr>
          <w:sz w:val="26"/>
          <w:szCs w:val="26"/>
        </w:rPr>
        <w:t xml:space="preserve"> СОШ.</w:t>
      </w:r>
      <w:r w:rsidR="00AF20EB" w:rsidRPr="00B450BE">
        <w:rPr>
          <w:sz w:val="26"/>
          <w:szCs w:val="26"/>
        </w:rPr>
        <w:t xml:space="preserve"> </w:t>
      </w:r>
    </w:p>
    <w:p w:rsidR="00AF20EB" w:rsidRPr="00DC595D" w:rsidRDefault="00AF20EB" w:rsidP="00DC595D">
      <w:pPr>
        <w:shd w:val="clear" w:color="auto" w:fill="FFFFFF" w:themeFill="background1"/>
        <w:spacing w:before="0"/>
        <w:ind w:firstLine="709"/>
        <w:jc w:val="both"/>
        <w:outlineLvl w:val="0"/>
        <w:rPr>
          <w:sz w:val="26"/>
          <w:szCs w:val="26"/>
        </w:rPr>
      </w:pPr>
      <w:r w:rsidRPr="00B450BE">
        <w:rPr>
          <w:sz w:val="26"/>
          <w:szCs w:val="26"/>
        </w:rPr>
        <w:t xml:space="preserve">На 01.01. 2019 года повысили квалификацию по ИКТ 53% педагогических </w:t>
      </w:r>
      <w:r w:rsidRPr="00DC595D">
        <w:rPr>
          <w:sz w:val="26"/>
          <w:szCs w:val="26"/>
        </w:rPr>
        <w:t xml:space="preserve">работников, 28% педагогов участвуют в мероприятиях педагогических сетевых сообществ. 18% (43 педагога) принимают участие в республиканских конкурсах </w:t>
      </w:r>
      <w:proofErr w:type="spellStart"/>
      <w:r w:rsidRPr="00DC595D">
        <w:rPr>
          <w:sz w:val="26"/>
          <w:szCs w:val="26"/>
        </w:rPr>
        <w:t>педмастерства</w:t>
      </w:r>
      <w:proofErr w:type="spellEnd"/>
      <w:r w:rsidRPr="00DC595D">
        <w:rPr>
          <w:sz w:val="26"/>
          <w:szCs w:val="26"/>
        </w:rPr>
        <w:t xml:space="preserve"> по ИКТ. </w:t>
      </w:r>
    </w:p>
    <w:p w:rsidR="00AF20EB" w:rsidRPr="00DC595D" w:rsidRDefault="00AF20EB" w:rsidP="00DC595D">
      <w:pPr>
        <w:shd w:val="clear" w:color="auto" w:fill="FFFFFF" w:themeFill="background1"/>
        <w:spacing w:before="0"/>
        <w:ind w:firstLine="709"/>
        <w:jc w:val="both"/>
        <w:rPr>
          <w:iCs/>
          <w:sz w:val="26"/>
          <w:szCs w:val="26"/>
        </w:rPr>
      </w:pPr>
      <w:r w:rsidRPr="00DC595D">
        <w:rPr>
          <w:sz w:val="26"/>
          <w:szCs w:val="26"/>
        </w:rPr>
        <w:t xml:space="preserve">В законе регламентированы условия ведения  инновационной деятельности в сфере образования. В образовательных организациях района с 2015 по 2017  годы работали 14 инновационных  площадок: 2 - республиканского  уровня </w:t>
      </w:r>
      <w:r w:rsidRPr="00DC595D">
        <w:rPr>
          <w:sz w:val="26"/>
          <w:szCs w:val="26"/>
        </w:rPr>
        <w:lastRenderedPageBreak/>
        <w:t>(</w:t>
      </w:r>
      <w:proofErr w:type="spellStart"/>
      <w:r w:rsidRPr="00DC595D">
        <w:rPr>
          <w:sz w:val="26"/>
          <w:szCs w:val="26"/>
        </w:rPr>
        <w:t>Сюрногуртская</w:t>
      </w:r>
      <w:proofErr w:type="spellEnd"/>
      <w:r w:rsidRPr="00DC595D">
        <w:rPr>
          <w:sz w:val="26"/>
          <w:szCs w:val="26"/>
        </w:rPr>
        <w:t xml:space="preserve"> СОШ,  </w:t>
      </w:r>
      <w:proofErr w:type="spellStart"/>
      <w:r w:rsidRPr="00DC595D">
        <w:rPr>
          <w:sz w:val="26"/>
          <w:szCs w:val="26"/>
        </w:rPr>
        <w:t>Нижнепыхтинская</w:t>
      </w:r>
      <w:proofErr w:type="spellEnd"/>
      <w:r w:rsidRPr="00DC595D">
        <w:rPr>
          <w:sz w:val="26"/>
          <w:szCs w:val="26"/>
        </w:rPr>
        <w:t xml:space="preserve"> ООШ),  8 - сетевых инновационных площадок (СИП) на базе Института развития образования УР (</w:t>
      </w:r>
      <w:proofErr w:type="spellStart"/>
      <w:r w:rsidRPr="00DC595D">
        <w:rPr>
          <w:sz w:val="26"/>
          <w:szCs w:val="26"/>
        </w:rPr>
        <w:t>Заречномедлинская</w:t>
      </w:r>
      <w:proofErr w:type="spellEnd"/>
      <w:r w:rsidRPr="00DC595D">
        <w:rPr>
          <w:sz w:val="26"/>
          <w:szCs w:val="26"/>
        </w:rPr>
        <w:t xml:space="preserve"> СОШ, </w:t>
      </w:r>
      <w:proofErr w:type="spellStart"/>
      <w:r w:rsidRPr="00DC595D">
        <w:rPr>
          <w:sz w:val="26"/>
          <w:szCs w:val="26"/>
        </w:rPr>
        <w:t>Нижнепыхтинская</w:t>
      </w:r>
      <w:proofErr w:type="spellEnd"/>
      <w:r w:rsidRPr="00DC595D">
        <w:rPr>
          <w:sz w:val="26"/>
          <w:szCs w:val="26"/>
        </w:rPr>
        <w:t xml:space="preserve"> ООШ, Дебесская СОШ, Тыловайская СОШ), 4 – муниципального уровня (</w:t>
      </w:r>
      <w:proofErr w:type="spellStart"/>
      <w:r w:rsidRPr="00DC595D">
        <w:rPr>
          <w:sz w:val="26"/>
          <w:szCs w:val="26"/>
        </w:rPr>
        <w:t>Тыловайская</w:t>
      </w:r>
      <w:proofErr w:type="spellEnd"/>
      <w:r w:rsidRPr="00DC595D">
        <w:rPr>
          <w:sz w:val="26"/>
          <w:szCs w:val="26"/>
        </w:rPr>
        <w:t xml:space="preserve"> СОШ, </w:t>
      </w:r>
      <w:proofErr w:type="spellStart"/>
      <w:r w:rsidRPr="00DC595D">
        <w:rPr>
          <w:sz w:val="26"/>
          <w:szCs w:val="26"/>
        </w:rPr>
        <w:t>Дебесские</w:t>
      </w:r>
      <w:proofErr w:type="spellEnd"/>
      <w:r w:rsidRPr="00DC595D">
        <w:rPr>
          <w:sz w:val="26"/>
          <w:szCs w:val="26"/>
        </w:rPr>
        <w:t xml:space="preserve"> детские сады № 1, № 2, № 3). Опыт работы </w:t>
      </w:r>
      <w:proofErr w:type="spellStart"/>
      <w:r w:rsidRPr="00DC595D">
        <w:rPr>
          <w:sz w:val="26"/>
          <w:szCs w:val="26"/>
        </w:rPr>
        <w:t>Сюрногуртской</w:t>
      </w:r>
      <w:proofErr w:type="spellEnd"/>
      <w:r w:rsidRPr="00DC595D">
        <w:rPr>
          <w:sz w:val="26"/>
          <w:szCs w:val="26"/>
        </w:rPr>
        <w:t xml:space="preserve"> школы, </w:t>
      </w:r>
      <w:proofErr w:type="spellStart"/>
      <w:r w:rsidRPr="00DC595D">
        <w:rPr>
          <w:sz w:val="26"/>
          <w:szCs w:val="26"/>
        </w:rPr>
        <w:t>Нижнепыхтинской</w:t>
      </w:r>
      <w:proofErr w:type="spellEnd"/>
      <w:r w:rsidRPr="00DC595D">
        <w:rPr>
          <w:sz w:val="26"/>
          <w:szCs w:val="26"/>
        </w:rPr>
        <w:t xml:space="preserve"> ООШ, </w:t>
      </w:r>
      <w:proofErr w:type="spellStart"/>
      <w:r w:rsidRPr="00DC595D">
        <w:rPr>
          <w:sz w:val="26"/>
          <w:szCs w:val="26"/>
        </w:rPr>
        <w:t>Тыловайской</w:t>
      </w:r>
      <w:proofErr w:type="spellEnd"/>
      <w:r w:rsidRPr="00DC595D">
        <w:rPr>
          <w:sz w:val="26"/>
          <w:szCs w:val="26"/>
        </w:rPr>
        <w:t xml:space="preserve"> СОШ был представлен на республиканском  уровне. В 2018-2019 году свою работу  продолжают  6  инновационных площадок: 1-республиканского уровня (</w:t>
      </w:r>
      <w:proofErr w:type="spellStart"/>
      <w:r w:rsidRPr="00DC595D">
        <w:rPr>
          <w:sz w:val="26"/>
          <w:szCs w:val="26"/>
        </w:rPr>
        <w:t>Нижнепыхтинская</w:t>
      </w:r>
      <w:proofErr w:type="spellEnd"/>
      <w:r w:rsidRPr="00DC595D">
        <w:rPr>
          <w:sz w:val="26"/>
          <w:szCs w:val="26"/>
        </w:rPr>
        <w:t xml:space="preserve"> ООШ), 3 – СИП ИРО УР (Дебесская СОШ, </w:t>
      </w:r>
      <w:proofErr w:type="spellStart"/>
      <w:r w:rsidRPr="00DC595D">
        <w:rPr>
          <w:sz w:val="26"/>
          <w:szCs w:val="26"/>
        </w:rPr>
        <w:t>Заречномедлинская</w:t>
      </w:r>
      <w:proofErr w:type="spellEnd"/>
      <w:r w:rsidRPr="00DC595D">
        <w:rPr>
          <w:sz w:val="26"/>
          <w:szCs w:val="26"/>
        </w:rPr>
        <w:t xml:space="preserve"> СОШ, </w:t>
      </w:r>
      <w:proofErr w:type="spellStart"/>
      <w:r w:rsidRPr="00DC595D">
        <w:rPr>
          <w:sz w:val="26"/>
          <w:szCs w:val="26"/>
        </w:rPr>
        <w:t>Нижнепыхтинская</w:t>
      </w:r>
      <w:proofErr w:type="spellEnd"/>
      <w:r w:rsidRPr="00DC595D">
        <w:rPr>
          <w:sz w:val="26"/>
          <w:szCs w:val="26"/>
        </w:rPr>
        <w:t xml:space="preserve"> ООШ, </w:t>
      </w:r>
      <w:proofErr w:type="spellStart"/>
      <w:r w:rsidRPr="00DC595D">
        <w:rPr>
          <w:sz w:val="26"/>
          <w:szCs w:val="26"/>
        </w:rPr>
        <w:t>Тыловайская</w:t>
      </w:r>
      <w:proofErr w:type="spellEnd"/>
      <w:r w:rsidRPr="00DC595D">
        <w:rPr>
          <w:sz w:val="26"/>
          <w:szCs w:val="26"/>
        </w:rPr>
        <w:t xml:space="preserve"> СОШ), 2- муниципального уровня (Тыловайская СОШ, Дебесский детский сад № 1). В 2019 году статус сетевой инновационной площадки БНУ УР «Научно-исследовательский институт национального образования» получил Дебесский детский сад № 2. </w:t>
      </w:r>
    </w:p>
    <w:p w:rsidR="00AF20EB" w:rsidRPr="00DC595D" w:rsidRDefault="00AF20EB" w:rsidP="00DC595D">
      <w:pPr>
        <w:shd w:val="clear" w:color="auto" w:fill="FFFFFF" w:themeFill="background1"/>
        <w:tabs>
          <w:tab w:val="left" w:pos="-284"/>
          <w:tab w:val="left" w:pos="0"/>
          <w:tab w:val="left" w:pos="142"/>
        </w:tabs>
        <w:autoSpaceDE w:val="0"/>
        <w:spacing w:before="0"/>
        <w:ind w:firstLine="709"/>
        <w:jc w:val="both"/>
        <w:rPr>
          <w:sz w:val="26"/>
          <w:szCs w:val="26"/>
        </w:rPr>
      </w:pPr>
      <w:r w:rsidRPr="00DC595D">
        <w:rPr>
          <w:sz w:val="26"/>
          <w:szCs w:val="26"/>
        </w:rPr>
        <w:t xml:space="preserve">Творческий рост педагогов можно проследить через участие в мероприятиях различного уровня.  Педагоги выступают на НПК, проводят мастер-классы, семинары-практикумы, тренинги, открытые уроки, презентации методических разработок. </w:t>
      </w:r>
    </w:p>
    <w:p w:rsidR="00982C90" w:rsidRPr="00DC595D" w:rsidRDefault="00982C90" w:rsidP="00DC595D">
      <w:pPr>
        <w:shd w:val="clear" w:color="auto" w:fill="FFFFFF" w:themeFill="background1"/>
        <w:spacing w:before="0"/>
        <w:ind w:firstLine="709"/>
        <w:jc w:val="both"/>
        <w:rPr>
          <w:sz w:val="26"/>
          <w:szCs w:val="26"/>
        </w:rPr>
      </w:pPr>
    </w:p>
    <w:p w:rsidR="00AF20EB" w:rsidRPr="00DC595D" w:rsidRDefault="00982C90" w:rsidP="00DC595D">
      <w:pPr>
        <w:shd w:val="clear" w:color="auto" w:fill="FFFFFF" w:themeFill="background1"/>
        <w:spacing w:before="0"/>
        <w:ind w:firstLine="709"/>
        <w:jc w:val="both"/>
        <w:rPr>
          <w:sz w:val="26"/>
          <w:szCs w:val="26"/>
        </w:rPr>
      </w:pPr>
      <w:r w:rsidRPr="00DC595D">
        <w:rPr>
          <w:sz w:val="26"/>
          <w:szCs w:val="26"/>
        </w:rPr>
        <w:t xml:space="preserve">Одним из актуальных направлений нашей деятельности </w:t>
      </w:r>
      <w:proofErr w:type="gramStart"/>
      <w:r w:rsidRPr="00DC595D">
        <w:rPr>
          <w:sz w:val="26"/>
          <w:szCs w:val="26"/>
        </w:rPr>
        <w:t>является развитие си</w:t>
      </w:r>
      <w:r w:rsidR="00AF20EB" w:rsidRPr="00DC595D">
        <w:rPr>
          <w:sz w:val="26"/>
          <w:szCs w:val="26"/>
        </w:rPr>
        <w:t xml:space="preserve">стемы поддержки одаренных детей на </w:t>
      </w:r>
      <w:r w:rsidR="00AF20EB" w:rsidRPr="00DC595D">
        <w:rPr>
          <w:sz w:val="26"/>
          <w:szCs w:val="26"/>
          <w:lang w:val="en-US"/>
        </w:rPr>
        <w:t>I</w:t>
      </w:r>
      <w:r w:rsidR="00AF20EB" w:rsidRPr="00DC595D">
        <w:rPr>
          <w:sz w:val="26"/>
          <w:szCs w:val="26"/>
        </w:rPr>
        <w:t xml:space="preserve"> этапе р</w:t>
      </w:r>
      <w:r w:rsidRPr="00DC595D">
        <w:rPr>
          <w:sz w:val="26"/>
          <w:szCs w:val="26"/>
        </w:rPr>
        <w:t>адует</w:t>
      </w:r>
      <w:proofErr w:type="gramEnd"/>
      <w:r w:rsidRPr="00DC595D">
        <w:rPr>
          <w:sz w:val="26"/>
          <w:szCs w:val="26"/>
        </w:rPr>
        <w:t xml:space="preserve">, что </w:t>
      </w:r>
      <w:r w:rsidR="00AF20EB" w:rsidRPr="00DC595D">
        <w:rPr>
          <w:sz w:val="26"/>
          <w:szCs w:val="26"/>
        </w:rPr>
        <w:t xml:space="preserve">обучающиеся  района принимают участие не только в районных, но и в республиканских и российских мероприятиях и добиваются неплохих результатов. </w:t>
      </w:r>
    </w:p>
    <w:p w:rsidR="00AF20EB" w:rsidRPr="00DC595D" w:rsidRDefault="00AF20EB" w:rsidP="00DC595D">
      <w:pPr>
        <w:shd w:val="clear" w:color="auto" w:fill="FFFFFF" w:themeFill="background1"/>
        <w:spacing w:before="0"/>
        <w:ind w:firstLine="709"/>
        <w:jc w:val="both"/>
        <w:rPr>
          <w:sz w:val="26"/>
          <w:szCs w:val="26"/>
        </w:rPr>
      </w:pPr>
      <w:r w:rsidRPr="00DC595D">
        <w:rPr>
          <w:sz w:val="26"/>
          <w:szCs w:val="26"/>
        </w:rPr>
        <w:t xml:space="preserve">В 2018-2019 учебном году в  рамках всероссийской олимпиады школьников всего приняли участие 821 </w:t>
      </w:r>
      <w:proofErr w:type="gramStart"/>
      <w:r w:rsidRPr="00DC595D">
        <w:rPr>
          <w:sz w:val="26"/>
          <w:szCs w:val="26"/>
        </w:rPr>
        <w:t>обучающийся</w:t>
      </w:r>
      <w:proofErr w:type="gramEnd"/>
      <w:r w:rsidRPr="00DC595D">
        <w:rPr>
          <w:sz w:val="26"/>
          <w:szCs w:val="26"/>
        </w:rPr>
        <w:t xml:space="preserve">  5-11-х классов по 19 предметам; 176 обучающихся  4-х классов по двум предметам. В том числе в школьном этапе приняли участие 741 человек, из них 338 человек стали победителями и призерами. В муниципальном этапе всероссийской олимпиады школьников и  межрегиональных олимпиадах  приняли участие 185 обучающихся района с 7-11 класс из 8 образовательных организаций, из них 61 человек стали победителями и призёрами. </w:t>
      </w:r>
      <w:proofErr w:type="gramStart"/>
      <w:r w:rsidRPr="00DC595D">
        <w:rPr>
          <w:sz w:val="26"/>
          <w:szCs w:val="26"/>
        </w:rPr>
        <w:t>Самыми результативными по итогам участия на муниципальном этапе  стали учащиеся МБОУ «</w:t>
      </w:r>
      <w:proofErr w:type="spellStart"/>
      <w:r w:rsidRPr="00DC595D">
        <w:rPr>
          <w:sz w:val="26"/>
          <w:szCs w:val="26"/>
        </w:rPr>
        <w:t>Заречномедлинская</w:t>
      </w:r>
      <w:proofErr w:type="spellEnd"/>
      <w:r w:rsidRPr="00DC595D">
        <w:rPr>
          <w:sz w:val="26"/>
          <w:szCs w:val="26"/>
        </w:rPr>
        <w:t xml:space="preserve"> СОШ имени </w:t>
      </w:r>
      <w:proofErr w:type="spellStart"/>
      <w:r w:rsidRPr="00DC595D">
        <w:rPr>
          <w:sz w:val="26"/>
          <w:szCs w:val="26"/>
        </w:rPr>
        <w:t>К.А.Ложкина</w:t>
      </w:r>
      <w:proofErr w:type="spellEnd"/>
      <w:r w:rsidRPr="00DC595D">
        <w:rPr>
          <w:sz w:val="26"/>
          <w:szCs w:val="26"/>
        </w:rPr>
        <w:t>», МБОУ «</w:t>
      </w:r>
      <w:proofErr w:type="spellStart"/>
      <w:r w:rsidRPr="00DC595D">
        <w:rPr>
          <w:sz w:val="26"/>
          <w:szCs w:val="26"/>
        </w:rPr>
        <w:t>Сюрногуртская</w:t>
      </w:r>
      <w:proofErr w:type="spellEnd"/>
      <w:r w:rsidRPr="00DC595D">
        <w:rPr>
          <w:sz w:val="26"/>
          <w:szCs w:val="26"/>
        </w:rPr>
        <w:t xml:space="preserve"> СОШ», МБОУ «Дебесская СОШ имени </w:t>
      </w:r>
      <w:proofErr w:type="spellStart"/>
      <w:r w:rsidRPr="00DC595D">
        <w:rPr>
          <w:sz w:val="26"/>
          <w:szCs w:val="26"/>
        </w:rPr>
        <w:t>Л.В.Рыкова</w:t>
      </w:r>
      <w:proofErr w:type="spellEnd"/>
      <w:r w:rsidRPr="00DC595D">
        <w:rPr>
          <w:sz w:val="26"/>
          <w:szCs w:val="26"/>
        </w:rPr>
        <w:t>», МБОУ «</w:t>
      </w:r>
      <w:proofErr w:type="spellStart"/>
      <w:r w:rsidRPr="00DC595D">
        <w:rPr>
          <w:sz w:val="26"/>
          <w:szCs w:val="26"/>
        </w:rPr>
        <w:t>Тыловайская</w:t>
      </w:r>
      <w:proofErr w:type="spellEnd"/>
      <w:r w:rsidRPr="00DC595D">
        <w:rPr>
          <w:sz w:val="26"/>
          <w:szCs w:val="26"/>
        </w:rPr>
        <w:t xml:space="preserve"> СОШ»  и МКОУ «</w:t>
      </w:r>
      <w:proofErr w:type="spellStart"/>
      <w:r w:rsidRPr="00DC595D">
        <w:rPr>
          <w:sz w:val="26"/>
          <w:szCs w:val="26"/>
        </w:rPr>
        <w:t>Котегуртская</w:t>
      </w:r>
      <w:proofErr w:type="spellEnd"/>
      <w:r w:rsidRPr="00DC595D">
        <w:rPr>
          <w:sz w:val="26"/>
          <w:szCs w:val="26"/>
        </w:rPr>
        <w:t xml:space="preserve"> ООШ». 18 обучающихся по пяти предметам: история, химия, основы безопасности жизнедеятельности, удмуртский язык и литература, английский язык (для изучающих удмуртский язык) защищали честь района  на республиканском уровне</w:t>
      </w:r>
      <w:proofErr w:type="gramEnd"/>
      <w:r w:rsidRPr="00DC595D">
        <w:rPr>
          <w:sz w:val="26"/>
          <w:szCs w:val="26"/>
        </w:rPr>
        <w:t xml:space="preserve">, трое из них стали призерами республиканского этапа: </w:t>
      </w:r>
      <w:proofErr w:type="gramStart"/>
      <w:r w:rsidRPr="00DC595D">
        <w:rPr>
          <w:sz w:val="26"/>
          <w:szCs w:val="26"/>
        </w:rPr>
        <w:t xml:space="preserve">Стрелков Алексей, ученик 10 класса МБОУ «Дебесская СОШ имени </w:t>
      </w:r>
      <w:proofErr w:type="spellStart"/>
      <w:r w:rsidRPr="00DC595D">
        <w:rPr>
          <w:sz w:val="26"/>
          <w:szCs w:val="26"/>
        </w:rPr>
        <w:t>Л.В.Рыкова</w:t>
      </w:r>
      <w:proofErr w:type="spellEnd"/>
      <w:r w:rsidRPr="00DC595D">
        <w:rPr>
          <w:sz w:val="26"/>
          <w:szCs w:val="26"/>
        </w:rPr>
        <w:t>» - призер всероссийской олимпиады школьников по истории; Жуйкова Мария, ученица 10 класса МБОУ «</w:t>
      </w:r>
      <w:proofErr w:type="spellStart"/>
      <w:r w:rsidRPr="00DC595D">
        <w:rPr>
          <w:sz w:val="26"/>
          <w:szCs w:val="26"/>
        </w:rPr>
        <w:t>Заречномедлинская</w:t>
      </w:r>
      <w:proofErr w:type="spellEnd"/>
      <w:r w:rsidRPr="00DC595D">
        <w:rPr>
          <w:sz w:val="26"/>
          <w:szCs w:val="26"/>
        </w:rPr>
        <w:t xml:space="preserve"> СОШ имени </w:t>
      </w:r>
      <w:proofErr w:type="spellStart"/>
      <w:r w:rsidRPr="00DC595D">
        <w:rPr>
          <w:sz w:val="26"/>
          <w:szCs w:val="26"/>
        </w:rPr>
        <w:t>К.А.Ложкина</w:t>
      </w:r>
      <w:proofErr w:type="spellEnd"/>
      <w:r w:rsidRPr="00DC595D">
        <w:rPr>
          <w:sz w:val="26"/>
          <w:szCs w:val="26"/>
        </w:rPr>
        <w:t xml:space="preserve">» - призер межрегиональной олимпиады по удмуртской литературе; Перевозчикова Карина, ученица  9 класса МБОУ «Тыловайская СОШ» - призер межрегиональной олимпиады по удмуртскому языку (для не владеющих языком). </w:t>
      </w:r>
      <w:proofErr w:type="gramEnd"/>
    </w:p>
    <w:p w:rsidR="00AF20EB" w:rsidRPr="00DC595D" w:rsidRDefault="00AF20EB" w:rsidP="00DC595D">
      <w:pPr>
        <w:shd w:val="clear" w:color="auto" w:fill="FFFFFF" w:themeFill="background1"/>
        <w:spacing w:before="0"/>
        <w:ind w:firstLine="709"/>
        <w:jc w:val="both"/>
        <w:rPr>
          <w:sz w:val="26"/>
          <w:szCs w:val="26"/>
        </w:rPr>
      </w:pPr>
      <w:proofErr w:type="gramStart"/>
      <w:r w:rsidRPr="00DC595D">
        <w:rPr>
          <w:sz w:val="26"/>
          <w:szCs w:val="26"/>
        </w:rPr>
        <w:t xml:space="preserve">На муниципальном уровне, по линии районных методических объединений  учителей, ежегодно проводятся предметные олимпиады для обучающихся 3-11 классов по девяти предметам: математика (3-6 </w:t>
      </w:r>
      <w:proofErr w:type="spellStart"/>
      <w:r w:rsidRPr="00DC595D">
        <w:rPr>
          <w:sz w:val="26"/>
          <w:szCs w:val="26"/>
        </w:rPr>
        <w:t>кл</w:t>
      </w:r>
      <w:proofErr w:type="spellEnd"/>
      <w:r w:rsidRPr="00DC595D">
        <w:rPr>
          <w:sz w:val="26"/>
          <w:szCs w:val="26"/>
        </w:rPr>
        <w:t xml:space="preserve">), русский язык (3-4 </w:t>
      </w:r>
      <w:proofErr w:type="spellStart"/>
      <w:r w:rsidRPr="00DC595D">
        <w:rPr>
          <w:sz w:val="26"/>
          <w:szCs w:val="26"/>
        </w:rPr>
        <w:t>кл</w:t>
      </w:r>
      <w:proofErr w:type="spellEnd"/>
      <w:r w:rsidRPr="00DC595D">
        <w:rPr>
          <w:sz w:val="26"/>
          <w:szCs w:val="26"/>
        </w:rPr>
        <w:t xml:space="preserve">), литературное чтение (3-4 </w:t>
      </w:r>
      <w:proofErr w:type="spellStart"/>
      <w:r w:rsidRPr="00DC595D">
        <w:rPr>
          <w:sz w:val="26"/>
          <w:szCs w:val="26"/>
        </w:rPr>
        <w:t>кл</w:t>
      </w:r>
      <w:proofErr w:type="spellEnd"/>
      <w:r w:rsidRPr="00DC595D">
        <w:rPr>
          <w:sz w:val="26"/>
          <w:szCs w:val="26"/>
        </w:rPr>
        <w:t xml:space="preserve">), окружающий мир (3-4 </w:t>
      </w:r>
      <w:proofErr w:type="spellStart"/>
      <w:r w:rsidRPr="00DC595D">
        <w:rPr>
          <w:sz w:val="26"/>
          <w:szCs w:val="26"/>
        </w:rPr>
        <w:t>кл</w:t>
      </w:r>
      <w:proofErr w:type="spellEnd"/>
      <w:r w:rsidRPr="00DC595D">
        <w:rPr>
          <w:sz w:val="26"/>
          <w:szCs w:val="26"/>
        </w:rPr>
        <w:t xml:space="preserve">), музыка (3-6 </w:t>
      </w:r>
      <w:proofErr w:type="spellStart"/>
      <w:r w:rsidRPr="00DC595D">
        <w:rPr>
          <w:sz w:val="26"/>
          <w:szCs w:val="26"/>
        </w:rPr>
        <w:t>кл</w:t>
      </w:r>
      <w:proofErr w:type="spellEnd"/>
      <w:r w:rsidRPr="00DC595D">
        <w:rPr>
          <w:sz w:val="26"/>
          <w:szCs w:val="26"/>
        </w:rPr>
        <w:t xml:space="preserve">), английский язык (3-6 </w:t>
      </w:r>
      <w:proofErr w:type="spellStart"/>
      <w:r w:rsidRPr="00DC595D">
        <w:rPr>
          <w:sz w:val="26"/>
          <w:szCs w:val="26"/>
        </w:rPr>
        <w:t>кл</w:t>
      </w:r>
      <w:proofErr w:type="spellEnd"/>
      <w:r w:rsidRPr="00DC595D">
        <w:rPr>
          <w:sz w:val="26"/>
          <w:szCs w:val="26"/>
        </w:rPr>
        <w:t xml:space="preserve">), изобразительное искусство (6-7 </w:t>
      </w:r>
      <w:proofErr w:type="spellStart"/>
      <w:r w:rsidRPr="00DC595D">
        <w:rPr>
          <w:sz w:val="26"/>
          <w:szCs w:val="26"/>
        </w:rPr>
        <w:t>кл</w:t>
      </w:r>
      <w:proofErr w:type="spellEnd"/>
      <w:r w:rsidRPr="00DC595D">
        <w:rPr>
          <w:sz w:val="26"/>
          <w:szCs w:val="26"/>
        </w:rPr>
        <w:t xml:space="preserve">), информатика и ИКТ (9-11 </w:t>
      </w:r>
      <w:proofErr w:type="spellStart"/>
      <w:r w:rsidRPr="00DC595D">
        <w:rPr>
          <w:sz w:val="26"/>
          <w:szCs w:val="26"/>
        </w:rPr>
        <w:t>кл</w:t>
      </w:r>
      <w:proofErr w:type="spellEnd"/>
      <w:r w:rsidRPr="00DC595D">
        <w:rPr>
          <w:sz w:val="26"/>
          <w:szCs w:val="26"/>
        </w:rPr>
        <w:t xml:space="preserve">), </w:t>
      </w:r>
      <w:proofErr w:type="spellStart"/>
      <w:r w:rsidRPr="00DC595D">
        <w:rPr>
          <w:sz w:val="26"/>
          <w:szCs w:val="26"/>
        </w:rPr>
        <w:t>библио</w:t>
      </w:r>
      <w:proofErr w:type="spellEnd"/>
      <w:r w:rsidRPr="00DC595D">
        <w:rPr>
          <w:sz w:val="26"/>
          <w:szCs w:val="26"/>
        </w:rPr>
        <w:t xml:space="preserve">-библиографические знания (9-11 </w:t>
      </w:r>
      <w:proofErr w:type="spellStart"/>
      <w:r w:rsidRPr="00DC595D">
        <w:rPr>
          <w:sz w:val="26"/>
          <w:szCs w:val="26"/>
        </w:rPr>
        <w:t>кл</w:t>
      </w:r>
      <w:proofErr w:type="spellEnd"/>
      <w:r w:rsidRPr="00DC595D">
        <w:rPr>
          <w:sz w:val="26"/>
          <w:szCs w:val="26"/>
        </w:rPr>
        <w:t>).</w:t>
      </w:r>
      <w:proofErr w:type="gramEnd"/>
    </w:p>
    <w:p w:rsidR="00AF20EB" w:rsidRPr="00DC595D" w:rsidRDefault="00AF20EB" w:rsidP="00DC595D">
      <w:pPr>
        <w:shd w:val="clear" w:color="auto" w:fill="FFFFFF" w:themeFill="background1"/>
        <w:spacing w:before="0"/>
        <w:ind w:firstLine="709"/>
        <w:jc w:val="both"/>
        <w:rPr>
          <w:sz w:val="26"/>
          <w:szCs w:val="26"/>
        </w:rPr>
      </w:pPr>
      <w:proofErr w:type="gramStart"/>
      <w:r w:rsidRPr="00DC595D">
        <w:rPr>
          <w:sz w:val="26"/>
          <w:szCs w:val="26"/>
        </w:rPr>
        <w:lastRenderedPageBreak/>
        <w:t>Кроме того, обучающиеся района участвуют в онлайн-олимпиадах (через личные кабинеты):</w:t>
      </w:r>
      <w:proofErr w:type="gramEnd"/>
      <w:r w:rsidRPr="00DC595D">
        <w:rPr>
          <w:sz w:val="26"/>
          <w:szCs w:val="26"/>
        </w:rPr>
        <w:t xml:space="preserve"> «</w:t>
      </w:r>
      <w:proofErr w:type="spellStart"/>
      <w:r w:rsidRPr="00DC595D">
        <w:rPr>
          <w:sz w:val="26"/>
          <w:szCs w:val="26"/>
        </w:rPr>
        <w:t>Учи</w:t>
      </w:r>
      <w:proofErr w:type="gramStart"/>
      <w:r w:rsidRPr="00DC595D">
        <w:rPr>
          <w:sz w:val="26"/>
          <w:szCs w:val="26"/>
        </w:rPr>
        <w:t>.р</w:t>
      </w:r>
      <w:proofErr w:type="gramEnd"/>
      <w:r w:rsidRPr="00DC595D">
        <w:rPr>
          <w:sz w:val="26"/>
          <w:szCs w:val="26"/>
        </w:rPr>
        <w:t>у</w:t>
      </w:r>
      <w:proofErr w:type="spellEnd"/>
      <w:r w:rsidRPr="00DC595D">
        <w:rPr>
          <w:sz w:val="26"/>
          <w:szCs w:val="26"/>
        </w:rPr>
        <w:t>», «</w:t>
      </w:r>
      <w:proofErr w:type="spellStart"/>
      <w:r w:rsidRPr="00DC595D">
        <w:rPr>
          <w:sz w:val="26"/>
          <w:szCs w:val="26"/>
        </w:rPr>
        <w:t>Знаника</w:t>
      </w:r>
      <w:proofErr w:type="spellEnd"/>
      <w:r w:rsidRPr="00DC595D">
        <w:rPr>
          <w:sz w:val="26"/>
          <w:szCs w:val="26"/>
        </w:rPr>
        <w:t>», «</w:t>
      </w:r>
      <w:proofErr w:type="spellStart"/>
      <w:r w:rsidRPr="00DC595D">
        <w:rPr>
          <w:sz w:val="26"/>
          <w:szCs w:val="26"/>
        </w:rPr>
        <w:t>Умосфера</w:t>
      </w:r>
      <w:proofErr w:type="spellEnd"/>
      <w:r w:rsidRPr="00DC595D">
        <w:rPr>
          <w:sz w:val="26"/>
          <w:szCs w:val="26"/>
        </w:rPr>
        <w:t>», «Эму» и др. В 2019 году  обучающиеся 5-11 классов школ района принимают участие во всероссийской Олимпиаде НТИ.</w:t>
      </w:r>
    </w:p>
    <w:p w:rsidR="00AF20EB" w:rsidRPr="00DC595D" w:rsidRDefault="00AF20EB" w:rsidP="00DC595D">
      <w:pPr>
        <w:shd w:val="clear" w:color="auto" w:fill="FFFFFF" w:themeFill="background1"/>
        <w:spacing w:before="0"/>
        <w:ind w:firstLine="709"/>
        <w:jc w:val="both"/>
        <w:rPr>
          <w:sz w:val="26"/>
          <w:szCs w:val="26"/>
        </w:rPr>
      </w:pPr>
      <w:r w:rsidRPr="00DC595D">
        <w:rPr>
          <w:sz w:val="26"/>
          <w:szCs w:val="26"/>
        </w:rPr>
        <w:t>К 2024 году планируется:</w:t>
      </w:r>
    </w:p>
    <w:p w:rsidR="00AF20EB" w:rsidRPr="00B450BE" w:rsidRDefault="00AF20EB" w:rsidP="00DC595D">
      <w:pPr>
        <w:shd w:val="clear" w:color="auto" w:fill="FFFFFF" w:themeFill="background1"/>
        <w:spacing w:before="0"/>
        <w:ind w:firstLine="709"/>
        <w:jc w:val="both"/>
        <w:rPr>
          <w:sz w:val="26"/>
          <w:szCs w:val="26"/>
        </w:rPr>
      </w:pPr>
      <w:r w:rsidRPr="00DC595D">
        <w:rPr>
          <w:sz w:val="26"/>
          <w:szCs w:val="26"/>
        </w:rPr>
        <w:t>- увеличение доли участников в олимпиадах разного уровня (школьного, муниципального, республиканского, всероссийского) от 30 %  до 60  %.</w:t>
      </w:r>
    </w:p>
    <w:p w:rsidR="00982C90" w:rsidRPr="00B450BE" w:rsidRDefault="00982C90" w:rsidP="003835A4">
      <w:pPr>
        <w:spacing w:before="0"/>
        <w:ind w:firstLine="709"/>
        <w:jc w:val="both"/>
        <w:rPr>
          <w:sz w:val="26"/>
          <w:szCs w:val="26"/>
        </w:rPr>
      </w:pPr>
    </w:p>
    <w:p w:rsidR="00982C90" w:rsidRPr="00DC595D" w:rsidRDefault="00982C90" w:rsidP="003835A4">
      <w:pPr>
        <w:shd w:val="clear" w:color="auto" w:fill="FFFFFF"/>
        <w:tabs>
          <w:tab w:val="left" w:pos="1276"/>
        </w:tabs>
        <w:spacing w:before="0"/>
        <w:ind w:right="709" w:firstLine="709"/>
        <w:jc w:val="center"/>
        <w:rPr>
          <w:b/>
          <w:sz w:val="26"/>
          <w:szCs w:val="26"/>
        </w:rPr>
      </w:pPr>
      <w:r w:rsidRPr="00DC595D">
        <w:rPr>
          <w:b/>
          <w:sz w:val="26"/>
          <w:szCs w:val="26"/>
        </w:rPr>
        <w:t>2.2</w:t>
      </w:r>
      <w:r w:rsidR="00AF20EB" w:rsidRPr="00DC595D">
        <w:rPr>
          <w:b/>
          <w:sz w:val="26"/>
          <w:szCs w:val="26"/>
        </w:rPr>
        <w:t xml:space="preserve"> </w:t>
      </w:r>
      <w:r w:rsidRPr="00DC595D">
        <w:rPr>
          <w:b/>
          <w:sz w:val="26"/>
          <w:szCs w:val="26"/>
        </w:rPr>
        <w:t>Приоритеты, цели и задачи</w:t>
      </w:r>
    </w:p>
    <w:p w:rsidR="00B30B07" w:rsidRPr="00B450BE" w:rsidRDefault="00B30B07" w:rsidP="003835A4">
      <w:pPr>
        <w:shd w:val="clear" w:color="auto" w:fill="FFFFFF"/>
        <w:tabs>
          <w:tab w:val="left" w:pos="1276"/>
        </w:tabs>
        <w:spacing w:before="0"/>
        <w:ind w:right="709" w:firstLine="709"/>
        <w:jc w:val="center"/>
        <w:rPr>
          <w:bCs w:val="0"/>
          <w:sz w:val="26"/>
          <w:szCs w:val="26"/>
        </w:rPr>
      </w:pP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Вопросы развития общего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общего образования, а именно:</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Указом Президента Российской Федерации от 7 мая 2012 года № 599 «О мерах по реализации государственной политики в области образования и науки»:</w:t>
      </w:r>
    </w:p>
    <w:p w:rsidR="00982C90" w:rsidRPr="00B450BE"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B450BE">
        <w:rPr>
          <w:sz w:val="26"/>
          <w:szCs w:val="26"/>
        </w:rPr>
        <w:t>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B450BE"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B450BE">
        <w:rPr>
          <w:sz w:val="26"/>
          <w:szCs w:val="26"/>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B450BE"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B450BE">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B450BE"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B450BE">
        <w:rPr>
          <w:sz w:val="26"/>
          <w:szCs w:val="26"/>
        </w:rPr>
        <w:t>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
    <w:p w:rsidR="00982C90" w:rsidRPr="00B450BE"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B450BE">
        <w:rPr>
          <w:sz w:val="26"/>
          <w:szCs w:val="26"/>
        </w:rPr>
        <w:t>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82C90" w:rsidRPr="00B450BE" w:rsidRDefault="00982C90" w:rsidP="003835A4">
      <w:pPr>
        <w:autoSpaceDE w:val="0"/>
        <w:autoSpaceDN w:val="0"/>
        <w:adjustRightInd w:val="0"/>
        <w:spacing w:before="0"/>
        <w:ind w:firstLine="709"/>
        <w:jc w:val="both"/>
        <w:rPr>
          <w:sz w:val="26"/>
          <w:szCs w:val="26"/>
        </w:rPr>
      </w:pPr>
      <w:proofErr w:type="gramStart"/>
      <w:r w:rsidRPr="00B450BE">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w:t>
      </w:r>
      <w:r w:rsidRPr="00B450BE">
        <w:rPr>
          <w:sz w:val="26"/>
          <w:szCs w:val="26"/>
        </w:rPr>
        <w:lastRenderedPageBreak/>
        <w:t xml:space="preserve">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982C90" w:rsidRPr="00B450BE" w:rsidRDefault="00982C90" w:rsidP="003835A4">
      <w:pPr>
        <w:autoSpaceDE w:val="0"/>
        <w:autoSpaceDN w:val="0"/>
        <w:adjustRightInd w:val="0"/>
        <w:spacing w:before="0"/>
        <w:ind w:firstLine="709"/>
        <w:jc w:val="both"/>
        <w:rPr>
          <w:sz w:val="26"/>
          <w:szCs w:val="26"/>
        </w:rPr>
      </w:pPr>
      <w:proofErr w:type="gramStart"/>
      <w:r w:rsidRPr="00B450BE">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 xml:space="preserve">- обеспечение достижения </w:t>
      </w:r>
      <w:proofErr w:type="gramStart"/>
      <w:r w:rsidRPr="00B450BE">
        <w:rPr>
          <w:sz w:val="26"/>
          <w:szCs w:val="26"/>
        </w:rPr>
        <w:t>обучающимися</w:t>
      </w:r>
      <w:proofErr w:type="gramEnd"/>
      <w:r w:rsidRPr="00B450BE">
        <w:rPr>
          <w:sz w:val="26"/>
          <w:szCs w:val="26"/>
        </w:rPr>
        <w:t xml:space="preserve"> в Удмуртской Республике новых образовательных результатов;</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 обеспечение равного доступа к качественному образованию;</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 введение эффективного контракта в общем образовании.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К числу полномочий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 273-ФЗ «Об образовании в Российской Федерации» относятся:</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создание условий для осуществления присмотра и ухода за детьми, содержания детей в муниципальных образовательных организациях;</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обеспечение содержания зданий и сооружений муниципальных образовательных организаций, обустройство прилегающих к ним территорий;</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82C90" w:rsidRPr="00B450BE" w:rsidRDefault="00982C90" w:rsidP="003835A4">
      <w:pPr>
        <w:tabs>
          <w:tab w:val="left" w:pos="1134"/>
        </w:tabs>
        <w:spacing w:before="0"/>
        <w:ind w:firstLine="709"/>
        <w:jc w:val="both"/>
        <w:rPr>
          <w:sz w:val="26"/>
          <w:szCs w:val="26"/>
        </w:rPr>
      </w:pPr>
      <w:r w:rsidRPr="00B450BE">
        <w:rPr>
          <w:sz w:val="26"/>
          <w:szCs w:val="26"/>
        </w:rPr>
        <w:t xml:space="preserve">Законом Удмуртской Республики от 21 ноября 2006 года № 51-РЗ органам местного самоуправления переданы отдельные государственные полномочия Удмуртской Республики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организациях для обучающихся, воспитанников с отклонениями в развитии. </w:t>
      </w:r>
    </w:p>
    <w:p w:rsidR="00982C90" w:rsidRPr="00B450BE" w:rsidRDefault="00982C90" w:rsidP="003835A4">
      <w:pPr>
        <w:tabs>
          <w:tab w:val="left" w:pos="1134"/>
        </w:tabs>
        <w:spacing w:before="0"/>
        <w:ind w:firstLine="709"/>
        <w:jc w:val="both"/>
        <w:rPr>
          <w:sz w:val="26"/>
          <w:szCs w:val="26"/>
        </w:rPr>
      </w:pPr>
      <w:proofErr w:type="gramStart"/>
      <w:r w:rsidRPr="00B450BE">
        <w:rPr>
          <w:sz w:val="26"/>
          <w:szCs w:val="26"/>
        </w:rPr>
        <w:t xml:space="preserve">Законом Удмуртской Республики от 6 марта 2007 года № 2-РЗ </w:t>
      </w:r>
      <w:r w:rsidRPr="00B450BE">
        <w:rPr>
          <w:sz w:val="26"/>
          <w:szCs w:val="26"/>
          <w:lang w:eastAsia="en-US"/>
        </w:rPr>
        <w:t xml:space="preserve">«О мерах по социальной поддержке детей-сирот и детей, оставшихся без попечения родителей» </w:t>
      </w:r>
      <w:r w:rsidRPr="00B450BE">
        <w:rPr>
          <w:sz w:val="26"/>
          <w:szCs w:val="26"/>
        </w:rPr>
        <w:lastRenderedPageBreak/>
        <w:t>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организациях для детей-сирот и детей, оставшихся без попечения родителей, а также в патронатной семье, и</w:t>
      </w:r>
      <w:proofErr w:type="gramEnd"/>
      <w:r w:rsidRPr="00B450BE">
        <w:rPr>
          <w:sz w:val="26"/>
          <w:szCs w:val="26"/>
        </w:rPr>
        <w:t xml:space="preserve"> </w:t>
      </w:r>
      <w:proofErr w:type="gramStart"/>
      <w:r w:rsidRPr="00B450BE">
        <w:rPr>
          <w:sz w:val="26"/>
          <w:szCs w:val="26"/>
        </w:rPr>
        <w:t xml:space="preserve">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организациях для детей-сирот  и детей, оставшихся без попечения родителей. </w:t>
      </w:r>
      <w:proofErr w:type="gramEnd"/>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u w:val="single"/>
        </w:rPr>
        <w:t>Цель подпрограммы</w:t>
      </w:r>
      <w:r w:rsidRPr="00B450BE">
        <w:rPr>
          <w:sz w:val="26"/>
          <w:szCs w:val="26"/>
        </w:rPr>
        <w:t xml:space="preserve"> - организация предоставления и повышение качества общего образования по основным общеобразовательным программам на территории  МО «Дебесский район», обеспечение равного доступа к качественному образованию для всех категорий детей Дебесского района.</w:t>
      </w:r>
    </w:p>
    <w:p w:rsidR="00982C90" w:rsidRPr="00B450BE" w:rsidRDefault="00982C90" w:rsidP="003835A4">
      <w:pPr>
        <w:suppressLineNumbers/>
        <w:tabs>
          <w:tab w:val="left" w:pos="1134"/>
        </w:tabs>
        <w:spacing w:before="0"/>
        <w:ind w:firstLine="709"/>
        <w:jc w:val="both"/>
        <w:rPr>
          <w:bCs w:val="0"/>
          <w:sz w:val="26"/>
          <w:szCs w:val="26"/>
          <w:u w:val="single"/>
        </w:rPr>
      </w:pPr>
      <w:r w:rsidRPr="00B450BE">
        <w:rPr>
          <w:sz w:val="26"/>
          <w:szCs w:val="26"/>
        </w:rPr>
        <w:t xml:space="preserve">Для реализации поставленной цели определены следующие </w:t>
      </w:r>
      <w:r w:rsidRPr="00B450BE">
        <w:rPr>
          <w:sz w:val="26"/>
          <w:szCs w:val="26"/>
          <w:u w:val="single"/>
        </w:rPr>
        <w:t>задачи:</w:t>
      </w:r>
    </w:p>
    <w:p w:rsidR="00982C90" w:rsidRPr="00B450BE" w:rsidRDefault="00982C90" w:rsidP="003835A4">
      <w:pPr>
        <w:tabs>
          <w:tab w:val="left" w:pos="459"/>
        </w:tabs>
        <w:spacing w:before="0"/>
        <w:ind w:firstLine="709"/>
        <w:jc w:val="both"/>
        <w:rPr>
          <w:sz w:val="26"/>
          <w:szCs w:val="26"/>
        </w:rPr>
      </w:pPr>
      <w:r w:rsidRPr="00B450BE">
        <w:rPr>
          <w:sz w:val="26"/>
          <w:szCs w:val="26"/>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B450BE" w:rsidRDefault="00982C90" w:rsidP="003835A4">
      <w:pPr>
        <w:widowControl w:val="0"/>
        <w:autoSpaceDE w:val="0"/>
        <w:autoSpaceDN w:val="0"/>
        <w:adjustRightInd w:val="0"/>
        <w:spacing w:before="0"/>
        <w:ind w:firstLine="709"/>
        <w:jc w:val="both"/>
        <w:rPr>
          <w:sz w:val="26"/>
          <w:szCs w:val="26"/>
          <w:lang w:eastAsia="en-US"/>
        </w:rPr>
      </w:pPr>
      <w:r w:rsidRPr="00B450BE">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B450BE" w:rsidRDefault="00982C90" w:rsidP="003835A4">
      <w:pPr>
        <w:tabs>
          <w:tab w:val="left" w:pos="1134"/>
        </w:tabs>
        <w:spacing w:before="0"/>
        <w:ind w:firstLine="709"/>
        <w:jc w:val="both"/>
        <w:rPr>
          <w:sz w:val="26"/>
          <w:szCs w:val="26"/>
        </w:rPr>
      </w:pPr>
      <w:r w:rsidRPr="00B450BE">
        <w:rPr>
          <w:sz w:val="26"/>
          <w:szCs w:val="26"/>
        </w:rPr>
        <w:t xml:space="preserve">3) Обеспечение современных и </w:t>
      </w:r>
      <w:r w:rsidRPr="00B450BE">
        <w:rPr>
          <w:sz w:val="26"/>
          <w:szCs w:val="26"/>
          <w:lang w:eastAsia="en-US"/>
        </w:rPr>
        <w:t xml:space="preserve">безопасных условий, </w:t>
      </w:r>
      <w:proofErr w:type="spellStart"/>
      <w:r w:rsidRPr="00B450BE">
        <w:rPr>
          <w:sz w:val="26"/>
          <w:szCs w:val="26"/>
          <w:lang w:eastAsia="en-US"/>
        </w:rPr>
        <w:t>здоровьесберегающей</w:t>
      </w:r>
      <w:proofErr w:type="spellEnd"/>
      <w:r w:rsidRPr="00B450BE">
        <w:rPr>
          <w:sz w:val="26"/>
          <w:szCs w:val="26"/>
          <w:lang w:eastAsia="en-US"/>
        </w:rPr>
        <w:t xml:space="preserve"> среды  для всех участников образовательного процесса</w:t>
      </w:r>
      <w:r w:rsidRPr="00B450BE">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B450BE" w:rsidRDefault="00982C90" w:rsidP="003835A4">
      <w:pPr>
        <w:tabs>
          <w:tab w:val="left" w:pos="459"/>
        </w:tabs>
        <w:spacing w:before="0"/>
        <w:ind w:firstLine="709"/>
        <w:jc w:val="both"/>
        <w:rPr>
          <w:sz w:val="26"/>
          <w:szCs w:val="26"/>
        </w:rPr>
      </w:pPr>
      <w:r w:rsidRPr="00B450BE">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B450BE" w:rsidRDefault="00982C90" w:rsidP="003835A4">
      <w:pPr>
        <w:tabs>
          <w:tab w:val="left" w:pos="459"/>
        </w:tabs>
        <w:spacing w:before="0"/>
        <w:ind w:firstLine="709"/>
        <w:jc w:val="both"/>
        <w:rPr>
          <w:sz w:val="26"/>
          <w:szCs w:val="26"/>
          <w:lang w:eastAsia="en-US"/>
        </w:rPr>
      </w:pPr>
      <w:r w:rsidRPr="00B450BE">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B450BE">
        <w:rPr>
          <w:sz w:val="26"/>
          <w:szCs w:val="26"/>
        </w:rPr>
        <w:t>на достижение качественных результатов профессиональной служебной деятельности</w:t>
      </w:r>
      <w:r w:rsidRPr="00B450BE">
        <w:rPr>
          <w:sz w:val="26"/>
          <w:szCs w:val="26"/>
          <w:lang w:eastAsia="en-US"/>
        </w:rPr>
        <w:t>.</w:t>
      </w:r>
    </w:p>
    <w:p w:rsidR="00982C90" w:rsidRPr="00B450BE" w:rsidRDefault="00982C90" w:rsidP="003835A4">
      <w:pPr>
        <w:widowControl w:val="0"/>
        <w:autoSpaceDE w:val="0"/>
        <w:autoSpaceDN w:val="0"/>
        <w:adjustRightInd w:val="0"/>
        <w:spacing w:before="0"/>
        <w:ind w:firstLine="709"/>
        <w:jc w:val="both"/>
        <w:rPr>
          <w:sz w:val="26"/>
          <w:szCs w:val="26"/>
          <w:lang w:eastAsia="en-US"/>
        </w:rPr>
      </w:pPr>
      <w:r w:rsidRPr="00B450BE">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B450BE" w:rsidRDefault="00982C90" w:rsidP="003835A4">
      <w:pPr>
        <w:widowControl w:val="0"/>
        <w:autoSpaceDE w:val="0"/>
        <w:autoSpaceDN w:val="0"/>
        <w:adjustRightInd w:val="0"/>
        <w:spacing w:before="0"/>
        <w:ind w:firstLine="709"/>
        <w:jc w:val="both"/>
        <w:rPr>
          <w:sz w:val="26"/>
          <w:szCs w:val="26"/>
          <w:lang w:eastAsia="en-US"/>
        </w:rPr>
      </w:pPr>
      <w:r w:rsidRPr="00B450BE">
        <w:rPr>
          <w:sz w:val="26"/>
          <w:szCs w:val="26"/>
        </w:rPr>
        <w:t>7) Развитие системы обратной связи с потребителями услуг общего образования.</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rsidR="00BF2B28" w:rsidRPr="00B450BE" w:rsidRDefault="00BF2B28" w:rsidP="003835A4">
      <w:pPr>
        <w:widowControl w:val="0"/>
        <w:autoSpaceDE w:val="0"/>
        <w:autoSpaceDN w:val="0"/>
        <w:adjustRightInd w:val="0"/>
        <w:spacing w:before="0"/>
        <w:ind w:firstLine="709"/>
        <w:jc w:val="both"/>
        <w:outlineLvl w:val="0"/>
        <w:rPr>
          <w:sz w:val="26"/>
          <w:szCs w:val="26"/>
        </w:rPr>
      </w:pPr>
      <w:r w:rsidRPr="00B450BE">
        <w:rPr>
          <w:sz w:val="26"/>
          <w:szCs w:val="26"/>
        </w:rPr>
        <w:t>9) Создание системы социально-экономической поддержки для наиболее полного обеспечения потребности в педагогических кадрах.</w:t>
      </w:r>
    </w:p>
    <w:p w:rsidR="00BF2B28" w:rsidRPr="00B450BE" w:rsidRDefault="00BF2B28" w:rsidP="003835A4">
      <w:pPr>
        <w:widowControl w:val="0"/>
        <w:autoSpaceDE w:val="0"/>
        <w:autoSpaceDN w:val="0"/>
        <w:adjustRightInd w:val="0"/>
        <w:spacing w:before="0"/>
        <w:ind w:firstLine="709"/>
        <w:jc w:val="both"/>
        <w:outlineLvl w:val="0"/>
        <w:rPr>
          <w:sz w:val="26"/>
          <w:szCs w:val="26"/>
        </w:rPr>
      </w:pPr>
      <w:r w:rsidRPr="00B450BE">
        <w:rPr>
          <w:sz w:val="26"/>
          <w:szCs w:val="26"/>
        </w:rPr>
        <w:t>10) Закрепление и увеличение количества молодых специалистов в муниципальных учреждениях образования.</w:t>
      </w:r>
    </w:p>
    <w:p w:rsidR="00BF2B28" w:rsidRPr="00B450BE" w:rsidRDefault="00BF2B28" w:rsidP="003835A4">
      <w:pPr>
        <w:suppressLineNumbers/>
        <w:tabs>
          <w:tab w:val="left" w:pos="1134"/>
        </w:tabs>
        <w:spacing w:before="0"/>
        <w:ind w:firstLine="709"/>
        <w:jc w:val="both"/>
        <w:rPr>
          <w:sz w:val="26"/>
          <w:szCs w:val="26"/>
        </w:rPr>
      </w:pPr>
      <w:r w:rsidRPr="00B450BE">
        <w:rPr>
          <w:sz w:val="26"/>
          <w:szCs w:val="26"/>
        </w:rPr>
        <w:t>11) Повышение уровня жизни молодых специалистов, работающих в социальной сфере</w:t>
      </w:r>
    </w:p>
    <w:p w:rsidR="00982C90" w:rsidRDefault="00BF2B28" w:rsidP="003835A4">
      <w:pPr>
        <w:shd w:val="clear" w:color="auto" w:fill="FFFFFF"/>
        <w:tabs>
          <w:tab w:val="left" w:pos="1276"/>
        </w:tabs>
        <w:spacing w:before="0"/>
        <w:ind w:right="709" w:firstLine="709"/>
        <w:rPr>
          <w:sz w:val="26"/>
          <w:szCs w:val="26"/>
        </w:rPr>
      </w:pPr>
      <w:r w:rsidRPr="00B450BE">
        <w:rPr>
          <w:sz w:val="26"/>
          <w:szCs w:val="26"/>
        </w:rPr>
        <w:t>12) Создание и внедрение цифровой федеральной платформы</w:t>
      </w:r>
    </w:p>
    <w:p w:rsidR="00DC595D" w:rsidRPr="00B450BE" w:rsidRDefault="00DC595D" w:rsidP="003835A4">
      <w:pPr>
        <w:shd w:val="clear" w:color="auto" w:fill="FFFFFF"/>
        <w:tabs>
          <w:tab w:val="left" w:pos="1276"/>
        </w:tabs>
        <w:spacing w:before="0"/>
        <w:ind w:right="709" w:firstLine="709"/>
        <w:rPr>
          <w:bCs w:val="0"/>
          <w:sz w:val="26"/>
          <w:szCs w:val="26"/>
        </w:rPr>
      </w:pPr>
    </w:p>
    <w:p w:rsidR="00982C90" w:rsidRPr="00DC595D" w:rsidRDefault="00982C90" w:rsidP="003835A4">
      <w:pPr>
        <w:shd w:val="clear" w:color="auto" w:fill="FFFFFF"/>
        <w:tabs>
          <w:tab w:val="left" w:pos="1276"/>
        </w:tabs>
        <w:spacing w:before="0"/>
        <w:ind w:right="709" w:firstLine="709"/>
        <w:jc w:val="center"/>
        <w:rPr>
          <w:b/>
          <w:sz w:val="26"/>
          <w:szCs w:val="26"/>
        </w:rPr>
      </w:pPr>
      <w:r w:rsidRPr="00DC595D">
        <w:rPr>
          <w:b/>
          <w:sz w:val="26"/>
          <w:szCs w:val="26"/>
        </w:rPr>
        <w:lastRenderedPageBreak/>
        <w:t>2.3 Целевые показатели (индикаторы)</w:t>
      </w:r>
    </w:p>
    <w:p w:rsidR="00B30B07" w:rsidRPr="00B450BE" w:rsidRDefault="00B30B07" w:rsidP="003835A4">
      <w:pPr>
        <w:shd w:val="clear" w:color="auto" w:fill="FFFFFF"/>
        <w:tabs>
          <w:tab w:val="left" w:pos="1276"/>
        </w:tabs>
        <w:spacing w:before="0"/>
        <w:ind w:right="709" w:firstLine="709"/>
        <w:jc w:val="center"/>
        <w:rPr>
          <w:bCs w:val="0"/>
          <w:sz w:val="26"/>
          <w:szCs w:val="26"/>
        </w:rPr>
      </w:pP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r w:rsidR="00DE6762" w:rsidRPr="00B450BE">
        <w:rPr>
          <w:sz w:val="26"/>
          <w:szCs w:val="26"/>
        </w:rPr>
        <w:t xml:space="preserve"> (данный показатель отменен с 2016 года)</w:t>
      </w:r>
      <w:r w:rsidRPr="00B450BE">
        <w:rPr>
          <w:sz w:val="26"/>
          <w:szCs w:val="26"/>
        </w:rPr>
        <w:t>.</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 xml:space="preserve">Показатель характеризует равенство доступа к качественным образовательным услугам, позволяет оценить эффективность реализуемых мер, направленных на повышение качества образовательных результатов и снижение их дифференциации (разрыва) между школами. </w:t>
      </w: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качество образования.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качество образования.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Доля школьников, обучающихся по федеральным государственным образовательным стандартам, в общей численности школьников (по ступеням общего образования: начальное общее образование, основное общее образование, среднее общее образование),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Показатели характеризуют процесс перехода на ФГОС, влияет на качество образования.</w:t>
      </w: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техническое состояние зданий муниципальных  общеобразовательных организаций, влияет на качество образования.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18"/>
        </w:numPr>
        <w:autoSpaceDE w:val="0"/>
        <w:autoSpaceDN w:val="0"/>
        <w:adjustRightInd w:val="0"/>
        <w:spacing w:before="0"/>
        <w:ind w:left="0" w:firstLine="709"/>
        <w:jc w:val="both"/>
        <w:rPr>
          <w:sz w:val="26"/>
          <w:szCs w:val="26"/>
        </w:rPr>
      </w:pPr>
      <w:r w:rsidRPr="00B450BE">
        <w:rPr>
          <w:sz w:val="26"/>
          <w:szCs w:val="26"/>
        </w:rPr>
        <w:t>Среднемесячная номинальная начисленная заработная плата учителей муниципальных общеобразовательных организаций.</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 xml:space="preserve">Показатель характеризует уровень оплаты труда учителей муниципальных общеобразовательных организаций, влияет на качество образования, повышение престижности и привлекательности профессии.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pStyle w:val="12"/>
        <w:numPr>
          <w:ilvl w:val="0"/>
          <w:numId w:val="19"/>
        </w:numPr>
        <w:suppressLineNumbers/>
        <w:tabs>
          <w:tab w:val="left" w:pos="0"/>
        </w:tabs>
        <w:suppressAutoHyphens/>
        <w:spacing w:after="0" w:line="130" w:lineRule="atLeast"/>
        <w:ind w:left="0" w:firstLine="709"/>
        <w:contextualSpacing w:val="0"/>
        <w:jc w:val="both"/>
        <w:rPr>
          <w:rFonts w:ascii="Times New Roman" w:hAnsi="Times New Roman"/>
          <w:sz w:val="26"/>
          <w:szCs w:val="26"/>
        </w:rPr>
      </w:pPr>
      <w:r w:rsidRPr="00B450BE">
        <w:rPr>
          <w:rFonts w:ascii="Times New Roman" w:hAnsi="Times New Roman"/>
          <w:sz w:val="26"/>
          <w:szCs w:val="26"/>
        </w:rPr>
        <w:t>Доля граждан использующих механизм получения государственных и муниципальных услуг в электронной форме, процентов.</w:t>
      </w:r>
    </w:p>
    <w:p w:rsidR="00982C90" w:rsidRPr="00B450BE" w:rsidRDefault="00982C90" w:rsidP="003835A4">
      <w:pPr>
        <w:suppressLineNumbers/>
        <w:tabs>
          <w:tab w:val="left" w:pos="1134"/>
        </w:tabs>
        <w:spacing w:before="0" w:line="130" w:lineRule="atLeast"/>
        <w:ind w:firstLine="709"/>
        <w:jc w:val="both"/>
        <w:rPr>
          <w:sz w:val="26"/>
          <w:szCs w:val="26"/>
        </w:rPr>
      </w:pPr>
      <w:r w:rsidRPr="00B450BE">
        <w:rPr>
          <w:sz w:val="26"/>
          <w:szCs w:val="26"/>
        </w:rPr>
        <w:t>Показатель характеризует уровень пользования гражданами порталом государственных и муниципальных услуг, в частности получения информации об образовательных программах, получение информации об успеваемости школьников.</w:t>
      </w:r>
    </w:p>
    <w:p w:rsidR="00982C90" w:rsidRPr="00B450BE" w:rsidRDefault="00982C90" w:rsidP="003835A4">
      <w:pPr>
        <w:numPr>
          <w:ilvl w:val="0"/>
          <w:numId w:val="20"/>
        </w:numPr>
        <w:tabs>
          <w:tab w:val="left" w:pos="-5954"/>
        </w:tabs>
        <w:autoSpaceDE w:val="0"/>
        <w:autoSpaceDN w:val="0"/>
        <w:adjustRightInd w:val="0"/>
        <w:spacing w:before="0"/>
        <w:ind w:left="0" w:firstLine="709"/>
        <w:jc w:val="both"/>
        <w:rPr>
          <w:sz w:val="26"/>
          <w:szCs w:val="26"/>
        </w:rPr>
      </w:pPr>
      <w:r w:rsidRPr="00B450BE">
        <w:rPr>
          <w:sz w:val="26"/>
          <w:szCs w:val="26"/>
        </w:rPr>
        <w:t>Укомплектованность муниципальных общеобразовательных организаций персоналом в соответствии со штатным расписанием.</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lastRenderedPageBreak/>
        <w:t xml:space="preserve">Показатель характеризует обеспеченность муниципальных общеобразовательных организаций кадрами. Влияет на качество общего образования. </w:t>
      </w:r>
      <w:proofErr w:type="gramStart"/>
      <w:r w:rsidRPr="00B450BE">
        <w:rPr>
          <w:sz w:val="26"/>
          <w:szCs w:val="26"/>
        </w:rPr>
        <w:t>Зависит от системы реализуемых мер по привлечению педагогических работников в муниципальные общеобразовательные организация.</w:t>
      </w:r>
      <w:proofErr w:type="gramEnd"/>
    </w:p>
    <w:p w:rsidR="00982C90" w:rsidRPr="00B450BE" w:rsidRDefault="00982C90" w:rsidP="003835A4">
      <w:pPr>
        <w:numPr>
          <w:ilvl w:val="0"/>
          <w:numId w:val="20"/>
        </w:numPr>
        <w:suppressLineNumbers/>
        <w:spacing w:before="0"/>
        <w:ind w:left="0" w:firstLine="709"/>
        <w:jc w:val="both"/>
        <w:rPr>
          <w:sz w:val="26"/>
          <w:szCs w:val="26"/>
        </w:rPr>
      </w:pPr>
      <w:r w:rsidRPr="00B450BE">
        <w:rPr>
          <w:sz w:val="26"/>
          <w:szCs w:val="26"/>
        </w:rPr>
        <w:t>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Показатель характеризует уровень квалификации педагогических работников муниципальных общеобразовательных организаций, влияет на качество общего образования.</w:t>
      </w:r>
    </w:p>
    <w:p w:rsidR="00982C90" w:rsidRPr="00B450BE" w:rsidRDefault="00982C90" w:rsidP="003835A4">
      <w:pPr>
        <w:numPr>
          <w:ilvl w:val="0"/>
          <w:numId w:val="20"/>
        </w:numPr>
        <w:suppressLineNumbers/>
        <w:tabs>
          <w:tab w:val="left" w:pos="-5812"/>
        </w:tabs>
        <w:spacing w:before="0"/>
        <w:ind w:left="0" w:firstLine="709"/>
        <w:jc w:val="both"/>
        <w:rPr>
          <w:sz w:val="26"/>
          <w:szCs w:val="26"/>
        </w:rPr>
      </w:pPr>
      <w:r w:rsidRPr="00B450BE">
        <w:rPr>
          <w:sz w:val="26"/>
          <w:szCs w:val="26"/>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20"/>
        </w:numPr>
        <w:suppressLineNumbers/>
        <w:spacing w:before="0"/>
        <w:ind w:left="0" w:firstLine="709"/>
        <w:jc w:val="both"/>
        <w:rPr>
          <w:sz w:val="26"/>
          <w:szCs w:val="26"/>
        </w:rPr>
      </w:pPr>
      <w:r w:rsidRPr="00B450BE">
        <w:rPr>
          <w:sz w:val="26"/>
          <w:szCs w:val="26"/>
        </w:rPr>
        <w:t>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состояние здоровья обучающихся, зависит от условий обучения и образовательных программ.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условия обучения, влияет на качество образования, состояние здоровья </w:t>
      </w:r>
      <w:proofErr w:type="gramStart"/>
      <w:r w:rsidRPr="00B450BE">
        <w:rPr>
          <w:sz w:val="26"/>
          <w:szCs w:val="26"/>
        </w:rPr>
        <w:t>обучающихся</w:t>
      </w:r>
      <w:proofErr w:type="gramEnd"/>
      <w:r w:rsidRPr="00B450BE">
        <w:rPr>
          <w:sz w:val="26"/>
          <w:szCs w:val="26"/>
        </w:rPr>
        <w:t xml:space="preserve">.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Охват обучающихся муниципальных общеобразовательных организаций горячим питанием,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 xml:space="preserve">Показатель характеризует организацию питания в муниципальных общеобразовательных организациях, влияет на состояние здоровья обучающихся. </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Доля руководителей муниципальных общеобразовательных организаций, с которыми заключены эффективные контракты, процентов.</w:t>
      </w:r>
    </w:p>
    <w:p w:rsidR="00982C90" w:rsidRPr="00B450BE" w:rsidRDefault="00982C90" w:rsidP="003835A4">
      <w:pPr>
        <w:tabs>
          <w:tab w:val="left" w:pos="1134"/>
        </w:tabs>
        <w:autoSpaceDE w:val="0"/>
        <w:autoSpaceDN w:val="0"/>
        <w:adjustRightInd w:val="0"/>
        <w:spacing w:before="0"/>
        <w:ind w:firstLine="709"/>
        <w:jc w:val="both"/>
        <w:rPr>
          <w:spacing w:val="-2"/>
          <w:sz w:val="26"/>
          <w:szCs w:val="26"/>
        </w:rPr>
      </w:pPr>
      <w:r w:rsidRPr="00B450BE">
        <w:rPr>
          <w:spacing w:val="-2"/>
          <w:sz w:val="26"/>
          <w:szCs w:val="26"/>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w:t>
      </w:r>
      <w:r w:rsidRPr="00B450BE">
        <w:rPr>
          <w:sz w:val="26"/>
          <w:szCs w:val="26"/>
        </w:rPr>
        <w:t xml:space="preserve">общеобразовательных организаций </w:t>
      </w:r>
      <w:r w:rsidRPr="00B450BE">
        <w:rPr>
          <w:spacing w:val="-2"/>
          <w:sz w:val="26"/>
          <w:szCs w:val="26"/>
        </w:rPr>
        <w:t xml:space="preserve">от результатов профессиональной служебной деятельности. Влияет на качество общего образования, эффективность и результативность бюджетных расходов, размер заработной платы и квалификацию руководителей муниципальных </w:t>
      </w:r>
      <w:r w:rsidRPr="00B450BE">
        <w:rPr>
          <w:sz w:val="26"/>
          <w:szCs w:val="26"/>
        </w:rPr>
        <w:t>общеобразовательных организаций</w:t>
      </w:r>
      <w:r w:rsidRPr="00B450BE">
        <w:rPr>
          <w:spacing w:val="-2"/>
          <w:sz w:val="26"/>
          <w:szCs w:val="26"/>
        </w:rPr>
        <w:t>.</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Доля учителей муниципальных общеобразовательных организаций, с которыми заключены эффективные контракты, процентов.</w:t>
      </w:r>
    </w:p>
    <w:p w:rsidR="00982C90" w:rsidRPr="00B450BE" w:rsidRDefault="00982C90" w:rsidP="003835A4">
      <w:pPr>
        <w:tabs>
          <w:tab w:val="left" w:pos="1134"/>
        </w:tabs>
        <w:autoSpaceDE w:val="0"/>
        <w:autoSpaceDN w:val="0"/>
        <w:adjustRightInd w:val="0"/>
        <w:spacing w:before="0"/>
        <w:ind w:firstLine="709"/>
        <w:jc w:val="both"/>
        <w:rPr>
          <w:spacing w:val="-2"/>
          <w:sz w:val="26"/>
          <w:szCs w:val="26"/>
        </w:rPr>
      </w:pPr>
      <w:r w:rsidRPr="00B450BE">
        <w:rPr>
          <w:spacing w:val="-2"/>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общеобразовательных организаций Дебесского района от результатов их профессиональной служебной деятельности. Влияет на качество общего образования, размер заработной платы и квалификацию учителей.</w:t>
      </w:r>
    </w:p>
    <w:p w:rsidR="00982C90" w:rsidRPr="00B450BE" w:rsidRDefault="00982C90" w:rsidP="003835A4">
      <w:pPr>
        <w:numPr>
          <w:ilvl w:val="0"/>
          <w:numId w:val="20"/>
        </w:numPr>
        <w:suppressLineNumbers/>
        <w:tabs>
          <w:tab w:val="left" w:pos="0"/>
        </w:tabs>
        <w:spacing w:before="0"/>
        <w:ind w:left="0" w:firstLine="709"/>
        <w:jc w:val="both"/>
        <w:rPr>
          <w:sz w:val="26"/>
          <w:szCs w:val="26"/>
        </w:rPr>
      </w:pPr>
      <w:r w:rsidRPr="00B450BE">
        <w:rPr>
          <w:sz w:val="26"/>
          <w:szCs w:val="26"/>
        </w:rPr>
        <w:lastRenderedPageBreak/>
        <w:t>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B450BE" w:rsidRDefault="00982C90" w:rsidP="003835A4">
      <w:pPr>
        <w:tabs>
          <w:tab w:val="left" w:pos="1134"/>
        </w:tabs>
        <w:autoSpaceDE w:val="0"/>
        <w:autoSpaceDN w:val="0"/>
        <w:adjustRightInd w:val="0"/>
        <w:spacing w:before="0"/>
        <w:ind w:firstLine="709"/>
        <w:jc w:val="both"/>
        <w:rPr>
          <w:spacing w:val="-2"/>
          <w:sz w:val="26"/>
          <w:szCs w:val="26"/>
        </w:rPr>
      </w:pPr>
      <w:r w:rsidRPr="00B450BE">
        <w:rPr>
          <w:spacing w:val="-2"/>
          <w:sz w:val="26"/>
          <w:szCs w:val="26"/>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начального общего, основного общего, среднего общего образования. Влияет на эффективность деятельности муниципальных  общеобразовательных организаций.</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Независимая оценка качества общего образования, баллов.</w:t>
      </w:r>
    </w:p>
    <w:p w:rsidR="00982C90" w:rsidRPr="00B450BE" w:rsidRDefault="00982C90" w:rsidP="003835A4">
      <w:pPr>
        <w:tabs>
          <w:tab w:val="left" w:pos="1134"/>
        </w:tabs>
        <w:autoSpaceDE w:val="0"/>
        <w:autoSpaceDN w:val="0"/>
        <w:adjustRightInd w:val="0"/>
        <w:spacing w:before="0"/>
        <w:ind w:firstLine="709"/>
        <w:jc w:val="both"/>
        <w:rPr>
          <w:spacing w:val="-2"/>
          <w:sz w:val="26"/>
          <w:szCs w:val="26"/>
        </w:rPr>
      </w:pPr>
      <w:r w:rsidRPr="00B450BE">
        <w:rPr>
          <w:sz w:val="26"/>
          <w:szCs w:val="26"/>
        </w:rPr>
        <w:t>Показатель характеризует качество общего образования. (</w:t>
      </w:r>
      <w:r w:rsidRPr="00B450BE">
        <w:rPr>
          <w:spacing w:val="-2"/>
          <w:sz w:val="26"/>
          <w:szCs w:val="26"/>
        </w:rPr>
        <w:t>Для использования показателя требуется разработать и внедрить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B450BE" w:rsidRDefault="00982C90" w:rsidP="003835A4">
      <w:pPr>
        <w:numPr>
          <w:ilvl w:val="0"/>
          <w:numId w:val="20"/>
        </w:numPr>
        <w:suppressLineNumbers/>
        <w:tabs>
          <w:tab w:val="left" w:pos="709"/>
        </w:tabs>
        <w:spacing w:before="0"/>
        <w:ind w:left="0" w:firstLine="709"/>
        <w:jc w:val="both"/>
        <w:rPr>
          <w:sz w:val="26"/>
          <w:szCs w:val="26"/>
        </w:rPr>
      </w:pPr>
      <w:r w:rsidRPr="00B450BE">
        <w:rPr>
          <w:sz w:val="26"/>
          <w:szCs w:val="26"/>
        </w:rPr>
        <w:t>Удовлетворенность потребителей (родителей и детей) качеством оказания услуг по предоставлению общего образования, процентов.</w:t>
      </w:r>
    </w:p>
    <w:p w:rsidR="00982C90" w:rsidRPr="00B450BE" w:rsidRDefault="00982C90" w:rsidP="003835A4">
      <w:pPr>
        <w:suppressLineNumbers/>
        <w:tabs>
          <w:tab w:val="left" w:pos="1134"/>
        </w:tabs>
        <w:spacing w:before="0"/>
        <w:ind w:firstLine="709"/>
        <w:jc w:val="both"/>
        <w:rPr>
          <w:sz w:val="26"/>
          <w:szCs w:val="26"/>
        </w:rPr>
      </w:pPr>
      <w:r w:rsidRPr="00B450BE">
        <w:rPr>
          <w:sz w:val="26"/>
          <w:szCs w:val="26"/>
        </w:rPr>
        <w:t>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(Для использования показателя требуется разработать и внедрить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B450BE" w:rsidRDefault="00982C90" w:rsidP="003835A4">
      <w:pPr>
        <w:numPr>
          <w:ilvl w:val="0"/>
          <w:numId w:val="20"/>
        </w:numPr>
        <w:tabs>
          <w:tab w:val="left" w:pos="1134"/>
        </w:tabs>
        <w:autoSpaceDE w:val="0"/>
        <w:autoSpaceDN w:val="0"/>
        <w:adjustRightInd w:val="0"/>
        <w:spacing w:before="0"/>
        <w:ind w:left="0" w:firstLine="709"/>
        <w:jc w:val="both"/>
        <w:rPr>
          <w:sz w:val="26"/>
          <w:szCs w:val="26"/>
        </w:rPr>
      </w:pPr>
      <w:r w:rsidRPr="00B450BE">
        <w:rPr>
          <w:sz w:val="26"/>
          <w:szCs w:val="26"/>
        </w:rPr>
        <w:t>Расходы бюджета муниципального образования на общее образование в расчете на 1 обучающегося в муниципальных общеобразовательных организациях, тыс. рублей.</w:t>
      </w:r>
    </w:p>
    <w:p w:rsidR="00982C90" w:rsidRPr="00B450BE" w:rsidRDefault="00982C90" w:rsidP="003835A4">
      <w:pPr>
        <w:suppressLineNumbers/>
        <w:tabs>
          <w:tab w:val="left" w:pos="-2268"/>
        </w:tabs>
        <w:spacing w:before="0"/>
        <w:ind w:firstLine="709"/>
        <w:jc w:val="both"/>
        <w:rPr>
          <w:sz w:val="26"/>
          <w:szCs w:val="26"/>
        </w:rPr>
      </w:pPr>
      <w:r w:rsidRPr="00B450BE">
        <w:rPr>
          <w:sz w:val="26"/>
          <w:szCs w:val="26"/>
        </w:rPr>
        <w:t xml:space="preserve">Показатель характеризует уровень финансового обеспечения общего образования, влияет на качество образования. </w:t>
      </w:r>
      <w:proofErr w:type="gramStart"/>
      <w:r w:rsidRPr="00B450BE">
        <w:rPr>
          <w:sz w:val="26"/>
          <w:szCs w:val="26"/>
        </w:rPr>
        <w:t>Предусмотрен</w:t>
      </w:r>
      <w:proofErr w:type="gramEnd"/>
      <w:r w:rsidRPr="00B450BE">
        <w:rPr>
          <w:sz w:val="26"/>
          <w:szCs w:val="26"/>
        </w:rPr>
        <w:t xml:space="preserve"> в системе показателей оценки эффективности деятельности органов местного самоуправления.</w:t>
      </w:r>
    </w:p>
    <w:p w:rsidR="00955817" w:rsidRPr="00B450BE" w:rsidRDefault="00955817" w:rsidP="003835A4">
      <w:pPr>
        <w:widowControl w:val="0"/>
        <w:autoSpaceDE w:val="0"/>
        <w:autoSpaceDN w:val="0"/>
        <w:adjustRightInd w:val="0"/>
        <w:spacing w:before="0"/>
        <w:ind w:firstLine="709"/>
        <w:jc w:val="both"/>
        <w:outlineLvl w:val="0"/>
        <w:rPr>
          <w:sz w:val="26"/>
          <w:szCs w:val="26"/>
        </w:rPr>
      </w:pPr>
      <w:r w:rsidRPr="00B450BE">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B450BE" w:rsidRDefault="00955817" w:rsidP="003835A4">
      <w:pPr>
        <w:suppressLineNumbers/>
        <w:tabs>
          <w:tab w:val="left" w:pos="-2268"/>
        </w:tabs>
        <w:spacing w:before="0"/>
        <w:ind w:firstLine="709"/>
        <w:jc w:val="both"/>
        <w:rPr>
          <w:bCs w:val="0"/>
          <w:sz w:val="26"/>
          <w:szCs w:val="26"/>
        </w:rPr>
      </w:pPr>
      <w:r w:rsidRPr="00B450BE">
        <w:rPr>
          <w:sz w:val="26"/>
          <w:szCs w:val="26"/>
        </w:rPr>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r w:rsidR="0041159E" w:rsidRPr="00B450BE">
        <w:rPr>
          <w:bCs w:val="0"/>
          <w:sz w:val="26"/>
          <w:szCs w:val="26"/>
        </w:rPr>
        <w:t xml:space="preserve"> </w:t>
      </w:r>
    </w:p>
    <w:p w:rsidR="0041159E" w:rsidRPr="00B450BE" w:rsidRDefault="00566C30" w:rsidP="003835A4">
      <w:pPr>
        <w:suppressLineNumbers/>
        <w:tabs>
          <w:tab w:val="left" w:pos="-2268"/>
        </w:tabs>
        <w:spacing w:before="0"/>
        <w:ind w:firstLine="709"/>
        <w:jc w:val="both"/>
        <w:rPr>
          <w:sz w:val="26"/>
          <w:szCs w:val="26"/>
        </w:rPr>
      </w:pPr>
      <w:r w:rsidRPr="00B450BE">
        <w:rPr>
          <w:sz w:val="26"/>
          <w:szCs w:val="26"/>
        </w:rPr>
        <w:t xml:space="preserve">21. </w:t>
      </w:r>
      <w:r w:rsidR="0041159E" w:rsidRPr="00B450BE">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0041159E" w:rsidRPr="00B450BE">
        <w:rPr>
          <w:sz w:val="26"/>
          <w:szCs w:val="26"/>
        </w:rPr>
        <w:t xml:space="preserve"> .</w:t>
      </w:r>
      <w:proofErr w:type="gramEnd"/>
    </w:p>
    <w:p w:rsidR="00955817" w:rsidRPr="00B450BE" w:rsidRDefault="0041159E" w:rsidP="003835A4">
      <w:pPr>
        <w:pStyle w:val="a3"/>
        <w:numPr>
          <w:ilvl w:val="0"/>
          <w:numId w:val="44"/>
        </w:numPr>
        <w:suppressLineNumbers/>
        <w:tabs>
          <w:tab w:val="left" w:pos="-2268"/>
        </w:tabs>
        <w:spacing w:before="0"/>
        <w:ind w:left="0" w:firstLine="709"/>
        <w:jc w:val="both"/>
        <w:rPr>
          <w:sz w:val="26"/>
          <w:szCs w:val="26"/>
        </w:rPr>
      </w:pPr>
      <w:proofErr w:type="gramStart"/>
      <w:r w:rsidRPr="00B450BE">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B450BE" w:rsidRDefault="0041159E" w:rsidP="003835A4">
      <w:pPr>
        <w:pStyle w:val="a3"/>
        <w:numPr>
          <w:ilvl w:val="0"/>
          <w:numId w:val="44"/>
        </w:numPr>
        <w:suppressLineNumbers/>
        <w:tabs>
          <w:tab w:val="left" w:pos="-2268"/>
        </w:tabs>
        <w:spacing w:before="0"/>
        <w:ind w:left="0" w:firstLine="709"/>
        <w:jc w:val="both"/>
        <w:rPr>
          <w:sz w:val="26"/>
          <w:szCs w:val="26"/>
        </w:rPr>
      </w:pPr>
      <w:r w:rsidRPr="00B450BE">
        <w:rPr>
          <w:sz w:val="26"/>
          <w:szCs w:val="26"/>
        </w:rPr>
        <w:t>Доля общеобразовательных организаций, обновивших МТБ 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B450BE" w:rsidRDefault="0041159E" w:rsidP="003835A4">
      <w:pPr>
        <w:pStyle w:val="a3"/>
        <w:numPr>
          <w:ilvl w:val="0"/>
          <w:numId w:val="44"/>
        </w:numPr>
        <w:suppressLineNumbers/>
        <w:tabs>
          <w:tab w:val="left" w:pos="-2268"/>
        </w:tabs>
        <w:spacing w:before="0"/>
        <w:ind w:left="0" w:firstLine="709"/>
        <w:jc w:val="both"/>
        <w:rPr>
          <w:sz w:val="26"/>
          <w:szCs w:val="26"/>
        </w:rPr>
      </w:pPr>
      <w:proofErr w:type="gramStart"/>
      <w:r w:rsidRPr="00B450BE">
        <w:rPr>
          <w:sz w:val="26"/>
          <w:szCs w:val="26"/>
        </w:rPr>
        <w:lastRenderedPageBreak/>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41159E" w:rsidRPr="00B450BE" w:rsidRDefault="0041159E" w:rsidP="003835A4">
      <w:pPr>
        <w:pStyle w:val="a3"/>
        <w:numPr>
          <w:ilvl w:val="0"/>
          <w:numId w:val="44"/>
        </w:numPr>
        <w:suppressLineNumbers/>
        <w:tabs>
          <w:tab w:val="left" w:pos="-2268"/>
        </w:tabs>
        <w:spacing w:before="0"/>
        <w:ind w:left="0" w:firstLine="709"/>
        <w:jc w:val="both"/>
        <w:rPr>
          <w:sz w:val="26"/>
          <w:szCs w:val="26"/>
        </w:rPr>
      </w:pPr>
      <w:r w:rsidRPr="00B450BE">
        <w:rPr>
          <w:sz w:val="26"/>
          <w:szCs w:val="26"/>
        </w:rPr>
        <w:t>Доля общеобразовательных организаций, прошедших независимую оценку качества.</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505B11" w:rsidRPr="00505B11">
        <w:rPr>
          <w:sz w:val="26"/>
          <w:szCs w:val="26"/>
        </w:rPr>
        <w:t>подпрограмме</w:t>
      </w:r>
      <w:r w:rsidR="00DB2DB3">
        <w:rPr>
          <w:sz w:val="26"/>
          <w:szCs w:val="26"/>
        </w:rPr>
        <w:t xml:space="preserve"> муниципальной программы</w:t>
      </w:r>
      <w:r w:rsidR="00505B11" w:rsidRPr="00505B11">
        <w:rPr>
          <w:sz w:val="26"/>
          <w:szCs w:val="26"/>
        </w:rPr>
        <w:t xml:space="preserve"> «Развитие общего образования»</w:t>
      </w:r>
      <w:r w:rsidRPr="00B450BE">
        <w:rPr>
          <w:sz w:val="26"/>
          <w:szCs w:val="26"/>
        </w:rPr>
        <w:t>.</w:t>
      </w:r>
    </w:p>
    <w:p w:rsidR="00982C90" w:rsidRDefault="00982C90" w:rsidP="003835A4">
      <w:pPr>
        <w:shd w:val="clear" w:color="auto" w:fill="FFFFFF"/>
        <w:tabs>
          <w:tab w:val="left" w:pos="1276"/>
        </w:tabs>
        <w:spacing w:before="0"/>
        <w:ind w:right="709" w:firstLine="709"/>
        <w:rPr>
          <w:bCs w:val="0"/>
          <w:sz w:val="26"/>
          <w:szCs w:val="26"/>
        </w:rPr>
      </w:pPr>
    </w:p>
    <w:p w:rsidR="00B87C7C" w:rsidRDefault="00B87C7C" w:rsidP="003835A4">
      <w:pPr>
        <w:shd w:val="clear" w:color="auto" w:fill="FFFFFF"/>
        <w:tabs>
          <w:tab w:val="left" w:pos="1276"/>
        </w:tabs>
        <w:spacing w:before="0"/>
        <w:ind w:right="709" w:firstLine="709"/>
        <w:rPr>
          <w:bCs w:val="0"/>
          <w:sz w:val="26"/>
          <w:szCs w:val="26"/>
        </w:rPr>
      </w:pPr>
    </w:p>
    <w:p w:rsidR="00B87C7C" w:rsidRPr="00B450BE" w:rsidRDefault="00B87C7C" w:rsidP="003835A4">
      <w:pPr>
        <w:shd w:val="clear" w:color="auto" w:fill="FFFFFF"/>
        <w:tabs>
          <w:tab w:val="left" w:pos="1276"/>
        </w:tabs>
        <w:spacing w:before="0"/>
        <w:ind w:right="709" w:firstLine="709"/>
        <w:rPr>
          <w:bCs w:val="0"/>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2.4 Сроки и этапы реализации</w:t>
      </w:r>
    </w:p>
    <w:p w:rsidR="00982C90" w:rsidRPr="00B450BE" w:rsidRDefault="00982C90" w:rsidP="003835A4">
      <w:pPr>
        <w:shd w:val="clear" w:color="auto" w:fill="FFFFFF"/>
        <w:tabs>
          <w:tab w:val="left" w:pos="1276"/>
        </w:tabs>
        <w:spacing w:before="0"/>
        <w:ind w:right="709" w:firstLine="709"/>
        <w:jc w:val="center"/>
        <w:rPr>
          <w:bCs w:val="0"/>
          <w:sz w:val="26"/>
          <w:szCs w:val="26"/>
        </w:rPr>
      </w:pPr>
    </w:p>
    <w:p w:rsidR="00012422" w:rsidRPr="00B450BE" w:rsidRDefault="00012422" w:rsidP="003835A4">
      <w:pPr>
        <w:spacing w:before="0"/>
        <w:ind w:firstLine="709"/>
        <w:jc w:val="both"/>
        <w:rPr>
          <w:sz w:val="26"/>
          <w:szCs w:val="26"/>
        </w:rPr>
      </w:pPr>
      <w:r w:rsidRPr="00B450BE">
        <w:rPr>
          <w:sz w:val="26"/>
          <w:szCs w:val="26"/>
        </w:rPr>
        <w:t>Подпрограмма реализуется в 2015-2024 годы. Этапы реализации муниципальной программы:</w:t>
      </w:r>
    </w:p>
    <w:p w:rsidR="00012422" w:rsidRPr="00B450BE" w:rsidRDefault="00012422" w:rsidP="003835A4">
      <w:pPr>
        <w:spacing w:before="0"/>
        <w:ind w:firstLine="709"/>
        <w:jc w:val="both"/>
        <w:rPr>
          <w:sz w:val="26"/>
          <w:szCs w:val="26"/>
        </w:rPr>
      </w:pPr>
      <w:r w:rsidRPr="00B450BE">
        <w:rPr>
          <w:sz w:val="26"/>
          <w:szCs w:val="26"/>
          <w:lang w:val="en-US"/>
        </w:rPr>
        <w:t>I</w:t>
      </w:r>
      <w:r w:rsidRPr="00B450BE">
        <w:rPr>
          <w:sz w:val="26"/>
          <w:szCs w:val="26"/>
        </w:rPr>
        <w:t xml:space="preserve"> этап - 2015-2018 годы,</w:t>
      </w:r>
    </w:p>
    <w:p w:rsidR="00012422" w:rsidRPr="00B450BE" w:rsidRDefault="00012422" w:rsidP="003835A4">
      <w:pPr>
        <w:pStyle w:val="msoheading7cxspmiddle"/>
        <w:spacing w:before="0" w:beforeAutospacing="0" w:after="0" w:afterAutospacing="0"/>
        <w:ind w:firstLine="709"/>
        <w:contextualSpacing/>
        <w:jc w:val="both"/>
        <w:rPr>
          <w:sz w:val="26"/>
          <w:szCs w:val="26"/>
        </w:rPr>
      </w:pPr>
      <w:proofErr w:type="gramStart"/>
      <w:r w:rsidRPr="00B450BE">
        <w:rPr>
          <w:sz w:val="26"/>
          <w:szCs w:val="26"/>
          <w:lang w:val="en-US"/>
        </w:rPr>
        <w:t>II</w:t>
      </w:r>
      <w:r w:rsidRPr="00B450BE">
        <w:rPr>
          <w:sz w:val="26"/>
          <w:szCs w:val="26"/>
        </w:rPr>
        <w:t xml:space="preserve"> этап - 2019-2024 годы.</w:t>
      </w:r>
      <w:proofErr w:type="gramEnd"/>
    </w:p>
    <w:p w:rsidR="00E5251B" w:rsidRDefault="00E5251B" w:rsidP="003835A4">
      <w:pPr>
        <w:shd w:val="clear" w:color="auto" w:fill="FFFFFF"/>
        <w:tabs>
          <w:tab w:val="left" w:pos="1276"/>
        </w:tabs>
        <w:spacing w:before="0"/>
        <w:ind w:right="709" w:firstLine="709"/>
        <w:jc w:val="center"/>
        <w:rPr>
          <w:b/>
          <w:sz w:val="26"/>
          <w:szCs w:val="26"/>
        </w:rPr>
      </w:pPr>
    </w:p>
    <w:p w:rsidR="00982C90" w:rsidRDefault="00982C90" w:rsidP="003835A4">
      <w:pPr>
        <w:shd w:val="clear" w:color="auto" w:fill="FFFFFF"/>
        <w:tabs>
          <w:tab w:val="left" w:pos="1276"/>
        </w:tabs>
        <w:spacing w:before="0"/>
        <w:ind w:right="709" w:firstLine="709"/>
        <w:jc w:val="center"/>
        <w:rPr>
          <w:b/>
          <w:sz w:val="26"/>
          <w:szCs w:val="26"/>
        </w:rPr>
      </w:pPr>
      <w:r w:rsidRPr="00DC595D">
        <w:rPr>
          <w:b/>
          <w:sz w:val="26"/>
          <w:szCs w:val="26"/>
        </w:rPr>
        <w:t>2.5 Основные мероприятия</w:t>
      </w:r>
    </w:p>
    <w:p w:rsidR="00E5251B" w:rsidRPr="00DC595D" w:rsidRDefault="00E5251B" w:rsidP="003835A4">
      <w:pPr>
        <w:shd w:val="clear" w:color="auto" w:fill="FFFFFF"/>
        <w:tabs>
          <w:tab w:val="left" w:pos="1276"/>
        </w:tabs>
        <w:spacing w:before="0"/>
        <w:ind w:right="709" w:firstLine="709"/>
        <w:jc w:val="center"/>
        <w:rPr>
          <w:b/>
          <w:bCs w:val="0"/>
          <w:sz w:val="26"/>
          <w:szCs w:val="26"/>
        </w:rPr>
      </w:pPr>
    </w:p>
    <w:p w:rsidR="00982C90" w:rsidRPr="00B450BE" w:rsidRDefault="00982C90" w:rsidP="003835A4">
      <w:pPr>
        <w:keepNext/>
        <w:shd w:val="clear" w:color="auto" w:fill="FFFFFF"/>
        <w:tabs>
          <w:tab w:val="left" w:pos="1276"/>
        </w:tabs>
        <w:spacing w:before="0"/>
        <w:ind w:firstLine="709"/>
        <w:jc w:val="both"/>
        <w:rPr>
          <w:sz w:val="26"/>
          <w:szCs w:val="26"/>
        </w:rPr>
      </w:pPr>
      <w:r w:rsidRPr="00B450BE">
        <w:rPr>
          <w:sz w:val="26"/>
          <w:szCs w:val="26"/>
        </w:rPr>
        <w:t>Основные мероприятия в сфере реализации подпрограммы:</w:t>
      </w:r>
    </w:p>
    <w:p w:rsidR="00CA1292" w:rsidRPr="00B450BE" w:rsidRDefault="00CA1292" w:rsidP="003835A4">
      <w:pPr>
        <w:keepNext/>
        <w:shd w:val="clear" w:color="auto" w:fill="FFFFFF"/>
        <w:tabs>
          <w:tab w:val="left" w:pos="1276"/>
        </w:tabs>
        <w:spacing w:before="0"/>
        <w:ind w:firstLine="709"/>
        <w:jc w:val="both"/>
        <w:rPr>
          <w:sz w:val="26"/>
          <w:szCs w:val="26"/>
        </w:rPr>
      </w:pPr>
      <w:r w:rsidRPr="00B450BE">
        <w:rPr>
          <w:sz w:val="26"/>
          <w:szCs w:val="26"/>
        </w:rPr>
        <w:t>1) Обеспечение деятельности учреждений общего образования.</w:t>
      </w:r>
    </w:p>
    <w:p w:rsidR="00982C90" w:rsidRPr="00B450BE" w:rsidRDefault="00982C90" w:rsidP="003835A4">
      <w:pPr>
        <w:shd w:val="clear" w:color="auto" w:fill="FFFFFF"/>
        <w:spacing w:before="0"/>
        <w:ind w:firstLine="709"/>
        <w:jc w:val="both"/>
        <w:rPr>
          <w:sz w:val="26"/>
          <w:szCs w:val="26"/>
        </w:rPr>
      </w:pPr>
      <w:r w:rsidRPr="00B450BE">
        <w:rPr>
          <w:sz w:val="26"/>
          <w:szCs w:val="26"/>
        </w:rPr>
        <w:t>В рамках основного мероприятия осуществляется оказание муниципальных услуг муниципальными общеобразовательными организациями МО «Дебесский район», реализующими основную образовательную программу общего образования путем выполнения муниципальных заданий.</w:t>
      </w:r>
    </w:p>
    <w:p w:rsidR="00982C90" w:rsidRPr="00B450BE" w:rsidRDefault="00982C90" w:rsidP="003835A4">
      <w:pPr>
        <w:tabs>
          <w:tab w:val="left" w:pos="1134"/>
        </w:tabs>
        <w:spacing w:before="0"/>
        <w:ind w:firstLine="709"/>
        <w:jc w:val="both"/>
        <w:rPr>
          <w:sz w:val="26"/>
          <w:szCs w:val="26"/>
        </w:rPr>
      </w:pPr>
      <w:proofErr w:type="gramStart"/>
      <w:r w:rsidRPr="00B450BE">
        <w:rPr>
          <w:sz w:val="26"/>
          <w:szCs w:val="26"/>
        </w:rPr>
        <w:t>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w:t>
      </w:r>
      <w:proofErr w:type="gramEnd"/>
      <w:r w:rsidRPr="00B450BE">
        <w:rPr>
          <w:sz w:val="26"/>
          <w:szCs w:val="26"/>
        </w:rPr>
        <w:t xml:space="preserve"> Федерации. Методика расчета субвенций бюджетам муниципальных районов (городских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содержится в составе Закона Удмуртской Республики от 21 ноября 2006 года № 52-РЗ «О регулировании межбюджетных отношений в Удмуртской Республике»</w:t>
      </w:r>
      <w:proofErr w:type="gramStart"/>
      <w:r w:rsidRPr="00B450BE">
        <w:rPr>
          <w:sz w:val="26"/>
          <w:szCs w:val="26"/>
        </w:rPr>
        <w:t>.В</w:t>
      </w:r>
      <w:proofErr w:type="gramEnd"/>
      <w:r w:rsidRPr="00B450BE">
        <w:rPr>
          <w:sz w:val="26"/>
          <w:szCs w:val="26"/>
        </w:rPr>
        <w:t xml:space="preserve"> целях определения размеров субвенций на </w:t>
      </w:r>
      <w:proofErr w:type="gramStart"/>
      <w:r w:rsidRPr="00B450BE">
        <w:rPr>
          <w:sz w:val="26"/>
          <w:szCs w:val="26"/>
        </w:rPr>
        <w:t xml:space="preserve">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принят </w:t>
      </w:r>
      <w:hyperlink r:id="rId13" w:history="1">
        <w:proofErr w:type="spellStart"/>
        <w:r w:rsidRPr="00B450BE">
          <w:rPr>
            <w:sz w:val="26"/>
            <w:szCs w:val="26"/>
          </w:rPr>
          <w:t>Закон</w:t>
        </w:r>
      </w:hyperlink>
      <w:r w:rsidRPr="00B450BE">
        <w:rPr>
          <w:sz w:val="26"/>
          <w:szCs w:val="26"/>
        </w:rPr>
        <w:t>Удмуртской</w:t>
      </w:r>
      <w:proofErr w:type="spellEnd"/>
      <w:r w:rsidRPr="00B450BE">
        <w:rPr>
          <w:sz w:val="26"/>
          <w:szCs w:val="26"/>
        </w:rPr>
        <w:t xml:space="preserve"> Республики от 8 декабря 2010 года № 51-РЗ «О нормативах для расчета субвенций на обеспечение государственных гарантий прав граждан на </w:t>
      </w:r>
      <w:r w:rsidRPr="00B450BE">
        <w:rPr>
          <w:sz w:val="26"/>
          <w:szCs w:val="26"/>
        </w:rPr>
        <w:lastRenderedPageBreak/>
        <w:t>получение общедоступного и бесплатного дошкольного, начального общего, основного общего, среднего (полного) общего образования</w:t>
      </w:r>
      <w:proofErr w:type="gramEnd"/>
      <w:r w:rsidRPr="00B450BE">
        <w:rPr>
          <w:sz w:val="26"/>
          <w:szCs w:val="26"/>
        </w:rPr>
        <w:t xml:space="preserve">, а также дополнительного образования в общеобразовательных </w:t>
      </w:r>
      <w:proofErr w:type="gramStart"/>
      <w:r w:rsidRPr="00B450BE">
        <w:rPr>
          <w:sz w:val="26"/>
          <w:szCs w:val="26"/>
        </w:rPr>
        <w:t>организациях</w:t>
      </w:r>
      <w:proofErr w:type="gramEnd"/>
      <w:r w:rsidRPr="00B450BE">
        <w:rPr>
          <w:sz w:val="26"/>
          <w:szCs w:val="26"/>
        </w:rPr>
        <w:t xml:space="preserve">». Указанным </w:t>
      </w:r>
      <w:hyperlink r:id="rId14" w:history="1">
        <w:r w:rsidRPr="00B450BE">
          <w:rPr>
            <w:sz w:val="26"/>
            <w:szCs w:val="26"/>
          </w:rPr>
          <w:t>Законом</w:t>
        </w:r>
      </w:hyperlink>
      <w:r w:rsidRPr="00B450BE">
        <w:rPr>
          <w:sz w:val="26"/>
          <w:szCs w:val="26"/>
        </w:rPr>
        <w:t xml:space="preserve"> утверждено 208 нормативов расходов на одного учащегося (воспитанника) в год с учетом групп организаций в зависимости от специфики работы в </w:t>
      </w:r>
      <w:proofErr w:type="spellStart"/>
      <w:r w:rsidRPr="00B450BE">
        <w:rPr>
          <w:sz w:val="26"/>
          <w:szCs w:val="26"/>
        </w:rPr>
        <w:t>общеобразовательноморганизации</w:t>
      </w:r>
      <w:proofErr w:type="spellEnd"/>
      <w:r w:rsidRPr="00B450BE">
        <w:rPr>
          <w:sz w:val="26"/>
          <w:szCs w:val="26"/>
        </w:rPr>
        <w:t xml:space="preserve"> по ступеням обучения. </w:t>
      </w:r>
    </w:p>
    <w:p w:rsidR="00982C90" w:rsidRPr="00B450BE" w:rsidRDefault="00982C90" w:rsidP="003835A4">
      <w:pPr>
        <w:shd w:val="clear" w:color="auto" w:fill="FFFFFF"/>
        <w:spacing w:before="0"/>
        <w:ind w:firstLine="709"/>
        <w:jc w:val="both"/>
        <w:rPr>
          <w:sz w:val="26"/>
          <w:szCs w:val="26"/>
        </w:rPr>
      </w:pPr>
      <w:r w:rsidRPr="00B450BE">
        <w:rPr>
          <w:sz w:val="26"/>
          <w:szCs w:val="26"/>
        </w:rPr>
        <w:t>Финансирование основного мероприятия осуществляется путем предоставления субсидий муниципальным общеобразовательным организациям на выполнение муниципального задания на оказание муниципальных услуг, в том числе за счет:</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а) 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w:t>
      </w:r>
      <w:r w:rsidR="00CA1292" w:rsidRPr="00B450BE">
        <w:rPr>
          <w:sz w:val="26"/>
          <w:szCs w:val="26"/>
        </w:rPr>
        <w:t xml:space="preserve"> (полного)</w:t>
      </w:r>
      <w:r w:rsidRPr="00B450BE">
        <w:rPr>
          <w:sz w:val="26"/>
          <w:szCs w:val="26"/>
        </w:rPr>
        <w:t xml:space="preserve"> общего образования, а также дополнительного обра</w:t>
      </w:r>
      <w:r w:rsidR="00CA1292" w:rsidRPr="00B450BE">
        <w:rPr>
          <w:sz w:val="26"/>
          <w:szCs w:val="26"/>
        </w:rPr>
        <w:t>зования в общеобразовательных учрежден</w:t>
      </w:r>
      <w:r w:rsidRPr="00B450BE">
        <w:rPr>
          <w:sz w:val="26"/>
          <w:szCs w:val="26"/>
        </w:rPr>
        <w:t>иях;</w:t>
      </w:r>
    </w:p>
    <w:p w:rsidR="00CA1292" w:rsidRPr="00B450BE" w:rsidRDefault="00CA1292" w:rsidP="003835A4">
      <w:pPr>
        <w:shd w:val="clear" w:color="auto" w:fill="FFFFFF"/>
        <w:tabs>
          <w:tab w:val="left" w:pos="1134"/>
        </w:tabs>
        <w:spacing w:before="0"/>
        <w:ind w:firstLine="709"/>
        <w:jc w:val="both"/>
        <w:rPr>
          <w:sz w:val="26"/>
          <w:szCs w:val="26"/>
        </w:rPr>
      </w:pPr>
      <w:r w:rsidRPr="00B450BE">
        <w:rPr>
          <w:sz w:val="26"/>
          <w:szCs w:val="26"/>
        </w:rPr>
        <w:t>б) Денежная компенсация расходов</w:t>
      </w:r>
      <w:r w:rsidR="00392ED9" w:rsidRPr="00B450BE">
        <w:rPr>
          <w:sz w:val="26"/>
          <w:szCs w:val="26"/>
        </w:rPr>
        <w:t xml:space="preserve">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p>
    <w:p w:rsidR="00392ED9" w:rsidRPr="00B450BE" w:rsidRDefault="00982C90" w:rsidP="003835A4">
      <w:pPr>
        <w:shd w:val="clear" w:color="auto" w:fill="FFFFFF"/>
        <w:tabs>
          <w:tab w:val="left" w:pos="1134"/>
        </w:tabs>
        <w:spacing w:before="0"/>
        <w:ind w:firstLine="709"/>
        <w:jc w:val="both"/>
        <w:rPr>
          <w:sz w:val="26"/>
          <w:szCs w:val="26"/>
        </w:rPr>
      </w:pPr>
      <w:r w:rsidRPr="00B450BE">
        <w:rPr>
          <w:sz w:val="26"/>
          <w:szCs w:val="26"/>
        </w:rPr>
        <w:t>в)</w:t>
      </w:r>
      <w:r w:rsidR="00392ED9" w:rsidRPr="00B450BE">
        <w:rPr>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p w:rsidR="00392ED9" w:rsidRPr="00B450BE" w:rsidRDefault="00392ED9" w:rsidP="003835A4">
      <w:pPr>
        <w:shd w:val="clear" w:color="auto" w:fill="FFFFFF"/>
        <w:tabs>
          <w:tab w:val="left" w:pos="1134"/>
        </w:tabs>
        <w:spacing w:before="0"/>
        <w:ind w:firstLine="709"/>
        <w:jc w:val="both"/>
        <w:rPr>
          <w:sz w:val="26"/>
          <w:szCs w:val="26"/>
        </w:rPr>
      </w:pPr>
      <w:r w:rsidRPr="00B450BE">
        <w:rPr>
          <w:sz w:val="26"/>
          <w:szCs w:val="26"/>
        </w:rPr>
        <w:t>г) Субсидии из бюджета Удмуртской Республики на уплату налога муниципальными общеобразовательными организациями;</w:t>
      </w:r>
    </w:p>
    <w:p w:rsidR="00392ED9" w:rsidRPr="00B450BE" w:rsidRDefault="00392ED9" w:rsidP="003835A4">
      <w:pPr>
        <w:shd w:val="clear" w:color="auto" w:fill="FFFFFF"/>
        <w:tabs>
          <w:tab w:val="left" w:pos="1134"/>
        </w:tabs>
        <w:spacing w:before="0"/>
        <w:ind w:firstLine="709"/>
        <w:jc w:val="both"/>
        <w:rPr>
          <w:sz w:val="26"/>
          <w:szCs w:val="26"/>
        </w:rPr>
      </w:pPr>
      <w:r w:rsidRPr="00B450BE">
        <w:rPr>
          <w:sz w:val="26"/>
          <w:szCs w:val="26"/>
        </w:rPr>
        <w:t>д) Резервный фонд Администрации муниципального образования;</w:t>
      </w:r>
    </w:p>
    <w:p w:rsidR="00392ED9" w:rsidRPr="00B450BE" w:rsidRDefault="00392ED9" w:rsidP="003835A4">
      <w:pPr>
        <w:shd w:val="clear" w:color="auto" w:fill="FFFFFF"/>
        <w:tabs>
          <w:tab w:val="left" w:pos="1134"/>
        </w:tabs>
        <w:spacing w:before="0"/>
        <w:ind w:firstLine="709"/>
        <w:jc w:val="both"/>
        <w:rPr>
          <w:sz w:val="26"/>
          <w:szCs w:val="26"/>
        </w:rPr>
      </w:pPr>
      <w:r w:rsidRPr="00B450BE">
        <w:rPr>
          <w:sz w:val="26"/>
          <w:szCs w:val="26"/>
        </w:rPr>
        <w:t>е) Создание в общеобразовательных организациях, расположенных в сельской местности, условий для занятия физической культурой и спортом</w:t>
      </w:r>
      <w:r w:rsidR="0028476B" w:rsidRPr="00B450BE">
        <w:rPr>
          <w:sz w:val="26"/>
          <w:szCs w:val="26"/>
        </w:rPr>
        <w:t>.</w:t>
      </w:r>
    </w:p>
    <w:p w:rsidR="00982C90" w:rsidRPr="00B450BE" w:rsidRDefault="00387CC3" w:rsidP="003835A4">
      <w:pPr>
        <w:shd w:val="clear" w:color="auto" w:fill="FFFFFF"/>
        <w:tabs>
          <w:tab w:val="left" w:pos="1134"/>
        </w:tabs>
        <w:spacing w:before="0"/>
        <w:ind w:firstLine="709"/>
        <w:jc w:val="both"/>
        <w:rPr>
          <w:sz w:val="26"/>
          <w:szCs w:val="26"/>
        </w:rPr>
      </w:pPr>
      <w:r w:rsidRPr="00B450BE">
        <w:rPr>
          <w:sz w:val="26"/>
          <w:szCs w:val="26"/>
        </w:rPr>
        <w:t xml:space="preserve">2) </w:t>
      </w:r>
      <w:r w:rsidR="00982C90" w:rsidRPr="00B450BE">
        <w:rPr>
          <w:sz w:val="26"/>
          <w:szCs w:val="26"/>
        </w:rPr>
        <w:t>Укрепление материально-технической базы муниципальных</w:t>
      </w:r>
      <w:r w:rsidR="004B609E">
        <w:rPr>
          <w:sz w:val="26"/>
          <w:szCs w:val="26"/>
        </w:rPr>
        <w:t xml:space="preserve"> </w:t>
      </w:r>
      <w:r w:rsidR="00982C90" w:rsidRPr="00B450BE">
        <w:rPr>
          <w:sz w:val="26"/>
          <w:szCs w:val="26"/>
        </w:rPr>
        <w:t xml:space="preserve">общеобразовательных </w:t>
      </w:r>
      <w:r w:rsidR="004B609E">
        <w:rPr>
          <w:sz w:val="26"/>
          <w:szCs w:val="26"/>
        </w:rPr>
        <w:t>учрежден</w:t>
      </w:r>
      <w:r w:rsidR="00982C90" w:rsidRPr="00B450BE">
        <w:rPr>
          <w:sz w:val="26"/>
          <w:szCs w:val="26"/>
        </w:rPr>
        <w:t>ий.</w:t>
      </w:r>
    </w:p>
    <w:p w:rsidR="00982C90" w:rsidRPr="00B450BE" w:rsidRDefault="00982C90" w:rsidP="003835A4">
      <w:pPr>
        <w:shd w:val="clear" w:color="auto" w:fill="FFFFFF"/>
        <w:tabs>
          <w:tab w:val="left" w:pos="1276"/>
        </w:tabs>
        <w:spacing w:before="0"/>
        <w:ind w:firstLine="709"/>
        <w:jc w:val="both"/>
        <w:rPr>
          <w:sz w:val="26"/>
          <w:szCs w:val="26"/>
        </w:rPr>
      </w:pPr>
      <w:r w:rsidRPr="00B450BE">
        <w:rPr>
          <w:sz w:val="26"/>
          <w:szCs w:val="26"/>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B450BE" w:rsidRDefault="00982C90" w:rsidP="003835A4">
      <w:pPr>
        <w:shd w:val="clear" w:color="auto" w:fill="FFFFFF"/>
        <w:tabs>
          <w:tab w:val="left" w:pos="1276"/>
        </w:tabs>
        <w:spacing w:before="0"/>
        <w:ind w:firstLine="709"/>
        <w:jc w:val="both"/>
        <w:rPr>
          <w:sz w:val="26"/>
          <w:szCs w:val="26"/>
        </w:rPr>
      </w:pPr>
      <w:r w:rsidRPr="00B450BE">
        <w:rPr>
          <w:sz w:val="26"/>
          <w:szCs w:val="26"/>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B450BE">
        <w:rPr>
          <w:sz w:val="26"/>
          <w:szCs w:val="26"/>
        </w:rPr>
        <w:t>софинансирования</w:t>
      </w:r>
      <w:proofErr w:type="spellEnd"/>
      <w:r w:rsidRPr="00B450BE">
        <w:rPr>
          <w:sz w:val="26"/>
          <w:szCs w:val="26"/>
        </w:rPr>
        <w:t xml:space="preserve"> из бюджета Удмуртской Республики.</w:t>
      </w:r>
    </w:p>
    <w:p w:rsidR="00982C90" w:rsidRPr="00B450BE" w:rsidRDefault="00387CC3" w:rsidP="003835A4">
      <w:pPr>
        <w:shd w:val="clear" w:color="auto" w:fill="FFFFFF"/>
        <w:tabs>
          <w:tab w:val="left" w:pos="1134"/>
        </w:tabs>
        <w:spacing w:before="0"/>
        <w:ind w:firstLine="709"/>
        <w:jc w:val="both"/>
        <w:rPr>
          <w:sz w:val="26"/>
          <w:szCs w:val="26"/>
        </w:rPr>
      </w:pPr>
      <w:r w:rsidRPr="00B450BE">
        <w:rPr>
          <w:sz w:val="26"/>
          <w:szCs w:val="26"/>
        </w:rPr>
        <w:t xml:space="preserve">3) </w:t>
      </w:r>
      <w:r w:rsidR="00982C90" w:rsidRPr="00B450BE">
        <w:rPr>
          <w:sz w:val="26"/>
          <w:szCs w:val="26"/>
        </w:rPr>
        <w:t>Формирование и развитие современной информа</w:t>
      </w:r>
      <w:r w:rsidRPr="00B450BE">
        <w:rPr>
          <w:sz w:val="26"/>
          <w:szCs w:val="26"/>
        </w:rPr>
        <w:t xml:space="preserve">ционной образовательной среды </w:t>
      </w:r>
      <w:r w:rsidR="00982C90" w:rsidRPr="00B450BE">
        <w:rPr>
          <w:sz w:val="26"/>
          <w:szCs w:val="26"/>
        </w:rPr>
        <w:t xml:space="preserve">муниципальных общеобразовательных </w:t>
      </w:r>
      <w:proofErr w:type="gramStart"/>
      <w:r w:rsidR="00982C90" w:rsidRPr="00B450BE">
        <w:rPr>
          <w:sz w:val="26"/>
          <w:szCs w:val="26"/>
        </w:rPr>
        <w:t>организациях</w:t>
      </w:r>
      <w:proofErr w:type="gramEnd"/>
      <w:r w:rsidR="00982C90" w:rsidRPr="00B450BE">
        <w:rPr>
          <w:sz w:val="26"/>
          <w:szCs w:val="26"/>
        </w:rPr>
        <w:t>.</w:t>
      </w:r>
    </w:p>
    <w:p w:rsidR="00982C90" w:rsidRPr="00B450BE" w:rsidRDefault="00982C90" w:rsidP="003835A4">
      <w:pPr>
        <w:shd w:val="clear" w:color="auto" w:fill="FFFFFF"/>
        <w:tabs>
          <w:tab w:val="left" w:pos="1276"/>
        </w:tabs>
        <w:spacing w:before="0"/>
        <w:ind w:firstLine="709"/>
        <w:jc w:val="both"/>
        <w:rPr>
          <w:sz w:val="26"/>
          <w:szCs w:val="26"/>
        </w:rPr>
      </w:pPr>
      <w:r w:rsidRPr="00B450BE">
        <w:rPr>
          <w:sz w:val="26"/>
          <w:szCs w:val="26"/>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B450BE" w:rsidRDefault="00982C90" w:rsidP="003835A4">
      <w:pPr>
        <w:shd w:val="clear" w:color="auto" w:fill="FFFFFF"/>
        <w:tabs>
          <w:tab w:val="left" w:pos="1276"/>
        </w:tabs>
        <w:spacing w:before="0"/>
        <w:ind w:firstLine="709"/>
        <w:jc w:val="both"/>
        <w:rPr>
          <w:sz w:val="26"/>
          <w:szCs w:val="26"/>
        </w:rPr>
      </w:pPr>
      <w:r w:rsidRPr="00B450BE">
        <w:rPr>
          <w:sz w:val="26"/>
          <w:szCs w:val="26"/>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B450BE">
        <w:rPr>
          <w:sz w:val="26"/>
          <w:szCs w:val="26"/>
        </w:rPr>
        <w:t>софинансирования</w:t>
      </w:r>
      <w:proofErr w:type="spellEnd"/>
      <w:r w:rsidRPr="00B450BE">
        <w:rPr>
          <w:sz w:val="26"/>
          <w:szCs w:val="26"/>
        </w:rPr>
        <w:t xml:space="preserve"> из бюджета Удмуртской Республики.</w:t>
      </w:r>
    </w:p>
    <w:p w:rsidR="00982C90" w:rsidRPr="00B450BE" w:rsidRDefault="00387CC3" w:rsidP="003835A4">
      <w:pPr>
        <w:shd w:val="clear" w:color="auto" w:fill="FFFFFF"/>
        <w:tabs>
          <w:tab w:val="left" w:pos="1134"/>
        </w:tabs>
        <w:spacing w:before="0"/>
        <w:ind w:firstLine="709"/>
        <w:jc w:val="both"/>
        <w:rPr>
          <w:sz w:val="26"/>
          <w:szCs w:val="26"/>
        </w:rPr>
      </w:pPr>
      <w:r w:rsidRPr="00B450BE">
        <w:rPr>
          <w:sz w:val="26"/>
          <w:szCs w:val="26"/>
        </w:rPr>
        <w:t xml:space="preserve">4) </w:t>
      </w:r>
      <w:r w:rsidR="00982C90" w:rsidRPr="00B450BE">
        <w:rPr>
          <w:sz w:val="26"/>
          <w:szCs w:val="26"/>
        </w:rPr>
        <w:t>Обеспечение учащихся общеобразовательных организаций качественным сбалансированным питанием (ЦП «Детское и школьное питание»).</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осуществляется:</w:t>
      </w:r>
    </w:p>
    <w:p w:rsidR="00436AC0" w:rsidRPr="00B450BE" w:rsidRDefault="00436AC0" w:rsidP="003835A4">
      <w:pPr>
        <w:shd w:val="clear" w:color="auto" w:fill="FFFFFF"/>
        <w:tabs>
          <w:tab w:val="left" w:pos="1134"/>
        </w:tabs>
        <w:spacing w:before="0"/>
        <w:ind w:firstLine="709"/>
        <w:jc w:val="both"/>
        <w:rPr>
          <w:sz w:val="26"/>
          <w:szCs w:val="26"/>
        </w:rPr>
      </w:pPr>
      <w:r w:rsidRPr="00B450BE">
        <w:rPr>
          <w:sz w:val="26"/>
          <w:szCs w:val="26"/>
        </w:rPr>
        <w:lastRenderedPageBreak/>
        <w:t xml:space="preserve">а) до 01.09.2018 года: </w:t>
      </w:r>
    </w:p>
    <w:p w:rsidR="00436AC0" w:rsidRPr="00B450BE" w:rsidRDefault="00436AC0" w:rsidP="003835A4">
      <w:pPr>
        <w:shd w:val="clear" w:color="auto" w:fill="FFFFFF"/>
        <w:tabs>
          <w:tab w:val="left" w:pos="1134"/>
        </w:tabs>
        <w:spacing w:before="0"/>
        <w:ind w:firstLine="709"/>
        <w:jc w:val="both"/>
        <w:rPr>
          <w:sz w:val="26"/>
          <w:szCs w:val="26"/>
        </w:rPr>
      </w:pPr>
      <w:r w:rsidRPr="00B450BE">
        <w:rPr>
          <w:sz w:val="26"/>
          <w:szCs w:val="26"/>
        </w:rPr>
        <w:t xml:space="preserve">- Обеспечение завтраком учащихся 1-5 классов общеобразовательных учреждений; </w:t>
      </w:r>
    </w:p>
    <w:p w:rsidR="00436AC0" w:rsidRPr="00B450BE" w:rsidRDefault="00436AC0" w:rsidP="003835A4">
      <w:pPr>
        <w:shd w:val="clear" w:color="auto" w:fill="FFFFFF"/>
        <w:tabs>
          <w:tab w:val="left" w:pos="1134"/>
        </w:tabs>
        <w:spacing w:before="0"/>
        <w:ind w:firstLine="709"/>
        <w:jc w:val="both"/>
        <w:rPr>
          <w:sz w:val="26"/>
          <w:szCs w:val="26"/>
        </w:rPr>
      </w:pPr>
      <w:r w:rsidRPr="00B450BE">
        <w:rPr>
          <w:sz w:val="26"/>
          <w:szCs w:val="26"/>
        </w:rPr>
        <w:t xml:space="preserve"> в том числе из обогащенных продуктов, включая молочные, учащихся 1-5-х классов общеобразовательных организаций;</w:t>
      </w:r>
    </w:p>
    <w:p w:rsidR="00436AC0" w:rsidRPr="00B450BE" w:rsidRDefault="00436AC0" w:rsidP="003835A4">
      <w:pPr>
        <w:shd w:val="clear" w:color="auto" w:fill="FFFFFF"/>
        <w:tabs>
          <w:tab w:val="left" w:pos="1134"/>
        </w:tabs>
        <w:spacing w:before="0"/>
        <w:ind w:firstLine="709"/>
        <w:jc w:val="both"/>
        <w:rPr>
          <w:sz w:val="26"/>
          <w:szCs w:val="26"/>
        </w:rPr>
      </w:pPr>
      <w:r w:rsidRPr="00B450BE">
        <w:rPr>
          <w:sz w:val="26"/>
          <w:szCs w:val="26"/>
        </w:rPr>
        <w:t>- обеспечение питанием учащихся 1-11-х классов общеобразовательных организаций из малоимущих семей;</w:t>
      </w:r>
    </w:p>
    <w:p w:rsidR="00436AC0" w:rsidRPr="00B450BE" w:rsidRDefault="00436AC0" w:rsidP="003835A4">
      <w:pPr>
        <w:shd w:val="clear" w:color="auto" w:fill="FFFFFF"/>
        <w:tabs>
          <w:tab w:val="left" w:pos="1134"/>
        </w:tabs>
        <w:spacing w:before="0"/>
        <w:ind w:firstLine="709"/>
        <w:jc w:val="both"/>
        <w:rPr>
          <w:sz w:val="26"/>
          <w:szCs w:val="26"/>
        </w:rPr>
      </w:pPr>
      <w:r w:rsidRPr="00B450BE">
        <w:rPr>
          <w:sz w:val="26"/>
          <w:szCs w:val="26"/>
        </w:rPr>
        <w:t xml:space="preserve">с 01.09.2018 года: </w:t>
      </w:r>
    </w:p>
    <w:p w:rsidR="00B87C7C" w:rsidRPr="00B87C7C" w:rsidRDefault="00436AC0" w:rsidP="00B87C7C">
      <w:pPr>
        <w:shd w:val="clear" w:color="auto" w:fill="FFFFFF"/>
        <w:tabs>
          <w:tab w:val="left" w:pos="1134"/>
        </w:tabs>
        <w:spacing w:before="0"/>
        <w:ind w:firstLine="709"/>
        <w:jc w:val="both"/>
        <w:rPr>
          <w:sz w:val="26"/>
          <w:szCs w:val="26"/>
        </w:rPr>
      </w:pPr>
      <w:r w:rsidRPr="00B450BE">
        <w:rPr>
          <w:sz w:val="26"/>
          <w:szCs w:val="26"/>
        </w:rPr>
        <w:t xml:space="preserve">- </w:t>
      </w:r>
      <w:r w:rsidR="00B87C7C" w:rsidRPr="00B87C7C">
        <w:rPr>
          <w:sz w:val="26"/>
          <w:szCs w:val="26"/>
        </w:rPr>
        <w:t xml:space="preserve">Организация питания обучающихся муниципальных общеобразовательных организаций, в том числе </w:t>
      </w:r>
      <w:proofErr w:type="gramStart"/>
      <w:r w:rsidR="00B87C7C" w:rsidRPr="00B87C7C">
        <w:rPr>
          <w:sz w:val="26"/>
          <w:szCs w:val="26"/>
        </w:rPr>
        <w:t>на</w:t>
      </w:r>
      <w:proofErr w:type="gramEnd"/>
      <w:r w:rsidR="00B87C7C" w:rsidRPr="00B87C7C">
        <w:rPr>
          <w:sz w:val="26"/>
          <w:szCs w:val="26"/>
        </w:rPr>
        <w:t>:</w:t>
      </w:r>
    </w:p>
    <w:p w:rsidR="00B87C7C" w:rsidRPr="00B87C7C" w:rsidRDefault="00B87C7C" w:rsidP="00B87C7C">
      <w:pPr>
        <w:shd w:val="clear" w:color="auto" w:fill="FFFFFF"/>
        <w:tabs>
          <w:tab w:val="left" w:pos="1134"/>
        </w:tabs>
        <w:spacing w:before="0"/>
        <w:ind w:firstLine="709"/>
        <w:jc w:val="both"/>
        <w:rPr>
          <w:sz w:val="26"/>
          <w:szCs w:val="26"/>
        </w:rPr>
      </w:pPr>
      <w:r w:rsidRPr="00B87C7C">
        <w:rPr>
          <w:sz w:val="26"/>
          <w:szCs w:val="26"/>
        </w:rPr>
        <w:t>завтрак для обучающихся 1 - 4-х классов общеобразовательных организаций</w:t>
      </w:r>
      <w:proofErr w:type="gramStart"/>
      <w:r w:rsidRPr="00B87C7C">
        <w:rPr>
          <w:sz w:val="26"/>
          <w:szCs w:val="26"/>
        </w:rPr>
        <w:t xml:space="preserve"> ;</w:t>
      </w:r>
      <w:proofErr w:type="gramEnd"/>
    </w:p>
    <w:p w:rsidR="00436AC0" w:rsidRPr="00B450BE" w:rsidRDefault="00B87C7C" w:rsidP="00B87C7C">
      <w:pPr>
        <w:shd w:val="clear" w:color="auto" w:fill="FFFFFF"/>
        <w:tabs>
          <w:tab w:val="left" w:pos="1134"/>
        </w:tabs>
        <w:spacing w:before="0"/>
        <w:ind w:firstLine="709"/>
        <w:jc w:val="both"/>
        <w:rPr>
          <w:sz w:val="26"/>
          <w:szCs w:val="26"/>
        </w:rPr>
      </w:pPr>
      <w:r w:rsidRPr="00B87C7C">
        <w:rPr>
          <w:sz w:val="26"/>
          <w:szCs w:val="26"/>
        </w:rPr>
        <w:t>питание для обучающихся 1 - 11-х классов общеобразовательных организаций из малообеспеченных семей (кроме детей из многодетных малообеспеченных семей), в том числе детей из неполных семей, имеющих совокупный ежемесячный доход на каждого члена семьи не выше 3300 рублей</w:t>
      </w:r>
      <w:r w:rsidR="00436AC0" w:rsidRPr="00B450BE">
        <w:rPr>
          <w:sz w:val="26"/>
          <w:szCs w:val="26"/>
        </w:rPr>
        <w:t xml:space="preserve">; </w:t>
      </w:r>
    </w:p>
    <w:p w:rsidR="00CE2B9C" w:rsidRPr="00B450BE" w:rsidRDefault="00387CC3" w:rsidP="003835A4">
      <w:pPr>
        <w:shd w:val="clear" w:color="auto" w:fill="FFFFFF"/>
        <w:tabs>
          <w:tab w:val="left" w:pos="1134"/>
        </w:tabs>
        <w:spacing w:before="0"/>
        <w:ind w:firstLine="709"/>
        <w:jc w:val="both"/>
        <w:rPr>
          <w:sz w:val="26"/>
          <w:szCs w:val="26"/>
        </w:rPr>
      </w:pPr>
      <w:r w:rsidRPr="00B450BE">
        <w:rPr>
          <w:sz w:val="26"/>
          <w:szCs w:val="26"/>
        </w:rPr>
        <w:t>б) Предоставление бесплатного двухразового питания учащимся с ограниченными возможностями здоровья, обучающимся в образовательных организациях.</w:t>
      </w:r>
    </w:p>
    <w:p w:rsidR="004B609E" w:rsidRPr="00B450BE" w:rsidRDefault="00387CC3" w:rsidP="004B609E">
      <w:pPr>
        <w:shd w:val="clear" w:color="auto" w:fill="FFFFFF"/>
        <w:tabs>
          <w:tab w:val="left" w:pos="1134"/>
        </w:tabs>
        <w:spacing w:before="0"/>
        <w:ind w:firstLine="709"/>
        <w:jc w:val="both"/>
        <w:rPr>
          <w:sz w:val="26"/>
          <w:szCs w:val="26"/>
        </w:rPr>
      </w:pPr>
      <w:r w:rsidRPr="00B450BE">
        <w:rPr>
          <w:sz w:val="26"/>
          <w:szCs w:val="26"/>
        </w:rPr>
        <w:t xml:space="preserve">5) </w:t>
      </w:r>
      <w:r w:rsidR="004B609E" w:rsidRPr="00B450BE">
        <w:rPr>
          <w:sz w:val="26"/>
          <w:szCs w:val="26"/>
        </w:rPr>
        <w:t>Обустройство прилегающих территорий к зданиям и сооружениям муниципальных общеобразовательных организаций.</w:t>
      </w:r>
    </w:p>
    <w:p w:rsidR="00982C90" w:rsidRPr="00B450BE" w:rsidRDefault="004B609E" w:rsidP="004B609E">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реализуются меры по благоустройству территорий, в том числе из реестра наказов избирателей</w:t>
      </w:r>
    </w:p>
    <w:p w:rsidR="004B609E" w:rsidRPr="00B450BE" w:rsidRDefault="002511B5" w:rsidP="004B609E">
      <w:pPr>
        <w:shd w:val="clear" w:color="auto" w:fill="FFFFFF"/>
        <w:tabs>
          <w:tab w:val="left" w:pos="1134"/>
        </w:tabs>
        <w:spacing w:before="0"/>
        <w:ind w:firstLine="709"/>
        <w:jc w:val="both"/>
        <w:rPr>
          <w:sz w:val="26"/>
          <w:szCs w:val="26"/>
        </w:rPr>
      </w:pPr>
      <w:r w:rsidRPr="00B450BE">
        <w:rPr>
          <w:sz w:val="26"/>
          <w:szCs w:val="26"/>
        </w:rPr>
        <w:t>6)</w:t>
      </w:r>
      <w:r w:rsidR="004B609E" w:rsidRPr="004B609E">
        <w:rPr>
          <w:sz w:val="26"/>
          <w:szCs w:val="26"/>
        </w:rPr>
        <w:t xml:space="preserve"> </w:t>
      </w:r>
      <w:r w:rsidR="004B609E" w:rsidRPr="00B450BE">
        <w:rPr>
          <w:sz w:val="26"/>
          <w:szCs w:val="26"/>
        </w:rPr>
        <w:t xml:space="preserve">Мероприятия, направленные на обеспечение безопасности условий обучения детей в муниципальных общеобразовательных организациях (ЦП «Безопасность образовательного организация»). </w:t>
      </w:r>
    </w:p>
    <w:p w:rsidR="004B609E" w:rsidRPr="00B450BE" w:rsidRDefault="004B609E" w:rsidP="004B609E">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w:t>
      </w:r>
    </w:p>
    <w:p w:rsidR="00982C90" w:rsidRPr="00B450BE" w:rsidRDefault="002511B5" w:rsidP="004B609E">
      <w:pPr>
        <w:shd w:val="clear" w:color="auto" w:fill="FFFFFF"/>
        <w:tabs>
          <w:tab w:val="left" w:pos="1276"/>
        </w:tabs>
        <w:spacing w:before="0"/>
        <w:ind w:firstLine="709"/>
        <w:jc w:val="both"/>
        <w:rPr>
          <w:sz w:val="26"/>
          <w:szCs w:val="26"/>
        </w:rPr>
      </w:pPr>
      <w:r w:rsidRPr="00B450BE">
        <w:rPr>
          <w:sz w:val="26"/>
          <w:szCs w:val="26"/>
        </w:rPr>
        <w:t xml:space="preserve">7) </w:t>
      </w:r>
      <w:r w:rsidR="00982C90" w:rsidRPr="00B450BE">
        <w:rPr>
          <w:sz w:val="26"/>
          <w:szCs w:val="26"/>
        </w:rPr>
        <w:t>Капитальный ремонт и реконструкция муниципальных организаций общего образования МО «Дебесский район».</w:t>
      </w:r>
    </w:p>
    <w:p w:rsidR="00982C90" w:rsidRPr="00B450BE" w:rsidRDefault="00982C90" w:rsidP="003835A4">
      <w:pPr>
        <w:shd w:val="clear" w:color="auto" w:fill="FFFFFF"/>
        <w:tabs>
          <w:tab w:val="left" w:pos="1276"/>
        </w:tabs>
        <w:spacing w:before="0"/>
        <w:ind w:firstLine="709"/>
        <w:jc w:val="both"/>
        <w:rPr>
          <w:sz w:val="26"/>
          <w:szCs w:val="26"/>
        </w:rPr>
      </w:pPr>
      <w:r w:rsidRPr="00B450BE">
        <w:rPr>
          <w:sz w:val="26"/>
          <w:szCs w:val="26"/>
        </w:rPr>
        <w:t>Планируется проведение капитального ремонта зданий общеобразовательных организаций</w:t>
      </w:r>
      <w:r w:rsidR="00DE6762" w:rsidRPr="00B450BE">
        <w:rPr>
          <w:sz w:val="26"/>
          <w:szCs w:val="26"/>
        </w:rPr>
        <w:t>, м</w:t>
      </w:r>
      <w:r w:rsidRPr="00B450BE">
        <w:rPr>
          <w:sz w:val="26"/>
          <w:szCs w:val="26"/>
        </w:rPr>
        <w:t xml:space="preserve">ероприятие будет реализовываться во взаимодействии с органами государственной власти Удмуртской Республики. </w:t>
      </w:r>
    </w:p>
    <w:p w:rsidR="00982C90" w:rsidRPr="00B450BE" w:rsidRDefault="002511B5" w:rsidP="003835A4">
      <w:pPr>
        <w:shd w:val="clear" w:color="auto" w:fill="FFFFFF"/>
        <w:tabs>
          <w:tab w:val="left" w:pos="1134"/>
        </w:tabs>
        <w:spacing w:before="0"/>
        <w:ind w:firstLine="709"/>
        <w:jc w:val="both"/>
        <w:rPr>
          <w:sz w:val="26"/>
          <w:szCs w:val="26"/>
        </w:rPr>
      </w:pPr>
      <w:r w:rsidRPr="00B450BE">
        <w:rPr>
          <w:sz w:val="26"/>
          <w:szCs w:val="26"/>
        </w:rPr>
        <w:t xml:space="preserve">8) </w:t>
      </w:r>
      <w:r w:rsidR="00982C90" w:rsidRPr="00B450BE">
        <w:rPr>
          <w:sz w:val="26"/>
          <w:szCs w:val="26"/>
        </w:rPr>
        <w:t>Строительство организаций общего образования на территории  МО «</w:t>
      </w:r>
      <w:proofErr w:type="spellStart"/>
      <w:r w:rsidR="00982C90" w:rsidRPr="00B450BE">
        <w:rPr>
          <w:sz w:val="26"/>
          <w:szCs w:val="26"/>
        </w:rPr>
        <w:t>Дебесскийрайон</w:t>
      </w:r>
      <w:proofErr w:type="spellEnd"/>
      <w:r w:rsidR="00982C90" w:rsidRPr="00B450BE">
        <w:rPr>
          <w:sz w:val="26"/>
          <w:szCs w:val="26"/>
        </w:rPr>
        <w:t>».</w:t>
      </w:r>
      <w:r w:rsidR="00DE6762" w:rsidRPr="00B450BE">
        <w:rPr>
          <w:sz w:val="26"/>
          <w:szCs w:val="26"/>
        </w:rPr>
        <w:t xml:space="preserve"> </w:t>
      </w:r>
    </w:p>
    <w:p w:rsidR="00982C90" w:rsidRPr="00B450BE" w:rsidRDefault="00636D93" w:rsidP="003835A4">
      <w:pPr>
        <w:shd w:val="clear" w:color="auto" w:fill="FFFFFF"/>
        <w:tabs>
          <w:tab w:val="left" w:pos="1134"/>
        </w:tabs>
        <w:spacing w:before="0"/>
        <w:ind w:firstLine="709"/>
        <w:rPr>
          <w:sz w:val="26"/>
          <w:szCs w:val="26"/>
        </w:rPr>
      </w:pPr>
      <w:r w:rsidRPr="00B450BE">
        <w:rPr>
          <w:sz w:val="26"/>
          <w:szCs w:val="26"/>
        </w:rPr>
        <w:t xml:space="preserve">9) </w:t>
      </w:r>
      <w:r w:rsidR="00982C90" w:rsidRPr="00B450BE">
        <w:rPr>
          <w:sz w:val="26"/>
          <w:szCs w:val="26"/>
        </w:rPr>
        <w:t>Организация и проведение олимпиад школьников на муниципальном уроне.</w:t>
      </w:r>
      <w:r w:rsidR="00AF20EB" w:rsidRPr="00B450BE">
        <w:rPr>
          <w:sz w:val="26"/>
          <w:szCs w:val="26"/>
        </w:rPr>
        <w:t xml:space="preserve"> </w:t>
      </w:r>
      <w:r w:rsidR="00982C90" w:rsidRPr="00B450BE">
        <w:rPr>
          <w:sz w:val="26"/>
          <w:szCs w:val="26"/>
        </w:rPr>
        <w:t>Основное мероприятие реализуется в целях выявления одаренных детей.</w:t>
      </w:r>
    </w:p>
    <w:p w:rsidR="00636D93"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10) </w:t>
      </w:r>
      <w:r w:rsidR="00982C90" w:rsidRPr="00B450BE">
        <w:rPr>
          <w:sz w:val="26"/>
          <w:szCs w:val="26"/>
        </w:rPr>
        <w:t xml:space="preserve">Подготовка и переподготовка кадров для муниципальных общеобразовательных организаций. </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во взаимодействии с органами государственной власти Удмуртской Республики осуществляются мероприятия по формированию муниципального заказа на подготовку кадров для общеобразовательных организаций (целевой набор), а также повышение их квалификации.</w:t>
      </w:r>
    </w:p>
    <w:p w:rsidR="00636D93"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11) </w:t>
      </w:r>
      <w:r w:rsidR="00982C90" w:rsidRPr="00B450BE">
        <w:rPr>
          <w:sz w:val="26"/>
          <w:szCs w:val="26"/>
        </w:rPr>
        <w:t xml:space="preserve">Разработка и внедрение системы независимой оценки качества общего образования. </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xml:space="preserve">В рамках основного мероприятия планируется разработать и утвердить муниципальным правовым актом порядок и методику проведения оценки качества </w:t>
      </w:r>
      <w:r w:rsidRPr="00B450BE">
        <w:rPr>
          <w:sz w:val="26"/>
          <w:szCs w:val="26"/>
        </w:rPr>
        <w:lastRenderedPageBreak/>
        <w:t>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rsidR="00636D93"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12) </w:t>
      </w:r>
      <w:r w:rsidR="00982C90" w:rsidRPr="00B450BE">
        <w:rPr>
          <w:sz w:val="26"/>
          <w:szCs w:val="26"/>
        </w:rPr>
        <w:t xml:space="preserve">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организаций. </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 xml:space="preserve">В рамках основного мероприятия планируется: </w:t>
      </w:r>
    </w:p>
    <w:p w:rsidR="00982C90" w:rsidRPr="00B450BE"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B450BE">
        <w:rPr>
          <w:sz w:val="26"/>
          <w:szCs w:val="26"/>
        </w:rPr>
        <w:t>разработка показателей эффективности деятельности руководителей и педагогических работников муниципальных общеобразовательных организаций МО «Дебесский район»;</w:t>
      </w:r>
    </w:p>
    <w:p w:rsidR="00982C90" w:rsidRPr="00B450BE"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B450BE">
        <w:rPr>
          <w:sz w:val="26"/>
          <w:szCs w:val="26"/>
        </w:rPr>
        <w:t>заключение эффективных контрактов с руководителями муниципальных общеобразовательных организаций МО «Дебесский район»;</w:t>
      </w:r>
    </w:p>
    <w:p w:rsidR="00982C90" w:rsidRPr="00B450BE"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B450BE">
        <w:rPr>
          <w:sz w:val="26"/>
          <w:szCs w:val="26"/>
        </w:rPr>
        <w:t>организация работы по заключению эффективных контрактов с педагогическими работниками муниципальных общеобразовательных организаций МО «Дебесский район»;</w:t>
      </w:r>
    </w:p>
    <w:p w:rsidR="00982C90" w:rsidRPr="00B450BE"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B450BE">
        <w:rPr>
          <w:sz w:val="26"/>
          <w:szCs w:val="26"/>
        </w:rPr>
        <w:t>информационное сопровождение мероприятий по внедрению эффективного контракта.</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82C90"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13) </w:t>
      </w:r>
      <w:r w:rsidR="00982C90" w:rsidRPr="00B450BE">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w:t>
      </w:r>
    </w:p>
    <w:p w:rsidR="00982C90"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14) </w:t>
      </w:r>
      <w:r w:rsidR="00982C90" w:rsidRPr="00B450BE">
        <w:rPr>
          <w:sz w:val="26"/>
          <w:szCs w:val="26"/>
        </w:rPr>
        <w:t>Информирование населения об организации предоставления общего образования в МО «Дебесский район». В рамках основного мероприятия планируется осуществлять работы по следующим направлениям:</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а)</w:t>
      </w:r>
      <w:r w:rsidRPr="00B450BE">
        <w:rPr>
          <w:sz w:val="26"/>
          <w:szCs w:val="26"/>
        </w:rPr>
        <w:tab/>
        <w:t>взаимодействие со СМИ в целях публикации информации об общем образовании в печатных средствах массовой информации, а также подготовки сюжетов для радиопередач;</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б)</w:t>
      </w:r>
      <w:r w:rsidRPr="00B450BE">
        <w:rPr>
          <w:sz w:val="26"/>
          <w:szCs w:val="26"/>
        </w:rPr>
        <w:tab/>
        <w:t>подготовка и публикация информации на официальном сайте Администрации МО «Дебесский район» об организации предоставления общего образования в МО «Дебесский район», муниципальных правовых актах, регламентирующих деятельность в сфере общего образования, муниципальных общеобразовательных организациях;</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в)</w:t>
      </w:r>
      <w:r w:rsidRPr="00B450BE">
        <w:rPr>
          <w:sz w:val="26"/>
          <w:szCs w:val="26"/>
        </w:rPr>
        <w:tab/>
        <w:t xml:space="preserve">осуществление </w:t>
      </w:r>
      <w:proofErr w:type="gramStart"/>
      <w:r w:rsidRPr="00B450BE">
        <w:rPr>
          <w:sz w:val="26"/>
          <w:szCs w:val="26"/>
        </w:rPr>
        <w:t>контроля за</w:t>
      </w:r>
      <w:proofErr w:type="gramEnd"/>
      <w:r w:rsidRPr="00B450BE">
        <w:rPr>
          <w:sz w:val="26"/>
          <w:szCs w:val="26"/>
        </w:rPr>
        <w:t xml:space="preserve"> публикацией информации о деятельности муниципальных общеобразовательных организаций, предусмотренной законодательством Российской Федерации, на официальных сайтах соответствующих организаций.</w:t>
      </w:r>
    </w:p>
    <w:p w:rsidR="00636D93" w:rsidRPr="00B450BE" w:rsidRDefault="00636D93" w:rsidP="003835A4">
      <w:pPr>
        <w:shd w:val="clear" w:color="auto" w:fill="FFFFFF"/>
        <w:tabs>
          <w:tab w:val="left" w:pos="1134"/>
        </w:tabs>
        <w:spacing w:before="0"/>
        <w:ind w:firstLine="709"/>
        <w:jc w:val="both"/>
        <w:rPr>
          <w:sz w:val="26"/>
          <w:szCs w:val="26"/>
        </w:rPr>
      </w:pPr>
      <w:r w:rsidRPr="00B450BE">
        <w:rPr>
          <w:sz w:val="26"/>
          <w:szCs w:val="26"/>
        </w:rPr>
        <w:t xml:space="preserve">15) </w:t>
      </w:r>
      <w:r w:rsidR="00982C90" w:rsidRPr="00B450BE">
        <w:rPr>
          <w:sz w:val="26"/>
          <w:szCs w:val="26"/>
        </w:rPr>
        <w:t xml:space="preserve">Обеспечение и развитие системы обратной связи с потребителями муниципальных услуг в сфере общего образования. </w:t>
      </w:r>
    </w:p>
    <w:p w:rsidR="00982C90" w:rsidRPr="00B450BE" w:rsidRDefault="00982C90" w:rsidP="003835A4">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планируется:</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а)</w:t>
      </w:r>
      <w:r w:rsidRPr="00B450BE">
        <w:rPr>
          <w:sz w:val="26"/>
          <w:szCs w:val="26"/>
        </w:rPr>
        <w:tab/>
        <w:t xml:space="preserve">организация системы регулярного мониторинга удовлетворенности потребителей муниципальных услуг в сфере общего образования (проведение </w:t>
      </w:r>
      <w:r w:rsidRPr="00B450BE">
        <w:rPr>
          <w:sz w:val="26"/>
          <w:szCs w:val="26"/>
        </w:rPr>
        <w:lastRenderedPageBreak/>
        <w:t xml:space="preserve">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б)</w:t>
      </w:r>
      <w:r w:rsidRPr="00B450BE">
        <w:rPr>
          <w:sz w:val="26"/>
          <w:szCs w:val="26"/>
        </w:rPr>
        <w:tab/>
        <w:t>рассмотрение обращений граждан по вопросам предоставления общего образования, принятие мер реагирования;</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в)</w:t>
      </w:r>
      <w:r w:rsidRPr="00B450BE">
        <w:rPr>
          <w:sz w:val="26"/>
          <w:szCs w:val="26"/>
        </w:rPr>
        <w:tab/>
        <w:t>публикация на официальном сайте Администрации МО «Дебесский район» и поддержание в актуальном состоянии информации об Управлении образования Администрации МО «Дебесский район», его структурных подразделениях, а также муниципальных общеобразовательных организациях МО «Дебесский район», контактных телефонах и адресах электронной почты.</w:t>
      </w:r>
    </w:p>
    <w:p w:rsidR="00636D93" w:rsidRPr="00B450BE" w:rsidRDefault="00636D93" w:rsidP="003835A4">
      <w:pPr>
        <w:tabs>
          <w:tab w:val="left" w:pos="1134"/>
        </w:tabs>
        <w:autoSpaceDE w:val="0"/>
        <w:autoSpaceDN w:val="0"/>
        <w:adjustRightInd w:val="0"/>
        <w:spacing w:before="0"/>
        <w:ind w:firstLine="709"/>
        <w:jc w:val="both"/>
        <w:rPr>
          <w:sz w:val="26"/>
          <w:szCs w:val="26"/>
        </w:rPr>
      </w:pPr>
      <w:r w:rsidRPr="00B450BE">
        <w:rPr>
          <w:sz w:val="26"/>
          <w:szCs w:val="26"/>
        </w:rPr>
        <w:t xml:space="preserve">16) Текущий ремонт муниципальных общеобразовательных учреждений </w:t>
      </w:r>
      <w:r w:rsidR="004B609E">
        <w:rPr>
          <w:sz w:val="26"/>
          <w:szCs w:val="26"/>
        </w:rPr>
        <w:t>муниципального образования</w:t>
      </w:r>
      <w:r w:rsidRPr="00B450BE">
        <w:rPr>
          <w:sz w:val="26"/>
          <w:szCs w:val="26"/>
        </w:rPr>
        <w:t xml:space="preserve"> «Дебесский район».</w:t>
      </w:r>
    </w:p>
    <w:p w:rsidR="00955817" w:rsidRPr="00B450BE" w:rsidRDefault="00955817" w:rsidP="003835A4">
      <w:pPr>
        <w:widowControl w:val="0"/>
        <w:autoSpaceDE w:val="0"/>
        <w:autoSpaceDN w:val="0"/>
        <w:adjustRightInd w:val="0"/>
        <w:spacing w:before="0"/>
        <w:ind w:firstLine="709"/>
        <w:jc w:val="both"/>
        <w:outlineLvl w:val="0"/>
        <w:rPr>
          <w:sz w:val="26"/>
          <w:szCs w:val="26"/>
        </w:rPr>
      </w:pPr>
      <w:r w:rsidRPr="00B450BE">
        <w:rPr>
          <w:sz w:val="26"/>
          <w:szCs w:val="26"/>
        </w:rPr>
        <w:t>17) «Привлечение молодых специалистов в муниципальные общеобразовательные учреждения Дебесского района»</w:t>
      </w:r>
    </w:p>
    <w:p w:rsidR="00955817" w:rsidRPr="00B450BE" w:rsidRDefault="00955817" w:rsidP="003835A4">
      <w:pPr>
        <w:spacing w:before="0"/>
        <w:ind w:firstLine="709"/>
        <w:jc w:val="both"/>
        <w:rPr>
          <w:sz w:val="26"/>
          <w:szCs w:val="26"/>
        </w:rPr>
      </w:pPr>
      <w:r w:rsidRPr="00B450BE">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18) 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w:t>
      </w:r>
      <w:r w:rsidR="004B609E">
        <w:rPr>
          <w:sz w:val="26"/>
          <w:szCs w:val="26"/>
        </w:rPr>
        <w:t>дмуртской Республики</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В рамках мероприятия производятся выплаты компенсации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УР</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 xml:space="preserve">19) Реализация </w:t>
      </w:r>
      <w:r w:rsidR="004B609E">
        <w:rPr>
          <w:sz w:val="26"/>
          <w:szCs w:val="26"/>
        </w:rPr>
        <w:t xml:space="preserve">мероприятий </w:t>
      </w:r>
      <w:r w:rsidRPr="00B450BE">
        <w:rPr>
          <w:sz w:val="26"/>
          <w:szCs w:val="26"/>
        </w:rPr>
        <w:t>по созданию и функционированию Центров образования цифрового и гуманитарного профилей «Точка роста»</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 xml:space="preserve">В рамках мероприятия будет запуск Центров  образования цифрового и гуманитарного профилей «Точка роста»: 2020- Дебесская СОШ; 2021- </w:t>
      </w:r>
      <w:proofErr w:type="spellStart"/>
      <w:r w:rsidRPr="00B450BE">
        <w:rPr>
          <w:sz w:val="26"/>
          <w:szCs w:val="26"/>
        </w:rPr>
        <w:t>Тыловайская</w:t>
      </w:r>
      <w:proofErr w:type="spellEnd"/>
      <w:r w:rsidRPr="00B450BE">
        <w:rPr>
          <w:sz w:val="26"/>
          <w:szCs w:val="26"/>
        </w:rPr>
        <w:t xml:space="preserve"> СОШ, </w:t>
      </w:r>
      <w:proofErr w:type="spellStart"/>
      <w:r w:rsidRPr="00B450BE">
        <w:rPr>
          <w:sz w:val="26"/>
          <w:szCs w:val="26"/>
        </w:rPr>
        <w:t>Сюрногуртская</w:t>
      </w:r>
      <w:proofErr w:type="spellEnd"/>
      <w:r w:rsidRPr="00B450BE">
        <w:rPr>
          <w:sz w:val="26"/>
          <w:szCs w:val="26"/>
        </w:rPr>
        <w:t xml:space="preserve"> СОШ; </w:t>
      </w:r>
      <w:proofErr w:type="spellStart"/>
      <w:r w:rsidRPr="00B450BE">
        <w:rPr>
          <w:sz w:val="26"/>
          <w:szCs w:val="26"/>
        </w:rPr>
        <w:t>Заречномедлинская</w:t>
      </w:r>
      <w:proofErr w:type="spellEnd"/>
      <w:r w:rsidRPr="00B450BE">
        <w:rPr>
          <w:sz w:val="26"/>
          <w:szCs w:val="26"/>
        </w:rPr>
        <w:t xml:space="preserve"> СОШ; 2022 – </w:t>
      </w:r>
      <w:proofErr w:type="spellStart"/>
      <w:r w:rsidRPr="00B450BE">
        <w:rPr>
          <w:sz w:val="26"/>
          <w:szCs w:val="26"/>
        </w:rPr>
        <w:t>Нижнепыхтинская</w:t>
      </w:r>
      <w:proofErr w:type="spellEnd"/>
      <w:r w:rsidRPr="00B450BE">
        <w:rPr>
          <w:sz w:val="26"/>
          <w:szCs w:val="26"/>
        </w:rPr>
        <w:t xml:space="preserve"> </w:t>
      </w:r>
      <w:proofErr w:type="spellStart"/>
      <w:r w:rsidRPr="00B450BE">
        <w:rPr>
          <w:sz w:val="26"/>
          <w:szCs w:val="26"/>
        </w:rPr>
        <w:t>ООШ</w:t>
      </w:r>
      <w:proofErr w:type="gramStart"/>
      <w:r w:rsidRPr="00B450BE">
        <w:rPr>
          <w:sz w:val="26"/>
          <w:szCs w:val="26"/>
        </w:rPr>
        <w:t>.В</w:t>
      </w:r>
      <w:proofErr w:type="gramEnd"/>
      <w:r w:rsidRPr="00B450BE">
        <w:rPr>
          <w:sz w:val="26"/>
          <w:szCs w:val="26"/>
        </w:rPr>
        <w:t>ыполнение</w:t>
      </w:r>
      <w:proofErr w:type="spellEnd"/>
      <w:r w:rsidRPr="00B450BE">
        <w:rPr>
          <w:sz w:val="26"/>
          <w:szCs w:val="26"/>
        </w:rPr>
        <w:t xml:space="preserve"> ремонтных работ в образовательных центрах «Точки роста» в соответствии с </w:t>
      </w:r>
      <w:proofErr w:type="spellStart"/>
      <w:r w:rsidRPr="00B450BE">
        <w:rPr>
          <w:sz w:val="26"/>
          <w:szCs w:val="26"/>
        </w:rPr>
        <w:t>брендбуком.Разработка</w:t>
      </w:r>
      <w:proofErr w:type="spellEnd"/>
      <w:r w:rsidRPr="00B450BE">
        <w:rPr>
          <w:sz w:val="26"/>
          <w:szCs w:val="26"/>
        </w:rPr>
        <w:t xml:space="preserve"> Положения о деятельности центров «Точки роста». Внесение изменений в Уставы образовательных организаций, на базе которых будут функционировать центры «Точки роста».                                                          Утверждение плана учебно-воспитательных, внеурочных и </w:t>
      </w:r>
      <w:proofErr w:type="spellStart"/>
      <w:r w:rsidRPr="00B450BE">
        <w:rPr>
          <w:sz w:val="26"/>
          <w:szCs w:val="26"/>
        </w:rPr>
        <w:t>социальнокультурных</w:t>
      </w:r>
      <w:proofErr w:type="spellEnd"/>
      <w:r w:rsidRPr="00B450BE">
        <w:rPr>
          <w:sz w:val="26"/>
          <w:szCs w:val="26"/>
        </w:rPr>
        <w:t xml:space="preserve"> мероприятий в центре «Точка роста»; Формирование муниципального задания; Утверждение нормативных затрат на обеспечение выполнения муниципальных заданий</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 xml:space="preserve">а) Обучение педагогических работников в </w:t>
      </w:r>
      <w:proofErr w:type="gramStart"/>
      <w:r w:rsidRPr="00B450BE">
        <w:rPr>
          <w:sz w:val="26"/>
          <w:szCs w:val="26"/>
        </w:rPr>
        <w:t>рамках</w:t>
      </w:r>
      <w:proofErr w:type="gramEnd"/>
      <w:r w:rsidRPr="00B450BE">
        <w:rPr>
          <w:sz w:val="26"/>
          <w:szCs w:val="26"/>
        </w:rPr>
        <w:t xml:space="preserve"> обновлённых образовательных программ предметной области «Технология», программ цифрового, естественнонаучного и гуманитарного профилей в том числе с применением дистанционных технологий. </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t xml:space="preserve">Где будут пройдены курсы повышения квалификации и переподготовки в рамках обновленных образовательных программ по предметной области «Технология» программ цифрового, естественнонаучного и гуманитарного профилей, в том числе с применением дистанционных технологий. Проведение стажировки педагогов по обновленным программам. </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sz w:val="26"/>
          <w:szCs w:val="26"/>
        </w:rPr>
        <w:lastRenderedPageBreak/>
        <w:t xml:space="preserve">б) Обновление материально-технической базы для реализации основных  и дополнительных общеобразовательных программ цифрового, естественнонаучного и гуманитарного профилей. </w:t>
      </w:r>
    </w:p>
    <w:p w:rsidR="000C7D6E" w:rsidRPr="00B450BE" w:rsidRDefault="000C7D6E" w:rsidP="003835A4">
      <w:pPr>
        <w:tabs>
          <w:tab w:val="left" w:pos="1134"/>
        </w:tabs>
        <w:autoSpaceDE w:val="0"/>
        <w:autoSpaceDN w:val="0"/>
        <w:adjustRightInd w:val="0"/>
        <w:spacing w:before="0"/>
        <w:ind w:firstLine="709"/>
        <w:jc w:val="both"/>
        <w:rPr>
          <w:sz w:val="26"/>
          <w:szCs w:val="26"/>
        </w:rPr>
      </w:pPr>
      <w:r w:rsidRPr="00B450BE">
        <w:rPr>
          <w:bCs w:val="0"/>
          <w:sz w:val="26"/>
          <w:szCs w:val="26"/>
        </w:rPr>
        <w:t xml:space="preserve">В рамках мероприятия будет произведена поставка оборудования в образовательные центры «Точки роста». 2020- Дебесская СОШ (два кабинета), 2021- </w:t>
      </w:r>
      <w:proofErr w:type="spellStart"/>
      <w:r w:rsidRPr="00B450BE">
        <w:rPr>
          <w:bCs w:val="0"/>
          <w:sz w:val="26"/>
          <w:szCs w:val="26"/>
        </w:rPr>
        <w:t>Тыловайская</w:t>
      </w:r>
      <w:proofErr w:type="spellEnd"/>
      <w:r w:rsidRPr="00B450BE">
        <w:rPr>
          <w:bCs w:val="0"/>
          <w:sz w:val="26"/>
          <w:szCs w:val="26"/>
        </w:rPr>
        <w:t xml:space="preserve"> СОШ, </w:t>
      </w:r>
      <w:proofErr w:type="spellStart"/>
      <w:r w:rsidRPr="00B450BE">
        <w:rPr>
          <w:bCs w:val="0"/>
          <w:sz w:val="26"/>
          <w:szCs w:val="26"/>
        </w:rPr>
        <w:t>Сюрногуртская</w:t>
      </w:r>
      <w:proofErr w:type="spellEnd"/>
      <w:r w:rsidRPr="00B450BE">
        <w:rPr>
          <w:bCs w:val="0"/>
          <w:sz w:val="26"/>
          <w:szCs w:val="26"/>
        </w:rPr>
        <w:t xml:space="preserve"> СОШ; </w:t>
      </w:r>
      <w:proofErr w:type="spellStart"/>
      <w:r w:rsidRPr="00B450BE">
        <w:rPr>
          <w:bCs w:val="0"/>
          <w:sz w:val="26"/>
          <w:szCs w:val="26"/>
        </w:rPr>
        <w:t>Заречномедлинская</w:t>
      </w:r>
      <w:proofErr w:type="spellEnd"/>
      <w:r w:rsidRPr="00B450BE">
        <w:rPr>
          <w:bCs w:val="0"/>
          <w:sz w:val="26"/>
          <w:szCs w:val="26"/>
        </w:rPr>
        <w:t xml:space="preserve"> СОШ;2022 – </w:t>
      </w:r>
      <w:proofErr w:type="spellStart"/>
      <w:r w:rsidRPr="00B450BE">
        <w:rPr>
          <w:bCs w:val="0"/>
          <w:sz w:val="26"/>
          <w:szCs w:val="26"/>
        </w:rPr>
        <w:t>Нижнепыхтинская</w:t>
      </w:r>
      <w:proofErr w:type="spellEnd"/>
      <w:r w:rsidRPr="00B450BE">
        <w:rPr>
          <w:bCs w:val="0"/>
          <w:sz w:val="26"/>
          <w:szCs w:val="26"/>
        </w:rPr>
        <w:t xml:space="preserve"> ООШ.</w:t>
      </w:r>
    </w:p>
    <w:p w:rsidR="00955817" w:rsidRPr="00B450BE" w:rsidRDefault="00955817" w:rsidP="003835A4">
      <w:pPr>
        <w:tabs>
          <w:tab w:val="left" w:pos="1134"/>
        </w:tabs>
        <w:autoSpaceDE w:val="0"/>
        <w:autoSpaceDN w:val="0"/>
        <w:adjustRightInd w:val="0"/>
        <w:spacing w:before="0"/>
        <w:ind w:firstLine="709"/>
        <w:jc w:val="both"/>
        <w:rPr>
          <w:sz w:val="26"/>
          <w:szCs w:val="26"/>
        </w:rPr>
      </w:pPr>
      <w:r w:rsidRPr="00B450BE">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p>
    <w:p w:rsidR="00982C90" w:rsidRPr="00B450BE" w:rsidRDefault="00982C90" w:rsidP="003835A4">
      <w:pPr>
        <w:tabs>
          <w:tab w:val="left" w:pos="1134"/>
        </w:tabs>
        <w:autoSpaceDE w:val="0"/>
        <w:autoSpaceDN w:val="0"/>
        <w:adjustRightInd w:val="0"/>
        <w:spacing w:before="0"/>
        <w:ind w:firstLine="709"/>
        <w:jc w:val="both"/>
        <w:rPr>
          <w:sz w:val="26"/>
          <w:szCs w:val="26"/>
        </w:rPr>
      </w:pPr>
      <w:r w:rsidRPr="00B450BE">
        <w:rPr>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505B11">
        <w:rPr>
          <w:sz w:val="26"/>
          <w:szCs w:val="26"/>
        </w:rPr>
        <w:t>подпрограмме</w:t>
      </w:r>
      <w:r w:rsidR="00A016DF">
        <w:rPr>
          <w:sz w:val="26"/>
          <w:szCs w:val="26"/>
        </w:rPr>
        <w:t xml:space="preserve"> муниципальной программы</w:t>
      </w:r>
      <w:r w:rsidR="00A016DF" w:rsidRPr="00505B11">
        <w:rPr>
          <w:sz w:val="26"/>
          <w:szCs w:val="26"/>
        </w:rPr>
        <w:t xml:space="preserve"> «Развитие общего образования»</w:t>
      </w:r>
      <w:r w:rsidRPr="00B450BE">
        <w:rPr>
          <w:sz w:val="26"/>
          <w:szCs w:val="26"/>
        </w:rPr>
        <w:t>.</w:t>
      </w:r>
    </w:p>
    <w:p w:rsidR="00982C90" w:rsidRPr="00B450BE" w:rsidRDefault="00982C90" w:rsidP="003835A4">
      <w:pPr>
        <w:tabs>
          <w:tab w:val="left" w:pos="1134"/>
        </w:tabs>
        <w:autoSpaceDE w:val="0"/>
        <w:autoSpaceDN w:val="0"/>
        <w:adjustRightInd w:val="0"/>
        <w:spacing w:before="0"/>
        <w:ind w:firstLine="709"/>
        <w:jc w:val="both"/>
        <w:rPr>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2.6 Меры муниципального регулирования</w:t>
      </w:r>
    </w:p>
    <w:p w:rsidR="00982C90" w:rsidRPr="00B450BE" w:rsidRDefault="00982C90" w:rsidP="003835A4">
      <w:pPr>
        <w:shd w:val="clear" w:color="auto" w:fill="FFFFFF"/>
        <w:tabs>
          <w:tab w:val="left" w:pos="1276"/>
        </w:tabs>
        <w:spacing w:before="0"/>
        <w:ind w:right="709" w:firstLine="709"/>
        <w:jc w:val="center"/>
        <w:rPr>
          <w:bCs w:val="0"/>
          <w:sz w:val="26"/>
          <w:szCs w:val="26"/>
        </w:rPr>
      </w:pPr>
    </w:p>
    <w:p w:rsidR="00982C90" w:rsidRPr="00B450BE" w:rsidRDefault="00982C90" w:rsidP="003835A4">
      <w:pPr>
        <w:autoSpaceDE w:val="0"/>
        <w:autoSpaceDN w:val="0"/>
        <w:adjustRightInd w:val="0"/>
        <w:spacing w:before="0"/>
        <w:ind w:firstLine="709"/>
        <w:jc w:val="both"/>
        <w:rPr>
          <w:sz w:val="26"/>
          <w:szCs w:val="26"/>
          <w:lang w:eastAsia="en-US"/>
        </w:rPr>
      </w:pPr>
      <w:r w:rsidRPr="00B450BE">
        <w:rPr>
          <w:sz w:val="26"/>
          <w:szCs w:val="26"/>
          <w:lang w:eastAsia="en-US"/>
        </w:rPr>
        <w:t xml:space="preserve">В целях упорядочения комплектования общеобразовательных </w:t>
      </w:r>
      <w:r w:rsidRPr="00B450BE">
        <w:rPr>
          <w:sz w:val="26"/>
          <w:szCs w:val="26"/>
        </w:rPr>
        <w:t>организац</w:t>
      </w:r>
      <w:r w:rsidRPr="00B450BE">
        <w:rPr>
          <w:sz w:val="26"/>
          <w:szCs w:val="26"/>
          <w:lang w:eastAsia="en-US"/>
        </w:rPr>
        <w:t xml:space="preserve">ий приказом Управления образования Администрации МО «Дебесский район» от 18 апреля 2013 года №74 «О закреплении муниципальных образовательных организаций (учреждений) за конкретными территориями муниципального образования «Дебесский район» за каждым общеобразовательным </w:t>
      </w:r>
      <w:r w:rsidRPr="00B450BE">
        <w:rPr>
          <w:sz w:val="26"/>
          <w:szCs w:val="26"/>
        </w:rPr>
        <w:t>организацией</w:t>
      </w:r>
      <w:r w:rsidRPr="00B450BE">
        <w:rPr>
          <w:sz w:val="26"/>
          <w:szCs w:val="26"/>
          <w:lang w:eastAsia="en-US"/>
        </w:rPr>
        <w:t xml:space="preserve"> закреплены определенные территории.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Распоряжением Администрации МО «Дебесский район от 28 июня 2013 года № 460 утвержден План мероприятий («дорожная карта») «Изменения направленные на повышение эффективности образования и качества услуг в сфере образования муниципального образования «Дебесский район». Указанный План мероприятий содержит  раздел, посвященный изменениям в общем образовании детей на период 2012-2018 годов.</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Вопросы, связанные с оплатой труда работников муниципальных образовательных организаций общего образования детей, в настоящее время регулируются следующими нормативными актами: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 Постановление</w:t>
      </w:r>
      <w:r w:rsidR="00826533" w:rsidRPr="00B450BE">
        <w:rPr>
          <w:sz w:val="26"/>
          <w:szCs w:val="26"/>
        </w:rPr>
        <w:t>м</w:t>
      </w:r>
      <w:r w:rsidRPr="00B450BE">
        <w:rPr>
          <w:sz w:val="26"/>
          <w:szCs w:val="26"/>
        </w:rPr>
        <w:t xml:space="preserve"> Администрации МО «Дебесский район» Удмуртской Республики от </w:t>
      </w:r>
      <w:r w:rsidR="00826533" w:rsidRPr="00B450BE">
        <w:rPr>
          <w:sz w:val="26"/>
          <w:szCs w:val="26"/>
        </w:rPr>
        <w:t xml:space="preserve">10 июня 2014 года № 114 </w:t>
      </w:r>
      <w:r w:rsidRPr="00B450BE">
        <w:rPr>
          <w:sz w:val="26"/>
          <w:szCs w:val="26"/>
        </w:rPr>
        <w:t xml:space="preserve">утверждено </w:t>
      </w:r>
      <w:r w:rsidR="00826533" w:rsidRPr="00B450BE">
        <w:rPr>
          <w:sz w:val="26"/>
          <w:szCs w:val="26"/>
        </w:rPr>
        <w:t>Положение об оплате труда работников муниципальных образовательных учреждений, подведомственных Управлению образования Администрации МО «Дебесский район»</w:t>
      </w:r>
      <w:r w:rsidRPr="00B450BE">
        <w:rPr>
          <w:sz w:val="26"/>
          <w:szCs w:val="26"/>
        </w:rPr>
        <w:t>;</w:t>
      </w:r>
    </w:p>
    <w:p w:rsidR="00982C90" w:rsidRPr="00B450BE" w:rsidRDefault="00982C90" w:rsidP="003835A4">
      <w:pPr>
        <w:tabs>
          <w:tab w:val="left" w:pos="1134"/>
        </w:tabs>
        <w:spacing w:before="0" w:line="130" w:lineRule="atLeast"/>
        <w:ind w:firstLine="709"/>
        <w:jc w:val="both"/>
        <w:rPr>
          <w:sz w:val="26"/>
          <w:szCs w:val="26"/>
          <w:highlight w:val="green"/>
        </w:rPr>
      </w:pPr>
      <w:r w:rsidRPr="00B450BE">
        <w:rPr>
          <w:sz w:val="26"/>
          <w:szCs w:val="26"/>
        </w:rPr>
        <w:t>- Согласно статьи 395 Налогового кодекса РФ и решений соответствующих представительных органов муниципальных образований — сельских поселений МО «Дебесский район» муниципальные организации освобождены от уплаты земельного налога</w:t>
      </w:r>
      <w:r w:rsidR="00DD09DC">
        <w:rPr>
          <w:sz w:val="26"/>
          <w:szCs w:val="26"/>
        </w:rPr>
        <w:t xml:space="preserve"> (с 2018 года </w:t>
      </w:r>
      <w:proofErr w:type="gramStart"/>
      <w:r w:rsidR="00DD09DC">
        <w:rPr>
          <w:sz w:val="26"/>
          <w:szCs w:val="26"/>
        </w:rPr>
        <w:t>отменен</w:t>
      </w:r>
      <w:proofErr w:type="gramEnd"/>
      <w:r w:rsidR="00DD09DC">
        <w:rPr>
          <w:sz w:val="26"/>
          <w:szCs w:val="26"/>
        </w:rPr>
        <w:t>)</w:t>
      </w:r>
      <w:r w:rsidR="00DD09DC" w:rsidRPr="00B450BE">
        <w:rPr>
          <w:sz w:val="26"/>
          <w:szCs w:val="26"/>
        </w:rPr>
        <w:t>.</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 xml:space="preserve">Финансовая оценка мер муниципального регулирования представлена в Приложении 3 к </w:t>
      </w:r>
      <w:r w:rsidR="00A016DF" w:rsidRPr="00505B11">
        <w:rPr>
          <w:sz w:val="26"/>
          <w:szCs w:val="26"/>
        </w:rPr>
        <w:t>подпрограмме</w:t>
      </w:r>
      <w:r w:rsidR="00A016DF">
        <w:rPr>
          <w:sz w:val="26"/>
          <w:szCs w:val="26"/>
        </w:rPr>
        <w:t xml:space="preserve"> муниципальной программы</w:t>
      </w:r>
      <w:r w:rsidR="00A016DF" w:rsidRPr="00505B11">
        <w:rPr>
          <w:sz w:val="26"/>
          <w:szCs w:val="26"/>
        </w:rPr>
        <w:t xml:space="preserve"> «Развитие общего образования»</w:t>
      </w:r>
      <w:r w:rsidRPr="00B450BE">
        <w:rPr>
          <w:sz w:val="26"/>
          <w:szCs w:val="26"/>
          <w:lang w:eastAsia="en-US"/>
        </w:rPr>
        <w:t>.</w:t>
      </w:r>
    </w:p>
    <w:p w:rsidR="00982C90" w:rsidRPr="00B450BE" w:rsidRDefault="00982C90" w:rsidP="003835A4">
      <w:pPr>
        <w:shd w:val="clear" w:color="auto" w:fill="FFFFFF"/>
        <w:tabs>
          <w:tab w:val="left" w:pos="1276"/>
        </w:tabs>
        <w:spacing w:before="0"/>
        <w:ind w:right="709" w:firstLine="709"/>
        <w:rPr>
          <w:bCs w:val="0"/>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2.7 Прогноз сводных показателей муниципальных заданий</w:t>
      </w:r>
    </w:p>
    <w:p w:rsidR="00982C90" w:rsidRPr="00B450BE" w:rsidRDefault="00982C90" w:rsidP="003835A4">
      <w:pPr>
        <w:shd w:val="clear" w:color="auto" w:fill="FFFFFF"/>
        <w:tabs>
          <w:tab w:val="left" w:pos="1276"/>
        </w:tabs>
        <w:spacing w:before="0"/>
        <w:ind w:right="709" w:firstLine="709"/>
        <w:jc w:val="center"/>
        <w:rPr>
          <w:bCs w:val="0"/>
          <w:sz w:val="26"/>
          <w:szCs w:val="26"/>
        </w:rPr>
      </w:pPr>
    </w:p>
    <w:p w:rsidR="00982C90" w:rsidRPr="00B450BE" w:rsidRDefault="00982C90" w:rsidP="003835A4">
      <w:pPr>
        <w:pStyle w:val="affa"/>
        <w:tabs>
          <w:tab w:val="left" w:pos="1134"/>
        </w:tabs>
        <w:spacing w:after="0" w:line="240" w:lineRule="auto"/>
        <w:ind w:firstLine="709"/>
        <w:jc w:val="both"/>
        <w:rPr>
          <w:rFonts w:ascii="Times New Roman" w:hAnsi="Times New Roman" w:cs="Times New Roman"/>
          <w:color w:val="auto"/>
          <w:sz w:val="26"/>
          <w:szCs w:val="26"/>
        </w:rPr>
      </w:pPr>
      <w:r w:rsidRPr="00B450BE">
        <w:rPr>
          <w:rFonts w:ascii="Times New Roman" w:hAnsi="Times New Roman" w:cs="Times New Roman"/>
          <w:color w:val="auto"/>
          <w:sz w:val="26"/>
          <w:szCs w:val="26"/>
        </w:rPr>
        <w:t>В рамках подпрограммы муниципальными организациями оказываются следующие муниципальные услуги:</w:t>
      </w:r>
    </w:p>
    <w:p w:rsidR="00982C90" w:rsidRPr="00B450BE" w:rsidRDefault="00982C90" w:rsidP="003835A4">
      <w:pPr>
        <w:pStyle w:val="a3"/>
        <w:tabs>
          <w:tab w:val="left" w:pos="1134"/>
        </w:tabs>
        <w:spacing w:before="0"/>
        <w:ind w:left="0" w:firstLine="709"/>
        <w:jc w:val="both"/>
        <w:rPr>
          <w:sz w:val="26"/>
          <w:szCs w:val="26"/>
        </w:rPr>
      </w:pPr>
      <w:r w:rsidRPr="00B450BE">
        <w:rPr>
          <w:sz w:val="26"/>
          <w:szCs w:val="26"/>
        </w:rPr>
        <w:lastRenderedPageBreak/>
        <w:t>предоставление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МО «Дебесский район»</w:t>
      </w:r>
      <w:r w:rsidR="00AB3141" w:rsidRPr="00B450BE">
        <w:rPr>
          <w:sz w:val="26"/>
          <w:szCs w:val="26"/>
        </w:rPr>
        <w:t>.</w:t>
      </w:r>
    </w:p>
    <w:p w:rsidR="00982C90" w:rsidRPr="00B450BE" w:rsidRDefault="00982C90" w:rsidP="003835A4">
      <w:pPr>
        <w:spacing w:before="0"/>
        <w:ind w:firstLine="709"/>
        <w:jc w:val="both"/>
        <w:rPr>
          <w:sz w:val="26"/>
          <w:szCs w:val="26"/>
        </w:rPr>
      </w:pPr>
      <w:r w:rsidRPr="00B450BE">
        <w:rPr>
          <w:sz w:val="26"/>
          <w:szCs w:val="26"/>
        </w:rPr>
        <w:t xml:space="preserve">Предоставляемая в рамках подпрограммы муниципальная услуга включена в Перечень муниципальных услуг, предоставляемых органами местного самоуправления в МО «Дебесский район»,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 xml:space="preserve">В рамках подпрограммы муниципальные услуги оказывают муниципальные бюджетные </w:t>
      </w:r>
      <w:r w:rsidRPr="00B450BE">
        <w:rPr>
          <w:sz w:val="26"/>
          <w:szCs w:val="26"/>
          <w:lang w:eastAsia="en-US"/>
        </w:rPr>
        <w:t xml:space="preserve">и казённые </w:t>
      </w:r>
      <w:r w:rsidRPr="00B450BE">
        <w:rPr>
          <w:sz w:val="26"/>
          <w:szCs w:val="26"/>
        </w:rPr>
        <w:t xml:space="preserve">образовательные организации МО «Дебесский район»: дошкольные образовательные организация; начальные, основные, средние общеобразовательные школы. </w:t>
      </w:r>
    </w:p>
    <w:p w:rsidR="00982C90" w:rsidRPr="00B450BE" w:rsidRDefault="00982C90" w:rsidP="003835A4">
      <w:pPr>
        <w:autoSpaceDE w:val="0"/>
        <w:autoSpaceDN w:val="0"/>
        <w:adjustRightInd w:val="0"/>
        <w:spacing w:before="0"/>
        <w:ind w:firstLine="709"/>
        <w:jc w:val="both"/>
        <w:rPr>
          <w:sz w:val="26"/>
          <w:szCs w:val="26"/>
          <w:lang w:eastAsia="en-US"/>
        </w:rPr>
      </w:pPr>
      <w:r w:rsidRPr="00B450BE">
        <w:rPr>
          <w:sz w:val="26"/>
          <w:szCs w:val="26"/>
          <w:lang w:eastAsia="en-US"/>
        </w:rPr>
        <w:t xml:space="preserve">Сведения о прогнозе сводных показателей муниципальных заданий представлены в Приложении 4 к </w:t>
      </w:r>
      <w:r w:rsidR="00A016DF" w:rsidRPr="00505B11">
        <w:rPr>
          <w:sz w:val="26"/>
          <w:szCs w:val="26"/>
        </w:rPr>
        <w:t>подпрограмме</w:t>
      </w:r>
      <w:r w:rsidR="00A016DF">
        <w:rPr>
          <w:sz w:val="26"/>
          <w:szCs w:val="26"/>
        </w:rPr>
        <w:t xml:space="preserve"> муниципальной программы</w:t>
      </w:r>
      <w:r w:rsidR="00A016DF" w:rsidRPr="00505B11">
        <w:rPr>
          <w:sz w:val="26"/>
          <w:szCs w:val="26"/>
        </w:rPr>
        <w:t xml:space="preserve"> «Развитие общего образования»</w:t>
      </w:r>
      <w:r w:rsidRPr="00B450BE">
        <w:rPr>
          <w:sz w:val="26"/>
          <w:szCs w:val="26"/>
          <w:lang w:eastAsia="en-US"/>
        </w:rPr>
        <w:t>.</w:t>
      </w:r>
    </w:p>
    <w:p w:rsidR="00982C90" w:rsidRPr="00B450BE" w:rsidRDefault="00982C90" w:rsidP="003835A4">
      <w:pPr>
        <w:autoSpaceDE w:val="0"/>
        <w:autoSpaceDN w:val="0"/>
        <w:adjustRightInd w:val="0"/>
        <w:spacing w:before="0"/>
        <w:ind w:firstLine="709"/>
        <w:jc w:val="both"/>
        <w:rPr>
          <w:bCs w:val="0"/>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2.8 Взаимодействие с органами государственной власти и местного самоуправления, организациями и гражданами</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определение объектов общего образования МО «Дебесский район»  для включения в Адресную инвестиционную программу Удмуртской Республики в целях капитального ремонта, реконструкции и нового строительства;</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proofErr w:type="spellStart"/>
      <w:r w:rsidRPr="00B450BE">
        <w:rPr>
          <w:sz w:val="26"/>
          <w:szCs w:val="26"/>
          <w:lang w:eastAsia="en-US"/>
        </w:rPr>
        <w:t>софинансирование</w:t>
      </w:r>
      <w:proofErr w:type="spellEnd"/>
      <w:r w:rsidRPr="00B450BE">
        <w:rPr>
          <w:sz w:val="26"/>
          <w:szCs w:val="26"/>
          <w:lang w:eastAsia="en-US"/>
        </w:rPr>
        <w:t xml:space="preserve"> мероприятий по приобретению оборудования и укреплению материально-технической базы муниципальных общеобразовательных организаций;</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 xml:space="preserve">исполнение переданных Законом Удмуртской Республики от 21 ноября 2006 года № 51-РЗ государственных полномочий Удмуртской Республики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w:t>
      </w:r>
      <w:r w:rsidRPr="00B450BE">
        <w:rPr>
          <w:sz w:val="26"/>
          <w:szCs w:val="26"/>
        </w:rPr>
        <w:t>организац</w:t>
      </w:r>
      <w:r w:rsidRPr="00B450BE">
        <w:rPr>
          <w:sz w:val="26"/>
          <w:szCs w:val="26"/>
          <w:lang w:eastAsia="en-US"/>
        </w:rPr>
        <w:t>иях для обучающихся, воспитанников с ограниченными возможностями здоровья;</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 xml:space="preserve">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w:t>
      </w:r>
      <w:r w:rsidRPr="00B450BE">
        <w:rPr>
          <w:sz w:val="26"/>
          <w:szCs w:val="26"/>
        </w:rPr>
        <w:t>организац</w:t>
      </w:r>
      <w:r w:rsidRPr="00B450BE">
        <w:rPr>
          <w:sz w:val="26"/>
          <w:szCs w:val="26"/>
          <w:lang w:eastAsia="en-US"/>
        </w:rPr>
        <w:t>иях;</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внедрение федеральных государственных образовательных стандартов общего образования;</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внедрение эффективных контрактов с руководителями и педагогическими работниками муниципальных общеобразовательных организаций;</w:t>
      </w:r>
    </w:p>
    <w:p w:rsidR="00982C90" w:rsidRPr="00B450BE"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B450BE">
        <w:rPr>
          <w:sz w:val="26"/>
          <w:szCs w:val="26"/>
          <w:lang w:eastAsia="en-US"/>
        </w:rPr>
        <w:t>внедрение системы оценки качества общего образования.</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В реализации подпрограммы принимают участие муниципальные общеобразовательные организации.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 xml:space="preserve">Подпрограмма реализуется при участии органов местного самоуправления </w:t>
      </w:r>
      <w:r w:rsidRPr="00B450BE">
        <w:rPr>
          <w:sz w:val="26"/>
          <w:szCs w:val="26"/>
          <w:lang w:eastAsia="en-US"/>
        </w:rPr>
        <w:t>Дебесский район</w:t>
      </w:r>
      <w:r w:rsidRPr="00B450BE">
        <w:rPr>
          <w:sz w:val="26"/>
          <w:szCs w:val="26"/>
        </w:rPr>
        <w:t xml:space="preserve">, образовательных организаций </w:t>
      </w:r>
      <w:r w:rsidRPr="00B450BE">
        <w:rPr>
          <w:sz w:val="26"/>
          <w:szCs w:val="26"/>
          <w:lang w:eastAsia="en-US"/>
        </w:rPr>
        <w:t>Дебесского района</w:t>
      </w:r>
      <w:r w:rsidRPr="00B450BE">
        <w:rPr>
          <w:sz w:val="26"/>
          <w:szCs w:val="26"/>
        </w:rPr>
        <w:t>.</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lastRenderedPageBreak/>
        <w:t>К вопросам местного значения муниципальных районов в сфере общего образования отнесены вопросы:</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создание условий для осуществления присмотра и ухода за детьми, содержания детей в муниципальных образовательных организациях;</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rPr>
        <w:t>В целях обеспечения санитарно-эпидемиологического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п. Игра</w:t>
      </w:r>
      <w:r w:rsidRPr="00B450BE">
        <w:rPr>
          <w:sz w:val="26"/>
          <w:szCs w:val="26"/>
          <w:lang w:eastAsia="en-US"/>
        </w:rPr>
        <w:t>.</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В целях обеспечения противопожарной безопасности в системе общего образования осуществляется взаимодействие с Отделом надзорной деятельности Балезинского, Дебесского и Кезского районов.</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982C90" w:rsidRPr="00B450BE" w:rsidRDefault="00982C90" w:rsidP="003835A4">
      <w:pPr>
        <w:tabs>
          <w:tab w:val="left" w:pos="1134"/>
        </w:tabs>
        <w:autoSpaceDE w:val="0"/>
        <w:autoSpaceDN w:val="0"/>
        <w:adjustRightInd w:val="0"/>
        <w:spacing w:before="0"/>
        <w:ind w:firstLine="709"/>
        <w:jc w:val="both"/>
        <w:rPr>
          <w:sz w:val="26"/>
          <w:szCs w:val="26"/>
          <w:lang w:eastAsia="en-US"/>
        </w:rPr>
      </w:pPr>
      <w:r w:rsidRPr="00B450BE">
        <w:rPr>
          <w:sz w:val="26"/>
          <w:szCs w:val="26"/>
          <w:lang w:eastAsia="en-US"/>
        </w:rPr>
        <w:t xml:space="preserve">К управлению общеобразовательными </w:t>
      </w:r>
      <w:r w:rsidRPr="00B450BE">
        <w:rPr>
          <w:sz w:val="26"/>
          <w:szCs w:val="26"/>
        </w:rPr>
        <w:t>организац</w:t>
      </w:r>
      <w:r w:rsidRPr="00B450BE">
        <w:rPr>
          <w:sz w:val="26"/>
          <w:szCs w:val="26"/>
          <w:lang w:eastAsia="en-US"/>
        </w:rPr>
        <w:t>иями привлекаются родители путем создания органов общественного управления.  Кроме того, функционируют органы  ученического самоуправления.</w:t>
      </w:r>
    </w:p>
    <w:p w:rsidR="00982C90" w:rsidRDefault="00982C90" w:rsidP="003835A4">
      <w:pPr>
        <w:shd w:val="clear" w:color="auto" w:fill="FFFFFF"/>
        <w:tabs>
          <w:tab w:val="left" w:pos="1276"/>
        </w:tabs>
        <w:spacing w:before="0"/>
        <w:ind w:right="709" w:firstLine="709"/>
        <w:jc w:val="center"/>
        <w:rPr>
          <w:bCs w:val="0"/>
          <w:sz w:val="26"/>
          <w:szCs w:val="26"/>
        </w:rPr>
      </w:pPr>
    </w:p>
    <w:p w:rsidR="00982C90" w:rsidRPr="00DC595D" w:rsidRDefault="00982C90" w:rsidP="003835A4">
      <w:pPr>
        <w:shd w:val="clear" w:color="auto" w:fill="FFFFFF"/>
        <w:tabs>
          <w:tab w:val="left" w:pos="1276"/>
        </w:tabs>
        <w:spacing w:before="0"/>
        <w:ind w:right="709" w:firstLine="709"/>
        <w:jc w:val="center"/>
        <w:rPr>
          <w:b/>
          <w:sz w:val="26"/>
          <w:szCs w:val="26"/>
        </w:rPr>
      </w:pPr>
      <w:r w:rsidRPr="00DC595D">
        <w:rPr>
          <w:b/>
          <w:sz w:val="26"/>
          <w:szCs w:val="26"/>
        </w:rPr>
        <w:t>2.9 Ресурсное обеспечение</w:t>
      </w:r>
    </w:p>
    <w:p w:rsidR="00DC595D" w:rsidRPr="00B450BE" w:rsidRDefault="00DC595D" w:rsidP="003835A4">
      <w:pPr>
        <w:shd w:val="clear" w:color="auto" w:fill="FFFFFF"/>
        <w:tabs>
          <w:tab w:val="left" w:pos="1276"/>
        </w:tabs>
        <w:spacing w:before="0"/>
        <w:ind w:right="709" w:firstLine="709"/>
        <w:jc w:val="center"/>
        <w:rPr>
          <w:bCs w:val="0"/>
          <w:sz w:val="26"/>
          <w:szCs w:val="26"/>
        </w:rPr>
      </w:pPr>
    </w:p>
    <w:p w:rsidR="00982C90" w:rsidRPr="00B450BE" w:rsidRDefault="00982C90" w:rsidP="003835A4">
      <w:pPr>
        <w:keepNext/>
        <w:shd w:val="clear" w:color="auto" w:fill="FFFFFF"/>
        <w:spacing w:before="0"/>
        <w:ind w:right="-1" w:firstLine="709"/>
        <w:jc w:val="both"/>
        <w:rPr>
          <w:sz w:val="26"/>
          <w:szCs w:val="26"/>
        </w:rPr>
      </w:pPr>
      <w:r w:rsidRPr="00B450BE">
        <w:rPr>
          <w:sz w:val="26"/>
          <w:szCs w:val="26"/>
        </w:rPr>
        <w:t>Источниками ресурсного обеспечения подпрограммы являются:</w:t>
      </w:r>
    </w:p>
    <w:p w:rsidR="00982C90" w:rsidRPr="00B450BE" w:rsidRDefault="00982C90" w:rsidP="003835A4">
      <w:pPr>
        <w:shd w:val="clear" w:color="auto" w:fill="FFFFFF"/>
        <w:tabs>
          <w:tab w:val="left" w:pos="1134"/>
        </w:tabs>
        <w:spacing w:before="0"/>
        <w:ind w:right="-1" w:firstLine="709"/>
        <w:jc w:val="both"/>
        <w:rPr>
          <w:sz w:val="26"/>
          <w:szCs w:val="26"/>
          <w:lang w:eastAsia="en-US"/>
        </w:rPr>
      </w:pPr>
      <w:r w:rsidRPr="00B450BE">
        <w:rPr>
          <w:sz w:val="26"/>
          <w:szCs w:val="26"/>
        </w:rPr>
        <w:t>- средства бюджета МО «Дебесский район», в том числе: субвенции, субсидии, иные межбюджетные трансферты из бюджета  Удмуртской Республики</w:t>
      </w:r>
      <w:r w:rsidRPr="00B450BE">
        <w:rPr>
          <w:sz w:val="26"/>
          <w:szCs w:val="26"/>
          <w:lang w:eastAsia="en-US"/>
        </w:rPr>
        <w:t>;</w:t>
      </w:r>
    </w:p>
    <w:p w:rsidR="00982C90" w:rsidRPr="00B450BE" w:rsidRDefault="00982C90" w:rsidP="003835A4">
      <w:pPr>
        <w:shd w:val="clear" w:color="auto" w:fill="FFFFFF"/>
        <w:tabs>
          <w:tab w:val="left" w:pos="1134"/>
        </w:tabs>
        <w:spacing w:before="0"/>
        <w:ind w:right="-1" w:firstLine="709"/>
        <w:jc w:val="both"/>
        <w:rPr>
          <w:sz w:val="26"/>
          <w:szCs w:val="26"/>
        </w:rPr>
      </w:pPr>
      <w:r w:rsidRPr="00B450BE">
        <w:rPr>
          <w:sz w:val="26"/>
          <w:szCs w:val="26"/>
        </w:rPr>
        <w:t>- доходы от оказания платных услуг муниципальными общеобразовательными организациями;</w:t>
      </w:r>
    </w:p>
    <w:p w:rsidR="00982C90" w:rsidRPr="00B450BE" w:rsidRDefault="00982C90" w:rsidP="003835A4">
      <w:pPr>
        <w:shd w:val="clear" w:color="auto" w:fill="FFFFFF"/>
        <w:tabs>
          <w:tab w:val="left" w:pos="1134"/>
        </w:tabs>
        <w:spacing w:before="0"/>
        <w:ind w:right="-1" w:firstLine="709"/>
        <w:jc w:val="both"/>
        <w:rPr>
          <w:sz w:val="26"/>
          <w:szCs w:val="26"/>
        </w:rPr>
      </w:pPr>
      <w:r w:rsidRPr="00B450BE">
        <w:rPr>
          <w:sz w:val="26"/>
          <w:szCs w:val="26"/>
        </w:rPr>
        <w:t>- 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982C90" w:rsidRPr="00B450BE" w:rsidRDefault="00982C90" w:rsidP="003835A4">
      <w:pPr>
        <w:shd w:val="clear" w:color="auto" w:fill="FFFFFF"/>
        <w:tabs>
          <w:tab w:val="left" w:pos="1134"/>
        </w:tabs>
        <w:spacing w:before="0"/>
        <w:ind w:right="-1" w:firstLine="709"/>
        <w:jc w:val="both"/>
        <w:rPr>
          <w:sz w:val="26"/>
          <w:szCs w:val="26"/>
        </w:rPr>
      </w:pPr>
      <w:r w:rsidRPr="00B450BE">
        <w:rPr>
          <w:sz w:val="26"/>
          <w:szCs w:val="26"/>
        </w:rPr>
        <w:tab/>
        <w:t>Общий объем финансирования мероп</w:t>
      </w:r>
      <w:r w:rsidR="00636D93" w:rsidRPr="00B450BE">
        <w:rPr>
          <w:sz w:val="26"/>
          <w:szCs w:val="26"/>
        </w:rPr>
        <w:t>риятий подпрограммы за 2015-202</w:t>
      </w:r>
      <w:r w:rsidR="00826533" w:rsidRPr="00B450BE">
        <w:rPr>
          <w:sz w:val="26"/>
          <w:szCs w:val="26"/>
        </w:rPr>
        <w:t>4</w:t>
      </w:r>
      <w:r w:rsidRPr="00B450BE">
        <w:rPr>
          <w:sz w:val="26"/>
          <w:szCs w:val="26"/>
        </w:rPr>
        <w:t xml:space="preserve"> годы за счет средств бюджета МО «Дебесский район</w:t>
      </w:r>
      <w:r w:rsidR="00636D93" w:rsidRPr="00B450BE">
        <w:rPr>
          <w:sz w:val="26"/>
          <w:szCs w:val="26"/>
        </w:rPr>
        <w:t xml:space="preserve">» составит </w:t>
      </w:r>
      <w:r w:rsidR="00533A1B" w:rsidRPr="00B450BE">
        <w:rPr>
          <w:sz w:val="26"/>
          <w:szCs w:val="26"/>
        </w:rPr>
        <w:t xml:space="preserve"> </w:t>
      </w:r>
      <w:r w:rsidR="00B87C7C">
        <w:rPr>
          <w:sz w:val="26"/>
          <w:szCs w:val="26"/>
        </w:rPr>
        <w:t>1938035,08</w:t>
      </w:r>
      <w:r w:rsidR="00636D93" w:rsidRPr="00B450BE">
        <w:rPr>
          <w:sz w:val="26"/>
          <w:szCs w:val="26"/>
        </w:rPr>
        <w:t xml:space="preserve"> тыс. рублей.</w:t>
      </w:r>
    </w:p>
    <w:p w:rsidR="00982C90" w:rsidRPr="00B450BE" w:rsidRDefault="00982C90" w:rsidP="003835A4">
      <w:pPr>
        <w:keepNext/>
        <w:tabs>
          <w:tab w:val="left" w:pos="1134"/>
        </w:tabs>
        <w:autoSpaceDE w:val="0"/>
        <w:autoSpaceDN w:val="0"/>
        <w:adjustRightInd w:val="0"/>
        <w:spacing w:before="0"/>
        <w:ind w:firstLine="709"/>
        <w:jc w:val="both"/>
        <w:rPr>
          <w:sz w:val="26"/>
          <w:szCs w:val="26"/>
        </w:rPr>
      </w:pPr>
      <w:r w:rsidRPr="00B450BE">
        <w:rPr>
          <w:sz w:val="26"/>
          <w:szCs w:val="26"/>
        </w:rPr>
        <w:lastRenderedPageBreak/>
        <w:t xml:space="preserve">Сведения о ресурсном </w:t>
      </w:r>
      <w:r w:rsidRPr="00B450BE">
        <w:rPr>
          <w:sz w:val="26"/>
          <w:szCs w:val="26"/>
          <w:lang w:eastAsia="en-US"/>
        </w:rPr>
        <w:t xml:space="preserve">обеспечении подпрограммы за счет средств бюджета </w:t>
      </w:r>
      <w:r w:rsidRPr="00B450BE">
        <w:rPr>
          <w:sz w:val="26"/>
          <w:szCs w:val="26"/>
        </w:rPr>
        <w:t xml:space="preserve">МО «Дебесский район» </w:t>
      </w:r>
      <w:r w:rsidRPr="00B450BE">
        <w:rPr>
          <w:sz w:val="26"/>
          <w:szCs w:val="26"/>
          <w:lang w:eastAsia="en-US"/>
        </w:rPr>
        <w:t xml:space="preserve"> по годам реализации муниципальной программы</w:t>
      </w:r>
      <w:r w:rsidRPr="00B450BE">
        <w:rPr>
          <w:sz w:val="26"/>
          <w:szCs w:val="26"/>
        </w:rPr>
        <w:t xml:space="preserve"> (в тыс. руб.):</w:t>
      </w:r>
    </w:p>
    <w:tbl>
      <w:tblPr>
        <w:tblW w:w="0" w:type="auto"/>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9"/>
        <w:gridCol w:w="2912"/>
      </w:tblGrid>
      <w:tr w:rsidR="00636D93" w:rsidRPr="00B87C7C" w:rsidTr="00B87C7C">
        <w:trPr>
          <w:trHeight w:val="299"/>
          <w:jc w:val="center"/>
        </w:trPr>
        <w:tc>
          <w:tcPr>
            <w:tcW w:w="2709" w:type="dxa"/>
            <w:vMerge w:val="restart"/>
            <w:vAlign w:val="center"/>
          </w:tcPr>
          <w:p w:rsidR="00636D93" w:rsidRPr="00B87C7C" w:rsidRDefault="00636D93" w:rsidP="00B87C7C">
            <w:pPr>
              <w:autoSpaceDE w:val="0"/>
              <w:autoSpaceDN w:val="0"/>
              <w:adjustRightInd w:val="0"/>
              <w:spacing w:before="0"/>
              <w:jc w:val="center"/>
              <w:rPr>
                <w:sz w:val="26"/>
                <w:szCs w:val="26"/>
              </w:rPr>
            </w:pPr>
            <w:r w:rsidRPr="00B87C7C">
              <w:rPr>
                <w:sz w:val="26"/>
                <w:szCs w:val="26"/>
              </w:rPr>
              <w:t>Годы реализации</w:t>
            </w:r>
          </w:p>
        </w:tc>
        <w:tc>
          <w:tcPr>
            <w:tcW w:w="2912" w:type="dxa"/>
            <w:vMerge w:val="restart"/>
            <w:vAlign w:val="center"/>
          </w:tcPr>
          <w:p w:rsidR="00636D93" w:rsidRPr="00B87C7C" w:rsidRDefault="00636D93" w:rsidP="00B87C7C">
            <w:pPr>
              <w:autoSpaceDE w:val="0"/>
              <w:autoSpaceDN w:val="0"/>
              <w:adjustRightInd w:val="0"/>
              <w:spacing w:before="0"/>
              <w:jc w:val="center"/>
              <w:rPr>
                <w:sz w:val="26"/>
                <w:szCs w:val="26"/>
              </w:rPr>
            </w:pPr>
            <w:r w:rsidRPr="00B87C7C">
              <w:rPr>
                <w:sz w:val="26"/>
                <w:szCs w:val="26"/>
              </w:rPr>
              <w:t>Всего</w:t>
            </w:r>
          </w:p>
        </w:tc>
      </w:tr>
      <w:tr w:rsidR="00636D93" w:rsidRPr="00B87C7C" w:rsidTr="00B87C7C">
        <w:trPr>
          <w:trHeight w:val="299"/>
          <w:jc w:val="center"/>
        </w:trPr>
        <w:tc>
          <w:tcPr>
            <w:tcW w:w="2709" w:type="dxa"/>
            <w:vMerge/>
            <w:vAlign w:val="center"/>
          </w:tcPr>
          <w:p w:rsidR="00636D93" w:rsidRPr="00B87C7C" w:rsidRDefault="00636D93" w:rsidP="00B87C7C">
            <w:pPr>
              <w:autoSpaceDE w:val="0"/>
              <w:autoSpaceDN w:val="0"/>
              <w:adjustRightInd w:val="0"/>
              <w:spacing w:before="0"/>
              <w:jc w:val="center"/>
              <w:rPr>
                <w:sz w:val="26"/>
                <w:szCs w:val="26"/>
              </w:rPr>
            </w:pPr>
          </w:p>
        </w:tc>
        <w:tc>
          <w:tcPr>
            <w:tcW w:w="2912" w:type="dxa"/>
            <w:vMerge/>
            <w:vAlign w:val="center"/>
          </w:tcPr>
          <w:p w:rsidR="00636D93" w:rsidRPr="00B87C7C" w:rsidRDefault="00636D93" w:rsidP="00B87C7C">
            <w:pPr>
              <w:autoSpaceDE w:val="0"/>
              <w:autoSpaceDN w:val="0"/>
              <w:adjustRightInd w:val="0"/>
              <w:spacing w:before="0"/>
              <w:jc w:val="center"/>
              <w:rPr>
                <w:sz w:val="26"/>
                <w:szCs w:val="26"/>
              </w:rPr>
            </w:pP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2015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168202,00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2016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178819,30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2017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184328,80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2018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204434,10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2019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237573,71</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2020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205780,60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2021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208250,00</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2022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208939,00</w:t>
            </w:r>
          </w:p>
        </w:tc>
      </w:tr>
      <w:tr w:rsidR="00B87C7C" w:rsidRPr="00B87C7C" w:rsidTr="00B87C7C">
        <w:trPr>
          <w:trHeight w:val="463"/>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2023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167503,71</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sz w:val="26"/>
                <w:szCs w:val="26"/>
              </w:rPr>
            </w:pPr>
            <w:r w:rsidRPr="00B87C7C">
              <w:rPr>
                <w:sz w:val="26"/>
                <w:szCs w:val="26"/>
              </w:rPr>
              <w:t>2024 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174203,86</w:t>
            </w:r>
          </w:p>
        </w:tc>
      </w:tr>
      <w:tr w:rsidR="00B87C7C" w:rsidRPr="00B87C7C" w:rsidTr="00B87C7C">
        <w:trPr>
          <w:jc w:val="center"/>
        </w:trPr>
        <w:tc>
          <w:tcPr>
            <w:tcW w:w="2709" w:type="dxa"/>
            <w:vAlign w:val="center"/>
          </w:tcPr>
          <w:p w:rsidR="00B87C7C" w:rsidRPr="00B87C7C" w:rsidRDefault="00B87C7C" w:rsidP="00B87C7C">
            <w:pPr>
              <w:autoSpaceDE w:val="0"/>
              <w:autoSpaceDN w:val="0"/>
              <w:adjustRightInd w:val="0"/>
              <w:spacing w:before="0"/>
              <w:jc w:val="center"/>
              <w:rPr>
                <w:bCs w:val="0"/>
                <w:sz w:val="26"/>
                <w:szCs w:val="26"/>
              </w:rPr>
            </w:pPr>
            <w:r w:rsidRPr="00B87C7C">
              <w:rPr>
                <w:sz w:val="26"/>
                <w:szCs w:val="26"/>
              </w:rPr>
              <w:t>Итого 2015-2024 гг.</w:t>
            </w:r>
          </w:p>
        </w:tc>
        <w:tc>
          <w:tcPr>
            <w:tcW w:w="2912" w:type="dxa"/>
            <w:shd w:val="clear" w:color="auto" w:fill="auto"/>
            <w:vAlign w:val="center"/>
          </w:tcPr>
          <w:p w:rsidR="00B87C7C" w:rsidRPr="00B87C7C" w:rsidRDefault="00B87C7C" w:rsidP="00B87C7C">
            <w:pPr>
              <w:jc w:val="center"/>
              <w:rPr>
                <w:color w:val="000000"/>
                <w:sz w:val="26"/>
                <w:szCs w:val="26"/>
              </w:rPr>
            </w:pPr>
            <w:r w:rsidRPr="00B87C7C">
              <w:rPr>
                <w:color w:val="000000"/>
                <w:sz w:val="26"/>
                <w:szCs w:val="26"/>
              </w:rPr>
              <w:t>1938035,08</w:t>
            </w:r>
          </w:p>
        </w:tc>
      </w:tr>
    </w:tbl>
    <w:p w:rsidR="00982C90" w:rsidRPr="00B450BE" w:rsidRDefault="00982C90" w:rsidP="003835A4">
      <w:pPr>
        <w:spacing w:before="0"/>
        <w:ind w:firstLine="709"/>
        <w:jc w:val="both"/>
        <w:rPr>
          <w:sz w:val="26"/>
          <w:szCs w:val="26"/>
          <w:lang w:eastAsia="en-US"/>
        </w:rPr>
      </w:pPr>
    </w:p>
    <w:p w:rsidR="00826533" w:rsidRPr="00B450BE" w:rsidRDefault="00826533"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826533" w:rsidRPr="00B450BE" w:rsidRDefault="00826533" w:rsidP="003835A4">
      <w:pPr>
        <w:numPr>
          <w:ilvl w:val="0"/>
          <w:numId w:val="26"/>
        </w:numPr>
        <w:tabs>
          <w:tab w:val="left" w:pos="1134"/>
        </w:tabs>
        <w:spacing w:before="0"/>
        <w:ind w:left="0" w:firstLine="709"/>
        <w:contextualSpacing/>
        <w:jc w:val="both"/>
        <w:rPr>
          <w:sz w:val="26"/>
          <w:szCs w:val="26"/>
          <w:lang w:eastAsia="en-US"/>
        </w:rPr>
      </w:pPr>
      <w:r w:rsidRPr="00B450BE">
        <w:rPr>
          <w:sz w:val="26"/>
          <w:szCs w:val="26"/>
          <w:lang w:eastAsia="en-US"/>
        </w:rPr>
        <w:t>на 2015-201</w:t>
      </w:r>
      <w:r w:rsidR="00B87C7C">
        <w:rPr>
          <w:sz w:val="26"/>
          <w:szCs w:val="26"/>
          <w:lang w:eastAsia="en-US"/>
        </w:rPr>
        <w:t>9</w:t>
      </w:r>
      <w:r w:rsidRPr="00B450BE">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B450BE" w:rsidRDefault="00B87C7C" w:rsidP="003835A4">
      <w:pPr>
        <w:pStyle w:val="a3"/>
        <w:numPr>
          <w:ilvl w:val="0"/>
          <w:numId w:val="12"/>
        </w:numPr>
        <w:tabs>
          <w:tab w:val="left" w:pos="1134"/>
        </w:tabs>
        <w:suppressAutoHyphens/>
        <w:spacing w:before="0"/>
        <w:ind w:left="0" w:firstLine="709"/>
        <w:contextualSpacing w:val="0"/>
        <w:jc w:val="both"/>
        <w:rPr>
          <w:sz w:val="26"/>
          <w:szCs w:val="26"/>
          <w:lang w:eastAsia="en-US"/>
        </w:rPr>
      </w:pPr>
      <w:r>
        <w:rPr>
          <w:sz w:val="26"/>
          <w:szCs w:val="26"/>
          <w:lang w:eastAsia="en-US"/>
        </w:rPr>
        <w:t>на 2020</w:t>
      </w:r>
      <w:r w:rsidR="00826533" w:rsidRPr="00B450BE">
        <w:rPr>
          <w:sz w:val="26"/>
          <w:szCs w:val="26"/>
          <w:lang w:eastAsia="en-US"/>
        </w:rPr>
        <w:t>-202</w:t>
      </w:r>
      <w:r>
        <w:rPr>
          <w:sz w:val="26"/>
          <w:szCs w:val="26"/>
          <w:lang w:eastAsia="en-US"/>
        </w:rPr>
        <w:t>2</w:t>
      </w:r>
      <w:r w:rsidR="00826533" w:rsidRPr="00B450BE">
        <w:rPr>
          <w:sz w:val="26"/>
          <w:szCs w:val="26"/>
          <w:lang w:eastAsia="en-US"/>
        </w:rPr>
        <w:t xml:space="preserve"> годы – в соответствии решения о бюджете МО «Дебесский район» на 20</w:t>
      </w:r>
      <w:r>
        <w:rPr>
          <w:sz w:val="26"/>
          <w:szCs w:val="26"/>
          <w:lang w:eastAsia="en-US"/>
        </w:rPr>
        <w:t>20</w:t>
      </w:r>
      <w:r w:rsidR="00826533" w:rsidRPr="00B450BE">
        <w:rPr>
          <w:sz w:val="26"/>
          <w:szCs w:val="26"/>
          <w:lang w:eastAsia="en-US"/>
        </w:rPr>
        <w:t xml:space="preserve"> год и  плановый период 202</w:t>
      </w:r>
      <w:r>
        <w:rPr>
          <w:sz w:val="26"/>
          <w:szCs w:val="26"/>
          <w:lang w:eastAsia="en-US"/>
        </w:rPr>
        <w:t>1</w:t>
      </w:r>
      <w:r w:rsidR="00826533" w:rsidRPr="00B450BE">
        <w:rPr>
          <w:sz w:val="26"/>
          <w:szCs w:val="26"/>
          <w:lang w:eastAsia="en-US"/>
        </w:rPr>
        <w:t>и 202</w:t>
      </w:r>
      <w:r>
        <w:rPr>
          <w:sz w:val="26"/>
          <w:szCs w:val="26"/>
          <w:lang w:eastAsia="en-US"/>
        </w:rPr>
        <w:t>2</w:t>
      </w:r>
      <w:r w:rsidR="00826533" w:rsidRPr="00B450BE">
        <w:rPr>
          <w:sz w:val="26"/>
          <w:szCs w:val="26"/>
          <w:lang w:eastAsia="en-US"/>
        </w:rPr>
        <w:t xml:space="preserve"> годов</w:t>
      </w:r>
      <w:r w:rsidR="00431404">
        <w:rPr>
          <w:sz w:val="26"/>
          <w:szCs w:val="26"/>
          <w:lang w:eastAsia="en-US"/>
        </w:rPr>
        <w:t xml:space="preserve"> №80 от 19 декабря 2019 года</w:t>
      </w:r>
      <w:r w:rsidR="00826533" w:rsidRPr="00B450BE">
        <w:rPr>
          <w:sz w:val="26"/>
          <w:szCs w:val="26"/>
          <w:lang w:eastAsia="en-US"/>
        </w:rPr>
        <w:t>;</w:t>
      </w:r>
    </w:p>
    <w:p w:rsidR="00826533" w:rsidRPr="00B450BE" w:rsidRDefault="0082653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202</w:t>
      </w:r>
      <w:r w:rsidR="00B87C7C">
        <w:rPr>
          <w:sz w:val="26"/>
          <w:szCs w:val="26"/>
          <w:lang w:eastAsia="en-US"/>
        </w:rPr>
        <w:t>3</w:t>
      </w:r>
      <w:r w:rsidRPr="00B450BE">
        <w:rPr>
          <w:sz w:val="26"/>
          <w:szCs w:val="26"/>
          <w:lang w:eastAsia="en-US"/>
        </w:rPr>
        <w:t>-2024 годы на основе расходов на 202</w:t>
      </w:r>
      <w:r w:rsidR="00B87C7C">
        <w:rPr>
          <w:sz w:val="26"/>
          <w:szCs w:val="26"/>
          <w:lang w:eastAsia="en-US"/>
        </w:rPr>
        <w:t>2</w:t>
      </w:r>
      <w:r w:rsidRPr="00B450BE">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982C90" w:rsidRPr="00B450BE" w:rsidRDefault="00982C90" w:rsidP="003835A4">
      <w:pPr>
        <w:spacing w:before="0"/>
        <w:ind w:firstLine="709"/>
        <w:jc w:val="both"/>
        <w:rPr>
          <w:sz w:val="26"/>
          <w:szCs w:val="26"/>
          <w:lang w:eastAsia="en-US"/>
        </w:rPr>
      </w:pPr>
      <w:r w:rsidRPr="00B450BE">
        <w:rPr>
          <w:sz w:val="26"/>
          <w:szCs w:val="26"/>
          <w:lang w:eastAsia="en-US"/>
        </w:rPr>
        <w:t xml:space="preserve">Средства на капитальное строительство и реконструкцию объектов образования </w:t>
      </w:r>
      <w:r w:rsidRPr="00B450BE">
        <w:rPr>
          <w:sz w:val="26"/>
          <w:szCs w:val="26"/>
        </w:rPr>
        <w:t xml:space="preserve">МО «Дебесский район» </w:t>
      </w:r>
      <w:r w:rsidRPr="00B450BE">
        <w:rPr>
          <w:sz w:val="26"/>
          <w:szCs w:val="26"/>
          <w:lang w:eastAsia="en-US"/>
        </w:rPr>
        <w:t>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982C90" w:rsidRPr="00B450BE" w:rsidRDefault="00982C90" w:rsidP="003835A4">
      <w:pPr>
        <w:spacing w:before="0"/>
        <w:ind w:firstLine="709"/>
        <w:jc w:val="both"/>
        <w:rPr>
          <w:sz w:val="26"/>
          <w:szCs w:val="26"/>
          <w:lang w:eastAsia="en-US"/>
        </w:rPr>
      </w:pPr>
      <w:r w:rsidRPr="00B450BE">
        <w:rPr>
          <w:sz w:val="26"/>
          <w:szCs w:val="26"/>
          <w:lang w:eastAsia="en-US"/>
        </w:rPr>
        <w:t xml:space="preserve">Ресурсное обеспечение подпрограммы за счет средств бюджета </w:t>
      </w:r>
      <w:r w:rsidRPr="00B450BE">
        <w:rPr>
          <w:sz w:val="26"/>
          <w:szCs w:val="26"/>
        </w:rPr>
        <w:t xml:space="preserve">МО «Дебесский район» </w:t>
      </w:r>
      <w:r w:rsidRPr="00B450BE">
        <w:rPr>
          <w:sz w:val="26"/>
          <w:szCs w:val="26"/>
          <w:lang w:eastAsia="en-US"/>
        </w:rPr>
        <w:t>подлежит уточнению в рамках бюджетного цикла.</w:t>
      </w:r>
    </w:p>
    <w:p w:rsidR="00982C90" w:rsidRPr="00B450BE" w:rsidRDefault="00982C90" w:rsidP="003835A4">
      <w:pPr>
        <w:spacing w:before="0"/>
        <w:ind w:firstLine="709"/>
        <w:jc w:val="both"/>
        <w:rPr>
          <w:sz w:val="26"/>
          <w:szCs w:val="26"/>
        </w:rPr>
      </w:pPr>
      <w:r w:rsidRPr="00B450BE">
        <w:rPr>
          <w:sz w:val="26"/>
          <w:szCs w:val="26"/>
        </w:rPr>
        <w:t xml:space="preserve">Ресурсное обеспечение реализации подпрограммы за счет средств бюджета МО «Дебесский район»  представлено в приложении 5 </w:t>
      </w:r>
      <w:r w:rsidR="00A016DF" w:rsidRPr="00505B11">
        <w:rPr>
          <w:sz w:val="26"/>
          <w:szCs w:val="26"/>
        </w:rPr>
        <w:t>подпрограмме</w:t>
      </w:r>
      <w:r w:rsidR="00A016DF">
        <w:rPr>
          <w:sz w:val="26"/>
          <w:szCs w:val="26"/>
        </w:rPr>
        <w:t xml:space="preserve"> муниципальной программы</w:t>
      </w:r>
      <w:r w:rsidR="00A016DF" w:rsidRPr="00505B11">
        <w:rPr>
          <w:sz w:val="26"/>
          <w:szCs w:val="26"/>
        </w:rPr>
        <w:t xml:space="preserve"> «Развитие общего образования»</w:t>
      </w:r>
      <w:r w:rsidRPr="00B450BE">
        <w:rPr>
          <w:sz w:val="26"/>
          <w:szCs w:val="26"/>
        </w:rPr>
        <w:t>.</w:t>
      </w:r>
    </w:p>
    <w:p w:rsidR="00982C90" w:rsidRDefault="00982C90" w:rsidP="003835A4">
      <w:pPr>
        <w:spacing w:before="0"/>
        <w:ind w:firstLine="709"/>
        <w:jc w:val="both"/>
        <w:rPr>
          <w:sz w:val="26"/>
          <w:szCs w:val="26"/>
        </w:rPr>
      </w:pPr>
      <w:r w:rsidRPr="00B450BE">
        <w:rPr>
          <w:sz w:val="26"/>
          <w:szCs w:val="26"/>
        </w:rPr>
        <w:lastRenderedPageBreak/>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к </w:t>
      </w:r>
      <w:r w:rsidR="00A016DF" w:rsidRPr="00505B11">
        <w:rPr>
          <w:sz w:val="26"/>
          <w:szCs w:val="26"/>
        </w:rPr>
        <w:t>подпрограмме</w:t>
      </w:r>
      <w:r w:rsidR="00A016DF">
        <w:rPr>
          <w:sz w:val="26"/>
          <w:szCs w:val="26"/>
        </w:rPr>
        <w:t xml:space="preserve"> муниципальной программы</w:t>
      </w:r>
      <w:r w:rsidR="00A016DF" w:rsidRPr="00505B11">
        <w:rPr>
          <w:sz w:val="26"/>
          <w:szCs w:val="26"/>
        </w:rPr>
        <w:t xml:space="preserve"> «Развитие общего образования»</w:t>
      </w:r>
      <w:r w:rsidRPr="00B450BE">
        <w:rPr>
          <w:sz w:val="26"/>
          <w:szCs w:val="26"/>
        </w:rPr>
        <w:t>.</w:t>
      </w:r>
    </w:p>
    <w:p w:rsidR="00DB2DB3" w:rsidRPr="00B450BE" w:rsidRDefault="00DB2DB3" w:rsidP="003835A4">
      <w:pPr>
        <w:spacing w:before="0"/>
        <w:ind w:firstLine="709"/>
        <w:jc w:val="both"/>
        <w:rPr>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2.10 Риски и меры по управлению рисками</w:t>
      </w:r>
    </w:p>
    <w:p w:rsidR="00982C90" w:rsidRPr="00B450BE"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B450BE">
        <w:rPr>
          <w:sz w:val="26"/>
          <w:szCs w:val="26"/>
        </w:rPr>
        <w:t xml:space="preserve">Финансовые риски </w:t>
      </w:r>
    </w:p>
    <w:p w:rsidR="00982C90" w:rsidRPr="00B450BE" w:rsidRDefault="00982C90" w:rsidP="003835A4">
      <w:pPr>
        <w:shd w:val="clear" w:color="auto" w:fill="FFFFFF"/>
        <w:tabs>
          <w:tab w:val="left" w:pos="1134"/>
        </w:tabs>
        <w:spacing w:before="0"/>
        <w:ind w:right="-2" w:firstLine="709"/>
        <w:jc w:val="both"/>
        <w:rPr>
          <w:sz w:val="26"/>
          <w:szCs w:val="26"/>
        </w:rPr>
      </w:pPr>
      <w:r w:rsidRPr="00B450BE">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982C90" w:rsidRPr="00B450BE" w:rsidRDefault="00982C90" w:rsidP="003835A4">
      <w:pPr>
        <w:numPr>
          <w:ilvl w:val="0"/>
          <w:numId w:val="6"/>
        </w:numPr>
        <w:shd w:val="clear" w:color="auto" w:fill="FFFFFF"/>
        <w:tabs>
          <w:tab w:val="left" w:pos="993"/>
        </w:tabs>
        <w:spacing w:before="0"/>
        <w:ind w:left="0" w:right="-2" w:firstLine="709"/>
        <w:jc w:val="both"/>
        <w:rPr>
          <w:sz w:val="26"/>
          <w:szCs w:val="26"/>
        </w:rPr>
      </w:pPr>
      <w:r w:rsidRPr="00B450BE">
        <w:rPr>
          <w:sz w:val="26"/>
          <w:szCs w:val="26"/>
        </w:rPr>
        <w:t>требуемые объемы бюджетного финансирования обосновываются в рамках бюджетного цикла;</w:t>
      </w:r>
    </w:p>
    <w:p w:rsidR="00982C90" w:rsidRPr="00B450BE" w:rsidRDefault="00982C90" w:rsidP="003835A4">
      <w:pPr>
        <w:numPr>
          <w:ilvl w:val="0"/>
          <w:numId w:val="6"/>
        </w:numPr>
        <w:shd w:val="clear" w:color="auto" w:fill="FFFFFF"/>
        <w:tabs>
          <w:tab w:val="left" w:pos="993"/>
        </w:tabs>
        <w:spacing w:before="0"/>
        <w:ind w:left="0" w:right="-2" w:firstLine="709"/>
        <w:jc w:val="both"/>
        <w:rPr>
          <w:sz w:val="26"/>
          <w:szCs w:val="26"/>
        </w:rPr>
      </w:pPr>
      <w:r w:rsidRPr="00B450BE">
        <w:rPr>
          <w:sz w:val="26"/>
          <w:szCs w:val="26"/>
        </w:rPr>
        <w:t xml:space="preserve">применяется механизм финансирования муниципальных бюджетных и казённых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их выполнения. </w:t>
      </w:r>
    </w:p>
    <w:p w:rsidR="00982C90" w:rsidRPr="00B450BE" w:rsidRDefault="00982C90" w:rsidP="003835A4">
      <w:pPr>
        <w:shd w:val="clear" w:color="auto" w:fill="FFFFFF"/>
        <w:spacing w:before="0"/>
        <w:ind w:firstLine="709"/>
        <w:jc w:val="both"/>
        <w:rPr>
          <w:sz w:val="26"/>
          <w:szCs w:val="26"/>
        </w:rPr>
      </w:pPr>
      <w:r w:rsidRPr="00B450BE">
        <w:rPr>
          <w:sz w:val="26"/>
          <w:szCs w:val="26"/>
        </w:rPr>
        <w:t>Решение вопросов, связанных с капитальным строительством, капитальным ремонтом  и реконструкцией объектов общего образования в МО «Дебесский район», будет осуществляться во взаимодействии с органами государственной власти Удмуртской Республики.</w:t>
      </w:r>
    </w:p>
    <w:p w:rsidR="00982C90" w:rsidRPr="00B450BE"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B450BE">
        <w:rPr>
          <w:sz w:val="26"/>
          <w:szCs w:val="26"/>
        </w:rPr>
        <w:t>Правовые риски</w:t>
      </w:r>
    </w:p>
    <w:p w:rsidR="00982C90" w:rsidRPr="00B450BE" w:rsidRDefault="00982C90" w:rsidP="003835A4">
      <w:pPr>
        <w:shd w:val="clear" w:color="auto" w:fill="FFFFFF"/>
        <w:spacing w:before="0"/>
        <w:ind w:firstLine="709"/>
        <w:jc w:val="both"/>
        <w:rPr>
          <w:sz w:val="26"/>
          <w:szCs w:val="26"/>
        </w:rPr>
      </w:pPr>
      <w:r w:rsidRPr="00B450BE">
        <w:rPr>
          <w:sz w:val="26"/>
          <w:szCs w:val="26"/>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982C90" w:rsidRPr="00B450BE" w:rsidRDefault="00982C90" w:rsidP="003835A4">
      <w:pPr>
        <w:keepNext/>
        <w:numPr>
          <w:ilvl w:val="0"/>
          <w:numId w:val="7"/>
        </w:numPr>
        <w:shd w:val="clear" w:color="auto" w:fill="FFFFFF"/>
        <w:tabs>
          <w:tab w:val="left" w:pos="1134"/>
        </w:tabs>
        <w:spacing w:before="0"/>
        <w:ind w:left="0" w:firstLine="709"/>
        <w:jc w:val="both"/>
        <w:rPr>
          <w:bCs w:val="0"/>
          <w:sz w:val="26"/>
          <w:szCs w:val="26"/>
        </w:rPr>
      </w:pPr>
      <w:r w:rsidRPr="00B450BE">
        <w:rPr>
          <w:sz w:val="26"/>
          <w:szCs w:val="26"/>
        </w:rPr>
        <w:t xml:space="preserve">Природные или техногенные чрезвычайные ситуации </w:t>
      </w:r>
    </w:p>
    <w:p w:rsidR="00982C90" w:rsidRPr="00B450BE" w:rsidRDefault="00982C90" w:rsidP="003835A4">
      <w:pPr>
        <w:shd w:val="clear" w:color="auto" w:fill="FFFFFF"/>
        <w:spacing w:before="0"/>
        <w:ind w:firstLine="709"/>
        <w:jc w:val="both"/>
        <w:rPr>
          <w:sz w:val="26"/>
          <w:szCs w:val="26"/>
        </w:rPr>
      </w:pPr>
      <w:r w:rsidRPr="00B450BE">
        <w:rPr>
          <w:sz w:val="26"/>
          <w:szCs w:val="26"/>
        </w:rPr>
        <w:t>Для общеобразовательных организаций существует вероятность оказаться затронутыми пожарами, быть подтопленными при паводке, понести ущерб от аварий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организации оснащаются системами автоматической пожарной сигнализации и «тревожными» кнопками. В муниципальных общеобразовательных организациях оформлены информационные стенды и регулярно проводятся учебные занятия по действиям в чрезвычайных ситуациях.</w:t>
      </w:r>
    </w:p>
    <w:p w:rsidR="00982C90" w:rsidRPr="00B450BE"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B450BE">
        <w:rPr>
          <w:sz w:val="26"/>
          <w:szCs w:val="26"/>
        </w:rPr>
        <w:t xml:space="preserve">Социально-психологические риски </w:t>
      </w:r>
    </w:p>
    <w:p w:rsidR="00982C90" w:rsidRPr="00B450BE" w:rsidRDefault="00982C90" w:rsidP="003835A4">
      <w:pPr>
        <w:autoSpaceDE w:val="0"/>
        <w:autoSpaceDN w:val="0"/>
        <w:adjustRightInd w:val="0"/>
        <w:spacing w:before="0"/>
        <w:ind w:firstLine="709"/>
        <w:jc w:val="both"/>
        <w:rPr>
          <w:sz w:val="26"/>
          <w:szCs w:val="26"/>
        </w:rPr>
      </w:pPr>
      <w:r w:rsidRPr="00B450BE">
        <w:rPr>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общего образования.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982C90" w:rsidRPr="00B450BE"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B450BE">
        <w:rPr>
          <w:sz w:val="26"/>
          <w:szCs w:val="26"/>
        </w:rPr>
        <w:lastRenderedPageBreak/>
        <w:t>Кадровые риски</w:t>
      </w:r>
    </w:p>
    <w:p w:rsidR="00982C90" w:rsidRPr="00B450BE" w:rsidRDefault="00982C90" w:rsidP="003835A4">
      <w:pPr>
        <w:shd w:val="clear" w:color="auto" w:fill="FFFFFF"/>
        <w:tabs>
          <w:tab w:val="left" w:pos="1134"/>
        </w:tabs>
        <w:spacing w:before="0"/>
        <w:ind w:right="-2" w:firstLine="709"/>
        <w:jc w:val="both"/>
        <w:rPr>
          <w:sz w:val="26"/>
          <w:szCs w:val="26"/>
        </w:rPr>
      </w:pPr>
      <w:r w:rsidRPr="00B450BE">
        <w:rPr>
          <w:sz w:val="26"/>
          <w:szCs w:val="26"/>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982C90" w:rsidRPr="00B450BE" w:rsidRDefault="00982C90" w:rsidP="003835A4">
      <w:pPr>
        <w:spacing w:before="0"/>
        <w:ind w:firstLine="709"/>
        <w:jc w:val="both"/>
        <w:rPr>
          <w:sz w:val="26"/>
          <w:szCs w:val="26"/>
        </w:rPr>
      </w:pPr>
      <w:r w:rsidRPr="00B450BE">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982C90" w:rsidRPr="00B450BE" w:rsidRDefault="00982C90" w:rsidP="003835A4">
      <w:pPr>
        <w:spacing w:before="0"/>
        <w:ind w:firstLine="709"/>
        <w:jc w:val="both"/>
        <w:rPr>
          <w:sz w:val="26"/>
          <w:szCs w:val="26"/>
        </w:rPr>
      </w:pPr>
      <w:r w:rsidRPr="00B450BE">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982C90" w:rsidRPr="00B450BE" w:rsidRDefault="00982C90" w:rsidP="003835A4">
      <w:pPr>
        <w:spacing w:before="0"/>
        <w:ind w:firstLine="709"/>
        <w:jc w:val="both"/>
        <w:rPr>
          <w:sz w:val="26"/>
          <w:szCs w:val="26"/>
        </w:rPr>
      </w:pPr>
      <w:r w:rsidRPr="00B450BE">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982C90" w:rsidRPr="00B450BE" w:rsidRDefault="00982C90" w:rsidP="003835A4">
      <w:pPr>
        <w:shd w:val="clear" w:color="auto" w:fill="FFFFFF"/>
        <w:tabs>
          <w:tab w:val="left" w:pos="1134"/>
        </w:tabs>
        <w:spacing w:before="0"/>
        <w:ind w:right="-2" w:firstLine="709"/>
        <w:jc w:val="both"/>
        <w:rPr>
          <w:sz w:val="26"/>
          <w:szCs w:val="26"/>
        </w:rPr>
      </w:pPr>
    </w:p>
    <w:p w:rsidR="00982C90" w:rsidRPr="00DC595D" w:rsidRDefault="00982C90" w:rsidP="003835A4">
      <w:pPr>
        <w:shd w:val="clear" w:color="auto" w:fill="FFFFFF"/>
        <w:tabs>
          <w:tab w:val="left" w:pos="1276"/>
        </w:tabs>
        <w:spacing w:before="0"/>
        <w:ind w:right="709" w:firstLine="709"/>
        <w:jc w:val="center"/>
        <w:rPr>
          <w:b/>
          <w:bCs w:val="0"/>
          <w:sz w:val="26"/>
          <w:szCs w:val="26"/>
        </w:rPr>
      </w:pPr>
      <w:r w:rsidRPr="00DC595D">
        <w:rPr>
          <w:b/>
          <w:sz w:val="26"/>
          <w:szCs w:val="26"/>
        </w:rPr>
        <w:t>2.11 Конечные результаты и оценка эффективности</w:t>
      </w:r>
    </w:p>
    <w:p w:rsidR="00982C90" w:rsidRPr="00DC595D" w:rsidRDefault="00982C90" w:rsidP="003835A4">
      <w:pPr>
        <w:shd w:val="clear" w:color="auto" w:fill="FFFFFF"/>
        <w:tabs>
          <w:tab w:val="left" w:pos="1276"/>
        </w:tabs>
        <w:spacing w:before="0"/>
        <w:ind w:right="709" w:firstLine="709"/>
        <w:jc w:val="center"/>
        <w:rPr>
          <w:b/>
          <w:bCs w:val="0"/>
          <w:sz w:val="26"/>
          <w:szCs w:val="26"/>
        </w:rPr>
      </w:pPr>
    </w:p>
    <w:p w:rsidR="00982C90" w:rsidRPr="00B450BE" w:rsidRDefault="00982C90" w:rsidP="003835A4">
      <w:pPr>
        <w:keepNext/>
        <w:tabs>
          <w:tab w:val="left" w:pos="0"/>
        </w:tabs>
        <w:autoSpaceDE w:val="0"/>
        <w:autoSpaceDN w:val="0"/>
        <w:adjustRightInd w:val="0"/>
        <w:spacing w:before="0"/>
        <w:ind w:firstLine="709"/>
        <w:jc w:val="both"/>
        <w:rPr>
          <w:sz w:val="26"/>
          <w:szCs w:val="26"/>
          <w:lang w:eastAsia="en-US"/>
        </w:rPr>
      </w:pPr>
      <w:r w:rsidRPr="00B450BE">
        <w:rPr>
          <w:sz w:val="26"/>
          <w:szCs w:val="26"/>
          <w:lang w:eastAsia="en-US"/>
        </w:rPr>
        <w:t>Ожидаемые конечные результаты реализации подпрограммы:</w:t>
      </w:r>
    </w:p>
    <w:p w:rsidR="00826533" w:rsidRPr="00B450BE" w:rsidRDefault="00826533" w:rsidP="003835A4">
      <w:pPr>
        <w:spacing w:before="0"/>
        <w:ind w:firstLine="709"/>
        <w:jc w:val="both"/>
        <w:rPr>
          <w:sz w:val="26"/>
          <w:szCs w:val="26"/>
          <w:u w:val="single"/>
          <w:lang w:eastAsia="en-US"/>
        </w:rPr>
      </w:pPr>
      <w:r w:rsidRPr="00B450BE">
        <w:rPr>
          <w:sz w:val="26"/>
          <w:szCs w:val="26"/>
          <w:lang w:eastAsia="en-US"/>
        </w:rPr>
        <w:t>-Сохранение показателя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826533" w:rsidRPr="00B450BE" w:rsidRDefault="00826533" w:rsidP="003835A4">
      <w:pPr>
        <w:spacing w:before="0"/>
        <w:ind w:firstLine="709"/>
        <w:jc w:val="both"/>
        <w:rPr>
          <w:sz w:val="26"/>
          <w:szCs w:val="26"/>
          <w:lang w:eastAsia="en-US"/>
        </w:rPr>
      </w:pPr>
      <w:r w:rsidRPr="00B450BE">
        <w:rPr>
          <w:sz w:val="26"/>
          <w:szCs w:val="26"/>
          <w:lang w:eastAsia="en-US"/>
        </w:rPr>
        <w:t xml:space="preserve">-Повышение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826533" w:rsidRPr="00B450BE" w:rsidRDefault="00826533" w:rsidP="003835A4">
      <w:pPr>
        <w:spacing w:before="0"/>
        <w:ind w:firstLine="709"/>
        <w:jc w:val="both"/>
        <w:rPr>
          <w:sz w:val="26"/>
          <w:szCs w:val="26"/>
          <w:lang w:eastAsia="en-US"/>
        </w:rPr>
      </w:pPr>
      <w:r w:rsidRPr="00B450BE">
        <w:rPr>
          <w:sz w:val="26"/>
          <w:szCs w:val="26"/>
          <w:lang w:eastAsia="en-US"/>
        </w:rPr>
        <w:t>-Обеспечение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826533" w:rsidRPr="00B450BE" w:rsidRDefault="00826533" w:rsidP="003835A4">
      <w:pPr>
        <w:spacing w:before="0"/>
        <w:ind w:firstLine="709"/>
        <w:jc w:val="both"/>
        <w:rPr>
          <w:sz w:val="26"/>
          <w:szCs w:val="26"/>
          <w:lang w:eastAsia="en-US"/>
        </w:rPr>
      </w:pPr>
      <w:r w:rsidRPr="00B450BE">
        <w:rPr>
          <w:sz w:val="26"/>
          <w:szCs w:val="26"/>
          <w:lang w:eastAsia="en-US"/>
        </w:rPr>
        <w:t>-Охват обучающихся муниципальных общеобразовательных организаций горячим питанием к 2024 году 100,%%;</w:t>
      </w:r>
    </w:p>
    <w:p w:rsidR="00826533" w:rsidRPr="00B450BE" w:rsidRDefault="00826533" w:rsidP="003835A4">
      <w:pPr>
        <w:spacing w:before="0"/>
        <w:ind w:firstLine="709"/>
        <w:jc w:val="both"/>
        <w:rPr>
          <w:sz w:val="26"/>
          <w:szCs w:val="26"/>
          <w:lang w:eastAsia="en-US"/>
        </w:rPr>
      </w:pPr>
      <w:r w:rsidRPr="00B450BE">
        <w:rPr>
          <w:sz w:val="26"/>
          <w:szCs w:val="26"/>
          <w:lang w:eastAsia="en-US"/>
        </w:rPr>
        <w:t xml:space="preserve">-Обновление кадрового состава и привлечение молодых талантливых педагогов для работы в общеобразовательных </w:t>
      </w:r>
      <w:r w:rsidRPr="00B450BE">
        <w:rPr>
          <w:sz w:val="26"/>
          <w:szCs w:val="26"/>
        </w:rPr>
        <w:t>организац</w:t>
      </w:r>
      <w:r w:rsidRPr="00B450BE">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826533" w:rsidRPr="00B450BE" w:rsidRDefault="00826533" w:rsidP="003835A4">
      <w:pPr>
        <w:tabs>
          <w:tab w:val="left" w:pos="0"/>
        </w:tabs>
        <w:autoSpaceDE w:val="0"/>
        <w:autoSpaceDN w:val="0"/>
        <w:adjustRightInd w:val="0"/>
        <w:spacing w:before="0"/>
        <w:ind w:firstLine="709"/>
        <w:jc w:val="both"/>
        <w:rPr>
          <w:sz w:val="26"/>
          <w:szCs w:val="26"/>
          <w:lang w:eastAsia="en-US"/>
        </w:rPr>
      </w:pPr>
      <w:r w:rsidRPr="00B450BE">
        <w:rPr>
          <w:sz w:val="26"/>
          <w:szCs w:val="26"/>
          <w:lang w:eastAsia="en-US"/>
        </w:rPr>
        <w:t>-Внедрение и реализация ФГОС для детей с ОВЗ и ФГОС для детей с интеллектуальными нарушениями;</w:t>
      </w:r>
    </w:p>
    <w:p w:rsidR="00826533" w:rsidRPr="00B450BE" w:rsidRDefault="00826533" w:rsidP="003835A4">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B450BE">
        <w:rPr>
          <w:sz w:val="26"/>
          <w:szCs w:val="26"/>
          <w:lang w:eastAsia="en-US"/>
        </w:rPr>
        <w:t>- Повышение доступности дошкольного образования для всех категорий детей, повышение гибкости и многообразия форм предоставл</w:t>
      </w:r>
      <w:r w:rsidR="001E7FBB" w:rsidRPr="00B450BE">
        <w:rPr>
          <w:sz w:val="26"/>
          <w:szCs w:val="26"/>
          <w:lang w:eastAsia="en-US"/>
        </w:rPr>
        <w:t>ения дошкольных услуг.</w:t>
      </w:r>
    </w:p>
    <w:p w:rsidR="00826533" w:rsidRPr="00B450BE" w:rsidRDefault="00826533" w:rsidP="003835A4">
      <w:pPr>
        <w:spacing w:before="0"/>
        <w:ind w:firstLine="709"/>
        <w:jc w:val="both"/>
        <w:rPr>
          <w:sz w:val="26"/>
          <w:szCs w:val="26"/>
          <w:lang w:eastAsia="en-US"/>
        </w:rPr>
      </w:pPr>
      <w:r w:rsidRPr="00B450BE">
        <w:rPr>
          <w:sz w:val="26"/>
          <w:szCs w:val="26"/>
          <w:lang w:eastAsia="en-US"/>
        </w:rPr>
        <w:lastRenderedPageBreak/>
        <w:t>Реализация региональных проектов в рамках национальных проектов «Образование» и «Демография» приведет к качеству  образования.</w:t>
      </w:r>
    </w:p>
    <w:p w:rsidR="00826533" w:rsidRPr="00B450BE" w:rsidRDefault="00826533" w:rsidP="003835A4">
      <w:pPr>
        <w:spacing w:before="0"/>
        <w:ind w:firstLine="709"/>
        <w:jc w:val="both"/>
        <w:rPr>
          <w:sz w:val="26"/>
          <w:szCs w:val="26"/>
          <w:lang w:eastAsia="en-US"/>
        </w:rPr>
      </w:pPr>
      <w:r w:rsidRPr="00B450BE">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826533" w:rsidRPr="00B450BE" w:rsidRDefault="00826533" w:rsidP="00B87C7C">
      <w:pPr>
        <w:keepNext/>
        <w:spacing w:before="0"/>
        <w:contextualSpacing/>
        <w:rPr>
          <w:sz w:val="26"/>
          <w:szCs w:val="26"/>
        </w:rPr>
        <w:sectPr w:rsidR="00826533" w:rsidRPr="00B450BE" w:rsidSect="004D57A1">
          <w:pgSz w:w="11906" w:h="16838" w:code="9"/>
          <w:pgMar w:top="851" w:right="567" w:bottom="1134" w:left="1701" w:header="709" w:footer="709" w:gutter="0"/>
          <w:cols w:space="708"/>
          <w:docGrid w:linePitch="360"/>
        </w:sectPr>
      </w:pPr>
    </w:p>
    <w:p w:rsidR="00B17A21" w:rsidRPr="00DC595D" w:rsidRDefault="00B17A21" w:rsidP="003835A4">
      <w:pPr>
        <w:spacing w:before="0"/>
        <w:ind w:firstLine="709"/>
        <w:rPr>
          <w:b/>
          <w:sz w:val="26"/>
          <w:szCs w:val="26"/>
        </w:rPr>
      </w:pPr>
      <w:r w:rsidRPr="00DC595D">
        <w:rPr>
          <w:b/>
          <w:sz w:val="26"/>
          <w:szCs w:val="26"/>
        </w:rPr>
        <w:lastRenderedPageBreak/>
        <w:t>1.3 Подпрограмма «Дополнительное образование и воспитание детей»</w:t>
      </w:r>
    </w:p>
    <w:p w:rsidR="00B17A21" w:rsidRPr="00DC595D" w:rsidRDefault="00B17A21" w:rsidP="003835A4">
      <w:pPr>
        <w:autoSpaceDE w:val="0"/>
        <w:autoSpaceDN w:val="0"/>
        <w:adjustRightInd w:val="0"/>
        <w:spacing w:before="0"/>
        <w:ind w:firstLine="709"/>
        <w:jc w:val="both"/>
        <w:rPr>
          <w:b/>
          <w:sz w:val="26"/>
          <w:szCs w:val="26"/>
        </w:rPr>
      </w:pPr>
    </w:p>
    <w:p w:rsidR="00B17A21" w:rsidRPr="00DC595D" w:rsidRDefault="00B17A21" w:rsidP="003835A4">
      <w:pPr>
        <w:widowControl w:val="0"/>
        <w:autoSpaceDE w:val="0"/>
        <w:autoSpaceDN w:val="0"/>
        <w:adjustRightInd w:val="0"/>
        <w:spacing w:before="0"/>
        <w:ind w:firstLine="709"/>
        <w:jc w:val="center"/>
        <w:outlineLvl w:val="3"/>
        <w:rPr>
          <w:rFonts w:eastAsia="Arial Unicode MS"/>
          <w:b/>
          <w:kern w:val="1"/>
          <w:sz w:val="26"/>
          <w:szCs w:val="26"/>
          <w:lang w:eastAsia="hi-IN" w:bidi="hi-IN"/>
        </w:rPr>
      </w:pPr>
      <w:r w:rsidRPr="00DC595D">
        <w:rPr>
          <w:rFonts w:eastAsia="Arial Unicode MS"/>
          <w:b/>
          <w:kern w:val="1"/>
          <w:sz w:val="26"/>
          <w:szCs w:val="26"/>
          <w:lang w:eastAsia="hi-IN" w:bidi="hi-IN"/>
        </w:rPr>
        <w:t>Краткая характеристика (паспорт) подпрограммы</w:t>
      </w:r>
    </w:p>
    <w:p w:rsidR="00B17A21" w:rsidRPr="00B450BE" w:rsidRDefault="00B17A21" w:rsidP="003835A4">
      <w:pPr>
        <w:widowControl w:val="0"/>
        <w:autoSpaceDE w:val="0"/>
        <w:autoSpaceDN w:val="0"/>
        <w:adjustRightInd w:val="0"/>
        <w:spacing w:before="0"/>
        <w:ind w:firstLine="709"/>
        <w:jc w:val="center"/>
        <w:outlineLvl w:val="3"/>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7052"/>
      </w:tblGrid>
      <w:tr w:rsidR="00B17A21" w:rsidRPr="00B450BE" w:rsidTr="007A2324">
        <w:trPr>
          <w:trHeight w:val="402"/>
        </w:trPr>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Наименование подпрограммы</w:t>
            </w:r>
          </w:p>
        </w:tc>
        <w:tc>
          <w:tcPr>
            <w:tcW w:w="7052" w:type="dxa"/>
          </w:tcPr>
          <w:p w:rsidR="00B17A21" w:rsidRPr="00B450BE" w:rsidRDefault="00B17A21" w:rsidP="00DC595D">
            <w:pPr>
              <w:spacing w:before="0"/>
              <w:jc w:val="both"/>
              <w:rPr>
                <w:sz w:val="26"/>
                <w:szCs w:val="26"/>
              </w:rPr>
            </w:pPr>
            <w:r w:rsidRPr="00B450BE">
              <w:rPr>
                <w:sz w:val="26"/>
                <w:szCs w:val="26"/>
              </w:rPr>
              <w:t>Дополнительное образование и воспитание детей</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Координатор</w:t>
            </w:r>
          </w:p>
        </w:tc>
        <w:tc>
          <w:tcPr>
            <w:tcW w:w="7052" w:type="dxa"/>
          </w:tcPr>
          <w:p w:rsidR="00B17A21" w:rsidRPr="00B450BE" w:rsidRDefault="00B17A21" w:rsidP="00DC595D">
            <w:pPr>
              <w:spacing w:before="0"/>
              <w:jc w:val="both"/>
              <w:rPr>
                <w:sz w:val="26"/>
                <w:szCs w:val="26"/>
              </w:rPr>
            </w:pPr>
            <w:r w:rsidRPr="00B450BE">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 xml:space="preserve">Ответственный исполнитель </w:t>
            </w:r>
          </w:p>
        </w:tc>
        <w:tc>
          <w:tcPr>
            <w:tcW w:w="7052" w:type="dxa"/>
          </w:tcPr>
          <w:p w:rsidR="00B17A21" w:rsidRPr="00B450BE" w:rsidRDefault="00813701" w:rsidP="00813701">
            <w:pPr>
              <w:spacing w:before="0"/>
              <w:jc w:val="both"/>
              <w:rPr>
                <w:sz w:val="26"/>
                <w:szCs w:val="26"/>
              </w:rPr>
            </w:pPr>
            <w:r>
              <w:rPr>
                <w:sz w:val="26"/>
                <w:szCs w:val="26"/>
              </w:rPr>
              <w:t xml:space="preserve">Начальник </w:t>
            </w:r>
            <w:r w:rsidR="00B17A21" w:rsidRPr="00B450BE">
              <w:rPr>
                <w:sz w:val="26"/>
                <w:szCs w:val="26"/>
              </w:rPr>
              <w:t>Управлени</w:t>
            </w:r>
            <w:r>
              <w:rPr>
                <w:sz w:val="26"/>
                <w:szCs w:val="26"/>
              </w:rPr>
              <w:t>я</w:t>
            </w:r>
            <w:r w:rsidR="00B17A21" w:rsidRPr="00B450BE">
              <w:rPr>
                <w:sz w:val="26"/>
                <w:szCs w:val="26"/>
              </w:rPr>
              <w:t xml:space="preserve"> образования </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 xml:space="preserve">Соисполнители </w:t>
            </w:r>
          </w:p>
        </w:tc>
        <w:tc>
          <w:tcPr>
            <w:tcW w:w="7052" w:type="dxa"/>
          </w:tcPr>
          <w:p w:rsidR="00B17A21" w:rsidRPr="00B450BE" w:rsidRDefault="00960C2B" w:rsidP="00DF364D">
            <w:pPr>
              <w:autoSpaceDE w:val="0"/>
              <w:autoSpaceDN w:val="0"/>
              <w:adjustRightInd w:val="0"/>
              <w:spacing w:before="0"/>
              <w:jc w:val="both"/>
              <w:rPr>
                <w:sz w:val="26"/>
                <w:szCs w:val="26"/>
              </w:rPr>
            </w:pPr>
            <w:r w:rsidRPr="00644370">
              <w:rPr>
                <w:sz w:val="26"/>
                <w:szCs w:val="26"/>
              </w:rPr>
              <w:t xml:space="preserve">Образовательные организации дополнительного образования детей; </w:t>
            </w:r>
            <w:r w:rsidR="00435EE6">
              <w:rPr>
                <w:color w:val="000000"/>
                <w:sz w:val="26"/>
                <w:szCs w:val="26"/>
              </w:rPr>
              <w:t>Отдел</w:t>
            </w:r>
            <w:r w:rsidRPr="00644370">
              <w:rPr>
                <w:color w:val="000000"/>
                <w:sz w:val="26"/>
                <w:szCs w:val="26"/>
              </w:rPr>
              <w:t xml:space="preserve"> </w:t>
            </w:r>
            <w:r w:rsidR="00DF364D">
              <w:rPr>
                <w:color w:val="000000"/>
                <w:sz w:val="26"/>
                <w:szCs w:val="26"/>
              </w:rPr>
              <w:t>культуры, молодежи и спорта</w:t>
            </w:r>
            <w:r w:rsidR="00813701">
              <w:rPr>
                <w:color w:val="000000"/>
                <w:sz w:val="26"/>
                <w:szCs w:val="26"/>
              </w:rPr>
              <w:t>, МЦ образовательных организаций Дебесского района</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Цель</w:t>
            </w:r>
          </w:p>
        </w:tc>
        <w:tc>
          <w:tcPr>
            <w:tcW w:w="7052" w:type="dxa"/>
          </w:tcPr>
          <w:p w:rsidR="00241875" w:rsidRDefault="00B17A21" w:rsidP="00DC595D">
            <w:pPr>
              <w:spacing w:before="0"/>
              <w:jc w:val="both"/>
              <w:rPr>
                <w:sz w:val="26"/>
                <w:szCs w:val="26"/>
              </w:rPr>
            </w:pPr>
            <w:r w:rsidRPr="00B450BE">
              <w:rPr>
                <w:sz w:val="26"/>
                <w:szCs w:val="26"/>
              </w:rPr>
              <w:t xml:space="preserve">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 </w:t>
            </w:r>
          </w:p>
          <w:p w:rsidR="007A2324" w:rsidRPr="00B450BE" w:rsidRDefault="007A2324" w:rsidP="00DC595D">
            <w:pPr>
              <w:spacing w:before="0"/>
              <w:jc w:val="both"/>
              <w:rPr>
                <w:sz w:val="26"/>
                <w:szCs w:val="26"/>
              </w:rPr>
            </w:pPr>
          </w:p>
        </w:tc>
      </w:tr>
      <w:tr w:rsidR="00B17A21" w:rsidRPr="00B450BE" w:rsidTr="007A2324">
        <w:trPr>
          <w:trHeight w:val="1135"/>
        </w:trPr>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 xml:space="preserve">Задачи </w:t>
            </w:r>
          </w:p>
        </w:tc>
        <w:tc>
          <w:tcPr>
            <w:tcW w:w="7052" w:type="dxa"/>
          </w:tcPr>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1) Организация оказания муниципальных услуг по предоставлению дополнительного образования детям, в том числе детям с ограниченными возможностями здоровья.</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3) Совершенствование образовательных программ дополнительного образования детей.</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4) Распространение успешных моделей и программ дополнительного образования детей.</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5) Мониторинг и индивидуальное сопровождение одаренных детей.</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6)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7) Обеспечение современных и безопасных условий для получения дополнительного образования детей.</w:t>
            </w:r>
          </w:p>
          <w:p w:rsidR="00B17A21" w:rsidRPr="00B450BE" w:rsidRDefault="00B17A21" w:rsidP="00DC595D">
            <w:pPr>
              <w:spacing w:before="0"/>
              <w:jc w:val="both"/>
              <w:rPr>
                <w:bCs w:val="0"/>
                <w:sz w:val="26"/>
                <w:szCs w:val="26"/>
              </w:rPr>
            </w:pPr>
            <w:r w:rsidRPr="00B450BE">
              <w:rPr>
                <w:bCs w:val="0"/>
                <w:sz w:val="26"/>
                <w:szCs w:val="26"/>
              </w:rPr>
              <w:t>8) Развитие системы обратной связи с потребителями услуг дополнительного образования детей.</w:t>
            </w:r>
          </w:p>
          <w:p w:rsidR="00B17A21" w:rsidRPr="00B450BE" w:rsidRDefault="00B17A21" w:rsidP="00DC595D">
            <w:pPr>
              <w:spacing w:before="0"/>
              <w:jc w:val="both"/>
              <w:rPr>
                <w:sz w:val="26"/>
                <w:szCs w:val="26"/>
              </w:rPr>
            </w:pPr>
            <w:r w:rsidRPr="00B450BE">
              <w:rPr>
                <w:bCs w:val="0"/>
                <w:sz w:val="26"/>
                <w:szCs w:val="26"/>
              </w:rPr>
              <w:t xml:space="preserve">9) </w:t>
            </w:r>
            <w:r w:rsidRPr="00B450BE">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B17A21" w:rsidRPr="00B450BE" w:rsidRDefault="00B17A21" w:rsidP="00DC595D">
            <w:pPr>
              <w:spacing w:before="0"/>
              <w:jc w:val="both"/>
              <w:rPr>
                <w:sz w:val="26"/>
                <w:szCs w:val="26"/>
              </w:rPr>
            </w:pPr>
            <w:r w:rsidRPr="00B450BE">
              <w:rPr>
                <w:sz w:val="26"/>
                <w:szCs w:val="26"/>
              </w:rPr>
              <w:t xml:space="preserve">10) Создание системы социально-экономической поддержки для наиболее полного обеспечения потребности в </w:t>
            </w:r>
            <w:r w:rsidRPr="00B450BE">
              <w:rPr>
                <w:sz w:val="26"/>
                <w:szCs w:val="26"/>
              </w:rPr>
              <w:lastRenderedPageBreak/>
              <w:t>педагогических кадрах.</w:t>
            </w:r>
          </w:p>
          <w:p w:rsidR="00B17A21" w:rsidRPr="00B450BE" w:rsidRDefault="00B17A21" w:rsidP="00DC595D">
            <w:pPr>
              <w:spacing w:before="0"/>
              <w:jc w:val="both"/>
              <w:rPr>
                <w:sz w:val="26"/>
                <w:szCs w:val="26"/>
              </w:rPr>
            </w:pPr>
            <w:r w:rsidRPr="00B450BE">
              <w:rPr>
                <w:sz w:val="26"/>
                <w:szCs w:val="26"/>
              </w:rPr>
              <w:t>11) Закрепление и увеличение количества молодых специалистов в муниципальных учреждениях образования.</w:t>
            </w:r>
          </w:p>
          <w:p w:rsidR="00B17A21" w:rsidRPr="00B450BE" w:rsidRDefault="00B17A21" w:rsidP="00DC595D">
            <w:pPr>
              <w:spacing w:before="0"/>
              <w:jc w:val="both"/>
              <w:rPr>
                <w:sz w:val="26"/>
                <w:szCs w:val="26"/>
              </w:rPr>
            </w:pPr>
            <w:r w:rsidRPr="00B450BE">
              <w:rPr>
                <w:sz w:val="26"/>
                <w:szCs w:val="26"/>
              </w:rPr>
              <w:t>12) Повышение уровня жизни молодых специалистов, работающих в социальной сфере</w:t>
            </w:r>
          </w:p>
          <w:p w:rsidR="00241875" w:rsidRDefault="00241875" w:rsidP="00DC595D">
            <w:pPr>
              <w:spacing w:before="0"/>
              <w:jc w:val="both"/>
              <w:rPr>
                <w:sz w:val="26"/>
                <w:szCs w:val="26"/>
              </w:rPr>
            </w:pPr>
            <w:r w:rsidRPr="00B450BE">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B450BE">
              <w:rPr>
                <w:sz w:val="26"/>
                <w:szCs w:val="26"/>
              </w:rPr>
              <w:t>толетарности</w:t>
            </w:r>
            <w:proofErr w:type="spellEnd"/>
            <w:r w:rsidRPr="00B450BE">
              <w:rPr>
                <w:sz w:val="26"/>
                <w:szCs w:val="26"/>
              </w:rPr>
              <w:t>, законопослушное поведение</w:t>
            </w:r>
          </w:p>
          <w:p w:rsidR="007A2324" w:rsidRPr="00B450BE" w:rsidRDefault="007A2324" w:rsidP="00DC595D">
            <w:pPr>
              <w:spacing w:before="0"/>
              <w:jc w:val="both"/>
              <w:rPr>
                <w:sz w:val="26"/>
                <w:szCs w:val="26"/>
              </w:rPr>
            </w:pP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lastRenderedPageBreak/>
              <w:t xml:space="preserve">Целевые показатели (индикаторы) </w:t>
            </w:r>
          </w:p>
        </w:tc>
        <w:tc>
          <w:tcPr>
            <w:tcW w:w="7052" w:type="dxa"/>
          </w:tcPr>
          <w:p w:rsidR="00B17A21" w:rsidRPr="00B450BE" w:rsidRDefault="00B17A21" w:rsidP="00DC595D">
            <w:pPr>
              <w:spacing w:before="0"/>
              <w:jc w:val="both"/>
              <w:rPr>
                <w:sz w:val="26"/>
                <w:szCs w:val="26"/>
              </w:rPr>
            </w:pPr>
            <w:r w:rsidRPr="00B450BE">
              <w:rPr>
                <w:sz w:val="26"/>
                <w:szCs w:val="26"/>
              </w:rPr>
              <w:t xml:space="preserve">1) Доля детей в возрасте 5 - 18 лет, получающих услуги по дополнительному образованию  в организациях различной организационно- правовой формы и формы собственности, в общей численности детей данной возрастной группы, процентов. </w:t>
            </w:r>
          </w:p>
          <w:p w:rsidR="00B17A21" w:rsidRPr="00B450BE" w:rsidRDefault="00B17A21" w:rsidP="00DC595D">
            <w:pPr>
              <w:spacing w:before="0"/>
              <w:jc w:val="both"/>
              <w:rPr>
                <w:sz w:val="26"/>
                <w:szCs w:val="26"/>
              </w:rPr>
            </w:pPr>
            <w:r w:rsidRPr="00B450BE">
              <w:rPr>
                <w:bCs w:val="0"/>
                <w:sz w:val="26"/>
                <w:szCs w:val="26"/>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 на всероссийском уровне;</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 на республиканском уровне;</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 на районном уровне.</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 xml:space="preserve">4) </w:t>
            </w:r>
            <w:r w:rsidRPr="00B450BE">
              <w:rPr>
                <w:sz w:val="26"/>
                <w:szCs w:val="26"/>
              </w:rPr>
              <w:t>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B450BE" w:rsidRDefault="00B17A21" w:rsidP="00DC595D">
            <w:pPr>
              <w:autoSpaceDE w:val="0"/>
              <w:autoSpaceDN w:val="0"/>
              <w:adjustRightInd w:val="0"/>
              <w:spacing w:before="0"/>
              <w:jc w:val="both"/>
              <w:rPr>
                <w:bCs w:val="0"/>
                <w:sz w:val="26"/>
                <w:szCs w:val="26"/>
              </w:rPr>
            </w:pPr>
            <w:r w:rsidRPr="00B450BE">
              <w:rPr>
                <w:bCs w:val="0"/>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B450BE" w:rsidRDefault="00B17A21" w:rsidP="00DC595D">
            <w:pPr>
              <w:spacing w:before="0"/>
              <w:jc w:val="both"/>
              <w:rPr>
                <w:sz w:val="26"/>
                <w:szCs w:val="26"/>
              </w:rPr>
            </w:pPr>
            <w:r w:rsidRPr="00B450BE">
              <w:rPr>
                <w:sz w:val="26"/>
                <w:szCs w:val="26"/>
              </w:rPr>
              <w:t>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B450BE" w:rsidRDefault="00B17A21" w:rsidP="00DC595D">
            <w:pPr>
              <w:spacing w:before="0"/>
              <w:jc w:val="both"/>
              <w:rPr>
                <w:sz w:val="26"/>
                <w:szCs w:val="26"/>
              </w:rPr>
            </w:pPr>
            <w:r w:rsidRPr="00B450BE">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B450BE" w:rsidRDefault="00B17A21" w:rsidP="00DC595D">
            <w:pPr>
              <w:shd w:val="clear" w:color="auto" w:fill="FFFFFF"/>
              <w:tabs>
                <w:tab w:val="left" w:pos="459"/>
                <w:tab w:val="left" w:pos="1276"/>
              </w:tabs>
              <w:spacing w:before="0"/>
              <w:jc w:val="both"/>
              <w:rPr>
                <w:bCs w:val="0"/>
                <w:sz w:val="26"/>
                <w:szCs w:val="26"/>
              </w:rPr>
            </w:pPr>
            <w:r w:rsidRPr="00B450BE">
              <w:rPr>
                <w:bCs w:val="0"/>
                <w:sz w:val="26"/>
                <w:szCs w:val="26"/>
              </w:rPr>
              <w:t xml:space="preserve">8) Доля муниципальных организаций дополнительного образования детей, здания которых находятся в аварийном </w:t>
            </w:r>
            <w:r w:rsidRPr="00B450BE">
              <w:rPr>
                <w:bCs w:val="0"/>
                <w:sz w:val="26"/>
                <w:szCs w:val="26"/>
              </w:rPr>
              <w:lastRenderedPageBreak/>
              <w:t>состоянии или требуют капитального ремонта, в общем количестве муниципальных организаций дополнительного образования детей, процентов.</w:t>
            </w:r>
          </w:p>
          <w:p w:rsidR="00B17A21" w:rsidRPr="00B450BE" w:rsidRDefault="00B17A21" w:rsidP="00DC595D">
            <w:pPr>
              <w:spacing w:before="0"/>
              <w:jc w:val="both"/>
              <w:rPr>
                <w:sz w:val="26"/>
                <w:szCs w:val="26"/>
              </w:rPr>
            </w:pPr>
            <w:r w:rsidRPr="00B450BE">
              <w:rPr>
                <w:bCs w:val="0"/>
                <w:sz w:val="26"/>
                <w:szCs w:val="26"/>
              </w:rPr>
              <w:t xml:space="preserve">9) </w:t>
            </w:r>
            <w:r w:rsidRPr="00B450BE">
              <w:rPr>
                <w:sz w:val="26"/>
                <w:szCs w:val="26"/>
              </w:rPr>
              <w:t>Удовлетворенность потребителей (родителей и детей) качеством оказания услуг по предоставлению дополнительного образования детей, процентов.</w:t>
            </w:r>
          </w:p>
          <w:p w:rsidR="00B17A21" w:rsidRPr="00B450BE" w:rsidRDefault="00B17A21" w:rsidP="00DC595D">
            <w:pPr>
              <w:spacing w:before="0"/>
              <w:jc w:val="both"/>
              <w:rPr>
                <w:sz w:val="26"/>
                <w:szCs w:val="26"/>
              </w:rPr>
            </w:pPr>
            <w:r w:rsidRPr="00B450BE">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(100%)</w:t>
            </w:r>
          </w:p>
          <w:p w:rsidR="00B17A21" w:rsidRPr="00B450BE" w:rsidRDefault="00B17A21" w:rsidP="00DC595D">
            <w:pPr>
              <w:spacing w:before="0"/>
              <w:jc w:val="both"/>
              <w:rPr>
                <w:sz w:val="26"/>
                <w:szCs w:val="26"/>
              </w:rPr>
            </w:pPr>
            <w:r w:rsidRPr="00B450BE">
              <w:rPr>
                <w:sz w:val="26"/>
                <w:szCs w:val="26"/>
              </w:rPr>
              <w:t xml:space="preserve">11) Доля детей в возрасте от 5 до 18 лет, использующих сертификаты дополнительного образования в статусе сертификатов персонифицированного финансирования (не менее </w:t>
            </w:r>
            <w:r w:rsidR="00545921" w:rsidRPr="00B450BE">
              <w:rPr>
                <w:sz w:val="26"/>
                <w:szCs w:val="26"/>
              </w:rPr>
              <w:t>5</w:t>
            </w:r>
            <w:r w:rsidRPr="00B450BE">
              <w:rPr>
                <w:sz w:val="26"/>
                <w:szCs w:val="26"/>
              </w:rPr>
              <w:t>%).</w:t>
            </w:r>
          </w:p>
          <w:p w:rsidR="00B17A21" w:rsidRPr="00B450BE" w:rsidRDefault="00B17A21" w:rsidP="00DC595D">
            <w:pPr>
              <w:spacing w:before="0"/>
              <w:jc w:val="both"/>
              <w:rPr>
                <w:sz w:val="26"/>
                <w:szCs w:val="26"/>
              </w:rPr>
            </w:pPr>
            <w:r w:rsidRPr="00B450BE">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r w:rsidR="00151B42" w:rsidRPr="00B450BE">
              <w:rPr>
                <w:sz w:val="26"/>
                <w:szCs w:val="26"/>
              </w:rPr>
              <w:t>.</w:t>
            </w:r>
          </w:p>
          <w:p w:rsidR="00151B42" w:rsidRPr="00B450BE" w:rsidRDefault="00151B42" w:rsidP="00DC595D">
            <w:pPr>
              <w:spacing w:before="0"/>
              <w:jc w:val="both"/>
              <w:rPr>
                <w:sz w:val="26"/>
                <w:szCs w:val="26"/>
              </w:rPr>
            </w:pPr>
            <w:r w:rsidRPr="00B450BE">
              <w:rPr>
                <w:sz w:val="26"/>
                <w:szCs w:val="26"/>
              </w:rPr>
              <w:t>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w:t>
            </w:r>
            <w:r w:rsidR="00D76422" w:rsidRPr="00B450BE">
              <w:rPr>
                <w:sz w:val="26"/>
                <w:szCs w:val="26"/>
              </w:rPr>
              <w:t xml:space="preserve"> от 5 до 18 лет</w:t>
            </w:r>
            <w:r w:rsidRPr="00B450BE">
              <w:rPr>
                <w:sz w:val="26"/>
                <w:szCs w:val="26"/>
              </w:rPr>
              <w:t>.</w:t>
            </w:r>
          </w:p>
          <w:p w:rsidR="00151B42" w:rsidRPr="00B450BE" w:rsidRDefault="00151B42" w:rsidP="00DC595D">
            <w:pPr>
              <w:spacing w:before="0"/>
              <w:jc w:val="both"/>
              <w:rPr>
                <w:sz w:val="26"/>
                <w:szCs w:val="26"/>
              </w:rPr>
            </w:pPr>
            <w:r w:rsidRPr="00B450BE">
              <w:rPr>
                <w:sz w:val="26"/>
                <w:szCs w:val="26"/>
              </w:rPr>
              <w:t>14) Доля участников открытых онлайн-уроков, реализуемых с учетом опыта цикла открытых уроков «</w:t>
            </w:r>
            <w:proofErr w:type="spellStart"/>
            <w:r w:rsidRPr="00B450BE">
              <w:rPr>
                <w:sz w:val="26"/>
                <w:szCs w:val="26"/>
              </w:rPr>
              <w:t>Проектория</w:t>
            </w:r>
            <w:proofErr w:type="spellEnd"/>
            <w:r w:rsidRPr="00B450BE">
              <w:rPr>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Pr>
                <w:sz w:val="26"/>
                <w:szCs w:val="26"/>
              </w:rPr>
              <w:t>обучающихся по общеобразовательным программам</w:t>
            </w:r>
            <w:proofErr w:type="gramStart"/>
            <w:r w:rsidR="00D76422">
              <w:rPr>
                <w:sz w:val="26"/>
                <w:szCs w:val="26"/>
              </w:rPr>
              <w:t>.</w:t>
            </w:r>
            <w:r w:rsidRPr="00B450BE">
              <w:rPr>
                <w:sz w:val="26"/>
                <w:szCs w:val="26"/>
              </w:rPr>
              <w:t>.</w:t>
            </w:r>
            <w:proofErr w:type="gramEnd"/>
          </w:p>
          <w:p w:rsidR="00151B42" w:rsidRPr="00B450BE" w:rsidRDefault="00151B42" w:rsidP="00DC595D">
            <w:pPr>
              <w:spacing w:before="0"/>
              <w:jc w:val="both"/>
              <w:rPr>
                <w:sz w:val="26"/>
                <w:szCs w:val="26"/>
              </w:rPr>
            </w:pPr>
            <w:r w:rsidRPr="00B450BE">
              <w:rPr>
                <w:sz w:val="26"/>
                <w:szCs w:val="26"/>
              </w:rPr>
              <w:t>15) Доля организаций дополнительного образования, прошедших независимую оценку качества</w:t>
            </w:r>
          </w:p>
          <w:p w:rsidR="00C75044" w:rsidRPr="00B450BE" w:rsidRDefault="00C75044" w:rsidP="00DC595D">
            <w:pPr>
              <w:spacing w:before="0"/>
              <w:jc w:val="both"/>
              <w:rPr>
                <w:sz w:val="26"/>
                <w:szCs w:val="26"/>
              </w:rPr>
            </w:pPr>
            <w:r w:rsidRPr="00B450BE">
              <w:rPr>
                <w:sz w:val="26"/>
                <w:szCs w:val="26"/>
              </w:rPr>
              <w:t>16) Средний удельный расход энергетических ресурсов в  организациях дополнительного образования</w:t>
            </w:r>
          </w:p>
          <w:p w:rsidR="00C75044" w:rsidRPr="00B450BE" w:rsidRDefault="00C75044" w:rsidP="00DC595D">
            <w:pPr>
              <w:spacing w:before="0"/>
              <w:jc w:val="both"/>
              <w:rPr>
                <w:sz w:val="26"/>
                <w:szCs w:val="26"/>
              </w:rPr>
            </w:pPr>
            <w:r w:rsidRPr="00B450BE">
              <w:rPr>
                <w:sz w:val="26"/>
                <w:szCs w:val="26"/>
              </w:rPr>
              <w:t>17) Количество заключенных энергетических договоров между организациями дополнительного образования</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lastRenderedPageBreak/>
              <w:t>Сроки и этапы  реализации</w:t>
            </w:r>
          </w:p>
        </w:tc>
        <w:tc>
          <w:tcPr>
            <w:tcW w:w="7052" w:type="dxa"/>
          </w:tcPr>
          <w:p w:rsidR="00545921" w:rsidRPr="00B450BE" w:rsidRDefault="00545921" w:rsidP="00DC595D">
            <w:pPr>
              <w:spacing w:before="0"/>
              <w:jc w:val="both"/>
              <w:rPr>
                <w:sz w:val="26"/>
                <w:szCs w:val="26"/>
              </w:rPr>
            </w:pPr>
            <w:r w:rsidRPr="00B450BE">
              <w:rPr>
                <w:sz w:val="26"/>
                <w:szCs w:val="26"/>
              </w:rPr>
              <w:t>Срок реализации - 2015-2024 годы.</w:t>
            </w:r>
          </w:p>
          <w:p w:rsidR="00545921" w:rsidRPr="00B450BE" w:rsidRDefault="00545921" w:rsidP="00DC595D">
            <w:pPr>
              <w:spacing w:before="0"/>
              <w:jc w:val="both"/>
              <w:rPr>
                <w:sz w:val="26"/>
                <w:szCs w:val="26"/>
              </w:rPr>
            </w:pPr>
            <w:r w:rsidRPr="00B450BE">
              <w:rPr>
                <w:sz w:val="26"/>
                <w:szCs w:val="26"/>
              </w:rPr>
              <w:t>Этапы реализации муниципальной программы:</w:t>
            </w:r>
          </w:p>
          <w:p w:rsidR="00545921" w:rsidRPr="00B450BE" w:rsidRDefault="00545921" w:rsidP="00DC595D">
            <w:pPr>
              <w:spacing w:before="0"/>
              <w:jc w:val="both"/>
              <w:rPr>
                <w:sz w:val="26"/>
                <w:szCs w:val="26"/>
              </w:rPr>
            </w:pPr>
            <w:r w:rsidRPr="00B450BE">
              <w:rPr>
                <w:sz w:val="26"/>
                <w:szCs w:val="26"/>
                <w:lang w:val="en-US"/>
              </w:rPr>
              <w:t>I</w:t>
            </w:r>
            <w:r w:rsidRPr="00B450BE">
              <w:rPr>
                <w:sz w:val="26"/>
                <w:szCs w:val="26"/>
              </w:rPr>
              <w:t xml:space="preserve"> этап - 2015-2018 годы,</w:t>
            </w:r>
          </w:p>
          <w:p w:rsidR="00B17A21" w:rsidRPr="00B450BE" w:rsidRDefault="00545921" w:rsidP="00DC595D">
            <w:pPr>
              <w:spacing w:before="0"/>
              <w:jc w:val="both"/>
              <w:rPr>
                <w:sz w:val="26"/>
                <w:szCs w:val="26"/>
              </w:rPr>
            </w:pPr>
            <w:r w:rsidRPr="00B450BE">
              <w:rPr>
                <w:sz w:val="26"/>
                <w:szCs w:val="26"/>
                <w:lang w:val="en-US"/>
              </w:rPr>
              <w:t>II</w:t>
            </w:r>
            <w:r w:rsidRPr="00B450BE">
              <w:rPr>
                <w:sz w:val="26"/>
                <w:szCs w:val="26"/>
              </w:rPr>
              <w:t xml:space="preserve"> этап - 2019-2024 годы</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t xml:space="preserve">Ресурсное обеспечение за счет средств бюджета муниципального района </w:t>
            </w:r>
          </w:p>
        </w:tc>
        <w:tc>
          <w:tcPr>
            <w:tcW w:w="7052" w:type="dxa"/>
          </w:tcPr>
          <w:p w:rsidR="00B17A21" w:rsidRPr="00B450BE" w:rsidRDefault="00B17A21" w:rsidP="00DC595D">
            <w:pPr>
              <w:spacing w:before="0"/>
              <w:jc w:val="both"/>
              <w:rPr>
                <w:sz w:val="26"/>
                <w:szCs w:val="26"/>
              </w:rPr>
            </w:pPr>
            <w:r w:rsidRPr="00B450BE">
              <w:rPr>
                <w:sz w:val="26"/>
                <w:szCs w:val="26"/>
              </w:rPr>
              <w:t>Общий объем финансирования мероприятий подпрограммы на 2015-202</w:t>
            </w:r>
            <w:r w:rsidR="00545921" w:rsidRPr="00B450BE">
              <w:rPr>
                <w:sz w:val="26"/>
                <w:szCs w:val="26"/>
              </w:rPr>
              <w:t>4</w:t>
            </w:r>
            <w:r w:rsidRPr="00B450BE">
              <w:rPr>
                <w:sz w:val="26"/>
                <w:szCs w:val="26"/>
              </w:rPr>
              <w:t xml:space="preserve"> годы за счет средств бюджета составит </w:t>
            </w:r>
            <w:r w:rsidR="00DF364D">
              <w:rPr>
                <w:bCs w:val="0"/>
                <w:sz w:val="26"/>
                <w:szCs w:val="26"/>
              </w:rPr>
              <w:t>39991,21</w:t>
            </w:r>
            <w:r w:rsidRPr="00B450BE">
              <w:rPr>
                <w:bCs w:val="0"/>
                <w:sz w:val="26"/>
                <w:szCs w:val="26"/>
              </w:rPr>
              <w:t xml:space="preserve"> тыс. рублей</w:t>
            </w:r>
            <w:r w:rsidRPr="00B450BE">
              <w:rPr>
                <w:sz w:val="26"/>
                <w:szCs w:val="26"/>
              </w:rPr>
              <w:t>.</w:t>
            </w:r>
          </w:p>
          <w:p w:rsidR="00B17A21" w:rsidRPr="00B450BE" w:rsidRDefault="00B17A21" w:rsidP="00DC595D">
            <w:pPr>
              <w:spacing w:before="0"/>
              <w:jc w:val="both"/>
              <w:rPr>
                <w:sz w:val="26"/>
                <w:szCs w:val="26"/>
              </w:rPr>
            </w:pPr>
            <w:r w:rsidRPr="00B450BE">
              <w:rPr>
                <w:sz w:val="26"/>
                <w:szCs w:val="26"/>
              </w:rPr>
              <w:t>Сведения о ресурсном обеспечении подпрограммы за счет средств бюджета МО «Дебесский район» по годам реализации муниципальной программы (в тыс. руб.):</w:t>
            </w:r>
          </w:p>
          <w:p w:rsidR="00B17A21" w:rsidRPr="00B450BE" w:rsidRDefault="00B17A21" w:rsidP="00DC595D">
            <w:pPr>
              <w:spacing w:before="0"/>
              <w:jc w:val="both"/>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4509"/>
            </w:tblGrid>
            <w:tr w:rsidR="00B17A21" w:rsidRPr="00DF364D" w:rsidTr="00DF364D">
              <w:trPr>
                <w:trHeight w:val="330"/>
              </w:trPr>
              <w:tc>
                <w:tcPr>
                  <w:tcW w:w="1697" w:type="pct"/>
                  <w:vMerge w:val="restart"/>
                  <w:shd w:val="clear" w:color="auto" w:fill="auto"/>
                  <w:vAlign w:val="center"/>
                </w:tcPr>
                <w:p w:rsidR="00B17A21" w:rsidRPr="00DF364D" w:rsidRDefault="00B17A21" w:rsidP="00DF364D">
                  <w:pPr>
                    <w:spacing w:before="0"/>
                    <w:jc w:val="center"/>
                    <w:rPr>
                      <w:sz w:val="26"/>
                      <w:szCs w:val="26"/>
                    </w:rPr>
                  </w:pPr>
                  <w:r w:rsidRPr="00DF364D">
                    <w:rPr>
                      <w:sz w:val="26"/>
                      <w:szCs w:val="26"/>
                    </w:rPr>
                    <w:t>Годы реализации</w:t>
                  </w:r>
                </w:p>
              </w:tc>
              <w:tc>
                <w:tcPr>
                  <w:tcW w:w="3303" w:type="pct"/>
                  <w:vMerge w:val="restart"/>
                  <w:shd w:val="clear" w:color="auto" w:fill="auto"/>
                  <w:vAlign w:val="center"/>
                </w:tcPr>
                <w:p w:rsidR="00B17A21" w:rsidRPr="00DF364D" w:rsidRDefault="00B17A21" w:rsidP="00DF364D">
                  <w:pPr>
                    <w:spacing w:before="0"/>
                    <w:jc w:val="center"/>
                    <w:rPr>
                      <w:sz w:val="26"/>
                      <w:szCs w:val="26"/>
                    </w:rPr>
                  </w:pPr>
                  <w:r w:rsidRPr="00DF364D">
                    <w:rPr>
                      <w:sz w:val="26"/>
                      <w:szCs w:val="26"/>
                    </w:rPr>
                    <w:t>всего</w:t>
                  </w:r>
                </w:p>
              </w:tc>
            </w:tr>
            <w:tr w:rsidR="00B17A21" w:rsidRPr="00DF364D" w:rsidTr="00DF364D">
              <w:trPr>
                <w:trHeight w:val="299"/>
              </w:trPr>
              <w:tc>
                <w:tcPr>
                  <w:tcW w:w="1697" w:type="pct"/>
                  <w:vMerge/>
                  <w:shd w:val="clear" w:color="auto" w:fill="auto"/>
                  <w:vAlign w:val="center"/>
                </w:tcPr>
                <w:p w:rsidR="00B17A21" w:rsidRPr="00DF364D" w:rsidRDefault="00B17A21" w:rsidP="00DF364D">
                  <w:pPr>
                    <w:spacing w:before="0"/>
                    <w:jc w:val="center"/>
                    <w:rPr>
                      <w:sz w:val="26"/>
                      <w:szCs w:val="26"/>
                    </w:rPr>
                  </w:pPr>
                </w:p>
              </w:tc>
              <w:tc>
                <w:tcPr>
                  <w:tcW w:w="3303" w:type="pct"/>
                  <w:vMerge/>
                  <w:shd w:val="clear" w:color="auto" w:fill="auto"/>
                  <w:vAlign w:val="center"/>
                </w:tcPr>
                <w:p w:rsidR="00B17A21" w:rsidRPr="00DF364D" w:rsidRDefault="00B17A21" w:rsidP="00DF364D">
                  <w:pPr>
                    <w:spacing w:before="0"/>
                    <w:jc w:val="center"/>
                    <w:rPr>
                      <w:sz w:val="26"/>
                      <w:szCs w:val="26"/>
                    </w:rPr>
                  </w:pP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15 г"/>
                    </w:smartTagPr>
                    <w:r w:rsidRPr="00DF364D">
                      <w:rPr>
                        <w:sz w:val="26"/>
                        <w:szCs w:val="26"/>
                      </w:rPr>
                      <w:t>2015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32892,70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16 г"/>
                    </w:smartTagPr>
                    <w:r w:rsidRPr="00DF364D">
                      <w:rPr>
                        <w:sz w:val="26"/>
                        <w:szCs w:val="26"/>
                      </w:rPr>
                      <w:t>2016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31834,00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17 г"/>
                    </w:smartTagPr>
                    <w:r w:rsidRPr="00DF364D">
                      <w:rPr>
                        <w:sz w:val="26"/>
                        <w:szCs w:val="26"/>
                      </w:rPr>
                      <w:t>2017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34806,70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18 г"/>
                    </w:smartTagPr>
                    <w:r w:rsidRPr="00DF364D">
                      <w:rPr>
                        <w:sz w:val="26"/>
                        <w:szCs w:val="26"/>
                      </w:rPr>
                      <w:t>2018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39170,30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19 г"/>
                    </w:smartTagPr>
                    <w:r w:rsidRPr="00DF364D">
                      <w:rPr>
                        <w:sz w:val="26"/>
                        <w:szCs w:val="26"/>
                      </w:rPr>
                      <w:t>2019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42379,15</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smartTag w:uri="urn:schemas-microsoft-com:office:smarttags" w:element="metricconverter">
                    <w:smartTagPr>
                      <w:attr w:name="ProductID" w:val="2020 г"/>
                    </w:smartTagPr>
                    <w:r w:rsidRPr="00DF364D">
                      <w:rPr>
                        <w:sz w:val="26"/>
                        <w:szCs w:val="26"/>
                      </w:rPr>
                      <w:t>2020 г</w:t>
                    </w:r>
                  </w:smartTag>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43828,50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r w:rsidRPr="00DF364D">
                    <w:rPr>
                      <w:sz w:val="26"/>
                      <w:szCs w:val="26"/>
                    </w:rPr>
                    <w:t>2021 г</w:t>
                  </w:r>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41802,50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r w:rsidRPr="00DF364D">
                    <w:rPr>
                      <w:sz w:val="26"/>
                      <w:szCs w:val="26"/>
                    </w:rPr>
                    <w:t>2022 г.</w:t>
                  </w:r>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41702,70</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r w:rsidRPr="00DF364D">
                    <w:rPr>
                      <w:sz w:val="26"/>
                      <w:szCs w:val="26"/>
                    </w:rPr>
                    <w:t>2023 г.</w:t>
                  </w:r>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44889,54</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r w:rsidRPr="00DF364D">
                    <w:rPr>
                      <w:sz w:val="26"/>
                      <w:szCs w:val="26"/>
                    </w:rPr>
                    <w:t>2024 г.</w:t>
                  </w:r>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46685,12</w:t>
                  </w:r>
                </w:p>
              </w:tc>
            </w:tr>
            <w:tr w:rsidR="00DF364D" w:rsidRPr="00DF364D" w:rsidTr="00DF364D">
              <w:tc>
                <w:tcPr>
                  <w:tcW w:w="1697" w:type="pct"/>
                  <w:shd w:val="clear" w:color="auto" w:fill="auto"/>
                  <w:vAlign w:val="center"/>
                </w:tcPr>
                <w:p w:rsidR="00DF364D" w:rsidRPr="00DF364D" w:rsidRDefault="00DF364D" w:rsidP="00DF364D">
                  <w:pPr>
                    <w:spacing w:before="0"/>
                    <w:jc w:val="center"/>
                    <w:rPr>
                      <w:sz w:val="26"/>
                      <w:szCs w:val="26"/>
                    </w:rPr>
                  </w:pPr>
                  <w:r w:rsidRPr="00DF364D">
                    <w:rPr>
                      <w:sz w:val="26"/>
                      <w:szCs w:val="26"/>
                    </w:rPr>
                    <w:t>Итого</w:t>
                  </w:r>
                </w:p>
                <w:p w:rsidR="00DF364D" w:rsidRPr="00DF364D" w:rsidRDefault="00DF364D" w:rsidP="00DF364D">
                  <w:pPr>
                    <w:spacing w:before="0"/>
                    <w:jc w:val="center"/>
                    <w:rPr>
                      <w:sz w:val="26"/>
                      <w:szCs w:val="26"/>
                    </w:rPr>
                  </w:pPr>
                  <w:r w:rsidRPr="00DF364D">
                    <w:rPr>
                      <w:sz w:val="26"/>
                      <w:szCs w:val="26"/>
                    </w:rPr>
                    <w:t>2015-2024гг</w:t>
                  </w:r>
                </w:p>
              </w:tc>
              <w:tc>
                <w:tcPr>
                  <w:tcW w:w="3303" w:type="pct"/>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399991,21</w:t>
                  </w:r>
                </w:p>
              </w:tc>
            </w:tr>
          </w:tbl>
          <w:p w:rsidR="00B17A21" w:rsidRPr="00B450BE" w:rsidRDefault="00B17A21" w:rsidP="00DC595D">
            <w:pPr>
              <w:spacing w:before="0"/>
              <w:jc w:val="both"/>
              <w:rPr>
                <w:sz w:val="26"/>
                <w:szCs w:val="26"/>
              </w:rPr>
            </w:pPr>
            <w:r w:rsidRPr="00B450BE">
              <w:rPr>
                <w:sz w:val="26"/>
                <w:szCs w:val="26"/>
              </w:rPr>
              <w:t xml:space="preserve">Ресурсное обеспечение подпрограммы за счет средств бюджета МО «Дебесский район» подлежит уточнению в рамках бюджетного цикла. </w:t>
            </w:r>
          </w:p>
        </w:tc>
      </w:tr>
      <w:tr w:rsidR="00B17A21" w:rsidRPr="00B450BE" w:rsidTr="007A2324">
        <w:tc>
          <w:tcPr>
            <w:tcW w:w="2802" w:type="dxa"/>
          </w:tcPr>
          <w:p w:rsidR="00B17A21" w:rsidRPr="00B450BE" w:rsidRDefault="00B17A21" w:rsidP="00DC595D">
            <w:pPr>
              <w:autoSpaceDE w:val="0"/>
              <w:autoSpaceDN w:val="0"/>
              <w:adjustRightInd w:val="0"/>
              <w:spacing w:before="0"/>
              <w:jc w:val="both"/>
              <w:rPr>
                <w:sz w:val="26"/>
                <w:szCs w:val="26"/>
              </w:rPr>
            </w:pPr>
            <w:r w:rsidRPr="00B450BE">
              <w:rPr>
                <w:sz w:val="26"/>
                <w:szCs w:val="26"/>
              </w:rPr>
              <w:lastRenderedPageBreak/>
              <w:t xml:space="preserve">Ожидаемые конечные результаты, оценка планируемой эффективности </w:t>
            </w:r>
          </w:p>
        </w:tc>
        <w:tc>
          <w:tcPr>
            <w:tcW w:w="7052" w:type="dxa"/>
          </w:tcPr>
          <w:p w:rsidR="00B17A21" w:rsidRPr="008D2969" w:rsidRDefault="00545921" w:rsidP="00DC595D">
            <w:pPr>
              <w:spacing w:before="0"/>
              <w:jc w:val="both"/>
              <w:rPr>
                <w:b/>
                <w:sz w:val="26"/>
                <w:szCs w:val="26"/>
              </w:rPr>
            </w:pPr>
            <w:r w:rsidRPr="008D2969">
              <w:rPr>
                <w:b/>
                <w:sz w:val="26"/>
                <w:szCs w:val="26"/>
              </w:rPr>
              <w:t xml:space="preserve">К концу </w:t>
            </w:r>
            <w:r w:rsidRPr="008D2969">
              <w:rPr>
                <w:b/>
                <w:sz w:val="26"/>
                <w:szCs w:val="26"/>
                <w:lang w:val="en-US"/>
              </w:rPr>
              <w:t>I</w:t>
            </w:r>
            <w:r w:rsidRPr="008D2969">
              <w:rPr>
                <w:b/>
                <w:sz w:val="26"/>
                <w:szCs w:val="26"/>
              </w:rPr>
              <w:t xml:space="preserve"> этапа:</w:t>
            </w:r>
          </w:p>
          <w:p w:rsidR="00B17A21" w:rsidRPr="00B450BE" w:rsidRDefault="00B17A21" w:rsidP="00DC595D">
            <w:pPr>
              <w:spacing w:before="0"/>
              <w:jc w:val="both"/>
              <w:rPr>
                <w:sz w:val="26"/>
                <w:szCs w:val="26"/>
              </w:rPr>
            </w:pPr>
            <w:r w:rsidRPr="00B450BE">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w:t>
            </w:r>
            <w:r w:rsidR="00545921" w:rsidRPr="00B450BE">
              <w:rPr>
                <w:sz w:val="26"/>
                <w:szCs w:val="26"/>
              </w:rPr>
              <w:t>в 2018 году</w:t>
            </w:r>
            <w:r w:rsidRPr="00B450BE">
              <w:rPr>
                <w:sz w:val="26"/>
                <w:szCs w:val="26"/>
              </w:rPr>
              <w:t xml:space="preserve"> 7</w:t>
            </w:r>
            <w:r w:rsidR="00545921" w:rsidRPr="00B450BE">
              <w:rPr>
                <w:sz w:val="26"/>
                <w:szCs w:val="26"/>
              </w:rPr>
              <w:t>1,4</w:t>
            </w:r>
            <w:r w:rsidRPr="00B450BE">
              <w:rPr>
                <w:sz w:val="26"/>
                <w:szCs w:val="26"/>
              </w:rPr>
              <w:t xml:space="preserve"> %; </w:t>
            </w:r>
          </w:p>
          <w:p w:rsidR="00B17A21" w:rsidRPr="00B450BE" w:rsidRDefault="00B17A21" w:rsidP="00DC595D">
            <w:pPr>
              <w:spacing w:before="0"/>
              <w:jc w:val="both"/>
              <w:rPr>
                <w:sz w:val="26"/>
                <w:szCs w:val="26"/>
              </w:rPr>
            </w:pPr>
            <w:r w:rsidRPr="00B450BE">
              <w:rPr>
                <w:sz w:val="26"/>
                <w:szCs w:val="26"/>
              </w:rPr>
              <w:t>2) увеличение охвата детей, ставших победителями и призерами всероссийских, региональных, республиканских и районных мероприя</w:t>
            </w:r>
            <w:r w:rsidR="00545921" w:rsidRPr="00B450BE">
              <w:rPr>
                <w:sz w:val="26"/>
                <w:szCs w:val="26"/>
              </w:rPr>
              <w:t>тий в 2018 году 22,4</w:t>
            </w:r>
            <w:r w:rsidRPr="00B450BE">
              <w:rPr>
                <w:sz w:val="26"/>
                <w:szCs w:val="26"/>
              </w:rPr>
              <w:t>%.</w:t>
            </w:r>
          </w:p>
          <w:p w:rsidR="00B17A21" w:rsidRPr="00B450BE" w:rsidRDefault="00B17A21" w:rsidP="00DC595D">
            <w:pPr>
              <w:autoSpaceDE w:val="0"/>
              <w:autoSpaceDN w:val="0"/>
              <w:adjustRightInd w:val="0"/>
              <w:spacing w:before="0"/>
              <w:jc w:val="both"/>
              <w:rPr>
                <w:sz w:val="26"/>
                <w:szCs w:val="26"/>
              </w:rPr>
            </w:pPr>
            <w:r w:rsidRPr="00B450BE">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17A21" w:rsidRPr="00B450BE" w:rsidRDefault="00B17A21" w:rsidP="00DC595D">
            <w:pPr>
              <w:autoSpaceDE w:val="0"/>
              <w:autoSpaceDN w:val="0"/>
              <w:adjustRightInd w:val="0"/>
              <w:spacing w:before="0"/>
              <w:jc w:val="both"/>
              <w:rPr>
                <w:sz w:val="26"/>
                <w:szCs w:val="26"/>
              </w:rPr>
            </w:pPr>
            <w:r w:rsidRPr="00B450BE">
              <w:rPr>
                <w:sz w:val="26"/>
                <w:szCs w:val="26"/>
              </w:rPr>
              <w:t>4) доведение среднемесячной заработной платы педагогов    муниципальных организаций дополни</w:t>
            </w:r>
            <w:r w:rsidR="002B679D" w:rsidRPr="00B450BE">
              <w:rPr>
                <w:sz w:val="26"/>
                <w:szCs w:val="26"/>
              </w:rPr>
              <w:t xml:space="preserve">тельного образования </w:t>
            </w:r>
            <w:r w:rsidR="002B679D" w:rsidRPr="00B450BE">
              <w:rPr>
                <w:sz w:val="26"/>
                <w:szCs w:val="26"/>
              </w:rPr>
              <w:lastRenderedPageBreak/>
              <w:t>детей в 201</w:t>
            </w:r>
            <w:r w:rsidR="00545921" w:rsidRPr="00B450BE">
              <w:rPr>
                <w:sz w:val="26"/>
                <w:szCs w:val="26"/>
              </w:rPr>
              <w:t>8</w:t>
            </w:r>
            <w:r w:rsidRPr="00B450BE">
              <w:rPr>
                <w:sz w:val="26"/>
                <w:szCs w:val="26"/>
              </w:rPr>
              <w:t xml:space="preserve">  году до уровня 100 процентов от среднемесячной заработной  платы в Удмуртской Республике.</w:t>
            </w:r>
          </w:p>
          <w:p w:rsidR="00B17A21" w:rsidRPr="00B450BE" w:rsidRDefault="00B17A21" w:rsidP="00DC595D">
            <w:pPr>
              <w:spacing w:before="0"/>
              <w:jc w:val="both"/>
              <w:rPr>
                <w:sz w:val="26"/>
                <w:szCs w:val="26"/>
              </w:rPr>
            </w:pPr>
            <w:r w:rsidRPr="00B450BE">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03E45" w:rsidRPr="008D2969" w:rsidRDefault="00103E45" w:rsidP="00DC595D">
            <w:pPr>
              <w:spacing w:before="0"/>
              <w:jc w:val="both"/>
              <w:rPr>
                <w:b/>
                <w:sz w:val="26"/>
                <w:szCs w:val="26"/>
              </w:rPr>
            </w:pPr>
            <w:r w:rsidRPr="008D2969">
              <w:rPr>
                <w:b/>
                <w:sz w:val="26"/>
                <w:szCs w:val="26"/>
              </w:rPr>
              <w:t xml:space="preserve">К концу </w:t>
            </w:r>
            <w:r w:rsidRPr="008D2969">
              <w:rPr>
                <w:b/>
                <w:sz w:val="26"/>
                <w:szCs w:val="26"/>
                <w:lang w:val="en-US"/>
              </w:rPr>
              <w:t>II</w:t>
            </w:r>
            <w:r w:rsidRPr="008D2969">
              <w:rPr>
                <w:b/>
                <w:sz w:val="26"/>
                <w:szCs w:val="26"/>
              </w:rPr>
              <w:t xml:space="preserve"> этапа:</w:t>
            </w:r>
          </w:p>
          <w:p w:rsidR="007B47E7" w:rsidRPr="00B450BE" w:rsidRDefault="007B47E7" w:rsidP="00DC595D">
            <w:pPr>
              <w:spacing w:before="0"/>
              <w:jc w:val="both"/>
              <w:rPr>
                <w:sz w:val="26"/>
                <w:szCs w:val="26"/>
              </w:rPr>
            </w:pPr>
            <w:r w:rsidRPr="00B450BE">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7B47E7" w:rsidRPr="00B450BE" w:rsidRDefault="007B47E7" w:rsidP="00DC595D">
            <w:pPr>
              <w:spacing w:before="0"/>
              <w:jc w:val="both"/>
              <w:rPr>
                <w:sz w:val="26"/>
                <w:szCs w:val="26"/>
              </w:rPr>
            </w:pPr>
            <w:r w:rsidRPr="00B450BE">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7B47E7" w:rsidRPr="00B450BE" w:rsidRDefault="007B47E7" w:rsidP="00DC595D">
            <w:pPr>
              <w:autoSpaceDE w:val="0"/>
              <w:autoSpaceDN w:val="0"/>
              <w:adjustRightInd w:val="0"/>
              <w:spacing w:before="0"/>
              <w:jc w:val="both"/>
              <w:rPr>
                <w:sz w:val="26"/>
                <w:szCs w:val="26"/>
              </w:rPr>
            </w:pPr>
            <w:r w:rsidRPr="00B450BE">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7B47E7" w:rsidRPr="00B450BE" w:rsidRDefault="007B47E7" w:rsidP="00DC595D">
            <w:pPr>
              <w:autoSpaceDE w:val="0"/>
              <w:autoSpaceDN w:val="0"/>
              <w:adjustRightInd w:val="0"/>
              <w:spacing w:before="0"/>
              <w:jc w:val="both"/>
              <w:rPr>
                <w:sz w:val="26"/>
                <w:szCs w:val="26"/>
              </w:rPr>
            </w:pPr>
            <w:r w:rsidRPr="00B450BE">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7B47E7" w:rsidRPr="00B450BE" w:rsidRDefault="007B47E7" w:rsidP="00DC595D">
            <w:pPr>
              <w:autoSpaceDE w:val="0"/>
              <w:autoSpaceDN w:val="0"/>
              <w:adjustRightInd w:val="0"/>
              <w:spacing w:before="0"/>
              <w:jc w:val="both"/>
              <w:rPr>
                <w:sz w:val="26"/>
                <w:szCs w:val="26"/>
              </w:rPr>
            </w:pPr>
            <w:r w:rsidRPr="00B450BE">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103E45" w:rsidRPr="00B450BE" w:rsidRDefault="007B47E7" w:rsidP="00DC595D">
            <w:pPr>
              <w:spacing w:before="0"/>
              <w:jc w:val="both"/>
              <w:rPr>
                <w:sz w:val="26"/>
                <w:szCs w:val="26"/>
              </w:rPr>
            </w:pPr>
            <w:r w:rsidRPr="00B450BE">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17A21" w:rsidRPr="00B450BE" w:rsidRDefault="00B17A21" w:rsidP="003835A4">
      <w:pPr>
        <w:spacing w:before="0"/>
        <w:ind w:firstLine="709"/>
        <w:jc w:val="center"/>
        <w:rPr>
          <w:sz w:val="26"/>
          <w:szCs w:val="26"/>
        </w:rPr>
      </w:pPr>
    </w:p>
    <w:p w:rsidR="00B17A21" w:rsidRPr="00DC595D" w:rsidRDefault="00B17A21" w:rsidP="003835A4">
      <w:pPr>
        <w:spacing w:before="0"/>
        <w:ind w:firstLine="709"/>
        <w:jc w:val="center"/>
        <w:rPr>
          <w:b/>
          <w:sz w:val="26"/>
          <w:szCs w:val="26"/>
        </w:rPr>
      </w:pPr>
      <w:r w:rsidRPr="00DC595D">
        <w:rPr>
          <w:b/>
          <w:sz w:val="26"/>
          <w:szCs w:val="26"/>
        </w:rPr>
        <w:t xml:space="preserve">3.1 Характеристика сферы деятельности </w:t>
      </w:r>
    </w:p>
    <w:p w:rsidR="00B17A21" w:rsidRPr="00B450BE" w:rsidRDefault="00B17A21" w:rsidP="003835A4">
      <w:pPr>
        <w:shd w:val="clear" w:color="auto" w:fill="FFFFFF"/>
        <w:tabs>
          <w:tab w:val="left" w:pos="1276"/>
        </w:tabs>
        <w:spacing w:before="0"/>
        <w:ind w:firstLine="709"/>
        <w:jc w:val="both"/>
        <w:rPr>
          <w:sz w:val="26"/>
          <w:szCs w:val="26"/>
          <w:lang w:eastAsia="en-US"/>
        </w:rPr>
      </w:pPr>
    </w:p>
    <w:p w:rsidR="00B17A21" w:rsidRPr="00B450BE" w:rsidRDefault="00B17A21" w:rsidP="003835A4">
      <w:pPr>
        <w:shd w:val="clear" w:color="auto" w:fill="FFFFFF"/>
        <w:tabs>
          <w:tab w:val="left" w:pos="1276"/>
        </w:tabs>
        <w:spacing w:before="0"/>
        <w:ind w:firstLine="709"/>
        <w:jc w:val="both"/>
        <w:rPr>
          <w:sz w:val="26"/>
          <w:szCs w:val="26"/>
          <w:lang w:eastAsia="en-US"/>
        </w:rPr>
      </w:pPr>
      <w:r w:rsidRPr="00B450BE">
        <w:rPr>
          <w:sz w:val="26"/>
          <w:szCs w:val="26"/>
          <w:lang w:eastAsia="en-US"/>
        </w:rPr>
        <w:t>Особенностью системы воспитания и дополнительного образования детей является ее межведомственный характер.</w:t>
      </w:r>
    </w:p>
    <w:p w:rsidR="00D974C8" w:rsidRPr="00B450BE" w:rsidRDefault="00982A1E" w:rsidP="003835A4">
      <w:pPr>
        <w:shd w:val="clear" w:color="auto" w:fill="FFFFFF"/>
        <w:tabs>
          <w:tab w:val="left" w:pos="1276"/>
        </w:tabs>
        <w:spacing w:before="0"/>
        <w:ind w:firstLine="709"/>
        <w:jc w:val="both"/>
        <w:rPr>
          <w:sz w:val="26"/>
          <w:szCs w:val="26"/>
        </w:rPr>
      </w:pPr>
      <w:r w:rsidRPr="00B450BE">
        <w:rPr>
          <w:sz w:val="26"/>
          <w:szCs w:val="26"/>
          <w:lang w:eastAsia="en-US"/>
        </w:rPr>
        <w:lastRenderedPageBreak/>
        <w:t>К концу 2018 года р</w:t>
      </w:r>
      <w:r w:rsidR="00B17A21" w:rsidRPr="00B450BE">
        <w:rPr>
          <w:sz w:val="26"/>
          <w:szCs w:val="26"/>
          <w:lang w:eastAsia="en-US"/>
        </w:rPr>
        <w:t>еализаци</w:t>
      </w:r>
      <w:r w:rsidRPr="00B450BE">
        <w:rPr>
          <w:sz w:val="26"/>
          <w:szCs w:val="26"/>
          <w:lang w:eastAsia="en-US"/>
        </w:rPr>
        <w:t>я</w:t>
      </w:r>
      <w:r w:rsidR="00B17A21" w:rsidRPr="00B450BE">
        <w:rPr>
          <w:sz w:val="26"/>
          <w:szCs w:val="26"/>
          <w:lang w:eastAsia="en-US"/>
        </w:rPr>
        <w:t xml:space="preserve"> образовательных программ дополнительного образования детей в Дебесском районе осуществляется на базе </w:t>
      </w:r>
      <w:r w:rsidRPr="00B450BE">
        <w:rPr>
          <w:sz w:val="26"/>
          <w:szCs w:val="26"/>
        </w:rPr>
        <w:t xml:space="preserve">3 </w:t>
      </w:r>
      <w:r w:rsidR="00B17A21" w:rsidRPr="00B450BE">
        <w:rPr>
          <w:sz w:val="26"/>
          <w:szCs w:val="26"/>
        </w:rPr>
        <w:t xml:space="preserve">организации. Из них </w:t>
      </w:r>
      <w:r w:rsidRPr="00B450BE">
        <w:rPr>
          <w:sz w:val="26"/>
          <w:szCs w:val="26"/>
        </w:rPr>
        <w:t>2</w:t>
      </w:r>
      <w:r w:rsidR="00B17A21" w:rsidRPr="00B450BE">
        <w:rPr>
          <w:sz w:val="26"/>
          <w:szCs w:val="26"/>
        </w:rPr>
        <w:t xml:space="preserve"> организации подведомственные Управлению обра</w:t>
      </w:r>
      <w:r w:rsidRPr="00B450BE">
        <w:rPr>
          <w:sz w:val="26"/>
          <w:szCs w:val="26"/>
        </w:rPr>
        <w:t>зования – МБОУ ДО «Дебесский ЦТ»</w:t>
      </w:r>
      <w:r w:rsidR="00B17A21" w:rsidRPr="00B450BE">
        <w:rPr>
          <w:sz w:val="26"/>
          <w:szCs w:val="26"/>
        </w:rPr>
        <w:t>, МБ</w:t>
      </w:r>
      <w:r w:rsidRPr="00B450BE">
        <w:rPr>
          <w:sz w:val="26"/>
          <w:szCs w:val="26"/>
        </w:rPr>
        <w:t>УДО</w:t>
      </w:r>
      <w:r w:rsidR="00B17A21" w:rsidRPr="00B450BE">
        <w:rPr>
          <w:sz w:val="26"/>
          <w:szCs w:val="26"/>
        </w:rPr>
        <w:t xml:space="preserve"> «Дебес</w:t>
      </w:r>
      <w:r w:rsidRPr="00B450BE">
        <w:rPr>
          <w:sz w:val="26"/>
          <w:szCs w:val="26"/>
        </w:rPr>
        <w:t>ская ДЮСШ» и 1 МБУ</w:t>
      </w:r>
      <w:r w:rsidR="00B17A21" w:rsidRPr="00B450BE">
        <w:rPr>
          <w:sz w:val="26"/>
          <w:szCs w:val="26"/>
        </w:rPr>
        <w:t xml:space="preserve">ДО «Дебесская школа искусств им Г.М Корепанова - Камского», подведомственное Управлению культуры и туризма Администрации МО «Дебесский район". </w:t>
      </w:r>
      <w:proofErr w:type="gramStart"/>
      <w:r w:rsidR="00B17A21" w:rsidRPr="00B450BE">
        <w:rPr>
          <w:sz w:val="26"/>
          <w:szCs w:val="26"/>
        </w:rPr>
        <w:t>В 2013/14 учебном году количество обучающихся в организациях дополнительного образования- 2195 человек, из них в 2 центрах -1323 человека, что составляет 60,3 % от общего количества обучающихся в муниципальных организациях дополнительного образования Дебесского района, в школе спортивной направленности- 637 человек (29 %), в школе искусств художественной и музыкальной направленностей- 235 человек (11 %).</w:t>
      </w:r>
      <w:r w:rsidRPr="00B450BE">
        <w:rPr>
          <w:sz w:val="26"/>
          <w:szCs w:val="26"/>
        </w:rPr>
        <w:t xml:space="preserve"> </w:t>
      </w:r>
      <w:proofErr w:type="gramEnd"/>
    </w:p>
    <w:p w:rsidR="00B17A21" w:rsidRPr="00B450BE" w:rsidRDefault="00D974C8" w:rsidP="003835A4">
      <w:pPr>
        <w:shd w:val="clear" w:color="auto" w:fill="FFFFFF"/>
        <w:tabs>
          <w:tab w:val="left" w:pos="1276"/>
        </w:tabs>
        <w:spacing w:before="0"/>
        <w:ind w:firstLine="709"/>
        <w:jc w:val="both"/>
        <w:rPr>
          <w:sz w:val="26"/>
          <w:szCs w:val="26"/>
        </w:rPr>
      </w:pPr>
      <w:proofErr w:type="gramStart"/>
      <w:r w:rsidRPr="00B450BE">
        <w:rPr>
          <w:sz w:val="26"/>
          <w:szCs w:val="26"/>
        </w:rPr>
        <w:t>Кроме образований дополнительного образования детей, д</w:t>
      </w:r>
      <w:r w:rsidR="00B17A21" w:rsidRPr="00B450BE">
        <w:rPr>
          <w:sz w:val="26"/>
          <w:szCs w:val="26"/>
        </w:rPr>
        <w:t>ополнительное образование осуще</w:t>
      </w:r>
      <w:r w:rsidRPr="00B450BE">
        <w:rPr>
          <w:sz w:val="26"/>
          <w:szCs w:val="26"/>
        </w:rPr>
        <w:t>ствляется</w:t>
      </w:r>
      <w:r w:rsidR="00B17A21" w:rsidRPr="00B450BE">
        <w:rPr>
          <w:sz w:val="26"/>
          <w:szCs w:val="26"/>
        </w:rPr>
        <w:t xml:space="preserve"> и на базе общеобразовательных организаций,</w:t>
      </w:r>
      <w:r w:rsidRPr="00B450BE">
        <w:rPr>
          <w:sz w:val="26"/>
          <w:szCs w:val="26"/>
        </w:rPr>
        <w:t xml:space="preserve"> </w:t>
      </w:r>
      <w:r w:rsidR="00B17A21" w:rsidRPr="00B450BE">
        <w:rPr>
          <w:sz w:val="26"/>
          <w:szCs w:val="26"/>
        </w:rPr>
        <w:t>что 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r w:rsidR="000F24C0" w:rsidRPr="00B450BE">
        <w:rPr>
          <w:sz w:val="26"/>
          <w:szCs w:val="26"/>
        </w:rPr>
        <w:t xml:space="preserve"> </w:t>
      </w:r>
      <w:proofErr w:type="gramEnd"/>
    </w:p>
    <w:p w:rsidR="000F24C0" w:rsidRPr="00B450BE" w:rsidRDefault="000F24C0" w:rsidP="003835A4">
      <w:pPr>
        <w:spacing w:before="0"/>
        <w:ind w:firstLine="709"/>
        <w:jc w:val="both"/>
        <w:rPr>
          <w:sz w:val="26"/>
          <w:szCs w:val="26"/>
        </w:rPr>
      </w:pPr>
      <w:r w:rsidRPr="00B450BE">
        <w:rPr>
          <w:sz w:val="26"/>
          <w:szCs w:val="26"/>
        </w:rPr>
        <w:t xml:space="preserve">В 2018-2019 учебном году Дебесский район продолжил свое участие в проекте «Доступное дополнительное образование для детей», в том числе реализацию  персонифицированного финансирования дополнительного образования детей. Кроме этого в 2019 году началась реализация регионального проекта «Успех каждого ребенка» в рамках национального проекта «Образование». </w:t>
      </w:r>
    </w:p>
    <w:p w:rsidR="000F24C0" w:rsidRPr="00B450BE" w:rsidRDefault="000F24C0" w:rsidP="003835A4">
      <w:pPr>
        <w:spacing w:before="0"/>
        <w:ind w:firstLine="709"/>
        <w:jc w:val="both"/>
        <w:rPr>
          <w:sz w:val="26"/>
          <w:szCs w:val="26"/>
        </w:rPr>
      </w:pPr>
      <w:r w:rsidRPr="00B450BE">
        <w:rPr>
          <w:sz w:val="26"/>
          <w:szCs w:val="26"/>
        </w:rPr>
        <w:t xml:space="preserve">Обучение по программам дополнительного образования реализуется только при </w:t>
      </w:r>
      <w:proofErr w:type="gramStart"/>
      <w:r w:rsidRPr="00B450BE">
        <w:rPr>
          <w:sz w:val="26"/>
          <w:szCs w:val="26"/>
        </w:rPr>
        <w:t>наличии</w:t>
      </w:r>
      <w:proofErr w:type="gramEnd"/>
      <w:r w:rsidRPr="00B450BE">
        <w:rPr>
          <w:sz w:val="26"/>
          <w:szCs w:val="26"/>
        </w:rPr>
        <w:t xml:space="preserve"> сертификата дополнительного образования. Стоимость сертификата в муниципалитете в 2019 году составил 12480 рублей. Выдано 1916 сертификатов дополнительного образования детей (на 30.06.2019), что составляет около 87% от общего количества детей в возрасте от 5 до 18 лет, зарегистрированных на территории Дебесского района (2209 человек). Охват детей по одному разу дополнительным образованием составляет 1535 детей (71,4%), по статистической отчетности 1-ДОП  за 2018 год - 99,7%.</w:t>
      </w:r>
    </w:p>
    <w:p w:rsidR="000F24C0" w:rsidRPr="00B450BE" w:rsidRDefault="000F24C0" w:rsidP="003835A4">
      <w:pPr>
        <w:shd w:val="clear" w:color="auto" w:fill="FFFFFF"/>
        <w:tabs>
          <w:tab w:val="left" w:pos="1276"/>
        </w:tabs>
        <w:spacing w:before="0"/>
        <w:ind w:firstLine="709"/>
        <w:jc w:val="both"/>
        <w:rPr>
          <w:sz w:val="26"/>
          <w:szCs w:val="26"/>
        </w:rPr>
      </w:pPr>
      <w:proofErr w:type="gramStart"/>
      <w:r w:rsidRPr="00B450BE">
        <w:rPr>
          <w:sz w:val="26"/>
          <w:szCs w:val="26"/>
        </w:rPr>
        <w:t>Дополнительное образование осуществляется  в том числе и на базе общеобразовательных организаций, что 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proofErr w:type="gramEnd"/>
    </w:p>
    <w:p w:rsidR="00B17A21" w:rsidRPr="00B450BE" w:rsidRDefault="00B17A21" w:rsidP="003835A4">
      <w:pPr>
        <w:shd w:val="clear" w:color="auto" w:fill="FFFFFF"/>
        <w:tabs>
          <w:tab w:val="left" w:pos="1276"/>
        </w:tabs>
        <w:spacing w:before="0"/>
        <w:ind w:firstLine="709"/>
        <w:jc w:val="both"/>
        <w:rPr>
          <w:bCs w:val="0"/>
          <w:sz w:val="26"/>
          <w:szCs w:val="26"/>
        </w:rPr>
      </w:pPr>
      <w:r w:rsidRPr="00B450BE">
        <w:rPr>
          <w:sz w:val="26"/>
          <w:szCs w:val="26"/>
        </w:rPr>
        <w:t>Доля руководящих и педагогических работников с высшим образованием</w:t>
      </w:r>
      <w:r w:rsidR="000F24C0" w:rsidRPr="00B450BE">
        <w:rPr>
          <w:sz w:val="26"/>
          <w:szCs w:val="26"/>
        </w:rPr>
        <w:t xml:space="preserve"> к 2018 году</w:t>
      </w:r>
      <w:r w:rsidRPr="00B450BE">
        <w:rPr>
          <w:sz w:val="26"/>
          <w:szCs w:val="26"/>
        </w:rPr>
        <w:t xml:space="preserve"> состав</w:t>
      </w:r>
      <w:r w:rsidR="000F24C0" w:rsidRPr="00B450BE">
        <w:rPr>
          <w:sz w:val="26"/>
          <w:szCs w:val="26"/>
        </w:rPr>
        <w:t>ил</w:t>
      </w:r>
      <w:r w:rsidRPr="00B450BE">
        <w:rPr>
          <w:sz w:val="26"/>
          <w:szCs w:val="26"/>
        </w:rPr>
        <w:t xml:space="preserve"> </w:t>
      </w:r>
      <w:r w:rsidR="000F24C0" w:rsidRPr="00B450BE">
        <w:rPr>
          <w:sz w:val="26"/>
          <w:szCs w:val="26"/>
        </w:rPr>
        <w:t>65%</w:t>
      </w:r>
      <w:r w:rsidRPr="00B450BE">
        <w:rPr>
          <w:sz w:val="26"/>
          <w:szCs w:val="26"/>
        </w:rPr>
        <w:t xml:space="preserve"> %. Имеют высшую и первую категории </w:t>
      </w:r>
      <w:r w:rsidR="000F24C0" w:rsidRPr="00B450BE">
        <w:rPr>
          <w:sz w:val="26"/>
          <w:szCs w:val="26"/>
        </w:rPr>
        <w:t>42</w:t>
      </w:r>
      <w:r w:rsidRPr="00B450BE">
        <w:rPr>
          <w:sz w:val="26"/>
          <w:szCs w:val="26"/>
        </w:rPr>
        <w:t xml:space="preserve"> % руководящих и основных педагогических работников.</w:t>
      </w:r>
    </w:p>
    <w:p w:rsidR="00B17A21" w:rsidRPr="00B450BE" w:rsidRDefault="00B17A21" w:rsidP="003835A4">
      <w:pPr>
        <w:spacing w:before="0"/>
        <w:ind w:firstLine="709"/>
        <w:jc w:val="both"/>
        <w:rPr>
          <w:sz w:val="26"/>
          <w:szCs w:val="26"/>
        </w:rPr>
      </w:pPr>
      <w:r w:rsidRPr="00B450BE">
        <w:rPr>
          <w:sz w:val="26"/>
          <w:szCs w:val="26"/>
        </w:rPr>
        <w:t xml:space="preserve">В последние годы в системе дополнительного образования происходят  изменения. Разрабатываются новые программы дополнительного образования детей. Обновляется содержание дополнительного образования посредством программ с применением исследовательской, проектной деятельности, с использованием информационных технологий. Внедряются новые формы организации занятий. </w:t>
      </w:r>
    </w:p>
    <w:p w:rsidR="00B17A21" w:rsidRPr="00B450BE" w:rsidRDefault="00B17A21" w:rsidP="003835A4">
      <w:pPr>
        <w:pStyle w:val="af6"/>
        <w:ind w:firstLine="709"/>
        <w:jc w:val="both"/>
        <w:rPr>
          <w:rFonts w:ascii="Times New Roman" w:hAnsi="Times New Roman"/>
          <w:sz w:val="26"/>
          <w:szCs w:val="26"/>
        </w:rPr>
      </w:pPr>
      <w:r w:rsidRPr="00B450BE">
        <w:rPr>
          <w:rFonts w:ascii="Times New Roman" w:hAnsi="Times New Roman"/>
          <w:sz w:val="26"/>
          <w:szCs w:val="26"/>
        </w:rPr>
        <w:t>МБОУ ДОД «Дебесский ЦДТ» осуществляет координацию 3 детских общественных организаций.</w:t>
      </w:r>
    </w:p>
    <w:p w:rsidR="00B17A21" w:rsidRPr="00B450BE" w:rsidRDefault="00B17A21" w:rsidP="003835A4">
      <w:pPr>
        <w:pStyle w:val="af6"/>
        <w:ind w:firstLine="709"/>
        <w:jc w:val="both"/>
        <w:rPr>
          <w:rFonts w:ascii="Times New Roman" w:hAnsi="Times New Roman"/>
          <w:sz w:val="26"/>
          <w:szCs w:val="26"/>
        </w:rPr>
      </w:pPr>
    </w:p>
    <w:tbl>
      <w:tblPr>
        <w:tblW w:w="9458" w:type="dxa"/>
        <w:jc w:val="center"/>
        <w:tblInd w:w="-111" w:type="dxa"/>
        <w:tblLayout w:type="fixed"/>
        <w:tblLook w:val="0000" w:firstRow="0" w:lastRow="0" w:firstColumn="0" w:lastColumn="0" w:noHBand="0" w:noVBand="0"/>
      </w:tblPr>
      <w:tblGrid>
        <w:gridCol w:w="534"/>
        <w:gridCol w:w="4392"/>
        <w:gridCol w:w="1171"/>
        <w:gridCol w:w="1066"/>
        <w:gridCol w:w="1103"/>
        <w:gridCol w:w="1192"/>
      </w:tblGrid>
      <w:tr w:rsidR="00DC595D" w:rsidRPr="00B450BE" w:rsidTr="00786D1E">
        <w:trPr>
          <w:jc w:val="center"/>
        </w:trPr>
        <w:tc>
          <w:tcPr>
            <w:tcW w:w="534" w:type="dxa"/>
            <w:vMerge w:val="restart"/>
            <w:tcBorders>
              <w:top w:val="single" w:sz="4" w:space="0" w:color="000000"/>
              <w:lef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lastRenderedPageBreak/>
              <w:t>№</w:t>
            </w:r>
          </w:p>
        </w:tc>
        <w:tc>
          <w:tcPr>
            <w:tcW w:w="4392" w:type="dxa"/>
            <w:vMerge w:val="restart"/>
            <w:tcBorders>
              <w:top w:val="single" w:sz="4" w:space="0" w:color="000000"/>
              <w:lef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Название ДОО</w:t>
            </w: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 xml:space="preserve">Факт 2014 </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Факт 2018</w:t>
            </w:r>
          </w:p>
        </w:tc>
      </w:tr>
      <w:tr w:rsidR="00DC595D" w:rsidRPr="00B450BE" w:rsidTr="00786D1E">
        <w:trPr>
          <w:jc w:val="center"/>
        </w:trPr>
        <w:tc>
          <w:tcPr>
            <w:tcW w:w="534" w:type="dxa"/>
            <w:vMerge/>
            <w:tcBorders>
              <w:lef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Количество</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Количество</w:t>
            </w:r>
          </w:p>
        </w:tc>
      </w:tr>
      <w:tr w:rsidR="00DC595D" w:rsidRPr="00B450BE" w:rsidTr="00786D1E">
        <w:trPr>
          <w:jc w:val="center"/>
        </w:trPr>
        <w:tc>
          <w:tcPr>
            <w:tcW w:w="534" w:type="dxa"/>
            <w:vMerge/>
            <w:tcBorders>
              <w:left w:val="single" w:sz="4" w:space="0" w:color="000000"/>
              <w:bottom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bottom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человек</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школ</w:t>
            </w:r>
          </w:p>
        </w:tc>
        <w:tc>
          <w:tcPr>
            <w:tcW w:w="1103" w:type="dxa"/>
            <w:tcBorders>
              <w:top w:val="single" w:sz="4" w:space="0" w:color="000000"/>
              <w:left w:val="single" w:sz="4" w:space="0" w:color="auto"/>
              <w:bottom w:val="single" w:sz="4" w:space="0" w:color="000000"/>
              <w:right w:val="single" w:sz="4" w:space="0" w:color="auto"/>
            </w:tcBorders>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человек</w:t>
            </w:r>
          </w:p>
        </w:tc>
        <w:tc>
          <w:tcPr>
            <w:tcW w:w="1192" w:type="dxa"/>
            <w:tcBorders>
              <w:top w:val="single" w:sz="4" w:space="0" w:color="000000"/>
              <w:left w:val="single" w:sz="4" w:space="0" w:color="auto"/>
              <w:bottom w:val="single" w:sz="4" w:space="0" w:color="000000"/>
              <w:right w:val="single" w:sz="4" w:space="0" w:color="000000"/>
            </w:tcBorders>
          </w:tcPr>
          <w:p w:rsidR="00DC595D" w:rsidRPr="00B450BE" w:rsidRDefault="00DC595D" w:rsidP="00DC595D">
            <w:pPr>
              <w:pStyle w:val="af6"/>
              <w:snapToGrid w:val="0"/>
              <w:jc w:val="both"/>
              <w:rPr>
                <w:rFonts w:ascii="Times New Roman" w:hAnsi="Times New Roman"/>
                <w:sz w:val="26"/>
                <w:szCs w:val="26"/>
              </w:rPr>
            </w:pPr>
            <w:r w:rsidRPr="00B450BE">
              <w:rPr>
                <w:rFonts w:ascii="Times New Roman" w:hAnsi="Times New Roman"/>
                <w:sz w:val="26"/>
                <w:szCs w:val="26"/>
              </w:rPr>
              <w:t>школ</w:t>
            </w:r>
          </w:p>
        </w:tc>
      </w:tr>
      <w:tr w:rsidR="000F24C0" w:rsidRPr="00B450BE"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1</w:t>
            </w:r>
          </w:p>
        </w:tc>
        <w:tc>
          <w:tcPr>
            <w:tcW w:w="4392"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«Юность»</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106</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459</w:t>
            </w:r>
          </w:p>
        </w:tc>
        <w:tc>
          <w:tcPr>
            <w:tcW w:w="1192" w:type="dxa"/>
            <w:tcBorders>
              <w:top w:val="single" w:sz="4" w:space="0" w:color="000000"/>
              <w:left w:val="single" w:sz="4" w:space="0" w:color="auto"/>
              <w:bottom w:val="single" w:sz="4" w:space="0" w:color="000000"/>
              <w:right w:val="single" w:sz="4" w:space="0" w:color="000000"/>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3</w:t>
            </w:r>
          </w:p>
        </w:tc>
      </w:tr>
      <w:tr w:rsidR="000F24C0" w:rsidRPr="00B450BE"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2</w:t>
            </w:r>
          </w:p>
        </w:tc>
        <w:tc>
          <w:tcPr>
            <w:tcW w:w="4392"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«Российский союз молодежи»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11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4</w:t>
            </w:r>
          </w:p>
        </w:tc>
        <w:tc>
          <w:tcPr>
            <w:tcW w:w="1103" w:type="dxa"/>
            <w:tcBorders>
              <w:top w:val="single" w:sz="4" w:space="0" w:color="000000"/>
              <w:left w:val="single" w:sz="4" w:space="0" w:color="auto"/>
              <w:bottom w:val="single" w:sz="4" w:space="0" w:color="000000"/>
              <w:right w:val="single" w:sz="4" w:space="0" w:color="auto"/>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332</w:t>
            </w:r>
          </w:p>
        </w:tc>
        <w:tc>
          <w:tcPr>
            <w:tcW w:w="1192" w:type="dxa"/>
            <w:tcBorders>
              <w:top w:val="single" w:sz="4" w:space="0" w:color="000000"/>
              <w:left w:val="single" w:sz="4" w:space="0" w:color="auto"/>
              <w:bottom w:val="single" w:sz="4" w:space="0" w:color="000000"/>
              <w:right w:val="single" w:sz="4" w:space="0" w:color="000000"/>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3</w:t>
            </w:r>
          </w:p>
        </w:tc>
      </w:tr>
      <w:tr w:rsidR="000F24C0" w:rsidRPr="00B450BE"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3</w:t>
            </w:r>
          </w:p>
        </w:tc>
        <w:tc>
          <w:tcPr>
            <w:tcW w:w="4392" w:type="dxa"/>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«Родники»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744</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2</w:t>
            </w:r>
          </w:p>
        </w:tc>
        <w:tc>
          <w:tcPr>
            <w:tcW w:w="1103" w:type="dxa"/>
            <w:tcBorders>
              <w:top w:val="single" w:sz="4" w:space="0" w:color="000000"/>
              <w:left w:val="single" w:sz="4" w:space="0" w:color="auto"/>
              <w:bottom w:val="single" w:sz="4" w:space="0" w:color="000000"/>
              <w:right w:val="single" w:sz="4" w:space="0" w:color="auto"/>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776</w:t>
            </w:r>
          </w:p>
        </w:tc>
        <w:tc>
          <w:tcPr>
            <w:tcW w:w="1192" w:type="dxa"/>
            <w:tcBorders>
              <w:top w:val="single" w:sz="4" w:space="0" w:color="000000"/>
              <w:left w:val="single" w:sz="4" w:space="0" w:color="auto"/>
              <w:bottom w:val="single" w:sz="4" w:space="0" w:color="000000"/>
              <w:right w:val="single" w:sz="4" w:space="0" w:color="000000"/>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7</w:t>
            </w:r>
          </w:p>
        </w:tc>
      </w:tr>
      <w:tr w:rsidR="000F24C0" w:rsidRPr="00B450BE" w:rsidTr="000F24C0">
        <w:trPr>
          <w:jc w:val="center"/>
        </w:trPr>
        <w:tc>
          <w:tcPr>
            <w:tcW w:w="4926" w:type="dxa"/>
            <w:gridSpan w:val="2"/>
            <w:tcBorders>
              <w:top w:val="single" w:sz="4" w:space="0" w:color="000000"/>
              <w:left w:val="single" w:sz="4" w:space="0" w:color="000000"/>
              <w:bottom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 xml:space="preserve">                по району</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861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B450BE" w:rsidRDefault="000F24C0" w:rsidP="00DC595D">
            <w:pPr>
              <w:pStyle w:val="af6"/>
              <w:snapToGrid w:val="0"/>
              <w:jc w:val="both"/>
              <w:rPr>
                <w:rFonts w:ascii="Times New Roman" w:hAnsi="Times New Roman"/>
                <w:sz w:val="26"/>
                <w:szCs w:val="26"/>
              </w:rPr>
            </w:pPr>
            <w:r w:rsidRPr="00B450BE">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1567</w:t>
            </w:r>
          </w:p>
        </w:tc>
        <w:tc>
          <w:tcPr>
            <w:tcW w:w="1192" w:type="dxa"/>
            <w:tcBorders>
              <w:top w:val="single" w:sz="4" w:space="0" w:color="000000"/>
              <w:left w:val="single" w:sz="4" w:space="0" w:color="auto"/>
              <w:bottom w:val="single" w:sz="4" w:space="0" w:color="000000"/>
              <w:right w:val="single" w:sz="4" w:space="0" w:color="000000"/>
            </w:tcBorders>
          </w:tcPr>
          <w:p w:rsidR="000F24C0" w:rsidRPr="00B450BE" w:rsidRDefault="00615EAA" w:rsidP="00DC595D">
            <w:pPr>
              <w:pStyle w:val="af6"/>
              <w:snapToGrid w:val="0"/>
              <w:jc w:val="both"/>
              <w:rPr>
                <w:rFonts w:ascii="Times New Roman" w:hAnsi="Times New Roman"/>
                <w:sz w:val="26"/>
                <w:szCs w:val="26"/>
              </w:rPr>
            </w:pPr>
            <w:r w:rsidRPr="00B450BE">
              <w:rPr>
                <w:rFonts w:ascii="Times New Roman" w:hAnsi="Times New Roman"/>
                <w:sz w:val="26"/>
                <w:szCs w:val="26"/>
              </w:rPr>
              <w:t>7</w:t>
            </w:r>
          </w:p>
        </w:tc>
      </w:tr>
    </w:tbl>
    <w:p w:rsidR="00B17A21" w:rsidRPr="00B450BE" w:rsidRDefault="00B17A21" w:rsidP="003835A4">
      <w:pPr>
        <w:pStyle w:val="af6"/>
        <w:ind w:firstLine="709"/>
        <w:jc w:val="both"/>
        <w:rPr>
          <w:rFonts w:ascii="Times New Roman" w:hAnsi="Times New Roman"/>
          <w:sz w:val="26"/>
          <w:szCs w:val="26"/>
        </w:rPr>
      </w:pPr>
      <w:r w:rsidRPr="00B450BE">
        <w:rPr>
          <w:rFonts w:ascii="Times New Roman" w:hAnsi="Times New Roman"/>
          <w:sz w:val="26"/>
          <w:szCs w:val="26"/>
        </w:rPr>
        <w:tab/>
      </w:r>
    </w:p>
    <w:p w:rsidR="00615EAA" w:rsidRPr="00B450BE" w:rsidRDefault="00B17A21" w:rsidP="003835A4">
      <w:pPr>
        <w:spacing w:before="0"/>
        <w:ind w:firstLine="709"/>
        <w:jc w:val="both"/>
        <w:rPr>
          <w:sz w:val="26"/>
          <w:szCs w:val="26"/>
        </w:rPr>
      </w:pPr>
      <w:r w:rsidRPr="00B450BE">
        <w:rPr>
          <w:sz w:val="26"/>
          <w:szCs w:val="26"/>
        </w:rPr>
        <w:t>Традиционно организациями дополнительного образования детей организуются и проводятся районные мероприятия, конкурсы, соревнования  для обучающихся разных возрастных групп, где выявляются творческие, талантливые де</w:t>
      </w:r>
      <w:r w:rsidR="00615EAA" w:rsidRPr="00B450BE">
        <w:rPr>
          <w:sz w:val="26"/>
          <w:szCs w:val="26"/>
        </w:rPr>
        <w:t>ти. МБУДО</w:t>
      </w:r>
      <w:r w:rsidRPr="00B450BE">
        <w:rPr>
          <w:sz w:val="26"/>
          <w:szCs w:val="26"/>
        </w:rPr>
        <w:t xml:space="preserve"> «Дебесская детско-юношеская спортивная школа» организована Спартакиада среди общеобразовательных организаций района.</w:t>
      </w:r>
      <w:r w:rsidR="00615EAA" w:rsidRPr="00B450BE">
        <w:rPr>
          <w:sz w:val="26"/>
          <w:szCs w:val="26"/>
        </w:rPr>
        <w:t xml:space="preserve"> </w:t>
      </w:r>
      <w:r w:rsidR="007E6BBC" w:rsidRPr="00B450BE">
        <w:rPr>
          <w:sz w:val="26"/>
          <w:szCs w:val="26"/>
        </w:rPr>
        <w:t>На</w:t>
      </w:r>
      <w:r w:rsidR="00615EAA" w:rsidRPr="00B450BE">
        <w:rPr>
          <w:sz w:val="26"/>
          <w:szCs w:val="26"/>
        </w:rPr>
        <w:t xml:space="preserve"> перв</w:t>
      </w:r>
      <w:r w:rsidR="007E6BBC" w:rsidRPr="00B450BE">
        <w:rPr>
          <w:sz w:val="26"/>
          <w:szCs w:val="26"/>
        </w:rPr>
        <w:t>ом</w:t>
      </w:r>
      <w:r w:rsidR="00615EAA" w:rsidRPr="00B450BE">
        <w:rPr>
          <w:sz w:val="26"/>
          <w:szCs w:val="26"/>
        </w:rPr>
        <w:t xml:space="preserve"> этап</w:t>
      </w:r>
      <w:r w:rsidR="007E6BBC" w:rsidRPr="00B450BE">
        <w:rPr>
          <w:sz w:val="26"/>
          <w:szCs w:val="26"/>
        </w:rPr>
        <w:t xml:space="preserve"> подпрограммы</w:t>
      </w:r>
      <w:r w:rsidR="00615EAA" w:rsidRPr="00B450BE">
        <w:rPr>
          <w:sz w:val="26"/>
          <w:szCs w:val="26"/>
        </w:rPr>
        <w:t xml:space="preserve"> (2015-2018 годы) </w:t>
      </w:r>
      <w:r w:rsidR="007E6BBC" w:rsidRPr="00B450BE">
        <w:rPr>
          <w:sz w:val="26"/>
          <w:szCs w:val="26"/>
        </w:rPr>
        <w:t>р</w:t>
      </w:r>
      <w:r w:rsidR="00615EAA" w:rsidRPr="00B450BE">
        <w:rPr>
          <w:sz w:val="26"/>
          <w:szCs w:val="26"/>
        </w:rPr>
        <w:t>айонная выставка «Весенняя мастерская», организованная МБОУ ДО «Дебесский Центр творчества» вошла в реестр конкурсов для одаренных и мотивированных детей. 7 обучающихся вошли в республиканский реестр одаренных и мотивированных детей.</w:t>
      </w:r>
    </w:p>
    <w:p w:rsidR="00D37FE7" w:rsidRPr="00DC595D" w:rsidRDefault="00B17A21" w:rsidP="00DC595D">
      <w:pPr>
        <w:pStyle w:val="af6"/>
        <w:shd w:val="clear" w:color="auto" w:fill="FFFFFF" w:themeFill="background1"/>
        <w:ind w:firstLine="709"/>
        <w:jc w:val="both"/>
        <w:rPr>
          <w:rFonts w:ascii="Times New Roman" w:hAnsi="Times New Roman"/>
          <w:sz w:val="26"/>
          <w:szCs w:val="26"/>
        </w:rPr>
      </w:pPr>
      <w:r w:rsidRPr="00B450BE">
        <w:rPr>
          <w:rFonts w:ascii="Times New Roman" w:hAnsi="Times New Roman"/>
          <w:sz w:val="26"/>
          <w:szCs w:val="26"/>
        </w:rPr>
        <w:t>Воспитанники организаций дополнительного образования ежегодно подтверждают высокий уровень подготовки на   республиканском уровне, имеются призеры Российского уровня. В 2013/14 учебном году воспитанниками организаций дополнительного образования занято 423 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7E6BBC" w:rsidRPr="00B450BE">
        <w:rPr>
          <w:rFonts w:ascii="Times New Roman" w:hAnsi="Times New Roman"/>
          <w:sz w:val="26"/>
          <w:szCs w:val="26"/>
        </w:rPr>
        <w:t xml:space="preserve"> К концу первого этапа обучающимися организаций дополнительного образования занято 489 </w:t>
      </w:r>
      <w:r w:rsidR="007E6BBC" w:rsidRPr="00DC595D">
        <w:rPr>
          <w:rFonts w:ascii="Times New Roman" w:hAnsi="Times New Roman"/>
          <w:sz w:val="26"/>
          <w:szCs w:val="26"/>
        </w:rPr>
        <w:t>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D37FE7" w:rsidRPr="00DC595D">
        <w:rPr>
          <w:rFonts w:ascii="Times New Roman" w:hAnsi="Times New Roman"/>
          <w:sz w:val="26"/>
          <w:szCs w:val="26"/>
        </w:rPr>
        <w:t xml:space="preserve"> 66 обучающихся МБУДО «Дебесская школа искусств им. Г. М. Корепанова-Камского» стали призерами международных мероприятий.</w:t>
      </w:r>
    </w:p>
    <w:p w:rsidR="00B17A21" w:rsidRPr="00DC595D" w:rsidRDefault="00B17A21" w:rsidP="00DC595D">
      <w:pPr>
        <w:pStyle w:val="af6"/>
        <w:shd w:val="clear" w:color="auto" w:fill="FFFFFF" w:themeFill="background1"/>
        <w:ind w:firstLine="709"/>
        <w:jc w:val="both"/>
        <w:rPr>
          <w:rFonts w:ascii="Times New Roman" w:hAnsi="Times New Roman"/>
          <w:sz w:val="26"/>
          <w:szCs w:val="26"/>
        </w:rPr>
      </w:pPr>
      <w:r w:rsidRPr="00DC595D">
        <w:rPr>
          <w:rFonts w:ascii="Times New Roman" w:hAnsi="Times New Roman"/>
          <w:sz w:val="26"/>
          <w:szCs w:val="26"/>
        </w:rPr>
        <w:t>Наряду с положительными тенденциями в развитии системы дополнительного образования и воспитания детей существует ряд проблем:</w:t>
      </w:r>
    </w:p>
    <w:p w:rsidR="00D37FE7" w:rsidRPr="00DC595D" w:rsidRDefault="00D37FE7" w:rsidP="00DC595D">
      <w:pPr>
        <w:pStyle w:val="a3"/>
        <w:numPr>
          <w:ilvl w:val="0"/>
          <w:numId w:val="42"/>
        </w:numPr>
        <w:shd w:val="clear" w:color="auto" w:fill="FFFFFF" w:themeFill="background1"/>
        <w:spacing w:before="0"/>
        <w:ind w:left="0" w:firstLine="709"/>
        <w:jc w:val="both"/>
        <w:rPr>
          <w:sz w:val="26"/>
          <w:szCs w:val="26"/>
        </w:rPr>
      </w:pPr>
      <w:r w:rsidRPr="00DC595D">
        <w:rPr>
          <w:sz w:val="26"/>
          <w:szCs w:val="26"/>
        </w:rPr>
        <w:t>Дефицит профессиональных кадров  технической направленности (по робототехнике и программированию, художественной обработке дерева, 3</w:t>
      </w:r>
      <w:r w:rsidRPr="00DC595D">
        <w:rPr>
          <w:sz w:val="26"/>
          <w:szCs w:val="26"/>
          <w:lang w:val="en-US"/>
        </w:rPr>
        <w:t>D</w:t>
      </w:r>
      <w:r w:rsidRPr="00DC595D">
        <w:rPr>
          <w:sz w:val="26"/>
          <w:szCs w:val="26"/>
        </w:rPr>
        <w:t xml:space="preserve">– моделированию, инженерной графике и компьютерному дизайну), естественнонаучной, </w:t>
      </w:r>
      <w:proofErr w:type="spellStart"/>
      <w:r w:rsidRPr="00DC595D">
        <w:rPr>
          <w:sz w:val="26"/>
          <w:szCs w:val="26"/>
        </w:rPr>
        <w:t>туристско</w:t>
      </w:r>
      <w:proofErr w:type="spellEnd"/>
      <w:r w:rsidRPr="00DC595D">
        <w:rPr>
          <w:sz w:val="26"/>
          <w:szCs w:val="26"/>
        </w:rPr>
        <w:t xml:space="preserve"> - краеведческой направленностей.</w:t>
      </w:r>
    </w:p>
    <w:p w:rsidR="00D37FE7" w:rsidRPr="00DC595D" w:rsidRDefault="00D37FE7" w:rsidP="00DC595D">
      <w:pPr>
        <w:pStyle w:val="a3"/>
        <w:numPr>
          <w:ilvl w:val="0"/>
          <w:numId w:val="42"/>
        </w:numPr>
        <w:shd w:val="clear" w:color="auto" w:fill="FFFFFF" w:themeFill="background1"/>
        <w:spacing w:before="0"/>
        <w:ind w:left="0" w:firstLine="709"/>
        <w:jc w:val="both"/>
        <w:rPr>
          <w:sz w:val="26"/>
          <w:szCs w:val="26"/>
        </w:rPr>
      </w:pPr>
      <w:r w:rsidRPr="00DC595D">
        <w:rPr>
          <w:sz w:val="26"/>
          <w:szCs w:val="26"/>
        </w:rPr>
        <w:t>Отсутствуют программы дополнительного образования нового поколения, направленные на развитие инновационной деятельности, робото</w:t>
      </w:r>
      <w:r w:rsidR="00241875" w:rsidRPr="00DC595D">
        <w:rPr>
          <w:sz w:val="26"/>
          <w:szCs w:val="26"/>
        </w:rPr>
        <w:t xml:space="preserve">технике, инженерии, </w:t>
      </w:r>
      <w:proofErr w:type="spellStart"/>
      <w:r w:rsidR="00241875" w:rsidRPr="00DC595D">
        <w:rPr>
          <w:sz w:val="26"/>
          <w:szCs w:val="26"/>
        </w:rPr>
        <w:t>агр</w:t>
      </w:r>
      <w:proofErr w:type="gramStart"/>
      <w:r w:rsidR="00241875" w:rsidRPr="00DC595D">
        <w:rPr>
          <w:sz w:val="26"/>
          <w:szCs w:val="26"/>
        </w:rPr>
        <w:t>о</w:t>
      </w:r>
      <w:proofErr w:type="spellEnd"/>
      <w:r w:rsidR="00241875" w:rsidRPr="00DC595D">
        <w:rPr>
          <w:sz w:val="26"/>
          <w:szCs w:val="26"/>
        </w:rPr>
        <w:t>-</w:t>
      </w:r>
      <w:proofErr w:type="gramEnd"/>
      <w:r w:rsidR="00241875" w:rsidRPr="00DC595D">
        <w:rPr>
          <w:sz w:val="26"/>
          <w:szCs w:val="26"/>
        </w:rPr>
        <w:t xml:space="preserve">  </w:t>
      </w:r>
      <w:proofErr w:type="spellStart"/>
      <w:r w:rsidR="00241875" w:rsidRPr="00DC595D">
        <w:rPr>
          <w:sz w:val="26"/>
          <w:szCs w:val="26"/>
        </w:rPr>
        <w:t>био</w:t>
      </w:r>
      <w:proofErr w:type="spellEnd"/>
      <w:r w:rsidR="00241875" w:rsidRPr="00DC595D">
        <w:rPr>
          <w:sz w:val="26"/>
          <w:szCs w:val="26"/>
        </w:rPr>
        <w:t xml:space="preserve"> </w:t>
      </w:r>
      <w:r w:rsidRPr="00DC595D">
        <w:rPr>
          <w:sz w:val="26"/>
          <w:szCs w:val="26"/>
        </w:rPr>
        <w:t xml:space="preserve">направлениям, </w:t>
      </w:r>
      <w:proofErr w:type="spellStart"/>
      <w:r w:rsidRPr="00DC595D">
        <w:rPr>
          <w:sz w:val="26"/>
          <w:szCs w:val="26"/>
        </w:rPr>
        <w:t>физико</w:t>
      </w:r>
      <w:proofErr w:type="spellEnd"/>
      <w:r w:rsidRPr="00DC595D">
        <w:rPr>
          <w:sz w:val="26"/>
          <w:szCs w:val="26"/>
        </w:rPr>
        <w:t xml:space="preserve"> – химического направления, информационные и практико-ориентированные технологии;</w:t>
      </w:r>
    </w:p>
    <w:p w:rsidR="00D37FE7" w:rsidRPr="00DC595D" w:rsidRDefault="00D37FE7" w:rsidP="00DC595D">
      <w:pPr>
        <w:pStyle w:val="40"/>
        <w:numPr>
          <w:ilvl w:val="0"/>
          <w:numId w:val="42"/>
        </w:numPr>
        <w:shd w:val="clear" w:color="auto" w:fill="FFFFFF" w:themeFill="background1"/>
        <w:ind w:left="0" w:firstLine="709"/>
        <w:jc w:val="both"/>
        <w:rPr>
          <w:rFonts w:ascii="Times New Roman" w:hAnsi="Times New Roman"/>
          <w:sz w:val="26"/>
          <w:szCs w:val="26"/>
        </w:rPr>
      </w:pPr>
      <w:r w:rsidRPr="00DC595D">
        <w:rPr>
          <w:rFonts w:ascii="Times New Roman" w:hAnsi="Times New Roman"/>
          <w:sz w:val="26"/>
          <w:szCs w:val="26"/>
        </w:rPr>
        <w:t xml:space="preserve">Не развиты дистанционные формы образования. </w:t>
      </w:r>
    </w:p>
    <w:p w:rsidR="00D37FE7" w:rsidRPr="00DC595D" w:rsidRDefault="00D37FE7" w:rsidP="00DC595D">
      <w:pPr>
        <w:pStyle w:val="a3"/>
        <w:numPr>
          <w:ilvl w:val="0"/>
          <w:numId w:val="42"/>
        </w:numPr>
        <w:shd w:val="clear" w:color="auto" w:fill="FFFFFF" w:themeFill="background1"/>
        <w:autoSpaceDE w:val="0"/>
        <w:autoSpaceDN w:val="0"/>
        <w:adjustRightInd w:val="0"/>
        <w:spacing w:before="0"/>
        <w:ind w:left="0" w:firstLine="709"/>
        <w:jc w:val="both"/>
        <w:outlineLvl w:val="2"/>
        <w:rPr>
          <w:sz w:val="26"/>
          <w:szCs w:val="26"/>
        </w:rPr>
      </w:pPr>
      <w:r w:rsidRPr="00DC595D">
        <w:rPr>
          <w:sz w:val="26"/>
          <w:szCs w:val="26"/>
        </w:rPr>
        <w:t>Устаревшая материально-техническая база организаций дополнительного образования. Оборудование, необходимое для реализации ряда программ,  не соответствует требованиям современных технологий.</w:t>
      </w:r>
    </w:p>
    <w:p w:rsidR="00D37FE7" w:rsidRPr="00DC595D" w:rsidRDefault="00D37FE7" w:rsidP="00DC595D">
      <w:pPr>
        <w:pStyle w:val="40"/>
        <w:numPr>
          <w:ilvl w:val="0"/>
          <w:numId w:val="42"/>
        </w:numPr>
        <w:shd w:val="clear" w:color="auto" w:fill="FFFFFF" w:themeFill="background1"/>
        <w:ind w:left="0" w:firstLine="709"/>
        <w:jc w:val="both"/>
        <w:rPr>
          <w:rFonts w:ascii="Times New Roman" w:hAnsi="Times New Roman"/>
          <w:sz w:val="26"/>
          <w:szCs w:val="26"/>
        </w:rPr>
      </w:pPr>
      <w:r w:rsidRPr="00DC595D">
        <w:rPr>
          <w:rFonts w:ascii="Times New Roman" w:hAnsi="Times New Roman"/>
          <w:sz w:val="26"/>
          <w:szCs w:val="26"/>
        </w:rPr>
        <w:t xml:space="preserve">Отсутствие необходимых площадей для ведения образовательных программ. </w:t>
      </w:r>
    </w:p>
    <w:p w:rsidR="00D37FE7" w:rsidRPr="00DC595D" w:rsidRDefault="00D37FE7" w:rsidP="00DC595D">
      <w:pPr>
        <w:pStyle w:val="a3"/>
        <w:numPr>
          <w:ilvl w:val="0"/>
          <w:numId w:val="42"/>
        </w:numPr>
        <w:shd w:val="clear" w:color="auto" w:fill="FFFFFF" w:themeFill="background1"/>
        <w:spacing w:before="0"/>
        <w:ind w:left="0" w:firstLine="709"/>
        <w:jc w:val="both"/>
        <w:rPr>
          <w:sz w:val="26"/>
          <w:szCs w:val="26"/>
        </w:rPr>
      </w:pPr>
      <w:r w:rsidRPr="00DC595D">
        <w:rPr>
          <w:sz w:val="26"/>
          <w:szCs w:val="26"/>
        </w:rPr>
        <w:t xml:space="preserve">Приспособленные  условия деятельности учреждения, слабое  обеспечение материально-техническими, финансовыми ресурсами  не  отвечают  в </w:t>
      </w:r>
      <w:r w:rsidRPr="00DC595D">
        <w:rPr>
          <w:sz w:val="26"/>
          <w:szCs w:val="26"/>
        </w:rPr>
        <w:lastRenderedPageBreak/>
        <w:t xml:space="preserve">полной мере возрастающим  требованиям  и запросам детей и  их  родителей, ограничивают  возможность  дальнейшего  развития  учреждения.  </w:t>
      </w:r>
    </w:p>
    <w:p w:rsidR="00D37FE7" w:rsidRPr="00DC595D" w:rsidRDefault="00D37FE7" w:rsidP="00DC595D">
      <w:pPr>
        <w:pStyle w:val="a3"/>
        <w:numPr>
          <w:ilvl w:val="0"/>
          <w:numId w:val="42"/>
        </w:numPr>
        <w:shd w:val="clear" w:color="auto" w:fill="FFFFFF" w:themeFill="background1"/>
        <w:spacing w:before="0"/>
        <w:ind w:left="0" w:firstLine="709"/>
        <w:jc w:val="both"/>
        <w:rPr>
          <w:rFonts w:eastAsia="Calibri"/>
          <w:sz w:val="26"/>
          <w:szCs w:val="26"/>
        </w:rPr>
      </w:pPr>
      <w:r w:rsidRPr="00DC595D">
        <w:rPr>
          <w:sz w:val="26"/>
          <w:szCs w:val="26"/>
        </w:rPr>
        <w:t>Не использование в</w:t>
      </w:r>
      <w:r w:rsidRPr="00DC595D">
        <w:rPr>
          <w:rFonts w:eastAsia="Calibri"/>
          <w:sz w:val="26"/>
          <w:szCs w:val="26"/>
        </w:rPr>
        <w:t xml:space="preserve"> работ</w:t>
      </w:r>
      <w:r w:rsidRPr="00DC595D">
        <w:rPr>
          <w:sz w:val="26"/>
          <w:szCs w:val="26"/>
        </w:rPr>
        <w:t>е</w:t>
      </w:r>
      <w:r w:rsidRPr="00DC595D">
        <w:rPr>
          <w:rFonts w:eastAsia="Calibri"/>
          <w:sz w:val="26"/>
          <w:szCs w:val="26"/>
        </w:rPr>
        <w:t xml:space="preserve"> тренеров – преподавателей новых педагогических технологий</w:t>
      </w:r>
      <w:r w:rsidRPr="00DC595D">
        <w:rPr>
          <w:sz w:val="26"/>
          <w:szCs w:val="26"/>
        </w:rPr>
        <w:t>, в том числе ИКТ</w:t>
      </w:r>
      <w:r w:rsidRPr="00DC595D">
        <w:rPr>
          <w:rFonts w:eastAsia="Calibri"/>
          <w:sz w:val="26"/>
          <w:szCs w:val="26"/>
        </w:rPr>
        <w:t>.</w:t>
      </w:r>
    </w:p>
    <w:p w:rsidR="00D37FE7" w:rsidRPr="00DC595D" w:rsidRDefault="00D37FE7" w:rsidP="00DC595D">
      <w:pPr>
        <w:pStyle w:val="a3"/>
        <w:numPr>
          <w:ilvl w:val="0"/>
          <w:numId w:val="42"/>
        </w:numPr>
        <w:shd w:val="clear" w:color="auto" w:fill="FFFFFF" w:themeFill="background1"/>
        <w:spacing w:before="0"/>
        <w:ind w:left="0" w:firstLine="709"/>
        <w:jc w:val="both"/>
        <w:rPr>
          <w:rFonts w:eastAsia="Calibri"/>
          <w:sz w:val="26"/>
          <w:szCs w:val="26"/>
        </w:rPr>
      </w:pPr>
      <w:r w:rsidRPr="00DC595D">
        <w:rPr>
          <w:sz w:val="26"/>
          <w:szCs w:val="26"/>
        </w:rPr>
        <w:t>Низкая активность</w:t>
      </w:r>
      <w:r w:rsidRPr="00DC595D">
        <w:rPr>
          <w:rFonts w:eastAsia="Calibri"/>
          <w:sz w:val="26"/>
          <w:szCs w:val="26"/>
        </w:rPr>
        <w:t xml:space="preserve"> тренеров-преподавателей в конкурсах педагогического мастерства</w:t>
      </w:r>
      <w:r w:rsidRPr="00DC595D">
        <w:rPr>
          <w:sz w:val="26"/>
          <w:szCs w:val="26"/>
        </w:rPr>
        <w:t>, представлении своего опыта на различных уровнях</w:t>
      </w:r>
      <w:r w:rsidRPr="00DC595D">
        <w:rPr>
          <w:rFonts w:eastAsia="Calibri"/>
          <w:sz w:val="26"/>
          <w:szCs w:val="26"/>
        </w:rPr>
        <w:t>.</w:t>
      </w:r>
    </w:p>
    <w:p w:rsidR="00D37FE7" w:rsidRPr="00DC595D" w:rsidRDefault="00D37FE7" w:rsidP="00DC595D">
      <w:pPr>
        <w:pStyle w:val="a3"/>
        <w:numPr>
          <w:ilvl w:val="0"/>
          <w:numId w:val="42"/>
        </w:numPr>
        <w:shd w:val="clear" w:color="auto" w:fill="FFFFFF" w:themeFill="background1"/>
        <w:spacing w:before="0"/>
        <w:ind w:left="0" w:firstLine="709"/>
        <w:jc w:val="both"/>
        <w:rPr>
          <w:rFonts w:eastAsia="Calibri"/>
          <w:sz w:val="26"/>
          <w:szCs w:val="26"/>
        </w:rPr>
      </w:pPr>
      <w:r w:rsidRPr="00DC595D">
        <w:rPr>
          <w:sz w:val="26"/>
          <w:szCs w:val="26"/>
        </w:rPr>
        <w:t xml:space="preserve">Остается недостаточной деятельность по выявлению и сопровождению одаренных детей, их развитию и социализации, их поддержке. </w:t>
      </w:r>
    </w:p>
    <w:p w:rsidR="00B17A21" w:rsidRPr="00B450BE" w:rsidRDefault="00D37FE7" w:rsidP="00DC595D">
      <w:pPr>
        <w:pStyle w:val="38"/>
        <w:widowControl/>
        <w:shd w:val="clear" w:color="auto" w:fill="FFFFFF" w:themeFill="background1"/>
        <w:tabs>
          <w:tab w:val="left" w:pos="1134"/>
          <w:tab w:val="left" w:pos="1276"/>
        </w:tabs>
        <w:suppressAutoHyphens w:val="0"/>
        <w:autoSpaceDE/>
        <w:ind w:left="0" w:firstLine="709"/>
        <w:jc w:val="both"/>
        <w:rPr>
          <w:sz w:val="26"/>
          <w:szCs w:val="26"/>
        </w:rPr>
      </w:pPr>
      <w:r w:rsidRPr="00DC595D">
        <w:rPr>
          <w:sz w:val="26"/>
          <w:szCs w:val="26"/>
        </w:rPr>
        <w:t>8) требуется капитальный ремонт здания МБОУ ДОД «Дебесская детская школа искусств им. Г.М. Корепанова-Камского».</w:t>
      </w:r>
    </w:p>
    <w:p w:rsidR="00D37FE7" w:rsidRPr="00B450BE" w:rsidRDefault="00D37FE7" w:rsidP="00DC595D">
      <w:pPr>
        <w:shd w:val="clear" w:color="auto" w:fill="FFFFFF" w:themeFill="background1"/>
        <w:autoSpaceDE w:val="0"/>
        <w:autoSpaceDN w:val="0"/>
        <w:adjustRightInd w:val="0"/>
        <w:spacing w:before="0"/>
        <w:ind w:firstLine="709"/>
        <w:jc w:val="center"/>
        <w:outlineLvl w:val="2"/>
        <w:rPr>
          <w:sz w:val="26"/>
          <w:szCs w:val="26"/>
          <w:shd w:val="clear" w:color="auto" w:fill="FFFFFF"/>
        </w:rPr>
      </w:pPr>
    </w:p>
    <w:p w:rsidR="00B17A21" w:rsidRPr="00DC595D" w:rsidRDefault="00B17A21" w:rsidP="003835A4">
      <w:pPr>
        <w:autoSpaceDE w:val="0"/>
        <w:autoSpaceDN w:val="0"/>
        <w:adjustRightInd w:val="0"/>
        <w:spacing w:before="0"/>
        <w:ind w:firstLine="709"/>
        <w:jc w:val="center"/>
        <w:outlineLvl w:val="2"/>
        <w:rPr>
          <w:b/>
          <w:sz w:val="26"/>
          <w:szCs w:val="26"/>
        </w:rPr>
      </w:pPr>
      <w:r w:rsidRPr="00DC595D">
        <w:rPr>
          <w:b/>
          <w:sz w:val="26"/>
          <w:szCs w:val="26"/>
          <w:shd w:val="clear" w:color="auto" w:fill="FFFFFF"/>
        </w:rPr>
        <w:t>3.2 Приоритеты, цели и задачи</w:t>
      </w:r>
    </w:p>
    <w:p w:rsidR="00B17A21" w:rsidRPr="00DC595D" w:rsidRDefault="00B17A21" w:rsidP="003835A4">
      <w:pPr>
        <w:spacing w:before="0"/>
        <w:ind w:firstLine="709"/>
        <w:contextualSpacing/>
        <w:jc w:val="both"/>
        <w:rPr>
          <w:b/>
          <w:sz w:val="26"/>
          <w:szCs w:val="26"/>
        </w:rPr>
      </w:pPr>
    </w:p>
    <w:p w:rsidR="00B17A21" w:rsidRPr="00B450BE" w:rsidRDefault="00B17A21" w:rsidP="003835A4">
      <w:pPr>
        <w:spacing w:before="0"/>
        <w:ind w:firstLine="709"/>
        <w:jc w:val="both"/>
        <w:rPr>
          <w:bCs w:val="0"/>
          <w:sz w:val="26"/>
          <w:szCs w:val="26"/>
        </w:rPr>
      </w:pPr>
      <w:r w:rsidRPr="00B450BE">
        <w:rPr>
          <w:bCs w:val="0"/>
          <w:sz w:val="26"/>
          <w:szCs w:val="26"/>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B17A21" w:rsidRPr="00B450BE" w:rsidRDefault="00B17A21" w:rsidP="003835A4">
      <w:pPr>
        <w:spacing w:before="0"/>
        <w:ind w:firstLine="709"/>
        <w:jc w:val="both"/>
        <w:rPr>
          <w:bCs w:val="0"/>
          <w:sz w:val="26"/>
          <w:szCs w:val="26"/>
        </w:rPr>
      </w:pPr>
      <w:r w:rsidRPr="00B450BE">
        <w:rPr>
          <w:bCs w:val="0"/>
          <w:sz w:val="26"/>
          <w:szCs w:val="26"/>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B17A21" w:rsidRPr="00B450BE" w:rsidRDefault="00B17A21" w:rsidP="003835A4">
      <w:pPr>
        <w:numPr>
          <w:ilvl w:val="0"/>
          <w:numId w:val="23"/>
        </w:numPr>
        <w:tabs>
          <w:tab w:val="left" w:pos="993"/>
        </w:tabs>
        <w:spacing w:before="0"/>
        <w:ind w:left="0" w:firstLine="709"/>
        <w:contextualSpacing/>
        <w:jc w:val="both"/>
        <w:rPr>
          <w:bCs w:val="0"/>
          <w:sz w:val="26"/>
          <w:szCs w:val="26"/>
        </w:rPr>
      </w:pPr>
      <w:r w:rsidRPr="00B450BE">
        <w:rPr>
          <w:bCs w:val="0"/>
          <w:sz w:val="26"/>
          <w:szCs w:val="26"/>
        </w:rPr>
        <w:t>разработать комплекс мер, направленных на выявление и поддержку одаренных детей и молодежи;</w:t>
      </w:r>
    </w:p>
    <w:p w:rsidR="00B17A21" w:rsidRPr="00B450BE" w:rsidRDefault="00B17A21" w:rsidP="003835A4">
      <w:pPr>
        <w:numPr>
          <w:ilvl w:val="0"/>
          <w:numId w:val="23"/>
        </w:numPr>
        <w:tabs>
          <w:tab w:val="left" w:pos="993"/>
        </w:tabs>
        <w:spacing w:before="0"/>
        <w:ind w:left="0" w:firstLine="709"/>
        <w:contextualSpacing/>
        <w:jc w:val="both"/>
        <w:rPr>
          <w:bCs w:val="0"/>
          <w:sz w:val="26"/>
          <w:szCs w:val="26"/>
        </w:rPr>
      </w:pPr>
      <w:r w:rsidRPr="00B450BE">
        <w:rPr>
          <w:bCs w:val="0"/>
          <w:sz w:val="26"/>
          <w:szCs w:val="26"/>
        </w:rPr>
        <w:t>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75 процентов.</w:t>
      </w:r>
    </w:p>
    <w:p w:rsidR="00D37FE7" w:rsidRPr="00B450BE" w:rsidRDefault="00D37FE7" w:rsidP="003835A4">
      <w:pPr>
        <w:spacing w:before="0"/>
        <w:ind w:firstLine="709"/>
        <w:jc w:val="both"/>
        <w:rPr>
          <w:sz w:val="26"/>
          <w:szCs w:val="26"/>
        </w:rPr>
      </w:pPr>
      <w:r w:rsidRPr="00B450BE">
        <w:rPr>
          <w:sz w:val="26"/>
          <w:szCs w:val="26"/>
        </w:rPr>
        <w:t>В соответствии с Указом Президента Российской Федерации от 07 мая 2018 года №204 является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D37FE7" w:rsidRPr="00B450BE" w:rsidRDefault="00D37FE7" w:rsidP="003835A4">
      <w:pPr>
        <w:autoSpaceDE w:val="0"/>
        <w:autoSpaceDN w:val="0"/>
        <w:adjustRightInd w:val="0"/>
        <w:spacing w:before="0"/>
        <w:ind w:firstLine="709"/>
        <w:jc w:val="both"/>
        <w:rPr>
          <w:sz w:val="26"/>
          <w:szCs w:val="26"/>
        </w:rPr>
      </w:pPr>
      <w:r w:rsidRPr="00B450BE">
        <w:rPr>
          <w:sz w:val="26"/>
          <w:szCs w:val="26"/>
        </w:rPr>
        <w:t>В целях реализации поручений по направлению «образование», содержащихся в Указе Президента Российской Федерации от 7 мая 2018 года № 204 президиумом Совета при президенте Российской Федерации по стратегическому развитию и национальным проектам (протокол №16 от 24.12.2018 г.) утвержден паспорт национального проекта «Образование».</w:t>
      </w:r>
    </w:p>
    <w:p w:rsidR="00D37FE7" w:rsidRPr="00B450BE" w:rsidRDefault="00D37FE7" w:rsidP="003835A4">
      <w:pPr>
        <w:spacing w:before="0"/>
        <w:ind w:firstLine="709"/>
        <w:jc w:val="both"/>
        <w:rPr>
          <w:sz w:val="26"/>
          <w:szCs w:val="26"/>
        </w:rPr>
      </w:pPr>
      <w:r w:rsidRPr="00B450BE">
        <w:rPr>
          <w:sz w:val="26"/>
          <w:szCs w:val="26"/>
        </w:rPr>
        <w:t>Так, в Федеральном проекте «Успех каждого ребенка» в рамках паспорта национального проекта «Образование» определены следующие основные задачи:</w:t>
      </w:r>
    </w:p>
    <w:p w:rsidR="00D37FE7" w:rsidRPr="00B450BE" w:rsidRDefault="00D37FE7" w:rsidP="00960C2B">
      <w:pPr>
        <w:pStyle w:val="a3"/>
        <w:spacing w:before="0"/>
        <w:ind w:left="0" w:firstLine="709"/>
        <w:jc w:val="both"/>
        <w:rPr>
          <w:sz w:val="26"/>
          <w:szCs w:val="26"/>
        </w:rPr>
      </w:pPr>
      <w:r w:rsidRPr="00B450BE">
        <w:rPr>
          <w:sz w:val="26"/>
          <w:szCs w:val="26"/>
        </w:rPr>
        <w:t>- создание (сохранение) мест в образовательных организациях различных типов для реализации дополнительных общеразвивающих программ всех направленностей;</w:t>
      </w:r>
    </w:p>
    <w:p w:rsidR="00D37FE7" w:rsidRPr="00B450BE" w:rsidRDefault="00D37FE7" w:rsidP="00960C2B">
      <w:pPr>
        <w:pStyle w:val="a3"/>
        <w:spacing w:before="0"/>
        <w:ind w:left="0" w:firstLine="709"/>
        <w:jc w:val="both"/>
        <w:rPr>
          <w:sz w:val="26"/>
          <w:szCs w:val="26"/>
        </w:rPr>
      </w:pPr>
      <w:r w:rsidRPr="00B450BE">
        <w:rPr>
          <w:sz w:val="26"/>
          <w:szCs w:val="26"/>
        </w:rPr>
        <w:t>-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w:t>
      </w:r>
    </w:p>
    <w:p w:rsidR="00D37FE7" w:rsidRPr="00B450BE" w:rsidRDefault="00D37FE7" w:rsidP="00960C2B">
      <w:pPr>
        <w:pStyle w:val="a3"/>
        <w:spacing w:before="0"/>
        <w:ind w:left="0" w:firstLine="709"/>
        <w:jc w:val="both"/>
        <w:rPr>
          <w:sz w:val="26"/>
          <w:szCs w:val="26"/>
        </w:rPr>
      </w:pPr>
      <w:r w:rsidRPr="00B450BE">
        <w:rPr>
          <w:sz w:val="26"/>
          <w:szCs w:val="26"/>
        </w:rPr>
        <w:t>- создание и развитие системы выявления, поддержки и развития способностей и талантов у детей и молодежи;</w:t>
      </w:r>
    </w:p>
    <w:p w:rsidR="00D37FE7" w:rsidRPr="00B450BE" w:rsidRDefault="00D37FE7" w:rsidP="00960C2B">
      <w:pPr>
        <w:pStyle w:val="a3"/>
        <w:spacing w:before="0"/>
        <w:ind w:left="0" w:firstLine="709"/>
        <w:jc w:val="both"/>
        <w:rPr>
          <w:sz w:val="26"/>
          <w:szCs w:val="26"/>
        </w:rPr>
      </w:pPr>
      <w:r w:rsidRPr="00B450BE">
        <w:rPr>
          <w:sz w:val="26"/>
          <w:szCs w:val="26"/>
        </w:rPr>
        <w:t>- создание условий для получения дополнительного образования детей с ОВЗ;</w:t>
      </w:r>
    </w:p>
    <w:p w:rsidR="00D37FE7" w:rsidRPr="00B450BE" w:rsidRDefault="00D37FE7" w:rsidP="00960C2B">
      <w:pPr>
        <w:pStyle w:val="a3"/>
        <w:spacing w:before="0"/>
        <w:ind w:left="0" w:firstLine="709"/>
        <w:jc w:val="both"/>
        <w:rPr>
          <w:sz w:val="26"/>
          <w:szCs w:val="26"/>
        </w:rPr>
      </w:pPr>
      <w:r w:rsidRPr="00B450BE">
        <w:rPr>
          <w:sz w:val="26"/>
          <w:szCs w:val="26"/>
        </w:rPr>
        <w:t>- создание условий для ранней профориентации детей через участие в онлайн-уроках «</w:t>
      </w:r>
      <w:proofErr w:type="spellStart"/>
      <w:r w:rsidRPr="00B450BE">
        <w:rPr>
          <w:sz w:val="26"/>
          <w:szCs w:val="26"/>
        </w:rPr>
        <w:t>Проектория</w:t>
      </w:r>
      <w:proofErr w:type="spellEnd"/>
      <w:r w:rsidRPr="00B450BE">
        <w:rPr>
          <w:sz w:val="26"/>
          <w:szCs w:val="26"/>
        </w:rPr>
        <w:t xml:space="preserve">», реализацию проекта «Билет в будущее», внедрение модели </w:t>
      </w:r>
      <w:r w:rsidRPr="00B450BE">
        <w:rPr>
          <w:sz w:val="26"/>
          <w:szCs w:val="26"/>
        </w:rPr>
        <w:lastRenderedPageBreak/>
        <w:t>сопровождения, наставничества и шефства для обучающихся по дополнительных общеобразовательным программам.</w:t>
      </w:r>
    </w:p>
    <w:p w:rsidR="00B17A21" w:rsidRPr="00B450BE" w:rsidRDefault="00B17A21" w:rsidP="00960C2B">
      <w:pPr>
        <w:spacing w:before="0"/>
        <w:ind w:firstLine="709"/>
        <w:jc w:val="both"/>
        <w:rPr>
          <w:bCs w:val="0"/>
          <w:sz w:val="26"/>
          <w:szCs w:val="26"/>
        </w:rPr>
      </w:pPr>
      <w:r w:rsidRPr="00B450BE">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по предоставлению дополнительного образования детей.</w:t>
      </w:r>
    </w:p>
    <w:p w:rsidR="00B17A21" w:rsidRPr="00B450BE" w:rsidRDefault="00B17A21" w:rsidP="003835A4">
      <w:pPr>
        <w:spacing w:before="0"/>
        <w:ind w:firstLine="709"/>
        <w:jc w:val="both"/>
        <w:rPr>
          <w:bCs w:val="0"/>
          <w:sz w:val="26"/>
          <w:szCs w:val="26"/>
        </w:rPr>
      </w:pPr>
      <w:r w:rsidRPr="00B450BE">
        <w:rPr>
          <w:bCs w:val="0"/>
          <w:sz w:val="26"/>
          <w:szCs w:val="26"/>
        </w:rPr>
        <w:t>Концепция общенациональной системы выявления и развития молодых талантов, утвержденная Президентом Российской Федерации от 3 апреля 2012 года № Пр-827, 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Национальная стратегия действий в интересах детей, утвержденная Указом Президента Российской Федерации от 1 июня 2012 года № 761, предусматривает обеспечение доступности и качества образования, поиск и поддержку талантливых детей, развитие воспитания и социализации детей.</w:t>
      </w:r>
    </w:p>
    <w:p w:rsidR="00B17A21" w:rsidRPr="00B450BE" w:rsidRDefault="00B17A21" w:rsidP="003835A4">
      <w:pPr>
        <w:spacing w:before="0"/>
        <w:ind w:firstLine="709"/>
        <w:jc w:val="both"/>
        <w:rPr>
          <w:bCs w:val="0"/>
          <w:sz w:val="26"/>
          <w:szCs w:val="26"/>
        </w:rPr>
      </w:pPr>
      <w:proofErr w:type="gramStart"/>
      <w:r w:rsidRPr="00B450BE">
        <w:rPr>
          <w:bCs w:val="0"/>
          <w:sz w:val="26"/>
          <w:szCs w:val="26"/>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B450BE">
          <w:rPr>
            <w:bCs w:val="0"/>
            <w:sz w:val="26"/>
            <w:szCs w:val="26"/>
          </w:rPr>
          <w:t>2012 г</w:t>
        </w:r>
      </w:smartTag>
      <w:r w:rsidRPr="00B450BE">
        <w:rPr>
          <w:bCs w:val="0"/>
          <w:sz w:val="26"/>
          <w:szCs w:val="26"/>
        </w:rPr>
        <w:t xml:space="preserve">. № 2190-р утверждена Программа поэтапного совершенствования системы оплаты труда в государственных (муниципальных) </w:t>
      </w:r>
      <w:r w:rsidRPr="00B450BE">
        <w:rPr>
          <w:sz w:val="26"/>
          <w:szCs w:val="26"/>
        </w:rPr>
        <w:t>организац</w:t>
      </w:r>
      <w:r w:rsidRPr="00B450BE">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B450BE">
        <w:rPr>
          <w:sz w:val="26"/>
          <w:szCs w:val="26"/>
        </w:rPr>
        <w:t>организац</w:t>
      </w:r>
      <w:r w:rsidRPr="00B450BE">
        <w:rPr>
          <w:bCs w:val="0"/>
          <w:sz w:val="26"/>
          <w:szCs w:val="26"/>
        </w:rPr>
        <w:t xml:space="preserve">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B17A21" w:rsidRPr="00B450BE" w:rsidRDefault="00B17A21" w:rsidP="003835A4">
      <w:pPr>
        <w:autoSpaceDE w:val="0"/>
        <w:autoSpaceDN w:val="0"/>
        <w:adjustRightInd w:val="0"/>
        <w:spacing w:before="0"/>
        <w:ind w:firstLine="709"/>
        <w:jc w:val="both"/>
        <w:rPr>
          <w:bCs w:val="0"/>
          <w:sz w:val="26"/>
          <w:szCs w:val="26"/>
        </w:rPr>
      </w:pPr>
      <w:proofErr w:type="gramStart"/>
      <w:r w:rsidRPr="00B450BE">
        <w:rPr>
          <w:bCs w:val="0"/>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B450BE">
          <w:rPr>
            <w:bCs w:val="0"/>
            <w:sz w:val="26"/>
            <w:szCs w:val="26"/>
          </w:rPr>
          <w:t>2012 г</w:t>
        </w:r>
      </w:smartTag>
      <w:r w:rsidRPr="00B450BE">
        <w:rPr>
          <w:bCs w:val="0"/>
          <w:sz w:val="26"/>
          <w:szCs w:val="26"/>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дополнительного образования детей по следующим направлениям:</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 расширение потенциала системы дополнительного образования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 создание условий для развития молодых талантов и детей с высокой мотивацией к обучению;</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 xml:space="preserve"> - введение эффективного контракта в дополнительном образовании.</w:t>
      </w:r>
    </w:p>
    <w:p w:rsidR="00095AD1" w:rsidRPr="00B450BE" w:rsidRDefault="00095AD1" w:rsidP="003835A4">
      <w:pPr>
        <w:autoSpaceDE w:val="0"/>
        <w:autoSpaceDN w:val="0"/>
        <w:adjustRightInd w:val="0"/>
        <w:spacing w:before="0"/>
        <w:ind w:firstLine="709"/>
        <w:jc w:val="both"/>
        <w:rPr>
          <w:bCs w:val="0"/>
          <w:sz w:val="26"/>
          <w:szCs w:val="26"/>
        </w:rPr>
      </w:pPr>
      <w:r w:rsidRPr="00B450BE">
        <w:rPr>
          <w:bCs w:val="0"/>
          <w:sz w:val="26"/>
          <w:szCs w:val="26"/>
        </w:rPr>
        <w:t>Координационным комитетом по вопросам стратегического развития и реализации приоритетных проектов при Главе Удмуртской Республики (протокол от 11 декабря 2018 г. №8) утвержден Паспорт регионального проекта «Успех каждого ребенка», который включает в себя мероприятия в сфере дополнительного образования детей по следующим направлениям:</w:t>
      </w:r>
    </w:p>
    <w:p w:rsidR="00095AD1" w:rsidRPr="00B450BE" w:rsidRDefault="00095AD1" w:rsidP="003835A4">
      <w:pPr>
        <w:spacing w:before="0"/>
        <w:ind w:firstLine="709"/>
        <w:jc w:val="both"/>
        <w:rPr>
          <w:bCs w:val="0"/>
          <w:sz w:val="26"/>
          <w:szCs w:val="26"/>
        </w:rPr>
      </w:pPr>
      <w:r w:rsidRPr="00B450BE">
        <w:rPr>
          <w:bCs w:val="0"/>
          <w:sz w:val="26"/>
          <w:szCs w:val="26"/>
        </w:rPr>
        <w:t>-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 от общего числа детей;</w:t>
      </w:r>
    </w:p>
    <w:p w:rsidR="00095AD1" w:rsidRPr="00B450BE" w:rsidRDefault="00095AD1" w:rsidP="003835A4">
      <w:pPr>
        <w:spacing w:before="0"/>
        <w:ind w:firstLine="709"/>
        <w:jc w:val="both"/>
        <w:rPr>
          <w:bCs w:val="0"/>
          <w:sz w:val="26"/>
          <w:szCs w:val="26"/>
        </w:rPr>
      </w:pPr>
      <w:r w:rsidRPr="00B450BE">
        <w:rPr>
          <w:bCs w:val="0"/>
          <w:sz w:val="26"/>
          <w:szCs w:val="26"/>
        </w:rPr>
        <w:lastRenderedPageBreak/>
        <w:t>- реализация модели персонифицированного финансирования дополнительного образования детей;</w:t>
      </w:r>
    </w:p>
    <w:p w:rsidR="00095AD1" w:rsidRPr="00B450BE" w:rsidRDefault="00095AD1" w:rsidP="003835A4">
      <w:pPr>
        <w:spacing w:before="0"/>
        <w:ind w:firstLine="709"/>
        <w:jc w:val="both"/>
        <w:rPr>
          <w:bCs w:val="0"/>
          <w:sz w:val="26"/>
          <w:szCs w:val="26"/>
        </w:rPr>
      </w:pPr>
      <w:r w:rsidRPr="00B450BE">
        <w:rPr>
          <w:bCs w:val="0"/>
          <w:sz w:val="26"/>
          <w:szCs w:val="26"/>
        </w:rPr>
        <w:t>- обновление содержания и методов дополнительного образования детей, развитие кадрового потенциала и модернизация инфраструктуры системы дополнительного образования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 xml:space="preserve">Федеральным законом от 29 декабря 2012 года №273-ФЗ «Об образовании в Российской Федерации» к числу полномочий  </w:t>
      </w:r>
      <w:r w:rsidRPr="00B450BE">
        <w:rPr>
          <w:sz w:val="26"/>
          <w:szCs w:val="26"/>
        </w:rPr>
        <w:t>органов местного самоуправления муниципальных районов и городских округов</w:t>
      </w:r>
      <w:r w:rsidRPr="00B450BE">
        <w:rPr>
          <w:bCs w:val="0"/>
          <w:sz w:val="26"/>
          <w:szCs w:val="26"/>
        </w:rPr>
        <w:t xml:space="preserve"> в сфере дополнительного образования детей отнесены:</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субъектов Российской Федерации);</w:t>
      </w:r>
    </w:p>
    <w:p w:rsidR="00B17A21" w:rsidRPr="00B450BE" w:rsidRDefault="00B17A21" w:rsidP="003835A4">
      <w:pPr>
        <w:shd w:val="clear" w:color="auto" w:fill="FFFFFF"/>
        <w:tabs>
          <w:tab w:val="left" w:pos="1134"/>
        </w:tabs>
        <w:spacing w:before="0"/>
        <w:ind w:firstLine="709"/>
        <w:jc w:val="both"/>
        <w:rPr>
          <w:bCs w:val="0"/>
          <w:sz w:val="26"/>
          <w:szCs w:val="26"/>
        </w:rPr>
      </w:pPr>
      <w:r w:rsidRPr="00B450BE">
        <w:rPr>
          <w:sz w:val="26"/>
          <w:szCs w:val="26"/>
        </w:rPr>
        <w:t xml:space="preserve"> - обеспечение содержания зданий и сооружений муниципальных образовательных организаций дополнительного образования детей, обустройство прилегающих к ним территорий.</w:t>
      </w:r>
    </w:p>
    <w:p w:rsidR="00B17A21" w:rsidRPr="00B450BE" w:rsidRDefault="00B17A21" w:rsidP="003835A4">
      <w:pPr>
        <w:shd w:val="clear" w:color="auto" w:fill="FFFFFF"/>
        <w:tabs>
          <w:tab w:val="left" w:pos="1276"/>
        </w:tabs>
        <w:spacing w:before="0"/>
        <w:ind w:firstLine="709"/>
        <w:jc w:val="both"/>
        <w:rPr>
          <w:sz w:val="26"/>
          <w:szCs w:val="26"/>
        </w:rPr>
      </w:pPr>
      <w:r w:rsidRPr="00B450BE">
        <w:rPr>
          <w:sz w:val="26"/>
          <w:szCs w:val="26"/>
        </w:rPr>
        <w:t xml:space="preserve">Исходя из полномочий органов местного самоуправления муниципального образования, с учетом приоритетов и целей государственной политики в сфере дополнительного образования детей, определены цель и задачи подпрограммы. </w:t>
      </w:r>
    </w:p>
    <w:p w:rsidR="00B17A21" w:rsidRPr="00B450BE" w:rsidRDefault="00B17A21" w:rsidP="003835A4">
      <w:pPr>
        <w:spacing w:before="0"/>
        <w:ind w:firstLine="709"/>
        <w:jc w:val="both"/>
        <w:rPr>
          <w:sz w:val="26"/>
          <w:szCs w:val="26"/>
        </w:rPr>
      </w:pPr>
      <w:r w:rsidRPr="00B450BE">
        <w:rPr>
          <w:sz w:val="26"/>
          <w:szCs w:val="26"/>
        </w:rPr>
        <w:t>Целью подпрограммы является организация предоставления, повышение качества и доступности дополнительного образования детей на территории МО «Дебесский район», способного обеспечить дальнейшую самореализацию личности, её профессиональное самоопределение.</w:t>
      </w:r>
    </w:p>
    <w:p w:rsidR="00B17A21" w:rsidRPr="00B450BE" w:rsidRDefault="00B17A21" w:rsidP="003835A4">
      <w:pPr>
        <w:keepNext/>
        <w:spacing w:before="0"/>
        <w:ind w:firstLine="709"/>
        <w:jc w:val="both"/>
        <w:rPr>
          <w:sz w:val="26"/>
          <w:szCs w:val="26"/>
        </w:rPr>
      </w:pPr>
      <w:r w:rsidRPr="00B450BE">
        <w:rPr>
          <w:sz w:val="26"/>
          <w:szCs w:val="26"/>
        </w:rPr>
        <w:t>Для достижения поставленной цели планируется решать следующие задачи:</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1) Организация оказания муниципальных услуг по предоставлению дополнительного образования детям, в том числе детям с ограниченными возможностями здоровья.</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3) Совершенствование образовательных программ дополнительного образования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4) Распространение успешных моделей и программ дополнительного образования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5) Мониторинг и индивидуальное сопровождение одаренных детей.</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 xml:space="preserve">6) Внедрение системы мотивации руководителей и педагогических </w:t>
      </w:r>
      <w:proofErr w:type="spellStart"/>
      <w:r w:rsidRPr="00B450BE">
        <w:rPr>
          <w:bCs w:val="0"/>
          <w:sz w:val="26"/>
          <w:szCs w:val="26"/>
        </w:rPr>
        <w:t>работниковмуниципальных</w:t>
      </w:r>
      <w:proofErr w:type="spellEnd"/>
      <w:r w:rsidRPr="00B450BE">
        <w:rPr>
          <w:bCs w:val="0"/>
          <w:sz w:val="26"/>
          <w:szCs w:val="26"/>
        </w:rPr>
        <w:t xml:space="preserve">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7) Обеспечение современных и безопасных условий для получения дополнительного образования детей.</w:t>
      </w:r>
    </w:p>
    <w:p w:rsidR="00B17A21" w:rsidRDefault="00B17A21" w:rsidP="003835A4">
      <w:pPr>
        <w:keepNext/>
        <w:spacing w:before="0"/>
        <w:ind w:firstLine="709"/>
        <w:jc w:val="both"/>
        <w:rPr>
          <w:bCs w:val="0"/>
          <w:sz w:val="26"/>
          <w:szCs w:val="26"/>
        </w:rPr>
      </w:pPr>
      <w:r w:rsidRPr="00B450BE">
        <w:rPr>
          <w:bCs w:val="0"/>
          <w:sz w:val="26"/>
          <w:szCs w:val="26"/>
        </w:rPr>
        <w:t>8) Развитие системы обратной связи с потребителями услуг дополнительного образования детей.</w:t>
      </w:r>
    </w:p>
    <w:p w:rsidR="00960C2B" w:rsidRPr="00B450BE" w:rsidRDefault="00960C2B" w:rsidP="00960C2B">
      <w:pPr>
        <w:spacing w:before="0"/>
        <w:ind w:firstLine="709"/>
        <w:jc w:val="both"/>
        <w:rPr>
          <w:sz w:val="26"/>
          <w:szCs w:val="26"/>
        </w:rPr>
      </w:pPr>
      <w:r w:rsidRPr="00B450BE">
        <w:rPr>
          <w:bCs w:val="0"/>
          <w:sz w:val="26"/>
          <w:szCs w:val="26"/>
        </w:rPr>
        <w:t xml:space="preserve">9) </w:t>
      </w:r>
      <w:r w:rsidRPr="00B450BE">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960C2B" w:rsidRPr="00B450BE" w:rsidRDefault="00960C2B" w:rsidP="00960C2B">
      <w:pPr>
        <w:spacing w:before="0"/>
        <w:ind w:firstLine="709"/>
        <w:jc w:val="both"/>
        <w:rPr>
          <w:sz w:val="26"/>
          <w:szCs w:val="26"/>
        </w:rPr>
      </w:pPr>
      <w:r w:rsidRPr="00B450BE">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960C2B" w:rsidRPr="00B450BE" w:rsidRDefault="00960C2B" w:rsidP="00960C2B">
      <w:pPr>
        <w:spacing w:before="0"/>
        <w:ind w:firstLine="709"/>
        <w:jc w:val="both"/>
        <w:rPr>
          <w:sz w:val="26"/>
          <w:szCs w:val="26"/>
        </w:rPr>
      </w:pPr>
      <w:r w:rsidRPr="00B450BE">
        <w:rPr>
          <w:sz w:val="26"/>
          <w:szCs w:val="26"/>
        </w:rPr>
        <w:lastRenderedPageBreak/>
        <w:t>11) Закрепление и увеличение количества молодых специалистов в муниципальных учреждениях образования.</w:t>
      </w:r>
    </w:p>
    <w:p w:rsidR="00960C2B" w:rsidRPr="00B450BE" w:rsidRDefault="00960C2B" w:rsidP="00960C2B">
      <w:pPr>
        <w:spacing w:before="0"/>
        <w:ind w:firstLine="709"/>
        <w:jc w:val="both"/>
        <w:rPr>
          <w:sz w:val="26"/>
          <w:szCs w:val="26"/>
        </w:rPr>
      </w:pPr>
      <w:r w:rsidRPr="00B450BE">
        <w:rPr>
          <w:sz w:val="26"/>
          <w:szCs w:val="26"/>
        </w:rPr>
        <w:t>12) Повышение уровня жизни молодых специалистов, работающих в социальной сфере</w:t>
      </w:r>
    </w:p>
    <w:p w:rsidR="00960C2B" w:rsidRPr="00B450BE" w:rsidRDefault="00960C2B" w:rsidP="00960C2B">
      <w:pPr>
        <w:keepNext/>
        <w:spacing w:before="0"/>
        <w:ind w:firstLine="709"/>
        <w:jc w:val="both"/>
        <w:rPr>
          <w:bCs w:val="0"/>
          <w:sz w:val="26"/>
          <w:szCs w:val="26"/>
        </w:rPr>
      </w:pPr>
      <w:r w:rsidRPr="00B450BE">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B450BE">
        <w:rPr>
          <w:sz w:val="26"/>
          <w:szCs w:val="26"/>
        </w:rPr>
        <w:t>толетарности</w:t>
      </w:r>
      <w:proofErr w:type="spellEnd"/>
      <w:r w:rsidRPr="00B450BE">
        <w:rPr>
          <w:sz w:val="26"/>
          <w:szCs w:val="26"/>
        </w:rPr>
        <w:t>, законопослушное поведение</w:t>
      </w:r>
      <w:r>
        <w:rPr>
          <w:sz w:val="26"/>
          <w:szCs w:val="26"/>
        </w:rPr>
        <w:t>.</w:t>
      </w:r>
    </w:p>
    <w:p w:rsidR="00B17A21" w:rsidRPr="00B450BE" w:rsidRDefault="00B17A21" w:rsidP="003835A4">
      <w:pPr>
        <w:pStyle w:val="ConsPlusNormal"/>
        <w:ind w:firstLine="709"/>
        <w:jc w:val="both"/>
        <w:rPr>
          <w:rFonts w:ascii="Times New Roman" w:hAnsi="Times New Roman" w:cs="Times New Roman"/>
          <w:sz w:val="26"/>
          <w:szCs w:val="26"/>
        </w:rPr>
      </w:pPr>
      <w:proofErr w:type="gramStart"/>
      <w:r w:rsidRPr="00B450BE">
        <w:rPr>
          <w:rFonts w:ascii="Times New Roman" w:hAnsi="Times New Roman" w:cs="Times New Roman"/>
          <w:sz w:val="26"/>
          <w:szCs w:val="26"/>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№1726-р, приоритетным проектом Доступное дополнительное образование для детей», утвержденным протоколом заседания президиума Совета при Президенте Российской Федерации по стратегическому развитию и приоритетным проектам от 30 ноября </w:t>
      </w:r>
      <w:smartTag w:uri="urn:schemas-microsoft-com:office:smarttags" w:element="metricconverter">
        <w:smartTagPr>
          <w:attr w:name="ProductID" w:val="2016 г"/>
        </w:smartTagPr>
        <w:r w:rsidRPr="00B450BE">
          <w:rPr>
            <w:rFonts w:ascii="Times New Roman" w:hAnsi="Times New Roman" w:cs="Times New Roman"/>
            <w:sz w:val="26"/>
            <w:szCs w:val="26"/>
          </w:rPr>
          <w:t>2016 г</w:t>
        </w:r>
      </w:smartTag>
      <w:r w:rsidRPr="00B450BE">
        <w:rPr>
          <w:rFonts w:ascii="Times New Roman" w:hAnsi="Times New Roman" w:cs="Times New Roman"/>
          <w:sz w:val="26"/>
          <w:szCs w:val="26"/>
        </w:rPr>
        <w:t>. № 11</w:t>
      </w:r>
      <w:proofErr w:type="gramEnd"/>
      <w:r w:rsidRPr="00B450BE">
        <w:rPr>
          <w:rFonts w:ascii="Times New Roman" w:hAnsi="Times New Roman" w:cs="Times New Roman"/>
          <w:sz w:val="26"/>
          <w:szCs w:val="26"/>
        </w:rPr>
        <w:t xml:space="preserve">, </w:t>
      </w:r>
      <w:proofErr w:type="gramStart"/>
      <w:r w:rsidRPr="00B450BE">
        <w:rPr>
          <w:rFonts w:ascii="Times New Roman" w:hAnsi="Times New Roman" w:cs="Times New Roman"/>
          <w:sz w:val="26"/>
          <w:szCs w:val="26"/>
        </w:rPr>
        <w:t xml:space="preserve">Национальной стратегией действий в интересах детей на 2012-2017 годы, утвержденной Указом Президента Российской Федерации от 01.06.2012 №761, </w:t>
      </w:r>
      <w:r w:rsidR="00063FDE" w:rsidRPr="00B450BE">
        <w:rPr>
          <w:rFonts w:ascii="Times New Roman" w:hAnsi="Times New Roman" w:cs="Times New Roman"/>
          <w:sz w:val="26"/>
          <w:szCs w:val="26"/>
        </w:rPr>
        <w:t xml:space="preserve">национальным проектом «Образование», утвержденным протоколом заседания президиума Совета при Президенте Российской Федерации по стратегическому развитию и приоритетным проектам от 24 декабря 2018 г. № 16, </w:t>
      </w:r>
      <w:r w:rsidRPr="00B450BE">
        <w:rPr>
          <w:rFonts w:ascii="Times New Roman" w:hAnsi="Times New Roman" w:cs="Times New Roman"/>
          <w:sz w:val="26"/>
          <w:szCs w:val="26"/>
        </w:rPr>
        <w:t>в целях обеспечения равной доступности качественного дополнительного образования для детей в «Дебесский район» реализуется система персонифицированного финансирования дополнительного образования</w:t>
      </w:r>
      <w:proofErr w:type="gramEnd"/>
      <w:r w:rsidRPr="00B450BE">
        <w:rPr>
          <w:rFonts w:ascii="Times New Roman" w:hAnsi="Times New Roman" w:cs="Times New Roman"/>
          <w:sz w:val="26"/>
          <w:szCs w:val="26"/>
        </w:rPr>
        <w:t xml:space="preserve">, </w:t>
      </w:r>
      <w:proofErr w:type="gramStart"/>
      <w:r w:rsidRPr="00B450BE">
        <w:rPr>
          <w:rFonts w:ascii="Times New Roman" w:hAnsi="Times New Roman" w:cs="Times New Roman"/>
          <w:sz w:val="26"/>
          <w:szCs w:val="26"/>
        </w:rPr>
        <w:t>подразумевающая</w:t>
      </w:r>
      <w:proofErr w:type="gramEnd"/>
      <w:r w:rsidRPr="00B450BE">
        <w:rPr>
          <w:rFonts w:ascii="Times New Roman" w:hAnsi="Times New Roman" w:cs="Times New Roman"/>
          <w:sz w:val="26"/>
          <w:szCs w:val="26"/>
        </w:rPr>
        <w:t xml:space="preserve"> предоставление детям именных сертификатов дополнительного образования.  Реализуемый финансово-</w:t>
      </w:r>
      <w:proofErr w:type="gramStart"/>
      <w:r w:rsidRPr="00B450BE">
        <w:rPr>
          <w:rFonts w:ascii="Times New Roman" w:hAnsi="Times New Roman" w:cs="Times New Roman"/>
          <w:sz w:val="26"/>
          <w:szCs w:val="26"/>
        </w:rPr>
        <w:t>экономический механизм</w:t>
      </w:r>
      <w:proofErr w:type="gramEnd"/>
      <w:r w:rsidRPr="00B450BE">
        <w:rPr>
          <w:rFonts w:ascii="Times New Roman" w:hAnsi="Times New Roman" w:cs="Times New Roman"/>
          <w:sz w:val="26"/>
          <w:szCs w:val="26"/>
        </w:rPr>
        <w:t xml:space="preserve">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именных сертификатов дополнительного образования Муниципальное казенное учреждение управление образования Администрации муниципального образования «Дебесский район»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«Дебесский район».</w:t>
      </w:r>
    </w:p>
    <w:p w:rsidR="00B17A21" w:rsidRPr="00B450BE" w:rsidRDefault="00B17A21" w:rsidP="003835A4">
      <w:pPr>
        <w:keepNext/>
        <w:spacing w:before="0"/>
        <w:ind w:firstLine="709"/>
        <w:jc w:val="both"/>
        <w:rPr>
          <w:bCs w:val="0"/>
          <w:sz w:val="26"/>
          <w:szCs w:val="26"/>
        </w:rPr>
      </w:pPr>
      <w:r w:rsidRPr="00B450BE">
        <w:rPr>
          <w:sz w:val="26"/>
          <w:szCs w:val="26"/>
        </w:rPr>
        <w:t>Помимо реализуемого механизма персонифицированного финансирования в муниципальном образовании «Дебесский район»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B17A21" w:rsidRPr="00B450BE" w:rsidRDefault="00B17A21" w:rsidP="003835A4">
      <w:pPr>
        <w:keepNext/>
        <w:spacing w:before="0"/>
        <w:ind w:firstLine="709"/>
        <w:jc w:val="both"/>
        <w:rPr>
          <w:spacing w:val="-1"/>
          <w:sz w:val="26"/>
          <w:szCs w:val="26"/>
        </w:rPr>
      </w:pPr>
      <w:r w:rsidRPr="00B450BE">
        <w:rPr>
          <w:sz w:val="26"/>
          <w:szCs w:val="26"/>
        </w:rPr>
        <w:t xml:space="preserve">Оценка уровня эффективности Программы осуществляется на основе использования системы объективных критериев, которые выступают в качестве обобщенных оценочных </w:t>
      </w:r>
      <w:r w:rsidRPr="00B450BE">
        <w:rPr>
          <w:spacing w:val="-1"/>
          <w:sz w:val="26"/>
          <w:szCs w:val="26"/>
        </w:rPr>
        <w:t>показателей (индикаторов). Они представлены количественными параметрами.</w:t>
      </w:r>
    </w:p>
    <w:p w:rsidR="00B17A21" w:rsidRPr="00B450BE" w:rsidRDefault="00B17A21" w:rsidP="003835A4">
      <w:pPr>
        <w:autoSpaceDE w:val="0"/>
        <w:autoSpaceDN w:val="0"/>
        <w:adjustRightInd w:val="0"/>
        <w:spacing w:before="0"/>
        <w:ind w:firstLine="709"/>
        <w:jc w:val="center"/>
        <w:outlineLvl w:val="2"/>
        <w:rPr>
          <w:sz w:val="26"/>
          <w:szCs w:val="26"/>
        </w:rPr>
      </w:pPr>
    </w:p>
    <w:p w:rsidR="00A70158" w:rsidRPr="00DC595D" w:rsidRDefault="00B17A21" w:rsidP="003835A4">
      <w:pPr>
        <w:autoSpaceDE w:val="0"/>
        <w:autoSpaceDN w:val="0"/>
        <w:adjustRightInd w:val="0"/>
        <w:spacing w:before="0"/>
        <w:ind w:firstLine="709"/>
        <w:jc w:val="center"/>
        <w:outlineLvl w:val="2"/>
        <w:rPr>
          <w:b/>
          <w:sz w:val="26"/>
          <w:szCs w:val="26"/>
        </w:rPr>
      </w:pPr>
      <w:r w:rsidRPr="00DC595D">
        <w:rPr>
          <w:b/>
          <w:sz w:val="26"/>
          <w:szCs w:val="26"/>
          <w:shd w:val="clear" w:color="auto" w:fill="FFFFFF"/>
        </w:rPr>
        <w:t>3.</w:t>
      </w:r>
      <w:r w:rsidRPr="00DC595D">
        <w:rPr>
          <w:b/>
          <w:sz w:val="26"/>
          <w:szCs w:val="26"/>
        </w:rPr>
        <w:t>3 Целевые показатели (индикаторы)</w:t>
      </w:r>
    </w:p>
    <w:p w:rsidR="00B17A21" w:rsidRPr="00DC595D" w:rsidRDefault="00B17A21" w:rsidP="003835A4">
      <w:pPr>
        <w:autoSpaceDE w:val="0"/>
        <w:autoSpaceDN w:val="0"/>
        <w:adjustRightInd w:val="0"/>
        <w:spacing w:before="0"/>
        <w:ind w:firstLine="709"/>
        <w:jc w:val="both"/>
        <w:outlineLvl w:val="2"/>
        <w:rPr>
          <w:b/>
          <w:sz w:val="26"/>
          <w:szCs w:val="26"/>
        </w:rPr>
      </w:pPr>
    </w:p>
    <w:p w:rsidR="00B17A21" w:rsidRPr="00B450BE" w:rsidRDefault="00B17A21" w:rsidP="003835A4">
      <w:pPr>
        <w:spacing w:before="0"/>
        <w:ind w:firstLine="709"/>
        <w:jc w:val="both"/>
        <w:rPr>
          <w:sz w:val="26"/>
          <w:szCs w:val="26"/>
        </w:rPr>
      </w:pPr>
      <w:r w:rsidRPr="00B450BE">
        <w:rPr>
          <w:sz w:val="26"/>
          <w:szCs w:val="26"/>
        </w:rPr>
        <w:lastRenderedPageBreak/>
        <w:t xml:space="preserve">1) </w:t>
      </w:r>
      <w:r w:rsidR="00A70158" w:rsidRPr="00B450BE">
        <w:rPr>
          <w:bCs w:val="0"/>
          <w:sz w:val="26"/>
          <w:szCs w:val="26"/>
        </w:rPr>
        <w:t xml:space="preserve">Доля детей в возрасте 5-18 лет, получающих услуги по дополнительному образованию  в организациях различной организационно- правовой формы и формы собственности, в общей численности детей данной возрастной группы, </w:t>
      </w:r>
      <w:r w:rsidRPr="00B450BE">
        <w:rPr>
          <w:sz w:val="26"/>
          <w:szCs w:val="26"/>
        </w:rPr>
        <w:t>процентов.</w:t>
      </w:r>
    </w:p>
    <w:p w:rsidR="00B17A21" w:rsidRPr="00B450BE" w:rsidRDefault="00B17A21" w:rsidP="003835A4">
      <w:pPr>
        <w:spacing w:before="0"/>
        <w:ind w:firstLine="709"/>
        <w:jc w:val="both"/>
        <w:rPr>
          <w:sz w:val="26"/>
          <w:szCs w:val="26"/>
        </w:rPr>
      </w:pPr>
      <w:r w:rsidRPr="00B450BE">
        <w:rPr>
          <w:sz w:val="26"/>
          <w:szCs w:val="26"/>
        </w:rPr>
        <w:t>Показатель характеризует доступность и востребованность услуг дополнительного образования. Конструкция показателя и методика его расчета включает как бесплатные, так и платные услуги дополнительного образования детей, что позволяет оценить эффективность предложенных в Программе сбалансированных мер по стимулированию предложения платных услуг дополнительного образования, в том числе со стороны негосударственного сектора, при гарантированной доступности услуг для детей из малообеспеченных семей.</w:t>
      </w:r>
    </w:p>
    <w:p w:rsidR="00B17A21" w:rsidRPr="00B450BE" w:rsidRDefault="00B17A21" w:rsidP="003835A4">
      <w:pPr>
        <w:spacing w:before="0"/>
        <w:ind w:firstLine="709"/>
        <w:jc w:val="both"/>
        <w:rPr>
          <w:sz w:val="26"/>
          <w:szCs w:val="26"/>
        </w:rPr>
      </w:pPr>
      <w:r w:rsidRPr="00B450BE">
        <w:rPr>
          <w:sz w:val="26"/>
          <w:szCs w:val="26"/>
        </w:rPr>
        <w:t xml:space="preserve">2) </w:t>
      </w:r>
      <w:r w:rsidR="00A70158" w:rsidRPr="00B450BE">
        <w:rPr>
          <w:bCs w:val="0"/>
          <w:sz w:val="26"/>
          <w:szCs w:val="26"/>
        </w:rPr>
        <w:t>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w:t>
      </w:r>
      <w:r w:rsidRPr="00B450BE">
        <w:rPr>
          <w:sz w:val="26"/>
          <w:szCs w:val="26"/>
        </w:rPr>
        <w:t>, процентов.</w:t>
      </w:r>
    </w:p>
    <w:p w:rsidR="00B17A21" w:rsidRPr="00B450BE" w:rsidRDefault="00B17A21" w:rsidP="003835A4">
      <w:pPr>
        <w:spacing w:before="0"/>
        <w:ind w:firstLine="709"/>
        <w:jc w:val="both"/>
        <w:rPr>
          <w:sz w:val="26"/>
          <w:szCs w:val="26"/>
        </w:rPr>
      </w:pPr>
      <w:r w:rsidRPr="00B450BE">
        <w:rPr>
          <w:sz w:val="26"/>
          <w:szCs w:val="26"/>
        </w:rPr>
        <w:t>Показатель характеризует доступность дополнительного образования детей с ограниченными возможностями здоровья</w:t>
      </w:r>
    </w:p>
    <w:p w:rsidR="00B17A21" w:rsidRPr="00B450BE" w:rsidRDefault="00B17A21" w:rsidP="003835A4">
      <w:pPr>
        <w:spacing w:before="0"/>
        <w:ind w:firstLine="709"/>
        <w:jc w:val="both"/>
        <w:rPr>
          <w:sz w:val="26"/>
          <w:szCs w:val="26"/>
        </w:rPr>
      </w:pPr>
      <w:r w:rsidRPr="00B450BE">
        <w:rPr>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A70158" w:rsidRPr="00B450BE" w:rsidRDefault="00A70158" w:rsidP="003835A4">
      <w:pPr>
        <w:spacing w:before="0"/>
        <w:ind w:firstLine="709"/>
        <w:jc w:val="both"/>
        <w:rPr>
          <w:sz w:val="26"/>
          <w:szCs w:val="26"/>
        </w:rPr>
      </w:pPr>
      <w:r w:rsidRPr="00B450BE">
        <w:rPr>
          <w:sz w:val="26"/>
          <w:szCs w:val="26"/>
        </w:rPr>
        <w:t>- международный уровень;</w:t>
      </w:r>
    </w:p>
    <w:p w:rsidR="00B17A21" w:rsidRPr="00B450BE" w:rsidRDefault="00B17A21" w:rsidP="003835A4">
      <w:pPr>
        <w:spacing w:before="0"/>
        <w:ind w:firstLine="709"/>
        <w:jc w:val="both"/>
        <w:rPr>
          <w:sz w:val="26"/>
          <w:szCs w:val="26"/>
        </w:rPr>
      </w:pPr>
      <w:r w:rsidRPr="00B450BE">
        <w:rPr>
          <w:sz w:val="26"/>
          <w:szCs w:val="26"/>
        </w:rPr>
        <w:t>- на всероссийском уровне;</w:t>
      </w:r>
    </w:p>
    <w:p w:rsidR="00B17A21" w:rsidRPr="00B450BE" w:rsidRDefault="00B17A21" w:rsidP="003835A4">
      <w:pPr>
        <w:spacing w:before="0"/>
        <w:ind w:firstLine="709"/>
        <w:jc w:val="both"/>
        <w:rPr>
          <w:sz w:val="26"/>
          <w:szCs w:val="26"/>
        </w:rPr>
      </w:pPr>
      <w:r w:rsidRPr="00B450BE">
        <w:rPr>
          <w:sz w:val="26"/>
          <w:szCs w:val="26"/>
        </w:rPr>
        <w:t>- на республиканском уровне;</w:t>
      </w:r>
    </w:p>
    <w:p w:rsidR="00B17A21" w:rsidRPr="00B450BE" w:rsidRDefault="00B17A21" w:rsidP="003835A4">
      <w:pPr>
        <w:spacing w:before="0"/>
        <w:ind w:firstLine="709"/>
        <w:jc w:val="both"/>
        <w:rPr>
          <w:sz w:val="26"/>
          <w:szCs w:val="26"/>
        </w:rPr>
      </w:pPr>
      <w:r w:rsidRPr="00B450BE">
        <w:rPr>
          <w:sz w:val="26"/>
          <w:szCs w:val="26"/>
        </w:rPr>
        <w:t>- на районном уровне</w:t>
      </w:r>
    </w:p>
    <w:p w:rsidR="00B17A21" w:rsidRPr="00B450BE" w:rsidRDefault="00B17A21" w:rsidP="003835A4">
      <w:pPr>
        <w:spacing w:before="0"/>
        <w:ind w:firstLine="709"/>
        <w:jc w:val="both"/>
        <w:rPr>
          <w:sz w:val="26"/>
          <w:szCs w:val="26"/>
        </w:rPr>
      </w:pPr>
      <w:r w:rsidRPr="00B450BE">
        <w:rPr>
          <w:sz w:val="26"/>
          <w:szCs w:val="26"/>
        </w:rPr>
        <w:t>Показатель характеризует качество дополнительного образования детей, а также работу по выявлению талантливых детей.</w:t>
      </w:r>
    </w:p>
    <w:p w:rsidR="00B17A21" w:rsidRPr="00B450BE" w:rsidRDefault="00B17A21" w:rsidP="003835A4">
      <w:pPr>
        <w:spacing w:before="0"/>
        <w:ind w:firstLine="709"/>
        <w:jc w:val="both"/>
        <w:rPr>
          <w:sz w:val="26"/>
          <w:szCs w:val="26"/>
        </w:rPr>
      </w:pPr>
      <w:r w:rsidRPr="00B450BE">
        <w:rPr>
          <w:sz w:val="26"/>
          <w:szCs w:val="26"/>
        </w:rPr>
        <w:t>4)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B450BE" w:rsidRDefault="00B17A21" w:rsidP="003835A4">
      <w:pPr>
        <w:spacing w:before="0"/>
        <w:ind w:firstLine="709"/>
        <w:jc w:val="both"/>
        <w:rPr>
          <w:sz w:val="26"/>
          <w:szCs w:val="26"/>
        </w:rPr>
      </w:pPr>
      <w:r w:rsidRPr="00B450BE">
        <w:rPr>
          <w:sz w:val="26"/>
          <w:szCs w:val="26"/>
        </w:rPr>
        <w:t>Показатель характеризует привлекательность профессии для молодых специалистов. Влияет на качество дополнительного образования детей. Зависит от системы реализуемых мер по привлечению и закреплению молодых специалистов в муниципальных образовательных организациях дополнительного образования детей.</w:t>
      </w:r>
    </w:p>
    <w:p w:rsidR="00B17A21" w:rsidRPr="00B450BE" w:rsidRDefault="00B17A21" w:rsidP="003835A4">
      <w:pPr>
        <w:spacing w:before="0"/>
        <w:ind w:firstLine="709"/>
        <w:jc w:val="both"/>
        <w:rPr>
          <w:sz w:val="26"/>
          <w:szCs w:val="26"/>
        </w:rPr>
      </w:pPr>
      <w:r w:rsidRPr="00B450BE">
        <w:rPr>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B450BE" w:rsidRDefault="00B17A21" w:rsidP="003835A4">
      <w:pPr>
        <w:spacing w:before="0"/>
        <w:ind w:firstLine="709"/>
        <w:jc w:val="both"/>
        <w:rPr>
          <w:sz w:val="26"/>
          <w:szCs w:val="26"/>
        </w:rPr>
      </w:pPr>
      <w:r w:rsidRPr="00B450BE">
        <w:rPr>
          <w:sz w:val="26"/>
          <w:szCs w:val="26"/>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дополнительного образования детей от результатов профессиональной служебной деятельности.</w:t>
      </w:r>
    </w:p>
    <w:p w:rsidR="00B17A21" w:rsidRPr="00B450BE" w:rsidRDefault="00B17A21" w:rsidP="003835A4">
      <w:pPr>
        <w:spacing w:before="0"/>
        <w:ind w:firstLine="709"/>
        <w:jc w:val="both"/>
        <w:rPr>
          <w:sz w:val="26"/>
          <w:szCs w:val="26"/>
        </w:rPr>
      </w:pPr>
      <w:r w:rsidRPr="00B450BE">
        <w:rPr>
          <w:sz w:val="26"/>
          <w:szCs w:val="26"/>
        </w:rPr>
        <w:t>Влияет на качество дополнительного образования детей,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 дополнительного образования детей.</w:t>
      </w:r>
    </w:p>
    <w:p w:rsidR="00B17A21" w:rsidRPr="00B450BE" w:rsidRDefault="00B17A21" w:rsidP="003835A4">
      <w:pPr>
        <w:spacing w:before="0"/>
        <w:ind w:firstLine="709"/>
        <w:jc w:val="both"/>
        <w:rPr>
          <w:sz w:val="26"/>
          <w:szCs w:val="26"/>
        </w:rPr>
      </w:pPr>
      <w:r w:rsidRPr="00B450BE">
        <w:rPr>
          <w:sz w:val="26"/>
          <w:szCs w:val="26"/>
        </w:rPr>
        <w:t xml:space="preserve">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 </w:t>
      </w:r>
    </w:p>
    <w:p w:rsidR="00B17A21" w:rsidRPr="00B450BE" w:rsidRDefault="00B17A21" w:rsidP="003835A4">
      <w:pPr>
        <w:spacing w:before="0"/>
        <w:ind w:firstLine="709"/>
        <w:jc w:val="both"/>
        <w:rPr>
          <w:sz w:val="26"/>
          <w:szCs w:val="26"/>
        </w:rPr>
      </w:pPr>
      <w:r w:rsidRPr="00B450BE">
        <w:rPr>
          <w:sz w:val="26"/>
          <w:szCs w:val="26"/>
        </w:rPr>
        <w:t xml:space="preserve">Показатель характеризует степень внедрения механизма, позволяющего установить зависимость заработной платы педагогических работников </w:t>
      </w:r>
      <w:r w:rsidRPr="00B450BE">
        <w:rPr>
          <w:sz w:val="26"/>
          <w:szCs w:val="26"/>
        </w:rPr>
        <w:lastRenderedPageBreak/>
        <w:t>муниципальных образовательных организаций дополнительного образования детей от результатов их профессиональной служебной деятельности. Влияет на качество дополнительного образования детей, размер заработной платы и квалификацию педагогических работников муниципальных образовательных организаций дополнительного образования.</w:t>
      </w:r>
    </w:p>
    <w:p w:rsidR="00B17A21" w:rsidRPr="00B450BE" w:rsidRDefault="00B17A21" w:rsidP="003835A4">
      <w:pPr>
        <w:spacing w:before="0"/>
        <w:ind w:firstLine="709"/>
        <w:jc w:val="both"/>
        <w:rPr>
          <w:sz w:val="26"/>
          <w:szCs w:val="26"/>
        </w:rPr>
      </w:pPr>
      <w:r w:rsidRPr="00B450BE">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B450BE" w:rsidRDefault="00B17A21" w:rsidP="003835A4">
      <w:pPr>
        <w:spacing w:before="0"/>
        <w:ind w:firstLine="709"/>
        <w:jc w:val="both"/>
        <w:rPr>
          <w:sz w:val="26"/>
          <w:szCs w:val="26"/>
        </w:rPr>
      </w:pPr>
      <w:r w:rsidRPr="00B450BE">
        <w:rPr>
          <w:sz w:val="26"/>
          <w:szCs w:val="26"/>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дополнительного образования детей. Влияет на эффективность деятельности муниципальных  организаций дополнительного образования детей.</w:t>
      </w:r>
    </w:p>
    <w:p w:rsidR="00B17A21" w:rsidRPr="00B450BE" w:rsidRDefault="00B17A21" w:rsidP="003835A4">
      <w:pPr>
        <w:spacing w:before="0"/>
        <w:ind w:firstLine="709"/>
        <w:jc w:val="both"/>
        <w:rPr>
          <w:sz w:val="26"/>
          <w:szCs w:val="26"/>
        </w:rPr>
      </w:pPr>
      <w:r w:rsidRPr="00B450BE">
        <w:rPr>
          <w:sz w:val="26"/>
          <w:szCs w:val="26"/>
        </w:rPr>
        <w:t>8)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B17A21" w:rsidRPr="00B450BE" w:rsidRDefault="00B17A21" w:rsidP="003835A4">
      <w:pPr>
        <w:spacing w:before="0"/>
        <w:ind w:firstLine="709"/>
        <w:jc w:val="both"/>
        <w:rPr>
          <w:sz w:val="26"/>
          <w:szCs w:val="26"/>
        </w:rPr>
      </w:pPr>
      <w:r w:rsidRPr="00B450BE">
        <w:rPr>
          <w:sz w:val="26"/>
          <w:szCs w:val="26"/>
        </w:rPr>
        <w:t xml:space="preserve">9) Удовлетворенность потребителей (родителей и детей) качеством оказания услуг по предоставлению дополнительного образования детей, процентов. </w:t>
      </w:r>
    </w:p>
    <w:p w:rsidR="00B17A21" w:rsidRPr="00B450BE" w:rsidRDefault="00B17A21" w:rsidP="003835A4">
      <w:pPr>
        <w:spacing w:before="0"/>
        <w:ind w:firstLine="709"/>
        <w:jc w:val="both"/>
        <w:rPr>
          <w:sz w:val="26"/>
          <w:szCs w:val="26"/>
        </w:rPr>
      </w:pPr>
      <w:r w:rsidRPr="00B450BE">
        <w:rPr>
          <w:sz w:val="26"/>
          <w:szCs w:val="26"/>
        </w:rPr>
        <w:t xml:space="preserve">Показатель характеризует оценку качества услуг дополнительного образования детей потребителями. </w:t>
      </w:r>
    </w:p>
    <w:p w:rsidR="00B17A21" w:rsidRPr="00B450BE" w:rsidRDefault="00B17A21" w:rsidP="003835A4">
      <w:pPr>
        <w:spacing w:before="0"/>
        <w:ind w:firstLine="709"/>
        <w:jc w:val="both"/>
        <w:rPr>
          <w:sz w:val="26"/>
          <w:szCs w:val="26"/>
        </w:rPr>
      </w:pPr>
      <w:r w:rsidRPr="00B450BE">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w:t>
      </w:r>
      <w:r w:rsidR="00A70158" w:rsidRPr="00B450BE">
        <w:rPr>
          <w:sz w:val="26"/>
          <w:szCs w:val="26"/>
        </w:rPr>
        <w:t>а счет средств местного бюджета, процент.</w:t>
      </w:r>
    </w:p>
    <w:p w:rsidR="00B17A21" w:rsidRPr="00B450BE" w:rsidRDefault="00B17A21" w:rsidP="003835A4">
      <w:pPr>
        <w:spacing w:before="0"/>
        <w:ind w:firstLine="709"/>
        <w:jc w:val="both"/>
        <w:rPr>
          <w:sz w:val="26"/>
          <w:szCs w:val="26"/>
        </w:rPr>
      </w:pPr>
      <w:r w:rsidRPr="00B450BE">
        <w:rPr>
          <w:sz w:val="26"/>
          <w:szCs w:val="26"/>
        </w:rPr>
        <w:t xml:space="preserve">Характеризует степень </w:t>
      </w:r>
      <w:proofErr w:type="gramStart"/>
      <w:r w:rsidRPr="00B450BE">
        <w:rPr>
          <w:sz w:val="26"/>
          <w:szCs w:val="26"/>
        </w:rPr>
        <w:t>внедрения механизма персонифицированного учета дополнительного образования детей</w:t>
      </w:r>
      <w:proofErr w:type="gramEnd"/>
      <w:r w:rsidRPr="00B450BE">
        <w:rPr>
          <w:sz w:val="26"/>
          <w:szCs w:val="26"/>
        </w:rPr>
        <w:t>.</w:t>
      </w:r>
    </w:p>
    <w:p w:rsidR="00B17A21" w:rsidRPr="00B450BE" w:rsidRDefault="00B17A21" w:rsidP="003835A4">
      <w:pPr>
        <w:spacing w:before="0"/>
        <w:ind w:firstLine="709"/>
        <w:jc w:val="both"/>
        <w:rPr>
          <w:sz w:val="26"/>
          <w:szCs w:val="26"/>
        </w:rPr>
      </w:pPr>
      <w:r w:rsidRPr="00B450BE">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w:t>
      </w:r>
    </w:p>
    <w:p w:rsidR="00B17A21" w:rsidRPr="00B450BE" w:rsidRDefault="00B17A21" w:rsidP="003835A4">
      <w:pPr>
        <w:tabs>
          <w:tab w:val="center" w:pos="5315"/>
        </w:tabs>
        <w:spacing w:before="0"/>
        <w:ind w:firstLine="709"/>
        <w:jc w:val="both"/>
        <w:rPr>
          <w:sz w:val="26"/>
          <w:szCs w:val="26"/>
        </w:rPr>
      </w:pPr>
      <w:r w:rsidRPr="00B450BE">
        <w:rPr>
          <w:sz w:val="26"/>
          <w:szCs w:val="26"/>
        </w:rPr>
        <w:t xml:space="preserve">Рассчитывается по формуле: </w:t>
      </w:r>
      <w:proofErr w:type="spellStart"/>
      <w:r w:rsidRPr="00B450BE">
        <w:rPr>
          <w:sz w:val="26"/>
          <w:szCs w:val="26"/>
        </w:rPr>
        <w:t>Спдо</w:t>
      </w:r>
      <w:proofErr w:type="spellEnd"/>
      <w:r w:rsidRPr="00B450BE">
        <w:rPr>
          <w:sz w:val="26"/>
          <w:szCs w:val="26"/>
        </w:rPr>
        <w:t>= (</w:t>
      </w:r>
      <w:proofErr w:type="spellStart"/>
      <w:r w:rsidRPr="00B450BE">
        <w:rPr>
          <w:sz w:val="26"/>
          <w:szCs w:val="26"/>
        </w:rPr>
        <w:t>Чспдо</w:t>
      </w:r>
      <w:proofErr w:type="spellEnd"/>
      <w:r w:rsidRPr="00B450BE">
        <w:rPr>
          <w:sz w:val="26"/>
          <w:szCs w:val="26"/>
        </w:rPr>
        <w:t xml:space="preserve"> / Чобуч5-18)*100%, где:</w:t>
      </w:r>
    </w:p>
    <w:p w:rsidR="00B17A21" w:rsidRPr="00B450BE" w:rsidRDefault="00B17A21" w:rsidP="003835A4">
      <w:pPr>
        <w:spacing w:before="0"/>
        <w:ind w:firstLine="709"/>
        <w:jc w:val="both"/>
        <w:rPr>
          <w:sz w:val="26"/>
          <w:szCs w:val="26"/>
        </w:rPr>
      </w:pPr>
      <w:proofErr w:type="spellStart"/>
      <w:r w:rsidRPr="00B450BE">
        <w:rPr>
          <w:sz w:val="26"/>
          <w:szCs w:val="26"/>
        </w:rPr>
        <w:t>Чспдо</w:t>
      </w:r>
      <w:proofErr w:type="spellEnd"/>
      <w:r w:rsidRPr="00B450BE">
        <w:rPr>
          <w:sz w:val="26"/>
          <w:szCs w:val="26"/>
        </w:rPr>
        <w:t xml:space="preserve"> – численность детей в возрасте от 5 до 18 лет, использующих для получения дополнительного образования сертификаты дополнительного образования;</w:t>
      </w:r>
    </w:p>
    <w:p w:rsidR="00B17A21" w:rsidRPr="00B450BE" w:rsidRDefault="00B17A21" w:rsidP="003835A4">
      <w:pPr>
        <w:spacing w:before="0"/>
        <w:ind w:firstLine="709"/>
        <w:jc w:val="both"/>
        <w:rPr>
          <w:sz w:val="26"/>
          <w:szCs w:val="26"/>
        </w:rPr>
      </w:pPr>
      <w:r w:rsidRPr="00B450BE">
        <w:rPr>
          <w:sz w:val="26"/>
          <w:szCs w:val="26"/>
        </w:rPr>
        <w:t>Чобуч5-18 – общая численность детей в возрасте от 5 до 18 лет получающих дополнительное образования по программам, финансовое обеспечение которых осуществляется за счет бюджетных средств (</w:t>
      </w:r>
      <w:proofErr w:type="spellStart"/>
      <w:r w:rsidRPr="00B450BE">
        <w:rPr>
          <w:sz w:val="26"/>
          <w:szCs w:val="26"/>
        </w:rPr>
        <w:t>пообъектный</w:t>
      </w:r>
      <w:proofErr w:type="spellEnd"/>
      <w:r w:rsidRPr="00B450BE">
        <w:rPr>
          <w:sz w:val="26"/>
          <w:szCs w:val="26"/>
        </w:rPr>
        <w:t xml:space="preserve"> мониторинг)</w:t>
      </w:r>
    </w:p>
    <w:p w:rsidR="00B17A21" w:rsidRPr="00B450BE" w:rsidRDefault="00B17A21" w:rsidP="003835A4">
      <w:pPr>
        <w:spacing w:before="0"/>
        <w:ind w:firstLine="709"/>
        <w:jc w:val="both"/>
        <w:rPr>
          <w:sz w:val="26"/>
          <w:szCs w:val="26"/>
        </w:rPr>
      </w:pPr>
      <w:r w:rsidRPr="00B450BE">
        <w:rPr>
          <w:sz w:val="26"/>
          <w:szCs w:val="26"/>
        </w:rPr>
        <w:t>11)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r w:rsidR="00A70158" w:rsidRPr="00B450BE">
        <w:rPr>
          <w:sz w:val="26"/>
          <w:szCs w:val="26"/>
        </w:rPr>
        <w:t>, процент</w:t>
      </w:r>
    </w:p>
    <w:p w:rsidR="00B17A21" w:rsidRPr="00B450BE" w:rsidRDefault="00B17A21" w:rsidP="003835A4">
      <w:pPr>
        <w:spacing w:before="0"/>
        <w:ind w:firstLine="709"/>
        <w:jc w:val="both"/>
        <w:rPr>
          <w:sz w:val="26"/>
          <w:szCs w:val="26"/>
        </w:rPr>
      </w:pPr>
      <w:r w:rsidRPr="00B450BE">
        <w:rPr>
          <w:sz w:val="26"/>
          <w:szCs w:val="26"/>
        </w:rPr>
        <w:t>Характеризует степень внедрения механизма персонифицированного финансирования и доступность дополнительного образования.</w:t>
      </w:r>
    </w:p>
    <w:p w:rsidR="00B17A21" w:rsidRPr="00B450BE" w:rsidRDefault="00B17A21" w:rsidP="003835A4">
      <w:pPr>
        <w:spacing w:before="0"/>
        <w:ind w:firstLine="709"/>
        <w:jc w:val="both"/>
        <w:rPr>
          <w:sz w:val="26"/>
          <w:szCs w:val="26"/>
        </w:rPr>
      </w:pPr>
      <w:r w:rsidRPr="00B450BE">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 проживающих на территории муниципалитета.</w:t>
      </w:r>
    </w:p>
    <w:p w:rsidR="00B17A21" w:rsidRPr="00B450BE" w:rsidRDefault="00B17A21" w:rsidP="003835A4">
      <w:pPr>
        <w:spacing w:before="0"/>
        <w:ind w:firstLine="709"/>
        <w:jc w:val="both"/>
        <w:rPr>
          <w:sz w:val="26"/>
          <w:szCs w:val="26"/>
        </w:rPr>
      </w:pPr>
      <w:r w:rsidRPr="00B450BE">
        <w:rPr>
          <w:sz w:val="26"/>
          <w:szCs w:val="26"/>
        </w:rPr>
        <w:lastRenderedPageBreak/>
        <w:t xml:space="preserve">Рассчитывается по формуле: </w:t>
      </w:r>
      <w:proofErr w:type="spellStart"/>
      <w:r w:rsidRPr="00B450BE">
        <w:rPr>
          <w:sz w:val="26"/>
          <w:szCs w:val="26"/>
        </w:rPr>
        <w:t>Спф</w:t>
      </w:r>
      <w:proofErr w:type="spellEnd"/>
      <w:r w:rsidRPr="00B450BE">
        <w:rPr>
          <w:sz w:val="26"/>
          <w:szCs w:val="26"/>
        </w:rPr>
        <w:t>= (</w:t>
      </w:r>
      <w:proofErr w:type="spellStart"/>
      <w:r w:rsidRPr="00B450BE">
        <w:rPr>
          <w:sz w:val="26"/>
          <w:szCs w:val="26"/>
        </w:rPr>
        <w:t>Чдспф</w:t>
      </w:r>
      <w:proofErr w:type="spellEnd"/>
      <w:r w:rsidRPr="00B450BE">
        <w:rPr>
          <w:sz w:val="26"/>
          <w:szCs w:val="26"/>
        </w:rPr>
        <w:t xml:space="preserve"> / Ч5-18)*100%, где:</w:t>
      </w:r>
    </w:p>
    <w:p w:rsidR="00B17A21" w:rsidRPr="00B450BE" w:rsidRDefault="00B17A21" w:rsidP="003835A4">
      <w:pPr>
        <w:spacing w:before="0"/>
        <w:ind w:firstLine="709"/>
        <w:jc w:val="both"/>
        <w:rPr>
          <w:sz w:val="26"/>
          <w:szCs w:val="26"/>
        </w:rPr>
      </w:pPr>
      <w:proofErr w:type="spellStart"/>
      <w:r w:rsidRPr="00B450BE">
        <w:rPr>
          <w:sz w:val="26"/>
          <w:szCs w:val="26"/>
        </w:rPr>
        <w:t>Чдспф</w:t>
      </w:r>
      <w:proofErr w:type="spellEnd"/>
      <w:r w:rsidRPr="00B450BE">
        <w:rPr>
          <w:sz w:val="26"/>
          <w:szCs w:val="26"/>
        </w:rPr>
        <w:t xml:space="preserve"> – общая численность детей, использующих сертификаты дополнительного образования в статусе сертификатов персонифицированного финансирования</w:t>
      </w:r>
    </w:p>
    <w:p w:rsidR="00B17A21" w:rsidRPr="00B450BE" w:rsidRDefault="00B17A21" w:rsidP="003835A4">
      <w:pPr>
        <w:spacing w:before="0"/>
        <w:ind w:firstLine="709"/>
        <w:jc w:val="both"/>
        <w:rPr>
          <w:sz w:val="26"/>
          <w:szCs w:val="26"/>
        </w:rPr>
      </w:pPr>
      <w:r w:rsidRPr="00B450BE">
        <w:rPr>
          <w:sz w:val="26"/>
          <w:szCs w:val="26"/>
        </w:rPr>
        <w:t>Ч5-18 - численность детей в возрасте от 5 до 18 лет, проживающих на территории муниципалитета.</w:t>
      </w:r>
    </w:p>
    <w:p w:rsidR="00B17A21" w:rsidRPr="00B450BE" w:rsidRDefault="00B17A21" w:rsidP="003835A4">
      <w:pPr>
        <w:spacing w:before="0"/>
        <w:ind w:firstLine="709"/>
        <w:jc w:val="both"/>
        <w:rPr>
          <w:sz w:val="26"/>
          <w:szCs w:val="26"/>
        </w:rPr>
      </w:pPr>
      <w:r w:rsidRPr="00B450BE">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p>
    <w:p w:rsidR="00B17A21" w:rsidRPr="00B450BE" w:rsidRDefault="00B17A21" w:rsidP="003835A4">
      <w:pPr>
        <w:spacing w:before="0"/>
        <w:ind w:firstLine="709"/>
        <w:jc w:val="both"/>
        <w:rPr>
          <w:sz w:val="26"/>
          <w:szCs w:val="26"/>
        </w:rPr>
      </w:pPr>
      <w:r w:rsidRPr="00B450BE">
        <w:rPr>
          <w:sz w:val="26"/>
          <w:szCs w:val="26"/>
        </w:rPr>
        <w:t>Определяется отношением числа молодых специалистов получающих денежную выплату, принятых по основному месту работы к общему числу специалистов, принятых по основному месту работы</w:t>
      </w:r>
    </w:p>
    <w:p w:rsidR="00A70158" w:rsidRPr="00B450BE" w:rsidRDefault="00A70158" w:rsidP="003835A4">
      <w:pPr>
        <w:spacing w:before="0"/>
        <w:ind w:firstLine="709"/>
        <w:jc w:val="both"/>
        <w:rPr>
          <w:bCs w:val="0"/>
          <w:sz w:val="26"/>
          <w:szCs w:val="26"/>
        </w:rPr>
      </w:pPr>
      <w:r w:rsidRPr="00B450BE">
        <w:rPr>
          <w:bCs w:val="0"/>
          <w:sz w:val="26"/>
          <w:szCs w:val="26"/>
        </w:rPr>
        <w:t>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w:t>
      </w:r>
      <w:r w:rsidR="00D76422" w:rsidRPr="00D76422">
        <w:rPr>
          <w:sz w:val="26"/>
          <w:szCs w:val="26"/>
        </w:rPr>
        <w:t xml:space="preserve"> </w:t>
      </w:r>
      <w:r w:rsidR="00D76422" w:rsidRPr="00B450BE">
        <w:rPr>
          <w:sz w:val="26"/>
          <w:szCs w:val="26"/>
        </w:rPr>
        <w:t>от 5 до 18 лет</w:t>
      </w:r>
      <w:r w:rsidRPr="00B450BE">
        <w:rPr>
          <w:bCs w:val="0"/>
          <w:sz w:val="26"/>
          <w:szCs w:val="26"/>
        </w:rPr>
        <w:t>, процент.</w:t>
      </w:r>
    </w:p>
    <w:p w:rsidR="00A70158" w:rsidRPr="00B450BE" w:rsidRDefault="00A70158" w:rsidP="003835A4">
      <w:pPr>
        <w:spacing w:before="0"/>
        <w:ind w:firstLine="709"/>
        <w:jc w:val="both"/>
        <w:rPr>
          <w:bCs w:val="0"/>
          <w:sz w:val="26"/>
          <w:szCs w:val="26"/>
        </w:rPr>
      </w:pPr>
      <w:r w:rsidRPr="00B450BE">
        <w:rPr>
          <w:bCs w:val="0"/>
          <w:sz w:val="26"/>
          <w:szCs w:val="26"/>
        </w:rPr>
        <w:t>14) Доля участников открытых онлайн-уроков, реализуемых с учетом опыта цикла открытых уроков «</w:t>
      </w:r>
      <w:proofErr w:type="spellStart"/>
      <w:r w:rsidRPr="00B450BE">
        <w:rPr>
          <w:bCs w:val="0"/>
          <w:sz w:val="26"/>
          <w:szCs w:val="26"/>
        </w:rPr>
        <w:t>Проектория</w:t>
      </w:r>
      <w:proofErr w:type="spellEnd"/>
      <w:r w:rsidRPr="00B450BE">
        <w:rPr>
          <w:bCs w:val="0"/>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sidRPr="00B450BE">
        <w:rPr>
          <w:sz w:val="26"/>
          <w:szCs w:val="26"/>
        </w:rPr>
        <w:t xml:space="preserve">детей, </w:t>
      </w:r>
      <w:r w:rsidR="00D76422">
        <w:rPr>
          <w:sz w:val="26"/>
          <w:szCs w:val="26"/>
        </w:rPr>
        <w:t>обучающихся по общеобразовательным программам</w:t>
      </w:r>
      <w:r w:rsidRPr="00B450BE">
        <w:rPr>
          <w:bCs w:val="0"/>
          <w:sz w:val="26"/>
          <w:szCs w:val="26"/>
        </w:rPr>
        <w:t>.</w:t>
      </w:r>
    </w:p>
    <w:p w:rsidR="00A70158" w:rsidRPr="00B450BE" w:rsidRDefault="00A70158" w:rsidP="003835A4">
      <w:pPr>
        <w:spacing w:before="0"/>
        <w:ind w:firstLine="709"/>
        <w:jc w:val="both"/>
        <w:rPr>
          <w:bCs w:val="0"/>
          <w:sz w:val="26"/>
          <w:szCs w:val="26"/>
        </w:rPr>
      </w:pPr>
      <w:r w:rsidRPr="00B450BE">
        <w:rPr>
          <w:bCs w:val="0"/>
          <w:sz w:val="26"/>
          <w:szCs w:val="26"/>
        </w:rPr>
        <w:t>15) Доля организаций дополнительного образования, прошедших независимую оценку качества, процент</w:t>
      </w:r>
      <w:r w:rsidR="001E5BEC" w:rsidRPr="00B450BE">
        <w:rPr>
          <w:bCs w:val="0"/>
          <w:sz w:val="26"/>
          <w:szCs w:val="26"/>
        </w:rPr>
        <w:t>.</w:t>
      </w:r>
    </w:p>
    <w:p w:rsidR="001E5BEC" w:rsidRPr="00B450BE" w:rsidRDefault="001E5BEC" w:rsidP="003835A4">
      <w:pPr>
        <w:spacing w:before="0"/>
        <w:ind w:firstLine="709"/>
        <w:jc w:val="both"/>
        <w:rPr>
          <w:sz w:val="26"/>
          <w:szCs w:val="26"/>
        </w:rPr>
      </w:pPr>
      <w:r w:rsidRPr="00B450BE">
        <w:rPr>
          <w:sz w:val="26"/>
          <w:szCs w:val="26"/>
        </w:rPr>
        <w:t>16) Средний удельный расход энергетических ресурсов в  организациях дополнительного образования</w:t>
      </w:r>
    </w:p>
    <w:p w:rsidR="001E5BEC" w:rsidRPr="00B450BE" w:rsidRDefault="001E5BEC" w:rsidP="003835A4">
      <w:pPr>
        <w:spacing w:before="0"/>
        <w:ind w:firstLine="709"/>
        <w:jc w:val="both"/>
        <w:rPr>
          <w:bCs w:val="0"/>
          <w:sz w:val="26"/>
          <w:szCs w:val="26"/>
        </w:rPr>
      </w:pPr>
      <w:r w:rsidRPr="00B450BE">
        <w:rPr>
          <w:sz w:val="26"/>
          <w:szCs w:val="26"/>
        </w:rPr>
        <w:t>17) Количество заключенных энергетических договоров между организациями дополнительного образования</w:t>
      </w:r>
    </w:p>
    <w:p w:rsidR="00B17A21" w:rsidRDefault="00A70158" w:rsidP="003835A4">
      <w:pPr>
        <w:spacing w:before="0"/>
        <w:ind w:firstLine="709"/>
        <w:jc w:val="both"/>
        <w:rPr>
          <w:sz w:val="26"/>
          <w:szCs w:val="26"/>
        </w:rPr>
      </w:pPr>
      <w:r w:rsidRPr="00B450BE">
        <w:rPr>
          <w:sz w:val="26"/>
          <w:szCs w:val="26"/>
        </w:rPr>
        <w:t>С</w:t>
      </w:r>
      <w:r w:rsidR="00B17A21" w:rsidRPr="00B450BE">
        <w:rPr>
          <w:sz w:val="26"/>
          <w:szCs w:val="26"/>
        </w:rPr>
        <w:t xml:space="preserve">ведения о значениях целевых показателей по годам реализации муниципальной </w:t>
      </w:r>
      <w:r w:rsidR="00B17A21" w:rsidRPr="00A016DF">
        <w:rPr>
          <w:sz w:val="26"/>
          <w:szCs w:val="26"/>
        </w:rPr>
        <w:t xml:space="preserve">программы представлены в Приложении 1 к </w:t>
      </w:r>
      <w:r w:rsidR="00A016DF" w:rsidRPr="00A016DF">
        <w:rPr>
          <w:sz w:val="26"/>
          <w:szCs w:val="26"/>
        </w:rPr>
        <w:t xml:space="preserve">подпрограмме </w:t>
      </w:r>
      <w:r w:rsidR="00B17A21" w:rsidRPr="00A016DF">
        <w:rPr>
          <w:sz w:val="26"/>
          <w:szCs w:val="26"/>
        </w:rPr>
        <w:t>муниципальной програм</w:t>
      </w:r>
      <w:r w:rsidR="00A016DF" w:rsidRPr="00A016DF">
        <w:rPr>
          <w:sz w:val="26"/>
          <w:szCs w:val="26"/>
        </w:rPr>
        <w:t>мы «Дополнительное образование и воспитание детей»</w:t>
      </w:r>
      <w:r w:rsidR="00B17A21" w:rsidRPr="00A016DF">
        <w:rPr>
          <w:sz w:val="26"/>
          <w:szCs w:val="26"/>
        </w:rPr>
        <w:t>.</w:t>
      </w:r>
    </w:p>
    <w:p w:rsidR="00A016DF" w:rsidRPr="00B450BE" w:rsidRDefault="00A016DF" w:rsidP="003835A4">
      <w:pPr>
        <w:spacing w:before="0"/>
        <w:ind w:firstLine="709"/>
        <w:jc w:val="both"/>
        <w:rPr>
          <w:sz w:val="26"/>
          <w:szCs w:val="26"/>
        </w:rPr>
      </w:pPr>
    </w:p>
    <w:p w:rsidR="00B17A21" w:rsidRPr="00D963F3" w:rsidRDefault="00B17A21" w:rsidP="003835A4">
      <w:pPr>
        <w:autoSpaceDE w:val="0"/>
        <w:autoSpaceDN w:val="0"/>
        <w:adjustRightInd w:val="0"/>
        <w:spacing w:before="0"/>
        <w:ind w:firstLine="709"/>
        <w:jc w:val="center"/>
        <w:outlineLvl w:val="2"/>
        <w:rPr>
          <w:b/>
          <w:sz w:val="26"/>
          <w:szCs w:val="26"/>
        </w:rPr>
      </w:pPr>
      <w:r w:rsidRPr="00D963F3">
        <w:rPr>
          <w:b/>
          <w:sz w:val="26"/>
          <w:szCs w:val="26"/>
          <w:shd w:val="clear" w:color="auto" w:fill="FFFFFF"/>
        </w:rPr>
        <w:t>3.</w:t>
      </w:r>
      <w:r w:rsidRPr="00D963F3">
        <w:rPr>
          <w:b/>
          <w:sz w:val="26"/>
          <w:szCs w:val="26"/>
        </w:rPr>
        <w:t>4 Сроки и этапы реализации</w:t>
      </w:r>
    </w:p>
    <w:p w:rsidR="00B17A21" w:rsidRPr="00B450BE" w:rsidRDefault="00B17A21" w:rsidP="003835A4">
      <w:pPr>
        <w:autoSpaceDE w:val="0"/>
        <w:autoSpaceDN w:val="0"/>
        <w:adjustRightInd w:val="0"/>
        <w:spacing w:before="0"/>
        <w:ind w:firstLine="709"/>
        <w:jc w:val="both"/>
        <w:outlineLvl w:val="2"/>
        <w:rPr>
          <w:sz w:val="26"/>
          <w:szCs w:val="26"/>
        </w:rPr>
      </w:pPr>
    </w:p>
    <w:p w:rsidR="00A13EFD" w:rsidRPr="00B450BE" w:rsidRDefault="00B17A21" w:rsidP="003835A4">
      <w:pPr>
        <w:spacing w:before="0"/>
        <w:ind w:firstLine="709"/>
        <w:jc w:val="both"/>
        <w:rPr>
          <w:sz w:val="26"/>
          <w:szCs w:val="26"/>
        </w:rPr>
      </w:pPr>
      <w:r w:rsidRPr="00B450BE">
        <w:rPr>
          <w:sz w:val="26"/>
          <w:szCs w:val="26"/>
        </w:rPr>
        <w:t>Подпрограмма реализуется в 2015-202</w:t>
      </w:r>
      <w:r w:rsidR="00A13EFD" w:rsidRPr="00B450BE">
        <w:rPr>
          <w:sz w:val="26"/>
          <w:szCs w:val="26"/>
        </w:rPr>
        <w:t>4</w:t>
      </w:r>
      <w:r w:rsidRPr="00B450BE">
        <w:rPr>
          <w:sz w:val="26"/>
          <w:szCs w:val="26"/>
        </w:rPr>
        <w:t xml:space="preserve"> годы. </w:t>
      </w:r>
      <w:r w:rsidR="00A13EFD" w:rsidRPr="00B450BE">
        <w:rPr>
          <w:sz w:val="26"/>
          <w:szCs w:val="26"/>
        </w:rPr>
        <w:t>Этапы реализации муниципальной программы:</w:t>
      </w:r>
    </w:p>
    <w:p w:rsidR="00A13EFD" w:rsidRPr="00B450BE" w:rsidRDefault="00A13EFD" w:rsidP="003835A4">
      <w:pPr>
        <w:spacing w:before="0"/>
        <w:ind w:firstLine="709"/>
        <w:jc w:val="both"/>
        <w:rPr>
          <w:sz w:val="26"/>
          <w:szCs w:val="26"/>
        </w:rPr>
      </w:pPr>
      <w:r w:rsidRPr="00B450BE">
        <w:rPr>
          <w:sz w:val="26"/>
          <w:szCs w:val="26"/>
          <w:lang w:val="en-US"/>
        </w:rPr>
        <w:t>I</w:t>
      </w:r>
      <w:r w:rsidRPr="00B450BE">
        <w:rPr>
          <w:sz w:val="26"/>
          <w:szCs w:val="26"/>
        </w:rPr>
        <w:t xml:space="preserve"> этап - 2015-2018 годы,</w:t>
      </w:r>
    </w:p>
    <w:p w:rsidR="00B17A21" w:rsidRPr="00B450BE" w:rsidRDefault="00A13EFD" w:rsidP="003835A4">
      <w:pPr>
        <w:pStyle w:val="msoheading7cxspmiddle"/>
        <w:spacing w:before="0" w:beforeAutospacing="0" w:after="0" w:afterAutospacing="0"/>
        <w:ind w:firstLine="709"/>
        <w:contextualSpacing/>
        <w:jc w:val="both"/>
        <w:rPr>
          <w:sz w:val="26"/>
          <w:szCs w:val="26"/>
        </w:rPr>
      </w:pPr>
      <w:proofErr w:type="gramStart"/>
      <w:r w:rsidRPr="00B450BE">
        <w:rPr>
          <w:sz w:val="26"/>
          <w:szCs w:val="26"/>
          <w:lang w:val="en-US"/>
        </w:rPr>
        <w:t>II</w:t>
      </w:r>
      <w:r w:rsidRPr="00B450BE">
        <w:rPr>
          <w:sz w:val="26"/>
          <w:szCs w:val="26"/>
        </w:rPr>
        <w:t xml:space="preserve"> этап - 2019-2024 годы.</w:t>
      </w:r>
      <w:proofErr w:type="gramEnd"/>
    </w:p>
    <w:p w:rsidR="00D963F3" w:rsidRDefault="00D963F3" w:rsidP="003835A4">
      <w:pPr>
        <w:spacing w:before="0"/>
        <w:ind w:firstLine="709"/>
        <w:jc w:val="center"/>
        <w:rPr>
          <w:b/>
          <w:sz w:val="26"/>
          <w:szCs w:val="26"/>
        </w:rPr>
      </w:pPr>
    </w:p>
    <w:p w:rsidR="00B17A21" w:rsidRPr="00D963F3" w:rsidRDefault="00B17A21" w:rsidP="003835A4">
      <w:pPr>
        <w:spacing w:before="0"/>
        <w:ind w:firstLine="709"/>
        <w:jc w:val="center"/>
        <w:rPr>
          <w:b/>
          <w:sz w:val="26"/>
          <w:szCs w:val="26"/>
        </w:rPr>
      </w:pPr>
      <w:r w:rsidRPr="00D963F3">
        <w:rPr>
          <w:b/>
          <w:sz w:val="26"/>
          <w:szCs w:val="26"/>
        </w:rPr>
        <w:t xml:space="preserve">3.5 Основные мероприятия </w:t>
      </w:r>
    </w:p>
    <w:p w:rsidR="00B17A21" w:rsidRPr="00B450BE" w:rsidRDefault="00B17A21" w:rsidP="003835A4">
      <w:pPr>
        <w:spacing w:before="0"/>
        <w:ind w:firstLine="709"/>
        <w:jc w:val="center"/>
        <w:rPr>
          <w:sz w:val="26"/>
          <w:szCs w:val="26"/>
        </w:rPr>
      </w:pPr>
    </w:p>
    <w:p w:rsidR="00B17A21" w:rsidRPr="00B450BE" w:rsidRDefault="00B17A21" w:rsidP="003835A4">
      <w:pPr>
        <w:shd w:val="clear" w:color="auto" w:fill="FFFFFF"/>
        <w:tabs>
          <w:tab w:val="left" w:pos="1276"/>
        </w:tabs>
        <w:spacing w:before="0"/>
        <w:ind w:firstLine="709"/>
        <w:jc w:val="both"/>
        <w:rPr>
          <w:sz w:val="26"/>
          <w:szCs w:val="26"/>
        </w:rPr>
      </w:pPr>
      <w:r w:rsidRPr="00B450BE">
        <w:rPr>
          <w:sz w:val="26"/>
          <w:szCs w:val="26"/>
        </w:rPr>
        <w:t>Основные мероприятия в сфере реализации подпрограммы:</w:t>
      </w:r>
    </w:p>
    <w:p w:rsidR="00B17A21" w:rsidRPr="00B450BE" w:rsidRDefault="00B17A21" w:rsidP="003835A4">
      <w:pPr>
        <w:numPr>
          <w:ilvl w:val="0"/>
          <w:numId w:val="24"/>
        </w:numPr>
        <w:shd w:val="clear" w:color="auto" w:fill="FFFFFF"/>
        <w:tabs>
          <w:tab w:val="left" w:pos="1134"/>
        </w:tabs>
        <w:spacing w:before="0"/>
        <w:ind w:left="0" w:firstLine="709"/>
        <w:contextualSpacing/>
        <w:jc w:val="both"/>
        <w:rPr>
          <w:sz w:val="26"/>
          <w:szCs w:val="26"/>
        </w:rPr>
      </w:pPr>
      <w:r w:rsidRPr="00B450BE">
        <w:rPr>
          <w:sz w:val="26"/>
          <w:szCs w:val="26"/>
        </w:rPr>
        <w:t xml:space="preserve">Организация обучения по программам дополнительного образования детей различной направленности (музыка, хореография, изобразительное и декоративно-прикладное искусство, программы </w:t>
      </w:r>
      <w:proofErr w:type="spellStart"/>
      <w:r w:rsidRPr="00B450BE">
        <w:rPr>
          <w:sz w:val="26"/>
          <w:szCs w:val="26"/>
        </w:rPr>
        <w:t>общеэстетического</w:t>
      </w:r>
      <w:proofErr w:type="spellEnd"/>
      <w:r w:rsidRPr="00B450BE">
        <w:rPr>
          <w:sz w:val="26"/>
          <w:szCs w:val="26"/>
        </w:rPr>
        <w:t xml:space="preserve"> развития).</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 xml:space="preserve">В рамках основного мероприятия предоставляются муниципальные услуги муниципальными образовательными организациями дополнительного образования детей, подведомственными Управлению культуры и туризма Администрации МО «Дебесский район». </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lastRenderedPageBreak/>
        <w:t>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детей на выполнение муниципального задания.</w:t>
      </w:r>
    </w:p>
    <w:p w:rsidR="00B17A21" w:rsidRPr="00B450BE" w:rsidRDefault="00B17A21" w:rsidP="003835A4">
      <w:pPr>
        <w:numPr>
          <w:ilvl w:val="0"/>
          <w:numId w:val="24"/>
        </w:numPr>
        <w:shd w:val="clear" w:color="auto" w:fill="FFFFFF"/>
        <w:tabs>
          <w:tab w:val="left" w:pos="1134"/>
        </w:tabs>
        <w:spacing w:before="0"/>
        <w:ind w:left="0" w:firstLine="709"/>
        <w:contextualSpacing/>
        <w:jc w:val="both"/>
        <w:rPr>
          <w:sz w:val="26"/>
          <w:szCs w:val="26"/>
        </w:rPr>
      </w:pPr>
      <w:r w:rsidRPr="00B450BE">
        <w:rPr>
          <w:sz w:val="26"/>
          <w:szCs w:val="26"/>
        </w:rPr>
        <w:t xml:space="preserve">Реализация дополнительных образовательных программ </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подведомственными Управлению образования Администрации МО «Дебесский район». Финансирование основного мероприятия осуществляется путем предоставления</w:t>
      </w:r>
      <w:r w:rsidR="00DD70A7" w:rsidRPr="00B450BE">
        <w:rPr>
          <w:bCs w:val="0"/>
          <w:sz w:val="26"/>
          <w:szCs w:val="26"/>
        </w:rPr>
        <w:t xml:space="preserve"> </w:t>
      </w:r>
      <w:r w:rsidRPr="00B450BE">
        <w:rPr>
          <w:bCs w:val="0"/>
          <w:sz w:val="26"/>
          <w:szCs w:val="26"/>
        </w:rPr>
        <w:t>субсидий муниципальным образовательным организациям дополнительного образования детей на выполнение муниципального задания.</w:t>
      </w:r>
    </w:p>
    <w:p w:rsidR="00A13EFD" w:rsidRPr="00B450BE" w:rsidRDefault="00A13EFD"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 xml:space="preserve">В рамках данного мероприятия </w:t>
      </w:r>
      <w:r w:rsidR="0069326F" w:rsidRPr="00B450BE">
        <w:rPr>
          <w:bCs w:val="0"/>
          <w:sz w:val="26"/>
          <w:szCs w:val="26"/>
        </w:rPr>
        <w:t>осуществляется</w:t>
      </w:r>
      <w:r w:rsidRPr="00B450BE">
        <w:rPr>
          <w:bCs w:val="0"/>
          <w:sz w:val="26"/>
          <w:szCs w:val="26"/>
        </w:rPr>
        <w:t xml:space="preserve">: </w:t>
      </w:r>
    </w:p>
    <w:p w:rsidR="00A13EFD" w:rsidRPr="00B450BE" w:rsidRDefault="0069326F" w:rsidP="003835A4">
      <w:pPr>
        <w:spacing w:before="0"/>
        <w:ind w:firstLine="709"/>
        <w:jc w:val="both"/>
        <w:rPr>
          <w:bCs w:val="0"/>
          <w:sz w:val="26"/>
          <w:szCs w:val="26"/>
        </w:rPr>
      </w:pPr>
      <w:r w:rsidRPr="00B450BE">
        <w:rPr>
          <w:bCs w:val="0"/>
          <w:sz w:val="26"/>
          <w:szCs w:val="26"/>
        </w:rPr>
        <w:t>а)</w:t>
      </w:r>
      <w:r w:rsidR="00A13EFD" w:rsidRPr="00B450BE">
        <w:rPr>
          <w:bCs w:val="0"/>
          <w:sz w:val="26"/>
          <w:szCs w:val="26"/>
        </w:rPr>
        <w:t xml:space="preserve"> Частичная компенсация дополнительных расходов на повышение оплаты труда работников бюджетной сферы, </w:t>
      </w:r>
    </w:p>
    <w:p w:rsidR="00A13EFD" w:rsidRPr="00B450BE" w:rsidRDefault="0069326F" w:rsidP="003835A4">
      <w:pPr>
        <w:spacing w:before="0"/>
        <w:ind w:firstLine="709"/>
        <w:jc w:val="both"/>
        <w:rPr>
          <w:bCs w:val="0"/>
          <w:sz w:val="26"/>
          <w:szCs w:val="26"/>
        </w:rPr>
      </w:pPr>
      <w:r w:rsidRPr="00B450BE">
        <w:rPr>
          <w:bCs w:val="0"/>
          <w:sz w:val="26"/>
          <w:szCs w:val="26"/>
        </w:rPr>
        <w:t>б)</w:t>
      </w:r>
      <w:r w:rsidR="00A13EFD" w:rsidRPr="00B450BE">
        <w:rPr>
          <w:bCs w:val="0"/>
          <w:sz w:val="26"/>
          <w:szCs w:val="26"/>
        </w:rPr>
        <w:t xml:space="preserve"> Денежная компенсация расходов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r w:rsidRPr="00B450BE">
        <w:rPr>
          <w:bCs w:val="0"/>
          <w:sz w:val="26"/>
          <w:szCs w:val="26"/>
        </w:rPr>
        <w:t>,</w:t>
      </w:r>
    </w:p>
    <w:p w:rsidR="00A13EFD" w:rsidRPr="00B450BE" w:rsidRDefault="0069326F" w:rsidP="003835A4">
      <w:pPr>
        <w:spacing w:before="0"/>
        <w:ind w:firstLine="709"/>
        <w:jc w:val="both"/>
        <w:rPr>
          <w:bCs w:val="0"/>
          <w:sz w:val="26"/>
          <w:szCs w:val="26"/>
        </w:rPr>
      </w:pPr>
      <w:r w:rsidRPr="00B450BE">
        <w:rPr>
          <w:bCs w:val="0"/>
          <w:sz w:val="26"/>
          <w:szCs w:val="26"/>
        </w:rPr>
        <w:t>в)</w:t>
      </w:r>
      <w:r w:rsidR="00A13EFD" w:rsidRPr="00B450BE">
        <w:rPr>
          <w:bCs w:val="0"/>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r w:rsidRPr="00B450BE">
        <w:rPr>
          <w:bCs w:val="0"/>
          <w:sz w:val="26"/>
          <w:szCs w:val="26"/>
        </w:rPr>
        <w:t>,</w:t>
      </w:r>
    </w:p>
    <w:p w:rsidR="0069326F" w:rsidRPr="00B450BE" w:rsidRDefault="0069326F" w:rsidP="003835A4">
      <w:pPr>
        <w:spacing w:before="0"/>
        <w:ind w:firstLine="709"/>
        <w:jc w:val="both"/>
        <w:rPr>
          <w:bCs w:val="0"/>
          <w:sz w:val="26"/>
          <w:szCs w:val="26"/>
        </w:rPr>
      </w:pPr>
      <w:r w:rsidRPr="00B450BE">
        <w:rPr>
          <w:bCs w:val="0"/>
          <w:sz w:val="26"/>
          <w:szCs w:val="26"/>
        </w:rPr>
        <w:t>г) Субсидии из бюджета Удмуртской Республики на уплату налога на имущество организаций и земельного налога муниципальными организациями дополнительного образования.</w:t>
      </w:r>
    </w:p>
    <w:p w:rsidR="00B17A21" w:rsidRPr="00B450BE" w:rsidRDefault="00B17A21" w:rsidP="003835A4">
      <w:pPr>
        <w:numPr>
          <w:ilvl w:val="0"/>
          <w:numId w:val="24"/>
        </w:numPr>
        <w:shd w:val="clear" w:color="auto" w:fill="FFFFFF"/>
        <w:tabs>
          <w:tab w:val="left" w:pos="1134"/>
        </w:tabs>
        <w:spacing w:before="0"/>
        <w:ind w:left="0" w:firstLine="709"/>
        <w:contextualSpacing/>
        <w:jc w:val="both"/>
        <w:rPr>
          <w:sz w:val="26"/>
          <w:szCs w:val="26"/>
        </w:rPr>
      </w:pPr>
      <w:r w:rsidRPr="00B450BE">
        <w:rPr>
          <w:sz w:val="26"/>
          <w:szCs w:val="26"/>
        </w:rPr>
        <w:t>Обновление содержания программ и технологий дополнительного образования детей.</w:t>
      </w:r>
    </w:p>
    <w:p w:rsidR="00B17A21" w:rsidRPr="00B450BE" w:rsidRDefault="00B17A21" w:rsidP="003835A4">
      <w:pPr>
        <w:shd w:val="clear" w:color="auto" w:fill="FFFFFF"/>
        <w:spacing w:before="0"/>
        <w:ind w:firstLine="709"/>
        <w:jc w:val="both"/>
        <w:rPr>
          <w:sz w:val="26"/>
          <w:szCs w:val="26"/>
        </w:rPr>
      </w:pPr>
      <w:r w:rsidRPr="00B450BE">
        <w:rPr>
          <w:sz w:val="26"/>
          <w:szCs w:val="26"/>
        </w:rPr>
        <w:t>В рамках основного мероприятия будет осуществляться:</w:t>
      </w:r>
    </w:p>
    <w:p w:rsidR="00B17A21" w:rsidRPr="00B450BE" w:rsidRDefault="00B17A21" w:rsidP="003835A4">
      <w:pPr>
        <w:shd w:val="clear" w:color="auto" w:fill="FFFFFF"/>
        <w:tabs>
          <w:tab w:val="left" w:pos="993"/>
        </w:tabs>
        <w:spacing w:before="0"/>
        <w:ind w:firstLine="709"/>
        <w:jc w:val="both"/>
        <w:rPr>
          <w:sz w:val="26"/>
          <w:szCs w:val="26"/>
        </w:rPr>
      </w:pPr>
      <w:r w:rsidRPr="00B450BE">
        <w:rPr>
          <w:sz w:val="26"/>
          <w:szCs w:val="26"/>
        </w:rPr>
        <w:t>а) разработка новых образовательных программ и проектов в сфере дополнительного образования детей;</w:t>
      </w:r>
    </w:p>
    <w:p w:rsidR="00B17A21" w:rsidRPr="00B450BE" w:rsidRDefault="00B17A21" w:rsidP="003835A4">
      <w:pPr>
        <w:shd w:val="clear" w:color="auto" w:fill="FFFFFF"/>
        <w:tabs>
          <w:tab w:val="left" w:pos="993"/>
        </w:tabs>
        <w:spacing w:before="0"/>
        <w:ind w:firstLine="709"/>
        <w:jc w:val="both"/>
        <w:rPr>
          <w:sz w:val="26"/>
          <w:szCs w:val="26"/>
        </w:rPr>
      </w:pPr>
      <w:r w:rsidRPr="00B450BE">
        <w:rPr>
          <w:sz w:val="26"/>
          <w:szCs w:val="26"/>
        </w:rPr>
        <w:t>б) выпуск методических сборников,  пособий по вопросам организации дополнительного образования детей;</w:t>
      </w:r>
    </w:p>
    <w:p w:rsidR="00B17A21" w:rsidRPr="00B450BE" w:rsidRDefault="00B17A21" w:rsidP="003835A4">
      <w:pPr>
        <w:shd w:val="clear" w:color="auto" w:fill="FFFFFF"/>
        <w:tabs>
          <w:tab w:val="left" w:pos="993"/>
        </w:tabs>
        <w:spacing w:before="0"/>
        <w:ind w:firstLine="709"/>
        <w:jc w:val="both"/>
        <w:rPr>
          <w:sz w:val="26"/>
          <w:szCs w:val="26"/>
        </w:rPr>
      </w:pPr>
      <w:r w:rsidRPr="00B450BE">
        <w:rPr>
          <w:sz w:val="26"/>
          <w:szCs w:val="26"/>
        </w:rPr>
        <w:t>в) проведение семинаров, совещаний по распространению успешного опыта организации дополнительного образования детей;</w:t>
      </w:r>
    </w:p>
    <w:p w:rsidR="00B17A21" w:rsidRPr="00B450BE" w:rsidRDefault="00B17A21" w:rsidP="003835A4">
      <w:pPr>
        <w:shd w:val="clear" w:color="auto" w:fill="FFFFFF"/>
        <w:tabs>
          <w:tab w:val="left" w:pos="1134"/>
        </w:tabs>
        <w:spacing w:before="0"/>
        <w:ind w:firstLine="709"/>
        <w:jc w:val="both"/>
        <w:rPr>
          <w:sz w:val="26"/>
          <w:szCs w:val="26"/>
        </w:rPr>
      </w:pPr>
      <w:proofErr w:type="gramStart"/>
      <w:r w:rsidRPr="00B450BE">
        <w:rPr>
          <w:bCs w:val="0"/>
          <w:sz w:val="26"/>
          <w:szCs w:val="26"/>
        </w:rPr>
        <w:t>4)</w:t>
      </w:r>
      <w:r w:rsidR="0069326F" w:rsidRPr="00B450BE">
        <w:rPr>
          <w:bCs w:val="0"/>
          <w:sz w:val="26"/>
          <w:szCs w:val="26"/>
        </w:rPr>
        <w:t xml:space="preserve"> </w:t>
      </w:r>
      <w:r w:rsidRPr="00B450BE">
        <w:rPr>
          <w:sz w:val="26"/>
          <w:szCs w:val="26"/>
        </w:rPr>
        <w:t xml:space="preserve">Обеспечение участия представителей МО «Дебесский район» в международных, всероссийских, региональных, республиканских, районных мероприятиях  (конкурсах, смотрах, соревнованиях, турнирах  и  </w:t>
      </w:r>
      <w:proofErr w:type="spellStart"/>
      <w:r w:rsidRPr="00B450BE">
        <w:rPr>
          <w:sz w:val="26"/>
          <w:szCs w:val="26"/>
        </w:rPr>
        <w:t>т.п</w:t>
      </w:r>
      <w:proofErr w:type="spellEnd"/>
      <w:r w:rsidRPr="00B450BE">
        <w:rPr>
          <w:sz w:val="26"/>
          <w:szCs w:val="26"/>
        </w:rPr>
        <w:t>).</w:t>
      </w:r>
      <w:proofErr w:type="gramEnd"/>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5) Подготовка и переподготовка кадров для муниципальных организаций дополнительного</w:t>
      </w:r>
      <w:r w:rsidR="0069326F" w:rsidRPr="00B450BE">
        <w:rPr>
          <w:sz w:val="26"/>
          <w:szCs w:val="26"/>
        </w:rPr>
        <w:t xml:space="preserve"> </w:t>
      </w:r>
      <w:r w:rsidRPr="00B450BE">
        <w:rPr>
          <w:sz w:val="26"/>
          <w:szCs w:val="26"/>
        </w:rPr>
        <w:t>образования детей.</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Основное мероприятие реализуется во взаимодействии с органами государственной власти Удмуртской Республики по двум направлениям: целевой набор и повышение квалификации кадров.</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6)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детей.</w:t>
      </w:r>
    </w:p>
    <w:p w:rsidR="00B17A21" w:rsidRPr="00B450BE"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 xml:space="preserve">В рамках основного мероприятия планируется: </w:t>
      </w:r>
    </w:p>
    <w:p w:rsidR="00B17A21" w:rsidRPr="00B450BE"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B450BE">
        <w:rPr>
          <w:bCs w:val="0"/>
          <w:sz w:val="26"/>
          <w:szCs w:val="26"/>
        </w:rPr>
        <w:t>корректировка показателей эффективности деятельности руководителей муниципальных организаций дополнительного образования;</w:t>
      </w:r>
    </w:p>
    <w:p w:rsidR="00B17A21" w:rsidRPr="00B450BE"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B450BE">
        <w:rPr>
          <w:bCs w:val="0"/>
          <w:sz w:val="26"/>
          <w:szCs w:val="26"/>
        </w:rPr>
        <w:lastRenderedPageBreak/>
        <w:t xml:space="preserve">разработка примерных показателей эффективности деятельности педагогических работников </w:t>
      </w:r>
      <w:r w:rsidRPr="00B450BE">
        <w:rPr>
          <w:sz w:val="26"/>
          <w:szCs w:val="26"/>
        </w:rPr>
        <w:t>муниципальных образовательных организаций дополнительного образования;</w:t>
      </w:r>
    </w:p>
    <w:p w:rsidR="00B17A21" w:rsidRPr="00B450BE"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B450BE">
        <w:rPr>
          <w:bCs w:val="0"/>
          <w:sz w:val="26"/>
          <w:szCs w:val="26"/>
        </w:rPr>
        <w:t xml:space="preserve">заключение эффективных контрактов с руководителями </w:t>
      </w:r>
      <w:r w:rsidRPr="00B450BE">
        <w:rPr>
          <w:sz w:val="26"/>
          <w:szCs w:val="26"/>
        </w:rPr>
        <w:t>муниципальных образовательных организаций дополнительного образования детей</w:t>
      </w:r>
      <w:r w:rsidRPr="00B450BE">
        <w:rPr>
          <w:bCs w:val="0"/>
          <w:sz w:val="26"/>
          <w:szCs w:val="26"/>
        </w:rPr>
        <w:t>;</w:t>
      </w:r>
    </w:p>
    <w:p w:rsidR="00B17A21" w:rsidRPr="00B450BE"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B450BE">
        <w:rPr>
          <w:bCs w:val="0"/>
          <w:sz w:val="26"/>
          <w:szCs w:val="26"/>
        </w:rPr>
        <w:t xml:space="preserve">организация работы по заключению эффективных контрактов с педагогическими работниками </w:t>
      </w:r>
      <w:r w:rsidRPr="00B450BE">
        <w:rPr>
          <w:sz w:val="26"/>
          <w:szCs w:val="26"/>
        </w:rPr>
        <w:t xml:space="preserve">муниципальных образовательных организаций дополнительного образования </w:t>
      </w:r>
      <w:proofErr w:type="spellStart"/>
      <w:r w:rsidRPr="00B450BE">
        <w:rPr>
          <w:sz w:val="26"/>
          <w:szCs w:val="26"/>
        </w:rPr>
        <w:t>детей</w:t>
      </w:r>
      <w:r w:rsidRPr="00B450BE">
        <w:rPr>
          <w:bCs w:val="0"/>
          <w:sz w:val="26"/>
          <w:szCs w:val="26"/>
        </w:rPr>
        <w:t>Дебесского</w:t>
      </w:r>
      <w:proofErr w:type="spellEnd"/>
      <w:r w:rsidRPr="00B450BE">
        <w:rPr>
          <w:bCs w:val="0"/>
          <w:sz w:val="26"/>
          <w:szCs w:val="26"/>
        </w:rPr>
        <w:t xml:space="preserve"> района;</w:t>
      </w:r>
    </w:p>
    <w:p w:rsidR="00B17A21" w:rsidRPr="00B450BE"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B450BE">
        <w:rPr>
          <w:bCs w:val="0"/>
          <w:sz w:val="26"/>
          <w:szCs w:val="26"/>
        </w:rPr>
        <w:t>информационное сопровождение мероприятий по внедрению эффективного контракта.</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7) Укрепление материально-технической базы муниципальных образовательных организаций дополнительного образования детей.</w:t>
      </w:r>
    </w:p>
    <w:p w:rsidR="00B17A21" w:rsidRPr="00B450BE" w:rsidRDefault="00B17A21" w:rsidP="003835A4">
      <w:pPr>
        <w:tabs>
          <w:tab w:val="left" w:pos="1134"/>
        </w:tabs>
        <w:autoSpaceDE w:val="0"/>
        <w:autoSpaceDN w:val="0"/>
        <w:adjustRightInd w:val="0"/>
        <w:spacing w:before="0"/>
        <w:ind w:firstLine="709"/>
        <w:jc w:val="both"/>
        <w:rPr>
          <w:sz w:val="26"/>
          <w:szCs w:val="26"/>
        </w:rPr>
      </w:pPr>
      <w:r w:rsidRPr="00B450BE">
        <w:rPr>
          <w:bCs w:val="0"/>
          <w:sz w:val="26"/>
          <w:szCs w:val="26"/>
        </w:rPr>
        <w:t xml:space="preserve">В рамках основного мероприятия осуществляется приобретение оборудования и инвентаря для </w:t>
      </w:r>
      <w:r w:rsidRPr="00B450BE">
        <w:rPr>
          <w:sz w:val="26"/>
          <w:szCs w:val="26"/>
        </w:rPr>
        <w:t>муниципальных образовательных организаций дополнительного образования детей. Финансирование мероприятий осуществляется путем выделения субсидий на иные цели муниципальным образовательным организациям дополнительного образования детей.</w:t>
      </w:r>
    </w:p>
    <w:p w:rsidR="00B17A21" w:rsidRPr="00B450BE" w:rsidRDefault="00B17A21" w:rsidP="003835A4">
      <w:pPr>
        <w:tabs>
          <w:tab w:val="left" w:pos="0"/>
        </w:tabs>
        <w:autoSpaceDE w:val="0"/>
        <w:autoSpaceDN w:val="0"/>
        <w:adjustRightInd w:val="0"/>
        <w:spacing w:before="0"/>
        <w:ind w:firstLine="709"/>
        <w:jc w:val="both"/>
        <w:rPr>
          <w:sz w:val="26"/>
          <w:szCs w:val="26"/>
        </w:rPr>
      </w:pPr>
      <w:r w:rsidRPr="00B450BE">
        <w:rPr>
          <w:sz w:val="26"/>
          <w:szCs w:val="26"/>
        </w:rPr>
        <w:t>8) Мероприятия, направленные на обеспечение безопасности условий для предоставления муниципальных услуг в муниципальных образовательных организациях дополнительного образования.</w:t>
      </w:r>
    </w:p>
    <w:p w:rsidR="00F04310" w:rsidRPr="00B450BE" w:rsidRDefault="00B17A21" w:rsidP="003835A4">
      <w:pPr>
        <w:tabs>
          <w:tab w:val="left" w:pos="1134"/>
        </w:tabs>
        <w:autoSpaceDE w:val="0"/>
        <w:autoSpaceDN w:val="0"/>
        <w:adjustRightInd w:val="0"/>
        <w:spacing w:before="0"/>
        <w:ind w:firstLine="709"/>
        <w:jc w:val="both"/>
        <w:rPr>
          <w:bCs w:val="0"/>
          <w:sz w:val="26"/>
          <w:szCs w:val="26"/>
        </w:rPr>
      </w:pPr>
      <w:proofErr w:type="gramStart"/>
      <w:r w:rsidRPr="00B450BE">
        <w:rPr>
          <w:bCs w:val="0"/>
          <w:sz w:val="26"/>
          <w:szCs w:val="26"/>
        </w:rPr>
        <w:t xml:space="preserve">В рамках основного мероприятия реализуются меры, направленные на повышение пожарной безопасности </w:t>
      </w:r>
      <w:r w:rsidRPr="00B450BE">
        <w:rPr>
          <w:sz w:val="26"/>
          <w:szCs w:val="26"/>
        </w:rPr>
        <w:t>муниципальных образовательных организаций дополнительного образования детей</w:t>
      </w:r>
      <w:r w:rsidRPr="00B450BE">
        <w:rPr>
          <w:bCs w:val="0"/>
          <w:sz w:val="26"/>
          <w:szCs w:val="26"/>
        </w:rPr>
        <w:t>,  приведение их в соответстви</w:t>
      </w:r>
      <w:r w:rsidR="00F04310" w:rsidRPr="00B450BE">
        <w:rPr>
          <w:bCs w:val="0"/>
          <w:sz w:val="26"/>
          <w:szCs w:val="26"/>
        </w:rPr>
        <w:t>е с установленными требованиями, а так же на обеспечение антитеррористических мер  по безопасности в организациях дополнительного образования.</w:t>
      </w:r>
      <w:proofErr w:type="gramEnd"/>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9) Обустройство прилегающих территорий к зданиям и сооружениям муниципальных организаций дополнительного образования детей.</w:t>
      </w: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bCs w:val="0"/>
          <w:sz w:val="26"/>
          <w:szCs w:val="26"/>
        </w:rPr>
        <w:t>В рамках основного мероприятия реализуются меры по благоустройству территорий. Стимулом для обустройства прилегающих территорий являются конкурсы благоустройства.</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10) Внедрение организационно-финансовых механизмов, направленных на повышение эффективности деятельности муниципальных организаций дополнительного образования детей.</w:t>
      </w:r>
    </w:p>
    <w:p w:rsidR="00B17A21" w:rsidRPr="00B450BE" w:rsidRDefault="00B17A21" w:rsidP="003835A4">
      <w:pPr>
        <w:shd w:val="clear" w:color="auto" w:fill="FFFFFF"/>
        <w:tabs>
          <w:tab w:val="left" w:pos="1134"/>
        </w:tabs>
        <w:spacing w:before="0"/>
        <w:ind w:firstLine="709"/>
        <w:jc w:val="both"/>
        <w:rPr>
          <w:bCs w:val="0"/>
          <w:sz w:val="26"/>
          <w:szCs w:val="26"/>
        </w:rPr>
      </w:pPr>
      <w:r w:rsidRPr="00B450BE">
        <w:rPr>
          <w:sz w:val="26"/>
          <w:szCs w:val="26"/>
        </w:rPr>
        <w:t>В рамках основного мероприятия планируется</w:t>
      </w:r>
      <w:r w:rsidR="00F04310" w:rsidRPr="00B450BE">
        <w:rPr>
          <w:sz w:val="26"/>
          <w:szCs w:val="26"/>
        </w:rPr>
        <w:t xml:space="preserve">  р</w:t>
      </w:r>
      <w:r w:rsidRPr="00B450BE">
        <w:rPr>
          <w:sz w:val="26"/>
          <w:szCs w:val="26"/>
        </w:rPr>
        <w:t xml:space="preserve">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детей (с учетом направленности дополнительного образования детей). </w:t>
      </w:r>
    </w:p>
    <w:p w:rsidR="00B17A21" w:rsidRPr="00B450BE" w:rsidRDefault="00B17A21" w:rsidP="003835A4">
      <w:pPr>
        <w:shd w:val="clear" w:color="auto" w:fill="FFFFFF"/>
        <w:tabs>
          <w:tab w:val="left" w:pos="1134"/>
        </w:tabs>
        <w:autoSpaceDE w:val="0"/>
        <w:autoSpaceDN w:val="0"/>
        <w:adjustRightInd w:val="0"/>
        <w:spacing w:before="0"/>
        <w:ind w:firstLine="709"/>
        <w:jc w:val="both"/>
        <w:rPr>
          <w:bCs w:val="0"/>
          <w:sz w:val="26"/>
          <w:szCs w:val="26"/>
        </w:rPr>
      </w:pPr>
      <w:r w:rsidRPr="00B450BE">
        <w:rPr>
          <w:bCs w:val="0"/>
          <w:sz w:val="26"/>
          <w:szCs w:val="26"/>
        </w:rPr>
        <w:t>Реализация мероприятия направлена на создание стимула для муниципальных образовательных организаций дополнительного образования детей к эффективному использованию бюджетных средств. Кроме того, реализация данной меры позволит размещать заказ на оказание муниципальных услуг по реализации программ дополнительного образования детей.</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 xml:space="preserve">11) Разработка и внедрение </w:t>
      </w:r>
      <w:proofErr w:type="gramStart"/>
      <w:r w:rsidRPr="00B450BE">
        <w:rPr>
          <w:sz w:val="26"/>
          <w:szCs w:val="26"/>
        </w:rPr>
        <w:t>системы независимой оценки качества дополнительного образования детей</w:t>
      </w:r>
      <w:proofErr w:type="gramEnd"/>
      <w:r w:rsidRPr="00B450BE">
        <w:rPr>
          <w:sz w:val="26"/>
          <w:szCs w:val="26"/>
        </w:rPr>
        <w:t>.</w:t>
      </w:r>
    </w:p>
    <w:p w:rsidR="00F04310" w:rsidRPr="00B450BE" w:rsidRDefault="00B17A21" w:rsidP="003835A4">
      <w:pPr>
        <w:shd w:val="clear" w:color="auto" w:fill="FFFFFF"/>
        <w:tabs>
          <w:tab w:val="left" w:pos="1134"/>
        </w:tabs>
        <w:autoSpaceDE w:val="0"/>
        <w:autoSpaceDN w:val="0"/>
        <w:adjustRightInd w:val="0"/>
        <w:spacing w:before="0"/>
        <w:ind w:firstLine="709"/>
        <w:jc w:val="both"/>
        <w:rPr>
          <w:sz w:val="26"/>
          <w:szCs w:val="26"/>
        </w:rPr>
      </w:pPr>
      <w:r w:rsidRPr="00B450BE">
        <w:rPr>
          <w:sz w:val="26"/>
          <w:szCs w:val="26"/>
        </w:rPr>
        <w:lastRenderedPageBreak/>
        <w:t>В рамках основного мероприятия планируется</w:t>
      </w:r>
      <w:r w:rsidR="00F04310" w:rsidRPr="00B450BE">
        <w:rPr>
          <w:sz w:val="26"/>
          <w:szCs w:val="26"/>
        </w:rPr>
        <w:t>:</w:t>
      </w:r>
    </w:p>
    <w:p w:rsidR="001D2C1A" w:rsidRPr="00B450BE" w:rsidRDefault="00F04310" w:rsidP="003835A4">
      <w:pPr>
        <w:spacing w:before="0"/>
        <w:ind w:firstLine="709"/>
        <w:jc w:val="both"/>
        <w:rPr>
          <w:bCs w:val="0"/>
          <w:sz w:val="26"/>
          <w:szCs w:val="26"/>
        </w:rPr>
      </w:pPr>
      <w:r w:rsidRPr="00B450BE">
        <w:rPr>
          <w:sz w:val="26"/>
          <w:szCs w:val="26"/>
        </w:rPr>
        <w:t>а)</w:t>
      </w:r>
      <w:r w:rsidR="00B17A21" w:rsidRPr="00B450BE">
        <w:rPr>
          <w:sz w:val="26"/>
          <w:szCs w:val="26"/>
        </w:rPr>
        <w:t xml:space="preserve"> </w:t>
      </w:r>
      <w:r w:rsidR="001D2C1A" w:rsidRPr="00B450BE">
        <w:rPr>
          <w:bCs w:val="0"/>
          <w:sz w:val="26"/>
          <w:szCs w:val="26"/>
        </w:rPr>
        <w:t>Разработка и утверждение муниципальной модели (методики) независимой оценки качества дополнительного образования детей,</w:t>
      </w:r>
    </w:p>
    <w:p w:rsidR="001D2C1A" w:rsidRPr="00B450BE" w:rsidRDefault="001D2C1A" w:rsidP="003835A4">
      <w:pPr>
        <w:spacing w:before="0"/>
        <w:ind w:firstLine="709"/>
        <w:jc w:val="both"/>
        <w:rPr>
          <w:bCs w:val="0"/>
          <w:sz w:val="26"/>
          <w:szCs w:val="26"/>
        </w:rPr>
      </w:pPr>
      <w:r w:rsidRPr="00B450BE">
        <w:rPr>
          <w:bCs w:val="0"/>
          <w:sz w:val="26"/>
          <w:szCs w:val="26"/>
        </w:rPr>
        <w:t>б) Проведение независимой оценки качества дополнительного образования детей в разрезе организаций дополнительного образования детей</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12) Капитальный ремонт муниципальных организаций дополнительного образования детей. В рамках основного мероприятия планируется проведение капитального</w:t>
      </w:r>
      <w:r w:rsidR="001D2C1A" w:rsidRPr="00B450BE">
        <w:rPr>
          <w:sz w:val="26"/>
          <w:szCs w:val="26"/>
        </w:rPr>
        <w:t xml:space="preserve"> ремонта здания МБУДО</w:t>
      </w:r>
      <w:r w:rsidRPr="00B450BE">
        <w:rPr>
          <w:sz w:val="26"/>
          <w:szCs w:val="26"/>
        </w:rPr>
        <w:t xml:space="preserve"> «Дебесская детская школа искусств им Корепанова-Камского».</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13) Информирование населения об организации предоставления дополнительного образования детей в Дебесском районе.</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В рамках основного мероприятия планируется осуществлять работы по следующим направлениям:</w:t>
      </w:r>
    </w:p>
    <w:p w:rsidR="00B17A21" w:rsidRPr="00B450BE" w:rsidRDefault="00B17A21" w:rsidP="003835A4">
      <w:pPr>
        <w:tabs>
          <w:tab w:val="left" w:pos="1134"/>
        </w:tabs>
        <w:autoSpaceDN w:val="0"/>
        <w:adjustRightInd w:val="0"/>
        <w:spacing w:before="0"/>
        <w:ind w:firstLine="709"/>
        <w:contextualSpacing/>
        <w:jc w:val="both"/>
        <w:rPr>
          <w:bCs w:val="0"/>
          <w:sz w:val="26"/>
          <w:szCs w:val="26"/>
        </w:rPr>
      </w:pPr>
      <w:r w:rsidRPr="00B450BE">
        <w:rPr>
          <w:sz w:val="26"/>
          <w:szCs w:val="26"/>
        </w:rPr>
        <w:t xml:space="preserve">а) подготовка и публикация информации на официальном сайте муниципальных образовательных организаций дополнительного образования, Управления культуры и туризма, Управления образования Администрации МО «Дебесский район» об организации </w:t>
      </w:r>
      <w:proofErr w:type="spellStart"/>
      <w:r w:rsidRPr="00B450BE">
        <w:rPr>
          <w:sz w:val="26"/>
          <w:szCs w:val="26"/>
        </w:rPr>
        <w:t>предоста</w:t>
      </w:r>
      <w:proofErr w:type="gramStart"/>
      <w:r w:rsidRPr="00B450BE">
        <w:rPr>
          <w:sz w:val="26"/>
          <w:szCs w:val="26"/>
        </w:rPr>
        <w:t>в</w:t>
      </w:r>
      <w:proofErr w:type="spellEnd"/>
      <w:r w:rsidR="008B2008" w:rsidRPr="00B450BE">
        <w:rPr>
          <w:sz w:val="26"/>
          <w:szCs w:val="26"/>
        </w:rPr>
        <w:t>-</w:t>
      </w:r>
      <w:proofErr w:type="gramEnd"/>
      <w:r w:rsidR="008B2008" w:rsidRPr="00B450BE">
        <w:rPr>
          <w:sz w:val="26"/>
          <w:szCs w:val="26"/>
        </w:rPr>
        <w:t xml:space="preserve">  </w:t>
      </w:r>
      <w:proofErr w:type="spellStart"/>
      <w:r w:rsidRPr="00B450BE">
        <w:rPr>
          <w:sz w:val="26"/>
          <w:szCs w:val="26"/>
        </w:rPr>
        <w:t>ления</w:t>
      </w:r>
      <w:proofErr w:type="spellEnd"/>
      <w:r w:rsidRPr="00B450BE">
        <w:rPr>
          <w:sz w:val="26"/>
          <w:szCs w:val="26"/>
        </w:rPr>
        <w:t xml:space="preserve"> дополнительного  образования детей в Дебесском районе, муниципальных правовых актах, регламентирующих деятельность в сфере дополнительного образования детей, а также муниципальных образовательных организациях дополнительного образования детей;</w:t>
      </w:r>
      <w:r w:rsidRPr="00B450BE">
        <w:rPr>
          <w:bCs w:val="0"/>
          <w:sz w:val="26"/>
          <w:szCs w:val="26"/>
        </w:rPr>
        <w:t xml:space="preserve"> их контактных </w:t>
      </w:r>
      <w:proofErr w:type="gramStart"/>
      <w:r w:rsidRPr="00B450BE">
        <w:rPr>
          <w:bCs w:val="0"/>
          <w:sz w:val="26"/>
          <w:szCs w:val="26"/>
        </w:rPr>
        <w:t>телефонах</w:t>
      </w:r>
      <w:proofErr w:type="gramEnd"/>
      <w:r w:rsidRPr="00B450BE">
        <w:rPr>
          <w:bCs w:val="0"/>
          <w:sz w:val="26"/>
          <w:szCs w:val="26"/>
        </w:rPr>
        <w:t xml:space="preserve"> и адресах электронной почты.</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б) взаимодействие со СМИ в целях публикации информации о дополнительном образовании детей в печатных средствах массовой информации.</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 xml:space="preserve">в) осуществление </w:t>
      </w:r>
      <w:proofErr w:type="gramStart"/>
      <w:r w:rsidRPr="00B450BE">
        <w:rPr>
          <w:sz w:val="26"/>
          <w:szCs w:val="26"/>
        </w:rPr>
        <w:t>контроля за</w:t>
      </w:r>
      <w:proofErr w:type="gramEnd"/>
      <w:r w:rsidRPr="00B450BE">
        <w:rPr>
          <w:sz w:val="26"/>
          <w:szCs w:val="26"/>
        </w:rPr>
        <w:t xml:space="preserve"> публикацией информации о деятельности муниципальных образовательных организаций дополнительного образования детей Дебесского района, предусмотренной законодательством Российской Федерации, на официальных сайтах соответствующих организаций.</w:t>
      </w:r>
    </w:p>
    <w:p w:rsidR="00B17A21" w:rsidRPr="00B450BE" w:rsidRDefault="00B17A21" w:rsidP="003835A4">
      <w:pPr>
        <w:shd w:val="clear" w:color="auto" w:fill="FFFFFF"/>
        <w:tabs>
          <w:tab w:val="left" w:pos="1134"/>
        </w:tabs>
        <w:spacing w:before="0"/>
        <w:ind w:firstLine="709"/>
        <w:jc w:val="both"/>
        <w:rPr>
          <w:sz w:val="26"/>
          <w:szCs w:val="26"/>
        </w:rPr>
      </w:pPr>
      <w:r w:rsidRPr="00B450BE">
        <w:rPr>
          <w:sz w:val="26"/>
          <w:szCs w:val="26"/>
        </w:rPr>
        <w:t>14) Обеспечение и развитие системы обратной связи с потребителями муниципальных услуг в сфере дополнительного образования детей.</w:t>
      </w:r>
    </w:p>
    <w:p w:rsidR="00B17A21" w:rsidRPr="00B450BE"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В рамках основного мероприятия планируется:</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а)</w:t>
      </w:r>
      <w:r w:rsidRPr="00B450BE">
        <w:rPr>
          <w:bCs w:val="0"/>
          <w:sz w:val="26"/>
          <w:szCs w:val="26"/>
        </w:rPr>
        <w:tab/>
        <w:t>организация системы регулярного мониторинга удовлетворенности потребителей муниципальных услуг в сфере дополнительного образования детей;</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б)</w:t>
      </w:r>
      <w:r w:rsidRPr="00B450BE">
        <w:rPr>
          <w:bCs w:val="0"/>
          <w:sz w:val="26"/>
          <w:szCs w:val="26"/>
        </w:rPr>
        <w:tab/>
        <w:t>рассмотрение обращений граждан по вопросам предоставления дополнительного образования детей, принятие мер реагирования;</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 xml:space="preserve">15) Текущий ремонт муниципальных образовательных </w:t>
      </w:r>
      <w:proofErr w:type="gramStart"/>
      <w:r w:rsidRPr="00B450BE">
        <w:rPr>
          <w:bCs w:val="0"/>
          <w:sz w:val="26"/>
          <w:szCs w:val="26"/>
        </w:rPr>
        <w:t>учреждении</w:t>
      </w:r>
      <w:proofErr w:type="gramEnd"/>
      <w:r w:rsidRPr="00B450BE">
        <w:rPr>
          <w:bCs w:val="0"/>
          <w:sz w:val="26"/>
          <w:szCs w:val="26"/>
        </w:rPr>
        <w:t xml:space="preserve"> дополнительного образования детей;</w:t>
      </w:r>
    </w:p>
    <w:p w:rsidR="00B17A21" w:rsidRPr="00B450BE" w:rsidRDefault="00B17A21" w:rsidP="003835A4">
      <w:pPr>
        <w:shd w:val="clear" w:color="auto" w:fill="FFFFFF"/>
        <w:spacing w:before="0"/>
        <w:ind w:firstLine="709"/>
        <w:jc w:val="both"/>
        <w:rPr>
          <w:sz w:val="26"/>
          <w:szCs w:val="26"/>
        </w:rPr>
      </w:pPr>
      <w:r w:rsidRPr="00B450BE">
        <w:rPr>
          <w:bCs w:val="0"/>
          <w:sz w:val="26"/>
          <w:szCs w:val="26"/>
        </w:rPr>
        <w:t xml:space="preserve">16) </w:t>
      </w:r>
      <w:r w:rsidRPr="00B450BE">
        <w:rPr>
          <w:sz w:val="26"/>
          <w:szCs w:val="26"/>
        </w:rPr>
        <w:t>Обеспечение персонифицированного финансирования до</w:t>
      </w:r>
      <w:r w:rsidR="001D2C1A" w:rsidRPr="00B450BE">
        <w:rPr>
          <w:sz w:val="26"/>
          <w:szCs w:val="26"/>
        </w:rPr>
        <w:t>полнительного образования детей.</w:t>
      </w:r>
    </w:p>
    <w:p w:rsidR="00B17A21" w:rsidRPr="00B450BE" w:rsidRDefault="00B17A21" w:rsidP="003835A4">
      <w:pPr>
        <w:spacing w:before="0"/>
        <w:ind w:firstLine="709"/>
        <w:jc w:val="both"/>
        <w:rPr>
          <w:sz w:val="26"/>
          <w:szCs w:val="26"/>
        </w:rPr>
      </w:pPr>
      <w:r w:rsidRPr="00B450BE">
        <w:rPr>
          <w:sz w:val="26"/>
          <w:szCs w:val="26"/>
        </w:rPr>
        <w:t>В рамках основного мероприятия предусматриваются:</w:t>
      </w:r>
    </w:p>
    <w:p w:rsidR="00B17A21" w:rsidRPr="00B450BE" w:rsidRDefault="00B17A21" w:rsidP="003835A4">
      <w:pPr>
        <w:spacing w:before="0"/>
        <w:ind w:firstLine="709"/>
        <w:jc w:val="both"/>
        <w:rPr>
          <w:sz w:val="26"/>
          <w:szCs w:val="26"/>
        </w:rPr>
      </w:pPr>
      <w:r w:rsidRPr="00B450BE">
        <w:rPr>
          <w:sz w:val="26"/>
          <w:szCs w:val="26"/>
        </w:rPr>
        <w:t>-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w:t>
      </w:r>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t>- методическое и информационное сопровождение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t>17) Привлечение молодых специалистов в муниципальные учреждения дополнительного образования Дебесского района»</w:t>
      </w:r>
    </w:p>
    <w:p w:rsidR="00B17A21" w:rsidRPr="00B450BE" w:rsidRDefault="00B17A21" w:rsidP="003835A4">
      <w:pPr>
        <w:spacing w:before="0"/>
        <w:ind w:firstLine="709"/>
        <w:jc w:val="both"/>
        <w:rPr>
          <w:sz w:val="26"/>
          <w:szCs w:val="26"/>
        </w:rPr>
      </w:pPr>
      <w:r w:rsidRPr="00B450BE">
        <w:rPr>
          <w:sz w:val="26"/>
          <w:szCs w:val="26"/>
        </w:rPr>
        <w:lastRenderedPageBreak/>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r w:rsidR="001D2C1A" w:rsidRPr="00B450BE">
        <w:rPr>
          <w:sz w:val="26"/>
          <w:szCs w:val="26"/>
        </w:rPr>
        <w:t>;</w:t>
      </w:r>
    </w:p>
    <w:p w:rsidR="001D2C1A" w:rsidRPr="00B450BE" w:rsidRDefault="001D2C1A" w:rsidP="003835A4">
      <w:pPr>
        <w:spacing w:before="0"/>
        <w:ind w:firstLine="709"/>
        <w:jc w:val="both"/>
        <w:rPr>
          <w:bCs w:val="0"/>
          <w:sz w:val="26"/>
          <w:szCs w:val="26"/>
        </w:rPr>
      </w:pPr>
      <w:r w:rsidRPr="00B450BE">
        <w:rPr>
          <w:sz w:val="26"/>
          <w:szCs w:val="26"/>
        </w:rPr>
        <w:t xml:space="preserve">18) </w:t>
      </w:r>
      <w:r w:rsidRPr="00B450BE">
        <w:rPr>
          <w:bCs w:val="0"/>
          <w:sz w:val="26"/>
          <w:szCs w:val="26"/>
        </w:rPr>
        <w:t xml:space="preserve">Модернизация инфраструктуры дополнительного образования по средствам реализации регионального проекта «Успех каждого ребенка» </w:t>
      </w:r>
    </w:p>
    <w:p w:rsidR="001D2C1A" w:rsidRPr="00B450BE" w:rsidRDefault="001D2C1A" w:rsidP="003835A4">
      <w:pPr>
        <w:shd w:val="clear" w:color="auto" w:fill="FFFFFF"/>
        <w:tabs>
          <w:tab w:val="left" w:pos="1134"/>
        </w:tabs>
        <w:spacing w:before="0"/>
        <w:ind w:firstLine="709"/>
        <w:jc w:val="both"/>
        <w:rPr>
          <w:sz w:val="26"/>
          <w:szCs w:val="26"/>
        </w:rPr>
      </w:pPr>
      <w:r w:rsidRPr="00B450BE">
        <w:rPr>
          <w:bCs w:val="0"/>
          <w:sz w:val="26"/>
          <w:szCs w:val="26"/>
        </w:rPr>
        <w:t xml:space="preserve">В рамках основного мероприятия планируется </w:t>
      </w:r>
      <w:r w:rsidRPr="00B450BE">
        <w:rPr>
          <w:sz w:val="26"/>
          <w:szCs w:val="26"/>
        </w:rPr>
        <w:t>осуществлять работы по следующим направлениям:</w:t>
      </w:r>
    </w:p>
    <w:p w:rsidR="001D2C1A" w:rsidRPr="00B450BE" w:rsidRDefault="001D2C1A" w:rsidP="003835A4">
      <w:pPr>
        <w:spacing w:before="0"/>
        <w:ind w:firstLine="709"/>
        <w:jc w:val="both"/>
        <w:rPr>
          <w:bCs w:val="0"/>
          <w:sz w:val="26"/>
          <w:szCs w:val="26"/>
        </w:rPr>
      </w:pPr>
      <w:r w:rsidRPr="00B450BE">
        <w:rPr>
          <w:sz w:val="26"/>
          <w:szCs w:val="26"/>
        </w:rPr>
        <w:t xml:space="preserve">а) </w:t>
      </w:r>
      <w:r w:rsidRPr="00B450BE">
        <w:rPr>
          <w:bCs w:val="0"/>
          <w:sz w:val="26"/>
          <w:szCs w:val="26"/>
        </w:rPr>
        <w:t>Мониторинг материально-технической базы и кадрового потенциала в системе дополнительного образования, в том числе для реализации адаптированных программ</w:t>
      </w:r>
      <w:r w:rsidR="003625F1" w:rsidRPr="00B450BE">
        <w:rPr>
          <w:bCs w:val="0"/>
          <w:sz w:val="26"/>
          <w:szCs w:val="26"/>
        </w:rPr>
        <w:t>, где будет проведено</w:t>
      </w:r>
      <w:r w:rsidRPr="00B450BE">
        <w:rPr>
          <w:bCs w:val="0"/>
          <w:sz w:val="26"/>
          <w:szCs w:val="26"/>
        </w:rPr>
        <w:t xml:space="preserve"> формирование образовательными организациями планов на 2020-2024 годы.  Разработка и утверждение Графиков  приведения в соответствие с требованиями НПА материально-технической базы и кадрового потенциала на 2020-2024 годы.</w:t>
      </w:r>
    </w:p>
    <w:p w:rsidR="003625F1" w:rsidRPr="00B450BE" w:rsidRDefault="001D2C1A" w:rsidP="003835A4">
      <w:pPr>
        <w:spacing w:before="0"/>
        <w:ind w:firstLine="709"/>
        <w:jc w:val="both"/>
        <w:rPr>
          <w:bCs w:val="0"/>
          <w:sz w:val="26"/>
          <w:szCs w:val="26"/>
        </w:rPr>
      </w:pPr>
      <w:r w:rsidRPr="00B450BE">
        <w:rPr>
          <w:sz w:val="26"/>
          <w:szCs w:val="26"/>
        </w:rPr>
        <w:t>б)</w:t>
      </w:r>
      <w:r w:rsidR="003625F1" w:rsidRPr="00B450BE">
        <w:rPr>
          <w:sz w:val="26"/>
          <w:szCs w:val="26"/>
        </w:rPr>
        <w:t xml:space="preserve"> </w:t>
      </w:r>
      <w:r w:rsidR="003625F1" w:rsidRPr="00B450BE">
        <w:rPr>
          <w:bCs w:val="0"/>
          <w:sz w:val="26"/>
          <w:szCs w:val="26"/>
        </w:rPr>
        <w:t>Создание условий для выявления и поддержки одаренных и мотивированных детей. Здесь будут разработаны и утверждены нормативные акты, поощрение обучающихся, достигших выдающихся успехов «Ода</w:t>
      </w:r>
      <w:r w:rsidR="003625F1" w:rsidRPr="00B450BE">
        <w:rPr>
          <w:bCs w:val="0"/>
          <w:iCs/>
          <w:sz w:val="26"/>
          <w:szCs w:val="26"/>
        </w:rPr>
        <w:t>р</w:t>
      </w:r>
      <w:r w:rsidR="003625F1" w:rsidRPr="00B450BE">
        <w:rPr>
          <w:bCs w:val="0"/>
          <w:sz w:val="26"/>
          <w:szCs w:val="26"/>
        </w:rPr>
        <w:t>енное детство»</w:t>
      </w:r>
    </w:p>
    <w:p w:rsidR="003625F1" w:rsidRPr="00B450BE" w:rsidRDefault="001D2C1A" w:rsidP="003835A4">
      <w:pPr>
        <w:spacing w:before="0"/>
        <w:ind w:firstLine="709"/>
        <w:jc w:val="both"/>
        <w:rPr>
          <w:bCs w:val="0"/>
          <w:sz w:val="26"/>
          <w:szCs w:val="26"/>
        </w:rPr>
      </w:pPr>
      <w:r w:rsidRPr="00B450BE">
        <w:rPr>
          <w:sz w:val="26"/>
          <w:szCs w:val="26"/>
        </w:rPr>
        <w:t>в)</w:t>
      </w:r>
      <w:r w:rsidR="003625F1" w:rsidRPr="00B450BE">
        <w:rPr>
          <w:sz w:val="26"/>
          <w:szCs w:val="26"/>
        </w:rPr>
        <w:t xml:space="preserve"> </w:t>
      </w:r>
      <w:r w:rsidR="003625F1" w:rsidRPr="00B450BE">
        <w:rPr>
          <w:bCs w:val="0"/>
          <w:sz w:val="26"/>
          <w:szCs w:val="26"/>
        </w:rPr>
        <w:t>Создание условий для освоения дополнительных общеобразовательных программ, в том числе с использованием дистанционных технологий, детьми с ограниченными возможностями здоровья</w:t>
      </w:r>
      <w:r w:rsidR="003625F1" w:rsidRPr="00B450BE">
        <w:rPr>
          <w:sz w:val="26"/>
          <w:szCs w:val="26"/>
        </w:rPr>
        <w:t xml:space="preserve">, в котором </w:t>
      </w:r>
      <w:r w:rsidR="003625F1" w:rsidRPr="00B450BE">
        <w:rPr>
          <w:bCs w:val="0"/>
          <w:sz w:val="26"/>
          <w:szCs w:val="26"/>
        </w:rPr>
        <w:t xml:space="preserve">проведут работы по составлению перечня организаций - потенциальных поставщиков образовательных услуг, реализующих дополнительные общеобразовательные программ для детей с ограниченными возможностями здоровья. Обучение не </w:t>
      </w:r>
      <w:proofErr w:type="gramStart"/>
      <w:r w:rsidR="003625F1" w:rsidRPr="00B450BE">
        <w:rPr>
          <w:bCs w:val="0"/>
          <w:sz w:val="26"/>
          <w:szCs w:val="26"/>
        </w:rPr>
        <w:t>менее  педагогических</w:t>
      </w:r>
      <w:proofErr w:type="gramEnd"/>
      <w:r w:rsidR="003625F1" w:rsidRPr="00B450BE">
        <w:rPr>
          <w:bCs w:val="0"/>
          <w:sz w:val="26"/>
          <w:szCs w:val="26"/>
        </w:rPr>
        <w:t xml:space="preserve"> работников по конструированию адаптированных дополнительных общеобразовательных с применением дистанционных  технологий </w:t>
      </w:r>
    </w:p>
    <w:p w:rsidR="003625F1" w:rsidRPr="00B450BE" w:rsidRDefault="001D2C1A" w:rsidP="003835A4">
      <w:pPr>
        <w:spacing w:before="0"/>
        <w:ind w:firstLine="709"/>
        <w:jc w:val="both"/>
        <w:rPr>
          <w:bCs w:val="0"/>
          <w:sz w:val="26"/>
          <w:szCs w:val="26"/>
        </w:rPr>
      </w:pPr>
      <w:r w:rsidRPr="00B450BE">
        <w:rPr>
          <w:sz w:val="26"/>
          <w:szCs w:val="26"/>
        </w:rPr>
        <w:t>г)</w:t>
      </w:r>
      <w:r w:rsidR="003625F1" w:rsidRPr="00B450BE">
        <w:rPr>
          <w:sz w:val="26"/>
          <w:szCs w:val="26"/>
        </w:rPr>
        <w:t xml:space="preserve"> </w:t>
      </w:r>
      <w:r w:rsidR="003625F1" w:rsidRPr="00B450BE">
        <w:rPr>
          <w:bCs w:val="0"/>
          <w:sz w:val="26"/>
          <w:szCs w:val="26"/>
        </w:rPr>
        <w:t>Организация условий для ранней профориентации детей, реализуемых с учетом опыта цикла открытых уроков «</w:t>
      </w:r>
      <w:proofErr w:type="spellStart"/>
      <w:r w:rsidR="003625F1" w:rsidRPr="00B450BE">
        <w:rPr>
          <w:bCs w:val="0"/>
          <w:sz w:val="26"/>
          <w:szCs w:val="26"/>
        </w:rPr>
        <w:t>Проектория</w:t>
      </w:r>
      <w:proofErr w:type="spellEnd"/>
      <w:r w:rsidR="003625F1" w:rsidRPr="00B450BE">
        <w:rPr>
          <w:bCs w:val="0"/>
          <w:sz w:val="26"/>
          <w:szCs w:val="26"/>
        </w:rPr>
        <w:t>» и реализации проекта "Билет в будущее"</w:t>
      </w:r>
      <w:proofErr w:type="gramStart"/>
      <w:r w:rsidR="003625F1" w:rsidRPr="00B450BE">
        <w:rPr>
          <w:sz w:val="26"/>
          <w:szCs w:val="26"/>
        </w:rPr>
        <w:t xml:space="preserve"> .</w:t>
      </w:r>
      <w:proofErr w:type="spellStart"/>
      <w:proofErr w:type="gramEnd"/>
      <w:r w:rsidR="003625F1" w:rsidRPr="00B450BE">
        <w:rPr>
          <w:bCs w:val="0"/>
          <w:sz w:val="26"/>
          <w:szCs w:val="26"/>
        </w:rPr>
        <w:t>Проведутмониторинг</w:t>
      </w:r>
      <w:proofErr w:type="spellEnd"/>
      <w:r w:rsidR="003625F1" w:rsidRPr="00B450BE">
        <w:rPr>
          <w:bCs w:val="0"/>
          <w:sz w:val="26"/>
          <w:szCs w:val="26"/>
        </w:rPr>
        <w:t xml:space="preserve"> вовлеченности обучающихся в реализацию проекта «</w:t>
      </w:r>
      <w:proofErr w:type="spellStart"/>
      <w:r w:rsidR="003625F1" w:rsidRPr="00B450BE">
        <w:rPr>
          <w:bCs w:val="0"/>
          <w:sz w:val="26"/>
          <w:szCs w:val="26"/>
        </w:rPr>
        <w:t>Проектория</w:t>
      </w:r>
      <w:proofErr w:type="spellEnd"/>
      <w:r w:rsidR="003625F1" w:rsidRPr="00B450BE">
        <w:rPr>
          <w:bCs w:val="0"/>
          <w:sz w:val="26"/>
          <w:szCs w:val="26"/>
        </w:rPr>
        <w:t>». Пройдет просмотр открытых онлайн-уроков, реализуемых с учетом опыта цикла открытых уроков «</w:t>
      </w:r>
      <w:proofErr w:type="spellStart"/>
      <w:r w:rsidR="003625F1" w:rsidRPr="00B450BE">
        <w:rPr>
          <w:bCs w:val="0"/>
          <w:sz w:val="26"/>
          <w:szCs w:val="26"/>
        </w:rPr>
        <w:t>Проектория</w:t>
      </w:r>
      <w:proofErr w:type="spellEnd"/>
      <w:r w:rsidR="003625F1" w:rsidRPr="00B450BE">
        <w:rPr>
          <w:bCs w:val="0"/>
          <w:sz w:val="26"/>
          <w:szCs w:val="26"/>
        </w:rPr>
        <w:t xml:space="preserve">», направленных на раннюю профориентацию. Вовлекут </w:t>
      </w:r>
      <w:proofErr w:type="gramStart"/>
      <w:r w:rsidR="003625F1" w:rsidRPr="00B450BE">
        <w:rPr>
          <w:bCs w:val="0"/>
          <w:sz w:val="26"/>
          <w:szCs w:val="26"/>
        </w:rPr>
        <w:t>обучающихся</w:t>
      </w:r>
      <w:proofErr w:type="gramEnd"/>
      <w:r w:rsidR="003625F1" w:rsidRPr="00B450BE">
        <w:rPr>
          <w:bCs w:val="0"/>
          <w:sz w:val="26"/>
          <w:szCs w:val="26"/>
        </w:rPr>
        <w:t xml:space="preserve"> в реализацию проекта «Билет в  будущее»</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w:t>
      </w:r>
      <w:r w:rsidR="00A016DF" w:rsidRPr="00A016DF">
        <w:rPr>
          <w:sz w:val="26"/>
          <w:szCs w:val="26"/>
        </w:rPr>
        <w:t>к подпрограмме муниципальной программы «Дополнительное образование и воспитание детей»</w:t>
      </w:r>
      <w:r w:rsidRPr="00B450BE">
        <w:rPr>
          <w:bCs w:val="0"/>
          <w:sz w:val="26"/>
          <w:szCs w:val="26"/>
        </w:rPr>
        <w:t>.</w:t>
      </w:r>
    </w:p>
    <w:p w:rsidR="00B17A21" w:rsidRPr="00B450BE" w:rsidRDefault="00B17A21" w:rsidP="003835A4">
      <w:pPr>
        <w:autoSpaceDE w:val="0"/>
        <w:autoSpaceDN w:val="0"/>
        <w:adjustRightInd w:val="0"/>
        <w:spacing w:before="0"/>
        <w:ind w:firstLine="709"/>
        <w:jc w:val="both"/>
        <w:outlineLvl w:val="2"/>
        <w:rPr>
          <w:sz w:val="26"/>
          <w:szCs w:val="26"/>
        </w:rPr>
      </w:pPr>
    </w:p>
    <w:p w:rsidR="00B17A21" w:rsidRPr="00D963F3" w:rsidRDefault="00B17A21" w:rsidP="003835A4">
      <w:pPr>
        <w:autoSpaceDE w:val="0"/>
        <w:autoSpaceDN w:val="0"/>
        <w:adjustRightInd w:val="0"/>
        <w:spacing w:before="0"/>
        <w:ind w:firstLine="709"/>
        <w:jc w:val="center"/>
        <w:outlineLvl w:val="2"/>
        <w:rPr>
          <w:b/>
          <w:sz w:val="26"/>
          <w:szCs w:val="26"/>
        </w:rPr>
      </w:pPr>
      <w:r w:rsidRPr="00D963F3">
        <w:rPr>
          <w:b/>
          <w:sz w:val="26"/>
          <w:szCs w:val="26"/>
        </w:rPr>
        <w:t>3.6 Меры муниципального регулирования</w:t>
      </w:r>
    </w:p>
    <w:p w:rsidR="00B17A21" w:rsidRPr="00B450BE" w:rsidRDefault="00B17A21" w:rsidP="003835A4">
      <w:pPr>
        <w:autoSpaceDE w:val="0"/>
        <w:autoSpaceDN w:val="0"/>
        <w:adjustRightInd w:val="0"/>
        <w:spacing w:before="0"/>
        <w:ind w:firstLine="709"/>
        <w:jc w:val="center"/>
        <w:outlineLvl w:val="2"/>
        <w:rPr>
          <w:sz w:val="26"/>
          <w:szCs w:val="26"/>
        </w:rPr>
      </w:pPr>
      <w:r w:rsidRPr="00B450BE">
        <w:rPr>
          <w:sz w:val="26"/>
          <w:szCs w:val="26"/>
        </w:rPr>
        <w:tab/>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Распоряжением администрации МО «Дебесский район от 28 июня 2013 года № 460 утвержден План мероприятий («дорожная карта») «Изменения в отраслях социальной сферы, направленные на повышение эффективности образования и  качества услуг в сфере образования МО «Дебесский район». Указанный План мероприятий содержит  раздел, посвященный изменениям в дополнительном образовании детей на период 2012-2018 годов.</w:t>
      </w:r>
    </w:p>
    <w:p w:rsidR="00904F13" w:rsidRPr="00B450BE" w:rsidRDefault="00904F13" w:rsidP="003835A4">
      <w:pPr>
        <w:autoSpaceDE w:val="0"/>
        <w:autoSpaceDN w:val="0"/>
        <w:adjustRightInd w:val="0"/>
        <w:spacing w:before="0"/>
        <w:ind w:firstLine="709"/>
        <w:jc w:val="both"/>
        <w:rPr>
          <w:bCs w:val="0"/>
          <w:sz w:val="26"/>
          <w:szCs w:val="26"/>
        </w:rPr>
      </w:pPr>
      <w:r w:rsidRPr="00B450BE">
        <w:rPr>
          <w:bCs w:val="0"/>
          <w:sz w:val="26"/>
          <w:szCs w:val="26"/>
        </w:rPr>
        <w:t>Постановлением Администрации МО «Дебесский район</w:t>
      </w:r>
      <w:r w:rsidR="00151B42" w:rsidRPr="00B450BE">
        <w:rPr>
          <w:bCs w:val="0"/>
          <w:sz w:val="26"/>
          <w:szCs w:val="26"/>
        </w:rPr>
        <w:t>»</w:t>
      </w:r>
      <w:r w:rsidRPr="00B450BE">
        <w:rPr>
          <w:bCs w:val="0"/>
          <w:sz w:val="26"/>
          <w:szCs w:val="26"/>
        </w:rPr>
        <w:t xml:space="preserve">    утверждена «</w:t>
      </w:r>
      <w:proofErr w:type="spellStart"/>
      <w:r w:rsidRPr="00B450BE">
        <w:rPr>
          <w:bCs w:val="0"/>
          <w:sz w:val="26"/>
          <w:szCs w:val="26"/>
        </w:rPr>
        <w:t>Дорожна</w:t>
      </w:r>
      <w:proofErr w:type="spellEnd"/>
      <w:r w:rsidRPr="00B450BE">
        <w:rPr>
          <w:bCs w:val="0"/>
          <w:sz w:val="26"/>
          <w:szCs w:val="26"/>
        </w:rPr>
        <w:t xml:space="preserve"> карта</w:t>
      </w:r>
      <w:r w:rsidR="00151B42" w:rsidRPr="00B450BE">
        <w:rPr>
          <w:bCs w:val="0"/>
          <w:sz w:val="26"/>
          <w:szCs w:val="26"/>
        </w:rPr>
        <w:t>»</w:t>
      </w:r>
      <w:r w:rsidRPr="00B450BE">
        <w:rPr>
          <w:bCs w:val="0"/>
          <w:sz w:val="26"/>
          <w:szCs w:val="26"/>
        </w:rPr>
        <w:t xml:space="preserve"> по реализации регионального проекта «Успех каждого ребенка» </w:t>
      </w:r>
      <w:r w:rsidRPr="00B450BE">
        <w:rPr>
          <w:bCs w:val="0"/>
          <w:sz w:val="26"/>
          <w:szCs w:val="26"/>
        </w:rPr>
        <w:lastRenderedPageBreak/>
        <w:t>национального проекта «Образование» в муниципальном образовании «Дебесский район»</w:t>
      </w:r>
      <w:r w:rsidR="00562EA2">
        <w:rPr>
          <w:bCs w:val="0"/>
          <w:sz w:val="26"/>
          <w:szCs w:val="26"/>
        </w:rPr>
        <w:t xml:space="preserve"> № 201 от 25 июля 2019 года</w:t>
      </w:r>
      <w:r w:rsidRPr="00B450BE">
        <w:rPr>
          <w:bCs w:val="0"/>
          <w:sz w:val="26"/>
          <w:szCs w:val="26"/>
        </w:rPr>
        <w:t>.</w:t>
      </w:r>
    </w:p>
    <w:p w:rsidR="00B17A21" w:rsidRPr="00B450BE" w:rsidRDefault="00B17A21" w:rsidP="003835A4">
      <w:pPr>
        <w:autoSpaceDE w:val="0"/>
        <w:autoSpaceDN w:val="0"/>
        <w:adjustRightInd w:val="0"/>
        <w:spacing w:before="0"/>
        <w:ind w:firstLine="709"/>
        <w:jc w:val="both"/>
        <w:rPr>
          <w:sz w:val="26"/>
          <w:szCs w:val="26"/>
        </w:rPr>
      </w:pPr>
      <w:r w:rsidRPr="00B450BE">
        <w:rPr>
          <w:sz w:val="26"/>
          <w:szCs w:val="26"/>
        </w:rPr>
        <w:t xml:space="preserve">Вопросы, связанные с оплатой труда работников муниципальных образовательных организаций дополнительного образования детей, в настоящее время регулируются Положением об оплате труда работников бюджетных,  казённых  образовательных организаций  и иных организаций, подведомственных Управлению образования Администрации МО «Дебесский район», утвержденным Постановлением Администрации МО «Дебесский район» от </w:t>
      </w:r>
      <w:r w:rsidR="00904F13" w:rsidRPr="00B450BE">
        <w:rPr>
          <w:sz w:val="26"/>
          <w:szCs w:val="26"/>
        </w:rPr>
        <w:t>10 июня 2014 г №114</w:t>
      </w:r>
      <w:r w:rsidRPr="00B450BE">
        <w:rPr>
          <w:sz w:val="26"/>
          <w:szCs w:val="26"/>
        </w:rPr>
        <w:t>.</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r w:rsidRPr="00B450BE">
        <w:rPr>
          <w:bCs w:val="0"/>
          <w:sz w:val="26"/>
          <w:szCs w:val="26"/>
        </w:rPr>
        <w:t>Финансовая оценка мер муниципального регулирования представлена в Приложении 3 к муниципальной программе.</w:t>
      </w:r>
    </w:p>
    <w:p w:rsidR="00B17A21" w:rsidRPr="00B450BE" w:rsidRDefault="00B17A21" w:rsidP="003835A4">
      <w:pPr>
        <w:tabs>
          <w:tab w:val="left" w:pos="1134"/>
        </w:tabs>
        <w:autoSpaceDE w:val="0"/>
        <w:autoSpaceDN w:val="0"/>
        <w:adjustRightInd w:val="0"/>
        <w:spacing w:before="0"/>
        <w:ind w:firstLine="709"/>
        <w:contextualSpacing/>
        <w:jc w:val="both"/>
        <w:rPr>
          <w:bCs w:val="0"/>
          <w:sz w:val="26"/>
          <w:szCs w:val="26"/>
        </w:rPr>
      </w:pPr>
    </w:p>
    <w:p w:rsidR="00DF364D" w:rsidRDefault="00B17A21" w:rsidP="00DF364D">
      <w:pPr>
        <w:shd w:val="clear" w:color="auto" w:fill="FFFFFF"/>
        <w:tabs>
          <w:tab w:val="left" w:pos="1134"/>
        </w:tabs>
        <w:spacing w:before="0"/>
        <w:ind w:firstLine="709"/>
        <w:jc w:val="center"/>
        <w:rPr>
          <w:b/>
          <w:sz w:val="26"/>
          <w:szCs w:val="26"/>
        </w:rPr>
      </w:pPr>
      <w:r w:rsidRPr="00D963F3">
        <w:rPr>
          <w:b/>
          <w:sz w:val="26"/>
          <w:szCs w:val="26"/>
        </w:rPr>
        <w:t>3.7 Прогноз сводных показателей муниципальных заданий</w:t>
      </w:r>
    </w:p>
    <w:p w:rsidR="00DF364D" w:rsidRDefault="00DF364D" w:rsidP="00DF364D">
      <w:pPr>
        <w:shd w:val="clear" w:color="auto" w:fill="FFFFFF"/>
        <w:tabs>
          <w:tab w:val="left" w:pos="1134"/>
        </w:tabs>
        <w:spacing w:before="0"/>
        <w:ind w:firstLine="709"/>
        <w:jc w:val="center"/>
        <w:rPr>
          <w:b/>
          <w:sz w:val="26"/>
          <w:szCs w:val="26"/>
        </w:rPr>
      </w:pPr>
    </w:p>
    <w:p w:rsidR="00B17A21" w:rsidRPr="00DF364D" w:rsidRDefault="00B17A21" w:rsidP="00DF364D">
      <w:pPr>
        <w:shd w:val="clear" w:color="auto" w:fill="FFFFFF"/>
        <w:tabs>
          <w:tab w:val="left" w:pos="1134"/>
        </w:tabs>
        <w:spacing w:before="0"/>
        <w:ind w:firstLine="709"/>
        <w:jc w:val="center"/>
        <w:rPr>
          <w:b/>
          <w:sz w:val="26"/>
          <w:szCs w:val="26"/>
        </w:rPr>
      </w:pPr>
      <w:r w:rsidRPr="00B450BE">
        <w:rPr>
          <w:sz w:val="26"/>
          <w:szCs w:val="26"/>
        </w:rPr>
        <w:t>В рамках подпрограммы оказываются муниципальные услуги муниципальными образовательными организациями дополнительного образования детей, а именно:</w:t>
      </w:r>
    </w:p>
    <w:p w:rsidR="00B17A21" w:rsidRPr="00B450BE" w:rsidRDefault="00B17A21" w:rsidP="003835A4">
      <w:pPr>
        <w:keepNext/>
        <w:spacing w:before="0"/>
        <w:ind w:firstLine="709"/>
        <w:jc w:val="both"/>
        <w:rPr>
          <w:sz w:val="26"/>
          <w:szCs w:val="26"/>
        </w:rPr>
      </w:pPr>
      <w:r w:rsidRPr="00B450BE">
        <w:rPr>
          <w:sz w:val="26"/>
          <w:szCs w:val="26"/>
        </w:rPr>
        <w:t>- Предоставление дополнительного образования детям в МО «Дебесский район» в муниципальных образовательных организациях;</w:t>
      </w:r>
    </w:p>
    <w:p w:rsidR="00B17A21" w:rsidRPr="00B450BE" w:rsidRDefault="00B17A21" w:rsidP="003835A4">
      <w:pPr>
        <w:keepNext/>
        <w:spacing w:before="0"/>
        <w:ind w:firstLine="709"/>
        <w:jc w:val="both"/>
        <w:rPr>
          <w:sz w:val="26"/>
          <w:szCs w:val="26"/>
        </w:rPr>
      </w:pPr>
      <w:r w:rsidRPr="00B450BE">
        <w:rPr>
          <w:sz w:val="26"/>
          <w:szCs w:val="26"/>
        </w:rPr>
        <w:t>- Предоставление дополнительного образования детям в области искусств.</w:t>
      </w:r>
    </w:p>
    <w:p w:rsidR="00B17A21" w:rsidRPr="00B450BE" w:rsidRDefault="00B17A21" w:rsidP="003835A4">
      <w:pPr>
        <w:spacing w:before="0"/>
        <w:ind w:firstLine="709"/>
        <w:jc w:val="both"/>
        <w:rPr>
          <w:sz w:val="26"/>
          <w:szCs w:val="26"/>
        </w:rPr>
      </w:pPr>
      <w:r w:rsidRPr="00B450BE">
        <w:rPr>
          <w:sz w:val="26"/>
          <w:szCs w:val="26"/>
        </w:rPr>
        <w:t xml:space="preserve">Предоставляемые в рамках подпрограммы муниципальные услуги включены в Перечень муниципальных услуг, предоставляемых органами местного самоуправления в МО «Дебесский район»,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 xml:space="preserve">Сведения о прогнозе сводных показателей муниципальных заданий представлены в Приложении 4 </w:t>
      </w:r>
      <w:r w:rsidR="00A016DF" w:rsidRPr="00A016DF">
        <w:rPr>
          <w:sz w:val="26"/>
          <w:szCs w:val="26"/>
        </w:rPr>
        <w:t>к подпрограмме муниципальной программы «Дополнительное образование и воспитание детей»</w:t>
      </w:r>
      <w:r w:rsidRPr="00B450BE">
        <w:rPr>
          <w:bCs w:val="0"/>
          <w:sz w:val="26"/>
          <w:szCs w:val="26"/>
        </w:rPr>
        <w:t>.</w:t>
      </w:r>
    </w:p>
    <w:p w:rsidR="00B17A21" w:rsidRPr="00B450BE" w:rsidRDefault="00B17A21" w:rsidP="003835A4">
      <w:pPr>
        <w:keepNext/>
        <w:shd w:val="clear" w:color="auto" w:fill="FFFFFF"/>
        <w:tabs>
          <w:tab w:val="left" w:pos="1276"/>
        </w:tabs>
        <w:spacing w:before="0"/>
        <w:ind w:right="624" w:firstLine="709"/>
        <w:jc w:val="center"/>
        <w:rPr>
          <w:sz w:val="26"/>
          <w:szCs w:val="26"/>
        </w:rPr>
      </w:pPr>
    </w:p>
    <w:p w:rsidR="00B17A21" w:rsidRPr="00D963F3" w:rsidRDefault="00B17A21" w:rsidP="003835A4">
      <w:pPr>
        <w:keepNext/>
        <w:shd w:val="clear" w:color="auto" w:fill="FFFFFF"/>
        <w:tabs>
          <w:tab w:val="left" w:pos="1276"/>
        </w:tabs>
        <w:spacing w:before="0"/>
        <w:ind w:right="624" w:firstLine="709"/>
        <w:jc w:val="center"/>
        <w:rPr>
          <w:b/>
          <w:sz w:val="26"/>
          <w:szCs w:val="26"/>
        </w:rPr>
      </w:pPr>
      <w:r w:rsidRPr="00B450BE">
        <w:rPr>
          <w:sz w:val="26"/>
          <w:szCs w:val="26"/>
        </w:rPr>
        <w:tab/>
      </w:r>
      <w:r w:rsidRPr="00D963F3">
        <w:rPr>
          <w:b/>
          <w:sz w:val="26"/>
          <w:szCs w:val="26"/>
        </w:rPr>
        <w:t>3.8 Взаимодействие с органами государственной власти и местного самоуправления, организациями и гражданами</w:t>
      </w:r>
    </w:p>
    <w:p w:rsidR="00B17A21" w:rsidRPr="00B450BE" w:rsidRDefault="00B17A21" w:rsidP="003835A4">
      <w:pPr>
        <w:keepNext/>
        <w:shd w:val="clear" w:color="auto" w:fill="FFFFFF"/>
        <w:tabs>
          <w:tab w:val="left" w:pos="1276"/>
        </w:tabs>
        <w:spacing w:before="0"/>
        <w:ind w:right="624" w:firstLine="709"/>
        <w:jc w:val="center"/>
        <w:rPr>
          <w:sz w:val="26"/>
          <w:szCs w:val="26"/>
        </w:rPr>
      </w:pPr>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t xml:space="preserve">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w:t>
      </w:r>
      <w:proofErr w:type="spellStart"/>
      <w:r w:rsidRPr="00B450BE">
        <w:rPr>
          <w:sz w:val="26"/>
          <w:szCs w:val="26"/>
        </w:rPr>
        <w:t>софинансирование</w:t>
      </w:r>
      <w:proofErr w:type="spellEnd"/>
      <w:r w:rsidRPr="00B450BE">
        <w:rPr>
          <w:sz w:val="26"/>
          <w:szCs w:val="26"/>
        </w:rPr>
        <w:t xml:space="preserve"> мероприятий подпрограммы: </w:t>
      </w:r>
    </w:p>
    <w:p w:rsidR="00B17A21" w:rsidRPr="00B450BE" w:rsidRDefault="00B17A21" w:rsidP="003835A4">
      <w:pPr>
        <w:pStyle w:val="a3"/>
        <w:tabs>
          <w:tab w:val="left" w:pos="1134"/>
        </w:tabs>
        <w:autoSpaceDE w:val="0"/>
        <w:autoSpaceDN w:val="0"/>
        <w:adjustRightInd w:val="0"/>
        <w:spacing w:before="0"/>
        <w:ind w:left="0" w:firstLine="709"/>
        <w:jc w:val="both"/>
        <w:rPr>
          <w:sz w:val="26"/>
          <w:szCs w:val="26"/>
        </w:rPr>
      </w:pPr>
      <w:r w:rsidRPr="00B450BE">
        <w:rPr>
          <w:sz w:val="26"/>
          <w:szCs w:val="26"/>
        </w:rPr>
        <w:t>а) капитальный ремонт и реконструкция зданий муниципальных образовательных организаций дополнительного образования детей;</w:t>
      </w:r>
    </w:p>
    <w:p w:rsidR="00B17A21" w:rsidRPr="00B450BE" w:rsidRDefault="00B17A21" w:rsidP="003835A4">
      <w:pPr>
        <w:pStyle w:val="a3"/>
        <w:tabs>
          <w:tab w:val="left" w:pos="1134"/>
        </w:tabs>
        <w:autoSpaceDE w:val="0"/>
        <w:autoSpaceDN w:val="0"/>
        <w:adjustRightInd w:val="0"/>
        <w:spacing w:before="0"/>
        <w:ind w:left="0" w:firstLine="709"/>
        <w:jc w:val="both"/>
        <w:rPr>
          <w:sz w:val="26"/>
          <w:szCs w:val="26"/>
        </w:rPr>
      </w:pPr>
      <w:r w:rsidRPr="00B450BE">
        <w:rPr>
          <w:sz w:val="26"/>
          <w:szCs w:val="26"/>
        </w:rPr>
        <w:t>б) укрепление  материально-технической базы муниципальных образовательных организаций дополнительного образования детей;</w:t>
      </w:r>
    </w:p>
    <w:p w:rsidR="00B17A21" w:rsidRPr="00B450BE" w:rsidRDefault="00B17A21" w:rsidP="003835A4">
      <w:pPr>
        <w:pStyle w:val="a3"/>
        <w:tabs>
          <w:tab w:val="left" w:pos="1134"/>
        </w:tabs>
        <w:autoSpaceDE w:val="0"/>
        <w:autoSpaceDN w:val="0"/>
        <w:adjustRightInd w:val="0"/>
        <w:spacing w:before="0"/>
        <w:ind w:left="0" w:firstLine="709"/>
        <w:jc w:val="both"/>
        <w:rPr>
          <w:sz w:val="26"/>
          <w:szCs w:val="26"/>
        </w:rPr>
      </w:pPr>
      <w:r w:rsidRPr="00B450BE">
        <w:rPr>
          <w:sz w:val="26"/>
          <w:szCs w:val="26"/>
        </w:rPr>
        <w:t xml:space="preserve">в) реализации программ (проектов) в сфере дополнительного образования детей </w:t>
      </w:r>
    </w:p>
    <w:p w:rsidR="00B17A21" w:rsidRPr="00B450BE" w:rsidRDefault="00B17A21" w:rsidP="003835A4">
      <w:pPr>
        <w:pStyle w:val="a3"/>
        <w:tabs>
          <w:tab w:val="left" w:pos="1134"/>
        </w:tabs>
        <w:autoSpaceDE w:val="0"/>
        <w:autoSpaceDN w:val="0"/>
        <w:adjustRightInd w:val="0"/>
        <w:spacing w:before="0"/>
        <w:ind w:left="0" w:firstLine="709"/>
        <w:jc w:val="both"/>
        <w:rPr>
          <w:spacing w:val="-2"/>
          <w:sz w:val="26"/>
          <w:szCs w:val="26"/>
        </w:rPr>
      </w:pPr>
      <w:proofErr w:type="gramStart"/>
      <w:r w:rsidRPr="00B450BE">
        <w:rPr>
          <w:sz w:val="26"/>
          <w:szCs w:val="26"/>
        </w:rPr>
        <w:t>( в том числе п</w:t>
      </w:r>
      <w:r w:rsidRPr="00B450BE">
        <w:rPr>
          <w:spacing w:val="-2"/>
          <w:sz w:val="26"/>
          <w:szCs w:val="26"/>
        </w:rPr>
        <w:t>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w:t>
      </w:r>
      <w:proofErr w:type="gramEnd"/>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t>Совместно с органами государственной власти Удмуртской Республики решаются вопросы участия представителей МО «Дебесский район» в республиканских, межрегиональных и российских конкурсах, смотрах, соревнованиях, турнирах  и т.п. мероприятиях.</w:t>
      </w:r>
    </w:p>
    <w:p w:rsidR="00B17A21" w:rsidRPr="00B450BE" w:rsidRDefault="00B17A21" w:rsidP="003835A4">
      <w:pPr>
        <w:tabs>
          <w:tab w:val="left" w:pos="1134"/>
        </w:tabs>
        <w:autoSpaceDE w:val="0"/>
        <w:autoSpaceDN w:val="0"/>
        <w:adjustRightInd w:val="0"/>
        <w:spacing w:before="0"/>
        <w:ind w:firstLine="709"/>
        <w:contextualSpacing/>
        <w:jc w:val="both"/>
        <w:rPr>
          <w:sz w:val="26"/>
          <w:szCs w:val="26"/>
        </w:rPr>
      </w:pPr>
      <w:r w:rsidRPr="00B450BE">
        <w:rPr>
          <w:sz w:val="26"/>
          <w:szCs w:val="26"/>
        </w:rPr>
        <w:lastRenderedPageBreak/>
        <w:t>В реализации подпрограммы принимают участие:</w:t>
      </w:r>
    </w:p>
    <w:p w:rsidR="00B17A21" w:rsidRPr="00B450BE" w:rsidRDefault="00B17A21" w:rsidP="003835A4">
      <w:pPr>
        <w:pStyle w:val="a3"/>
        <w:numPr>
          <w:ilvl w:val="0"/>
          <w:numId w:val="25"/>
        </w:numPr>
        <w:tabs>
          <w:tab w:val="left" w:pos="993"/>
        </w:tabs>
        <w:autoSpaceDE w:val="0"/>
        <w:autoSpaceDN w:val="0"/>
        <w:adjustRightInd w:val="0"/>
        <w:spacing w:before="0"/>
        <w:ind w:left="0" w:firstLine="709"/>
        <w:jc w:val="both"/>
        <w:rPr>
          <w:sz w:val="26"/>
          <w:szCs w:val="26"/>
        </w:rPr>
      </w:pPr>
      <w:r w:rsidRPr="00B450BE">
        <w:rPr>
          <w:sz w:val="26"/>
          <w:szCs w:val="26"/>
        </w:rPr>
        <w:t>муниципальные организации дополнительного образования детей;</w:t>
      </w:r>
    </w:p>
    <w:p w:rsidR="00B17A21" w:rsidRPr="00B450BE" w:rsidRDefault="00B17A21" w:rsidP="003835A4">
      <w:pPr>
        <w:pStyle w:val="a3"/>
        <w:numPr>
          <w:ilvl w:val="0"/>
          <w:numId w:val="25"/>
        </w:numPr>
        <w:tabs>
          <w:tab w:val="left" w:pos="993"/>
        </w:tabs>
        <w:autoSpaceDE w:val="0"/>
        <w:autoSpaceDN w:val="0"/>
        <w:adjustRightInd w:val="0"/>
        <w:spacing w:before="0"/>
        <w:ind w:left="0" w:firstLine="709"/>
        <w:jc w:val="both"/>
        <w:rPr>
          <w:sz w:val="26"/>
          <w:szCs w:val="26"/>
        </w:rPr>
      </w:pPr>
      <w:r w:rsidRPr="00B450BE">
        <w:rPr>
          <w:sz w:val="26"/>
          <w:szCs w:val="26"/>
        </w:rPr>
        <w:t>некоммерческие организации, реализующие программы (проекты) в сфере дополнительного образования и воспитания детей;</w:t>
      </w:r>
    </w:p>
    <w:p w:rsidR="00B17A21" w:rsidRPr="00B450BE" w:rsidRDefault="00B17A21" w:rsidP="003835A4">
      <w:pPr>
        <w:pStyle w:val="a3"/>
        <w:numPr>
          <w:ilvl w:val="0"/>
          <w:numId w:val="25"/>
        </w:numPr>
        <w:tabs>
          <w:tab w:val="left" w:pos="993"/>
        </w:tabs>
        <w:autoSpaceDE w:val="0"/>
        <w:autoSpaceDN w:val="0"/>
        <w:adjustRightInd w:val="0"/>
        <w:spacing w:before="0"/>
        <w:ind w:left="0" w:firstLine="709"/>
        <w:jc w:val="both"/>
        <w:rPr>
          <w:sz w:val="26"/>
          <w:szCs w:val="26"/>
        </w:rPr>
      </w:pPr>
      <w:r w:rsidRPr="00B450BE">
        <w:rPr>
          <w:sz w:val="26"/>
          <w:szCs w:val="26"/>
        </w:rPr>
        <w:t>детские и молодежные организации;</w:t>
      </w:r>
    </w:p>
    <w:p w:rsidR="00B17A21" w:rsidRPr="00B450BE" w:rsidRDefault="00B17A21" w:rsidP="003835A4">
      <w:pPr>
        <w:pStyle w:val="a3"/>
        <w:numPr>
          <w:ilvl w:val="0"/>
          <w:numId w:val="25"/>
        </w:numPr>
        <w:tabs>
          <w:tab w:val="left" w:pos="993"/>
        </w:tabs>
        <w:autoSpaceDE w:val="0"/>
        <w:autoSpaceDN w:val="0"/>
        <w:adjustRightInd w:val="0"/>
        <w:spacing w:before="0"/>
        <w:ind w:left="0" w:firstLine="709"/>
        <w:jc w:val="both"/>
        <w:rPr>
          <w:sz w:val="26"/>
          <w:szCs w:val="26"/>
        </w:rPr>
      </w:pPr>
      <w:r w:rsidRPr="00B450BE">
        <w:rPr>
          <w:sz w:val="26"/>
          <w:szCs w:val="26"/>
        </w:rPr>
        <w:t>ученическое самоуправление;</w:t>
      </w:r>
    </w:p>
    <w:p w:rsidR="00B17A21" w:rsidRPr="00B450BE" w:rsidRDefault="00B17A21" w:rsidP="003835A4">
      <w:pPr>
        <w:pStyle w:val="a3"/>
        <w:numPr>
          <w:ilvl w:val="0"/>
          <w:numId w:val="25"/>
        </w:numPr>
        <w:tabs>
          <w:tab w:val="left" w:pos="993"/>
        </w:tabs>
        <w:autoSpaceDE w:val="0"/>
        <w:autoSpaceDN w:val="0"/>
        <w:adjustRightInd w:val="0"/>
        <w:spacing w:before="0"/>
        <w:ind w:left="0" w:firstLine="709"/>
        <w:jc w:val="both"/>
        <w:rPr>
          <w:sz w:val="26"/>
          <w:szCs w:val="26"/>
        </w:rPr>
      </w:pPr>
      <w:r w:rsidRPr="00B450BE">
        <w:rPr>
          <w:sz w:val="26"/>
          <w:szCs w:val="26"/>
        </w:rPr>
        <w:t>школьные музеи.</w:t>
      </w:r>
    </w:p>
    <w:p w:rsidR="00B17A21" w:rsidRPr="00B450BE" w:rsidRDefault="00B17A21" w:rsidP="003835A4">
      <w:pPr>
        <w:pStyle w:val="a3"/>
        <w:tabs>
          <w:tab w:val="left" w:pos="993"/>
        </w:tabs>
        <w:autoSpaceDE w:val="0"/>
        <w:autoSpaceDN w:val="0"/>
        <w:adjustRightInd w:val="0"/>
        <w:spacing w:before="0"/>
        <w:ind w:left="0" w:firstLine="709"/>
        <w:jc w:val="both"/>
        <w:rPr>
          <w:sz w:val="26"/>
          <w:szCs w:val="26"/>
        </w:rPr>
      </w:pPr>
      <w:r w:rsidRPr="00B450BE">
        <w:rPr>
          <w:sz w:val="26"/>
          <w:szCs w:val="26"/>
        </w:rPr>
        <w:t>В рамках подпрограммы планируется развивать систему обратной связи с потребителями услуг дополнительного образования детей, в том числе в части рассмотрения и реагирования на жалобы и предложения, внедрения оценки деятельности муниципальных образовательных организаций дополнительного образования детей.</w:t>
      </w:r>
    </w:p>
    <w:p w:rsidR="00B17A21" w:rsidRPr="00B450BE" w:rsidRDefault="00B17A21" w:rsidP="003835A4">
      <w:pPr>
        <w:shd w:val="clear" w:color="auto" w:fill="FFFFFF"/>
        <w:tabs>
          <w:tab w:val="left" w:pos="1134"/>
        </w:tabs>
        <w:spacing w:before="0"/>
        <w:ind w:firstLine="709"/>
        <w:jc w:val="both"/>
        <w:rPr>
          <w:sz w:val="26"/>
          <w:szCs w:val="26"/>
        </w:rPr>
      </w:pPr>
    </w:p>
    <w:p w:rsidR="00DF364D" w:rsidRDefault="00B17A21" w:rsidP="00DF364D">
      <w:pPr>
        <w:pStyle w:val="37"/>
        <w:shd w:val="clear" w:color="auto" w:fill="auto"/>
        <w:spacing w:before="0" w:after="0" w:line="240" w:lineRule="auto"/>
        <w:ind w:firstLine="709"/>
        <w:jc w:val="center"/>
        <w:rPr>
          <w:b/>
          <w:sz w:val="26"/>
          <w:szCs w:val="26"/>
        </w:rPr>
      </w:pPr>
      <w:r w:rsidRPr="00D963F3">
        <w:rPr>
          <w:b/>
          <w:sz w:val="26"/>
          <w:szCs w:val="26"/>
        </w:rPr>
        <w:t>3.9</w:t>
      </w:r>
      <w:r w:rsidR="00D963F3" w:rsidRPr="00D963F3">
        <w:rPr>
          <w:b/>
          <w:sz w:val="26"/>
          <w:szCs w:val="26"/>
        </w:rPr>
        <w:t xml:space="preserve"> </w:t>
      </w:r>
      <w:r w:rsidRPr="00D963F3">
        <w:rPr>
          <w:b/>
          <w:sz w:val="26"/>
          <w:szCs w:val="26"/>
        </w:rPr>
        <w:t>Ресурсное обеспечение</w:t>
      </w:r>
    </w:p>
    <w:p w:rsidR="007A2324" w:rsidRDefault="007A2324" w:rsidP="00DF364D">
      <w:pPr>
        <w:pStyle w:val="37"/>
        <w:shd w:val="clear" w:color="auto" w:fill="auto"/>
        <w:spacing w:before="0" w:after="0" w:line="240" w:lineRule="auto"/>
        <w:ind w:firstLine="709"/>
        <w:jc w:val="center"/>
        <w:rPr>
          <w:b/>
          <w:sz w:val="26"/>
          <w:szCs w:val="26"/>
        </w:rPr>
      </w:pPr>
    </w:p>
    <w:p w:rsidR="00B17A21" w:rsidRPr="00DF364D" w:rsidRDefault="00B17A21" w:rsidP="00DF364D">
      <w:pPr>
        <w:pStyle w:val="37"/>
        <w:shd w:val="clear" w:color="auto" w:fill="auto"/>
        <w:spacing w:before="0" w:after="0" w:line="240" w:lineRule="auto"/>
        <w:ind w:firstLine="709"/>
        <w:jc w:val="both"/>
        <w:rPr>
          <w:b/>
          <w:sz w:val="26"/>
          <w:szCs w:val="26"/>
        </w:rPr>
      </w:pPr>
      <w:r w:rsidRPr="00B450BE">
        <w:rPr>
          <w:sz w:val="26"/>
          <w:szCs w:val="26"/>
        </w:rPr>
        <w:t>Источниками ресурсного обеспечения подпрограммы являются:</w:t>
      </w:r>
    </w:p>
    <w:p w:rsidR="00B17A21" w:rsidRPr="00B450BE" w:rsidRDefault="00B17A21" w:rsidP="003835A4">
      <w:pPr>
        <w:keepNext/>
        <w:numPr>
          <w:ilvl w:val="0"/>
          <w:numId w:val="27"/>
        </w:numPr>
        <w:shd w:val="clear" w:color="auto" w:fill="FFFFFF"/>
        <w:tabs>
          <w:tab w:val="left" w:pos="1134"/>
        </w:tabs>
        <w:spacing w:before="0"/>
        <w:ind w:left="0" w:right="-1" w:firstLine="709"/>
        <w:contextualSpacing/>
        <w:jc w:val="both"/>
        <w:rPr>
          <w:sz w:val="26"/>
          <w:szCs w:val="26"/>
        </w:rPr>
      </w:pPr>
      <w:r w:rsidRPr="00B450BE">
        <w:rPr>
          <w:sz w:val="26"/>
          <w:szCs w:val="26"/>
        </w:rPr>
        <w:t>средства бюджета МО «Дебесский район»,</w:t>
      </w:r>
    </w:p>
    <w:p w:rsidR="00B17A21" w:rsidRPr="00B450BE" w:rsidRDefault="00B17A21" w:rsidP="003835A4">
      <w:pPr>
        <w:spacing w:before="0"/>
        <w:ind w:firstLine="709"/>
        <w:jc w:val="both"/>
        <w:rPr>
          <w:sz w:val="26"/>
          <w:szCs w:val="26"/>
        </w:rPr>
      </w:pPr>
      <w:r w:rsidRPr="00B450BE">
        <w:rPr>
          <w:sz w:val="26"/>
          <w:szCs w:val="26"/>
        </w:rPr>
        <w:t>Общий объем финансирования мероприятий подпрограммы за 2015-</w:t>
      </w:r>
      <w:r w:rsidR="0083591C" w:rsidRPr="00B450BE">
        <w:rPr>
          <w:sz w:val="26"/>
          <w:szCs w:val="26"/>
        </w:rPr>
        <w:t>2024</w:t>
      </w:r>
      <w:r w:rsidRPr="00B450BE">
        <w:rPr>
          <w:sz w:val="26"/>
          <w:szCs w:val="26"/>
        </w:rPr>
        <w:t xml:space="preserve"> годы за счет средств бюджета МО «Дебесский район» составит  </w:t>
      </w:r>
      <w:r w:rsidR="00AE1A3C">
        <w:rPr>
          <w:sz w:val="26"/>
          <w:szCs w:val="26"/>
        </w:rPr>
        <w:t>397126,38</w:t>
      </w:r>
      <w:r w:rsidRPr="00B450BE">
        <w:rPr>
          <w:sz w:val="26"/>
          <w:szCs w:val="26"/>
        </w:rPr>
        <w:t xml:space="preserve"> тыс. рублей, в том числе по годам реализации муниципальной программы (в тыс. руб.):</w:t>
      </w:r>
    </w:p>
    <w:p w:rsidR="00B17A21" w:rsidRPr="00B450BE" w:rsidRDefault="00B17A21"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B17A21" w:rsidRPr="00B450BE" w:rsidRDefault="00B17A21" w:rsidP="003835A4">
      <w:pPr>
        <w:numPr>
          <w:ilvl w:val="0"/>
          <w:numId w:val="26"/>
        </w:numPr>
        <w:tabs>
          <w:tab w:val="left" w:pos="1134"/>
        </w:tabs>
        <w:spacing w:before="0"/>
        <w:ind w:left="0" w:firstLine="709"/>
        <w:contextualSpacing/>
        <w:jc w:val="both"/>
        <w:rPr>
          <w:sz w:val="26"/>
          <w:szCs w:val="26"/>
          <w:lang w:eastAsia="en-US"/>
        </w:rPr>
      </w:pPr>
      <w:r w:rsidRPr="00B450BE">
        <w:rPr>
          <w:sz w:val="26"/>
          <w:szCs w:val="26"/>
          <w:lang w:eastAsia="en-US"/>
        </w:rPr>
        <w:t>на 2015-201</w:t>
      </w:r>
      <w:r w:rsidR="00DF364D">
        <w:rPr>
          <w:sz w:val="26"/>
          <w:szCs w:val="26"/>
          <w:lang w:eastAsia="en-US"/>
        </w:rPr>
        <w:t>9</w:t>
      </w:r>
      <w:r w:rsidRPr="00B450BE">
        <w:rPr>
          <w:sz w:val="26"/>
          <w:szCs w:val="26"/>
          <w:lang w:eastAsia="en-US"/>
        </w:rPr>
        <w:t xml:space="preserve"> годы – в </w:t>
      </w:r>
      <w:r w:rsidR="0083591C" w:rsidRPr="00B450BE">
        <w:rPr>
          <w:sz w:val="26"/>
          <w:szCs w:val="26"/>
          <w:lang w:eastAsia="en-US"/>
        </w:rPr>
        <w:t>объем</w:t>
      </w:r>
      <w:r w:rsidR="0076665E" w:rsidRPr="00B450BE">
        <w:rPr>
          <w:sz w:val="26"/>
          <w:szCs w:val="26"/>
          <w:lang w:eastAsia="en-US"/>
        </w:rPr>
        <w:t>е</w:t>
      </w:r>
      <w:r w:rsidR="0083591C" w:rsidRPr="00B450BE">
        <w:rPr>
          <w:sz w:val="26"/>
          <w:szCs w:val="26"/>
          <w:lang w:eastAsia="en-US"/>
        </w:rPr>
        <w:t xml:space="preserve"> бюджетных ассигнований на финансовое обеспечение реализации муниципальной программы в соответствии с кассовым расходом</w:t>
      </w:r>
      <w:r w:rsidRPr="00B450BE">
        <w:rPr>
          <w:sz w:val="26"/>
          <w:szCs w:val="26"/>
          <w:lang w:eastAsia="en-US"/>
        </w:rPr>
        <w:t>;</w:t>
      </w:r>
    </w:p>
    <w:p w:rsidR="0076665E" w:rsidRPr="00B450BE" w:rsidRDefault="00B17A21"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на 20</w:t>
      </w:r>
      <w:r w:rsidR="00DF364D">
        <w:rPr>
          <w:sz w:val="26"/>
          <w:szCs w:val="26"/>
          <w:lang w:eastAsia="en-US"/>
        </w:rPr>
        <w:t>20</w:t>
      </w:r>
      <w:r w:rsidRPr="00B450BE">
        <w:rPr>
          <w:sz w:val="26"/>
          <w:szCs w:val="26"/>
          <w:lang w:eastAsia="en-US"/>
        </w:rPr>
        <w:t>-202</w:t>
      </w:r>
      <w:r w:rsidR="00DF364D">
        <w:rPr>
          <w:sz w:val="26"/>
          <w:szCs w:val="26"/>
          <w:lang w:eastAsia="en-US"/>
        </w:rPr>
        <w:t>2</w:t>
      </w:r>
      <w:r w:rsidRPr="00B450BE">
        <w:rPr>
          <w:sz w:val="26"/>
          <w:szCs w:val="26"/>
          <w:lang w:eastAsia="en-US"/>
        </w:rPr>
        <w:t xml:space="preserve"> годы –</w:t>
      </w:r>
      <w:r w:rsidR="0083591C" w:rsidRPr="00B450BE">
        <w:rPr>
          <w:sz w:val="26"/>
          <w:szCs w:val="26"/>
          <w:lang w:eastAsia="en-US"/>
        </w:rPr>
        <w:t xml:space="preserve"> в соответствии</w:t>
      </w:r>
      <w:r w:rsidRPr="00B450BE">
        <w:rPr>
          <w:sz w:val="26"/>
          <w:szCs w:val="26"/>
          <w:lang w:eastAsia="en-US"/>
        </w:rPr>
        <w:t xml:space="preserve"> </w:t>
      </w:r>
      <w:r w:rsidR="0076665E" w:rsidRPr="00B450BE">
        <w:rPr>
          <w:sz w:val="26"/>
          <w:szCs w:val="26"/>
          <w:lang w:eastAsia="en-US"/>
        </w:rPr>
        <w:t>решения о бюджете МО «Дебесский район» на 20</w:t>
      </w:r>
      <w:r w:rsidR="00DF364D">
        <w:rPr>
          <w:sz w:val="26"/>
          <w:szCs w:val="26"/>
          <w:lang w:eastAsia="en-US"/>
        </w:rPr>
        <w:t>20</w:t>
      </w:r>
      <w:r w:rsidR="0076665E" w:rsidRPr="00B450BE">
        <w:rPr>
          <w:sz w:val="26"/>
          <w:szCs w:val="26"/>
          <w:lang w:eastAsia="en-US"/>
        </w:rPr>
        <w:t xml:space="preserve"> год и  плановый период 202</w:t>
      </w:r>
      <w:r w:rsidR="00DF364D">
        <w:rPr>
          <w:sz w:val="26"/>
          <w:szCs w:val="26"/>
          <w:lang w:eastAsia="en-US"/>
        </w:rPr>
        <w:t>1и 2022</w:t>
      </w:r>
      <w:r w:rsidR="0076665E" w:rsidRPr="00B450BE">
        <w:rPr>
          <w:sz w:val="26"/>
          <w:szCs w:val="26"/>
          <w:lang w:eastAsia="en-US"/>
        </w:rPr>
        <w:t xml:space="preserve"> годов</w:t>
      </w:r>
      <w:r w:rsidR="00431404">
        <w:rPr>
          <w:sz w:val="26"/>
          <w:szCs w:val="26"/>
          <w:lang w:eastAsia="en-US"/>
        </w:rPr>
        <w:t xml:space="preserve"> № 80 от 19 декабря 2019 года</w:t>
      </w:r>
      <w:r w:rsidR="0076665E" w:rsidRPr="00B450BE">
        <w:rPr>
          <w:sz w:val="26"/>
          <w:szCs w:val="26"/>
          <w:lang w:eastAsia="en-US"/>
        </w:rPr>
        <w:t>;</w:t>
      </w:r>
    </w:p>
    <w:p w:rsidR="00B17A21" w:rsidRPr="00B450BE" w:rsidRDefault="0076665E"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202</w:t>
      </w:r>
      <w:r w:rsidR="00DF364D">
        <w:rPr>
          <w:sz w:val="26"/>
          <w:szCs w:val="26"/>
          <w:lang w:eastAsia="en-US"/>
        </w:rPr>
        <w:t>3</w:t>
      </w:r>
      <w:r w:rsidRPr="00B450BE">
        <w:rPr>
          <w:sz w:val="26"/>
          <w:szCs w:val="26"/>
          <w:lang w:eastAsia="en-US"/>
        </w:rPr>
        <w:t xml:space="preserve">-2024 годы </w:t>
      </w:r>
      <w:r w:rsidR="00B17A21" w:rsidRPr="00B450BE">
        <w:rPr>
          <w:sz w:val="26"/>
          <w:szCs w:val="26"/>
          <w:lang w:eastAsia="en-US"/>
        </w:rPr>
        <w:t>на основе расходов на 20</w:t>
      </w:r>
      <w:r w:rsidR="00DF364D">
        <w:rPr>
          <w:sz w:val="26"/>
          <w:szCs w:val="26"/>
          <w:lang w:eastAsia="en-US"/>
        </w:rPr>
        <w:t>22</w:t>
      </w:r>
      <w:r w:rsidR="00B17A21" w:rsidRPr="00B450BE">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Pr="00B450BE">
        <w:rPr>
          <w:sz w:val="26"/>
          <w:szCs w:val="26"/>
          <w:lang w:eastAsia="en-US"/>
        </w:rPr>
        <w:t>енно на 1,0</w:t>
      </w:r>
      <w:r w:rsidR="00241875" w:rsidRPr="00B450BE">
        <w:rPr>
          <w:sz w:val="26"/>
          <w:szCs w:val="26"/>
          <w:lang w:eastAsia="en-US"/>
        </w:rPr>
        <w:t>4</w:t>
      </w:r>
      <w:r w:rsidRPr="00B450BE">
        <w:rPr>
          <w:sz w:val="26"/>
          <w:szCs w:val="26"/>
          <w:lang w:eastAsia="en-US"/>
        </w:rPr>
        <w:t>.</w:t>
      </w:r>
    </w:p>
    <w:p w:rsidR="00B17A21" w:rsidRPr="00B450BE" w:rsidRDefault="00B17A21"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B17A21" w:rsidRPr="00B450BE" w:rsidRDefault="00B17A21" w:rsidP="003835A4">
      <w:pPr>
        <w:tabs>
          <w:tab w:val="left" w:pos="1134"/>
        </w:tabs>
        <w:autoSpaceDE w:val="0"/>
        <w:autoSpaceDN w:val="0"/>
        <w:adjustRightInd w:val="0"/>
        <w:spacing w:before="0"/>
        <w:ind w:firstLine="709"/>
        <w:jc w:val="both"/>
        <w:rPr>
          <w:sz w:val="26"/>
          <w:szCs w:val="26"/>
        </w:rPr>
      </w:pPr>
    </w:p>
    <w:tbl>
      <w:tblPr>
        <w:tblW w:w="7513" w:type="dxa"/>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260"/>
      </w:tblGrid>
      <w:tr w:rsidR="00B17A21" w:rsidRPr="00DF364D" w:rsidTr="00DF364D">
        <w:trPr>
          <w:trHeight w:val="330"/>
        </w:trPr>
        <w:tc>
          <w:tcPr>
            <w:tcW w:w="4253" w:type="dxa"/>
            <w:vMerge w:val="restart"/>
            <w:vAlign w:val="center"/>
          </w:tcPr>
          <w:p w:rsidR="00B17A21" w:rsidRPr="00DF364D" w:rsidRDefault="00B17A21" w:rsidP="00DF364D">
            <w:pPr>
              <w:spacing w:before="0"/>
              <w:ind w:right="-30"/>
              <w:jc w:val="center"/>
              <w:rPr>
                <w:sz w:val="26"/>
                <w:szCs w:val="26"/>
              </w:rPr>
            </w:pPr>
            <w:r w:rsidRPr="00DF364D">
              <w:rPr>
                <w:sz w:val="26"/>
                <w:szCs w:val="26"/>
              </w:rPr>
              <w:t>Годы реализации</w:t>
            </w:r>
          </w:p>
        </w:tc>
        <w:tc>
          <w:tcPr>
            <w:tcW w:w="3260" w:type="dxa"/>
            <w:vMerge w:val="restart"/>
            <w:shd w:val="clear" w:color="auto" w:fill="auto"/>
            <w:vAlign w:val="center"/>
          </w:tcPr>
          <w:p w:rsidR="00B17A21" w:rsidRPr="00DF364D" w:rsidRDefault="00B17A21" w:rsidP="00DF364D">
            <w:pPr>
              <w:spacing w:before="0"/>
              <w:ind w:right="-30"/>
              <w:jc w:val="center"/>
              <w:rPr>
                <w:sz w:val="26"/>
                <w:szCs w:val="26"/>
              </w:rPr>
            </w:pPr>
            <w:r w:rsidRPr="00DF364D">
              <w:rPr>
                <w:sz w:val="26"/>
                <w:szCs w:val="26"/>
              </w:rPr>
              <w:t>всего</w:t>
            </w:r>
          </w:p>
        </w:tc>
      </w:tr>
      <w:tr w:rsidR="00B17A21" w:rsidRPr="00DF364D" w:rsidTr="00DF364D">
        <w:trPr>
          <w:trHeight w:val="299"/>
        </w:trPr>
        <w:tc>
          <w:tcPr>
            <w:tcW w:w="4253" w:type="dxa"/>
            <w:vMerge/>
            <w:vAlign w:val="center"/>
          </w:tcPr>
          <w:p w:rsidR="00B17A21" w:rsidRPr="00DF364D"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c>
          <w:tcPr>
            <w:tcW w:w="3260" w:type="dxa"/>
            <w:vMerge/>
            <w:shd w:val="clear" w:color="auto" w:fill="auto"/>
            <w:vAlign w:val="center"/>
          </w:tcPr>
          <w:p w:rsidR="00B17A21" w:rsidRPr="00DF364D"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r>
      <w:tr w:rsidR="00DF364D" w:rsidRPr="00DF364D" w:rsidTr="00DF364D">
        <w:trPr>
          <w:trHeight w:val="275"/>
        </w:trPr>
        <w:tc>
          <w:tcPr>
            <w:tcW w:w="4253" w:type="dxa"/>
            <w:vAlign w:val="center"/>
          </w:tcPr>
          <w:p w:rsidR="00DF364D" w:rsidRPr="00DF364D" w:rsidRDefault="00DF364D" w:rsidP="00DF364D">
            <w:pPr>
              <w:spacing w:before="0"/>
              <w:ind w:right="-30"/>
              <w:jc w:val="center"/>
              <w:rPr>
                <w:sz w:val="26"/>
                <w:szCs w:val="26"/>
              </w:rPr>
            </w:pPr>
            <w:r w:rsidRPr="00DF364D">
              <w:rPr>
                <w:sz w:val="26"/>
                <w:szCs w:val="26"/>
              </w:rPr>
              <w:t>2015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32892,70</w:t>
            </w:r>
          </w:p>
        </w:tc>
      </w:tr>
      <w:tr w:rsidR="00DF364D" w:rsidRPr="00DF364D" w:rsidTr="00DF364D">
        <w:tc>
          <w:tcPr>
            <w:tcW w:w="4253" w:type="dxa"/>
            <w:vAlign w:val="center"/>
          </w:tcPr>
          <w:p w:rsidR="00DF364D" w:rsidRPr="00DF364D" w:rsidRDefault="00DF364D" w:rsidP="00DF364D">
            <w:pPr>
              <w:spacing w:before="0"/>
              <w:ind w:right="-30"/>
              <w:jc w:val="center"/>
              <w:rPr>
                <w:sz w:val="26"/>
                <w:szCs w:val="26"/>
              </w:rPr>
            </w:pPr>
            <w:r w:rsidRPr="00DF364D">
              <w:rPr>
                <w:sz w:val="26"/>
                <w:szCs w:val="26"/>
              </w:rPr>
              <w:t>2016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31834,00</w:t>
            </w:r>
          </w:p>
        </w:tc>
      </w:tr>
      <w:tr w:rsidR="00DF364D" w:rsidRPr="00DF364D" w:rsidTr="00DF364D">
        <w:tc>
          <w:tcPr>
            <w:tcW w:w="4253" w:type="dxa"/>
            <w:vAlign w:val="center"/>
          </w:tcPr>
          <w:p w:rsidR="00DF364D" w:rsidRPr="00DF364D" w:rsidRDefault="00DF364D" w:rsidP="00DF364D">
            <w:pPr>
              <w:spacing w:before="0"/>
              <w:ind w:right="-30"/>
              <w:jc w:val="center"/>
              <w:rPr>
                <w:sz w:val="26"/>
                <w:szCs w:val="26"/>
              </w:rPr>
            </w:pPr>
            <w:r w:rsidRPr="00DF364D">
              <w:rPr>
                <w:sz w:val="26"/>
                <w:szCs w:val="26"/>
              </w:rPr>
              <w:t>2017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34806,70</w:t>
            </w:r>
          </w:p>
        </w:tc>
      </w:tr>
      <w:tr w:rsidR="00DF364D" w:rsidRPr="00DF364D" w:rsidTr="00DF364D">
        <w:tc>
          <w:tcPr>
            <w:tcW w:w="4253" w:type="dxa"/>
            <w:vAlign w:val="center"/>
          </w:tcPr>
          <w:p w:rsidR="00DF364D" w:rsidRPr="00DF364D" w:rsidRDefault="00DF364D" w:rsidP="00DF364D">
            <w:pPr>
              <w:spacing w:before="0"/>
              <w:ind w:right="-30"/>
              <w:jc w:val="center"/>
              <w:rPr>
                <w:sz w:val="26"/>
                <w:szCs w:val="26"/>
              </w:rPr>
            </w:pPr>
            <w:r w:rsidRPr="00DF364D">
              <w:rPr>
                <w:sz w:val="26"/>
                <w:szCs w:val="26"/>
              </w:rPr>
              <w:t>2018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39170,30</w:t>
            </w:r>
          </w:p>
        </w:tc>
      </w:tr>
      <w:tr w:rsidR="00DF364D" w:rsidRPr="00DF364D" w:rsidTr="00DF364D">
        <w:tc>
          <w:tcPr>
            <w:tcW w:w="4253" w:type="dxa"/>
            <w:vAlign w:val="center"/>
          </w:tcPr>
          <w:p w:rsidR="00DF364D" w:rsidRPr="00DF364D" w:rsidRDefault="00DF364D" w:rsidP="00DF364D">
            <w:pPr>
              <w:spacing w:before="0"/>
              <w:ind w:right="-30"/>
              <w:jc w:val="center"/>
              <w:rPr>
                <w:sz w:val="26"/>
                <w:szCs w:val="26"/>
              </w:rPr>
            </w:pPr>
            <w:r w:rsidRPr="00DF364D">
              <w:rPr>
                <w:sz w:val="26"/>
                <w:szCs w:val="26"/>
              </w:rPr>
              <w:t>2019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42379,15</w:t>
            </w:r>
          </w:p>
        </w:tc>
      </w:tr>
      <w:tr w:rsidR="00DF364D" w:rsidRPr="00DF364D" w:rsidTr="00DF364D">
        <w:tc>
          <w:tcPr>
            <w:tcW w:w="4253" w:type="dxa"/>
            <w:vAlign w:val="center"/>
          </w:tcPr>
          <w:p w:rsidR="00DF364D" w:rsidRPr="00DF364D" w:rsidRDefault="00DF364D" w:rsidP="00DF364D">
            <w:pPr>
              <w:spacing w:before="0"/>
              <w:ind w:right="-30"/>
              <w:jc w:val="center"/>
              <w:rPr>
                <w:sz w:val="26"/>
                <w:szCs w:val="26"/>
              </w:rPr>
            </w:pPr>
            <w:r w:rsidRPr="00DF364D">
              <w:rPr>
                <w:sz w:val="26"/>
                <w:szCs w:val="26"/>
              </w:rPr>
              <w:t>2020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43828,50</w:t>
            </w:r>
          </w:p>
        </w:tc>
      </w:tr>
      <w:tr w:rsidR="00DF364D" w:rsidRPr="00DF364D" w:rsidTr="00DF364D">
        <w:tc>
          <w:tcPr>
            <w:tcW w:w="4253" w:type="dxa"/>
            <w:vAlign w:val="center"/>
          </w:tcPr>
          <w:p w:rsidR="00DF364D" w:rsidRPr="00DF364D"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DF364D">
              <w:rPr>
                <w:sz w:val="26"/>
                <w:szCs w:val="26"/>
              </w:rPr>
              <w:lastRenderedPageBreak/>
              <w:t>2021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41802,50</w:t>
            </w:r>
          </w:p>
        </w:tc>
      </w:tr>
      <w:tr w:rsidR="00DF364D" w:rsidRPr="00DF364D" w:rsidTr="00DF364D">
        <w:tc>
          <w:tcPr>
            <w:tcW w:w="4253" w:type="dxa"/>
            <w:vAlign w:val="center"/>
          </w:tcPr>
          <w:p w:rsidR="00DF364D" w:rsidRPr="00DF364D"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DF364D">
              <w:rPr>
                <w:sz w:val="26"/>
                <w:szCs w:val="26"/>
              </w:rPr>
              <w:t>2022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41702,70</w:t>
            </w:r>
          </w:p>
        </w:tc>
      </w:tr>
      <w:tr w:rsidR="00DF364D" w:rsidRPr="00DF364D" w:rsidTr="00DF364D">
        <w:tc>
          <w:tcPr>
            <w:tcW w:w="4253" w:type="dxa"/>
            <w:vAlign w:val="center"/>
          </w:tcPr>
          <w:p w:rsidR="00DF364D" w:rsidRPr="00DF364D"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DF364D">
              <w:rPr>
                <w:sz w:val="26"/>
                <w:szCs w:val="26"/>
              </w:rPr>
              <w:t>2023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44889,54</w:t>
            </w:r>
          </w:p>
        </w:tc>
      </w:tr>
      <w:tr w:rsidR="00DF364D" w:rsidRPr="00DF364D" w:rsidTr="00DF364D">
        <w:tc>
          <w:tcPr>
            <w:tcW w:w="4253" w:type="dxa"/>
            <w:vAlign w:val="center"/>
          </w:tcPr>
          <w:p w:rsidR="00DF364D" w:rsidRPr="00DF364D"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DF364D">
              <w:rPr>
                <w:sz w:val="26"/>
                <w:szCs w:val="26"/>
              </w:rPr>
              <w:t>2024 г</w:t>
            </w:r>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46685,12</w:t>
            </w:r>
          </w:p>
        </w:tc>
      </w:tr>
      <w:tr w:rsidR="00DF364D" w:rsidRPr="00DF364D" w:rsidTr="00DF364D">
        <w:tc>
          <w:tcPr>
            <w:tcW w:w="4253" w:type="dxa"/>
            <w:vAlign w:val="center"/>
          </w:tcPr>
          <w:p w:rsidR="00DF364D" w:rsidRPr="00DF364D"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DF364D">
              <w:rPr>
                <w:sz w:val="26"/>
                <w:szCs w:val="26"/>
              </w:rPr>
              <w:t xml:space="preserve">Итого 2015-2024 </w:t>
            </w:r>
            <w:proofErr w:type="spellStart"/>
            <w:proofErr w:type="gramStart"/>
            <w:r w:rsidRPr="00DF364D">
              <w:rPr>
                <w:sz w:val="26"/>
                <w:szCs w:val="26"/>
              </w:rPr>
              <w:t>гг</w:t>
            </w:r>
            <w:proofErr w:type="spellEnd"/>
            <w:proofErr w:type="gramEnd"/>
          </w:p>
        </w:tc>
        <w:tc>
          <w:tcPr>
            <w:tcW w:w="3260" w:type="dxa"/>
            <w:shd w:val="clear" w:color="auto" w:fill="auto"/>
            <w:vAlign w:val="center"/>
          </w:tcPr>
          <w:p w:rsidR="00DF364D" w:rsidRPr="00DF364D" w:rsidRDefault="00DF364D" w:rsidP="00DF364D">
            <w:pPr>
              <w:jc w:val="center"/>
              <w:rPr>
                <w:color w:val="000000"/>
                <w:sz w:val="26"/>
                <w:szCs w:val="26"/>
              </w:rPr>
            </w:pPr>
            <w:r w:rsidRPr="00DF364D">
              <w:rPr>
                <w:color w:val="000000"/>
                <w:sz w:val="26"/>
                <w:szCs w:val="26"/>
              </w:rPr>
              <w:t>399991,21</w:t>
            </w:r>
          </w:p>
        </w:tc>
      </w:tr>
    </w:tbl>
    <w:p w:rsidR="00E5251B" w:rsidRDefault="00B17A21" w:rsidP="003835A4">
      <w:pPr>
        <w:shd w:val="clear" w:color="auto" w:fill="FFFFFF"/>
        <w:tabs>
          <w:tab w:val="left" w:pos="0"/>
        </w:tabs>
        <w:autoSpaceDE w:val="0"/>
        <w:autoSpaceDN w:val="0"/>
        <w:adjustRightInd w:val="0"/>
        <w:spacing w:before="0"/>
        <w:ind w:firstLine="709"/>
        <w:jc w:val="both"/>
        <w:rPr>
          <w:sz w:val="26"/>
          <w:szCs w:val="26"/>
        </w:rPr>
      </w:pPr>
      <w:r w:rsidRPr="00B450BE">
        <w:rPr>
          <w:sz w:val="26"/>
          <w:szCs w:val="26"/>
        </w:rPr>
        <w:tab/>
      </w:r>
    </w:p>
    <w:p w:rsidR="00B17A21" w:rsidRPr="00B450BE" w:rsidRDefault="00B17A21" w:rsidP="003835A4">
      <w:pPr>
        <w:shd w:val="clear" w:color="auto" w:fill="FFFFFF"/>
        <w:tabs>
          <w:tab w:val="left" w:pos="0"/>
        </w:tabs>
        <w:autoSpaceDE w:val="0"/>
        <w:autoSpaceDN w:val="0"/>
        <w:adjustRightInd w:val="0"/>
        <w:spacing w:before="0"/>
        <w:ind w:firstLine="709"/>
        <w:jc w:val="both"/>
        <w:rPr>
          <w:sz w:val="26"/>
          <w:szCs w:val="26"/>
        </w:rPr>
      </w:pPr>
      <w:r w:rsidRPr="00B450BE">
        <w:rPr>
          <w:sz w:val="26"/>
          <w:szCs w:val="26"/>
        </w:rPr>
        <w:t>Средства на капитальное строительство и реконструкцию объектов дополнительного образования детей МО «Дебесский район»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B17A21" w:rsidRPr="00B450BE" w:rsidRDefault="00B17A21" w:rsidP="003835A4">
      <w:pPr>
        <w:spacing w:before="0"/>
        <w:ind w:firstLine="709"/>
        <w:jc w:val="both"/>
        <w:rPr>
          <w:sz w:val="26"/>
          <w:szCs w:val="26"/>
        </w:rPr>
      </w:pPr>
      <w:r w:rsidRPr="00B450BE">
        <w:rPr>
          <w:sz w:val="26"/>
          <w:szCs w:val="26"/>
        </w:rPr>
        <w:t xml:space="preserve">Ресурсное обеспечение реализации подпрограммы за счет средств бюджета МО «Дебесский район»  представлено в приложении 5 </w:t>
      </w:r>
      <w:r w:rsidR="00A016DF" w:rsidRPr="00A016DF">
        <w:rPr>
          <w:sz w:val="26"/>
          <w:szCs w:val="26"/>
        </w:rPr>
        <w:t>к подпрограмме муниципальной программы «Дополнительное образование и воспитание детей»</w:t>
      </w:r>
      <w:r w:rsidRPr="00B450BE">
        <w:rPr>
          <w:sz w:val="26"/>
          <w:szCs w:val="26"/>
        </w:rPr>
        <w:t>.</w:t>
      </w:r>
    </w:p>
    <w:p w:rsidR="00B17A21" w:rsidRPr="00B450BE" w:rsidRDefault="00B17A21" w:rsidP="003835A4">
      <w:pPr>
        <w:spacing w:before="0"/>
        <w:ind w:firstLine="709"/>
        <w:jc w:val="both"/>
        <w:rPr>
          <w:sz w:val="26"/>
          <w:szCs w:val="26"/>
        </w:rPr>
      </w:pPr>
      <w:r w:rsidRPr="00B450BE">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w:t>
      </w:r>
      <w:r w:rsidR="00A016DF" w:rsidRPr="00A016DF">
        <w:rPr>
          <w:sz w:val="26"/>
          <w:szCs w:val="26"/>
        </w:rPr>
        <w:t>к подпрограмме муниципальной программы «Дополнительное образование и воспитание детей»</w:t>
      </w:r>
      <w:r w:rsidRPr="00B450BE">
        <w:rPr>
          <w:sz w:val="26"/>
          <w:szCs w:val="26"/>
        </w:rPr>
        <w:t>.</w:t>
      </w:r>
    </w:p>
    <w:p w:rsidR="00B17A21" w:rsidRPr="00B450BE" w:rsidRDefault="00B17A21" w:rsidP="003835A4">
      <w:pPr>
        <w:spacing w:before="0"/>
        <w:ind w:firstLine="709"/>
        <w:jc w:val="both"/>
        <w:rPr>
          <w:sz w:val="26"/>
          <w:szCs w:val="26"/>
        </w:rPr>
      </w:pPr>
    </w:p>
    <w:p w:rsidR="00B17A21" w:rsidRPr="00D963F3" w:rsidRDefault="00B17A21" w:rsidP="003835A4">
      <w:pPr>
        <w:pStyle w:val="37"/>
        <w:shd w:val="clear" w:color="auto" w:fill="auto"/>
        <w:spacing w:before="0" w:after="0" w:line="240" w:lineRule="auto"/>
        <w:ind w:firstLine="709"/>
        <w:jc w:val="center"/>
        <w:rPr>
          <w:b/>
          <w:sz w:val="26"/>
          <w:szCs w:val="26"/>
        </w:rPr>
      </w:pPr>
      <w:r w:rsidRPr="00D963F3">
        <w:rPr>
          <w:b/>
          <w:sz w:val="26"/>
          <w:szCs w:val="26"/>
        </w:rPr>
        <w:t>3.10 Риски и меры по управлению рисками</w:t>
      </w:r>
    </w:p>
    <w:p w:rsidR="00B17A21" w:rsidRPr="00D963F3" w:rsidRDefault="00B17A21" w:rsidP="003835A4">
      <w:pPr>
        <w:pStyle w:val="msonormalcxspmiddlecxspmiddle"/>
        <w:spacing w:before="0" w:beforeAutospacing="0" w:after="0" w:afterAutospacing="0"/>
        <w:ind w:firstLine="709"/>
        <w:contextualSpacing/>
        <w:jc w:val="both"/>
        <w:rPr>
          <w:b/>
          <w:sz w:val="26"/>
          <w:szCs w:val="26"/>
        </w:rPr>
      </w:pPr>
    </w:p>
    <w:p w:rsidR="00B17A21" w:rsidRPr="00B450BE" w:rsidRDefault="00B17A21" w:rsidP="003835A4">
      <w:pPr>
        <w:pStyle w:val="a3"/>
        <w:shd w:val="clear" w:color="auto" w:fill="FFFFFF"/>
        <w:tabs>
          <w:tab w:val="left" w:pos="1134"/>
        </w:tabs>
        <w:spacing w:before="0"/>
        <w:ind w:left="0" w:right="-2" w:firstLine="709"/>
        <w:jc w:val="both"/>
        <w:rPr>
          <w:sz w:val="26"/>
          <w:szCs w:val="26"/>
        </w:rPr>
      </w:pPr>
      <w:r w:rsidRPr="00B450BE">
        <w:rPr>
          <w:sz w:val="26"/>
          <w:szCs w:val="26"/>
        </w:rPr>
        <w:t>Организационно-управленческие риски</w:t>
      </w:r>
    </w:p>
    <w:p w:rsidR="00B17A21" w:rsidRPr="00B450BE" w:rsidRDefault="00B17A21" w:rsidP="003835A4">
      <w:pPr>
        <w:spacing w:before="0"/>
        <w:ind w:firstLine="709"/>
        <w:jc w:val="both"/>
        <w:rPr>
          <w:sz w:val="26"/>
          <w:szCs w:val="26"/>
        </w:rPr>
      </w:pPr>
      <w:r w:rsidRPr="00B450BE">
        <w:rPr>
          <w:sz w:val="26"/>
          <w:szCs w:val="26"/>
        </w:rPr>
        <w:t xml:space="preserve">Организационно-управленческие риски связаны с межведомственным характером сферы дополнительного образования детей. Для минимизации рисков для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образования, </w:t>
      </w:r>
      <w:r w:rsidR="00431404">
        <w:rPr>
          <w:sz w:val="26"/>
          <w:szCs w:val="26"/>
        </w:rPr>
        <w:t>отдела культуры, молодежи и спорта</w:t>
      </w:r>
      <w:r w:rsidRPr="00B450BE">
        <w:rPr>
          <w:sz w:val="26"/>
          <w:szCs w:val="26"/>
        </w:rPr>
        <w:t>.</w:t>
      </w:r>
    </w:p>
    <w:p w:rsidR="00B17A21" w:rsidRPr="00B450BE" w:rsidRDefault="00B17A21" w:rsidP="003835A4">
      <w:pPr>
        <w:pStyle w:val="a3"/>
        <w:keepNext/>
        <w:shd w:val="clear" w:color="auto" w:fill="FFFFFF"/>
        <w:tabs>
          <w:tab w:val="left" w:pos="1134"/>
        </w:tabs>
        <w:spacing w:before="0"/>
        <w:ind w:left="0" w:firstLine="709"/>
        <w:jc w:val="both"/>
        <w:rPr>
          <w:sz w:val="26"/>
          <w:szCs w:val="26"/>
        </w:rPr>
      </w:pPr>
      <w:r w:rsidRPr="00B450BE">
        <w:rPr>
          <w:sz w:val="26"/>
          <w:szCs w:val="26"/>
        </w:rPr>
        <w:t xml:space="preserve">Финансовые риски </w:t>
      </w:r>
    </w:p>
    <w:p w:rsidR="00B17A21" w:rsidRPr="00B450BE" w:rsidRDefault="00B17A21" w:rsidP="003835A4">
      <w:pPr>
        <w:shd w:val="clear" w:color="auto" w:fill="FFFFFF"/>
        <w:tabs>
          <w:tab w:val="left" w:pos="1134"/>
        </w:tabs>
        <w:spacing w:before="0"/>
        <w:ind w:right="-2" w:firstLine="709"/>
        <w:jc w:val="both"/>
        <w:rPr>
          <w:sz w:val="26"/>
          <w:szCs w:val="26"/>
        </w:rPr>
      </w:pPr>
      <w:r w:rsidRPr="00B450BE">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17A21" w:rsidRPr="00B450BE"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B450BE">
        <w:rPr>
          <w:sz w:val="26"/>
          <w:szCs w:val="26"/>
        </w:rPr>
        <w:t>требуемые объемы бюджетного финансирования обосновываются в рамках бюджетного цикла;</w:t>
      </w:r>
    </w:p>
    <w:p w:rsidR="00B17A21" w:rsidRPr="00B450BE"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B450BE">
        <w:rPr>
          <w:sz w:val="26"/>
          <w:szCs w:val="26"/>
        </w:rPr>
        <w:t xml:space="preserve">применяется механизм финансирования муниципальных бюджетных и казенных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w:t>
      </w:r>
      <w:proofErr w:type="gramStart"/>
      <w:r w:rsidRPr="00B450BE">
        <w:rPr>
          <w:sz w:val="26"/>
          <w:szCs w:val="26"/>
        </w:rPr>
        <w:t>муниципальных</w:t>
      </w:r>
      <w:proofErr w:type="gramEnd"/>
      <w:r w:rsidRPr="00B450BE">
        <w:rPr>
          <w:sz w:val="26"/>
          <w:szCs w:val="26"/>
        </w:rPr>
        <w:t xml:space="preserve"> услуг, осуществляется контроль за их выполнением. </w:t>
      </w:r>
    </w:p>
    <w:p w:rsidR="00B17A21" w:rsidRPr="00B450BE" w:rsidRDefault="00B17A21" w:rsidP="003835A4">
      <w:pPr>
        <w:pStyle w:val="a3"/>
        <w:shd w:val="clear" w:color="auto" w:fill="FFFFFF"/>
        <w:tabs>
          <w:tab w:val="left" w:pos="1134"/>
        </w:tabs>
        <w:spacing w:before="0"/>
        <w:ind w:left="0" w:right="-2" w:firstLine="709"/>
        <w:jc w:val="both"/>
        <w:rPr>
          <w:sz w:val="26"/>
          <w:szCs w:val="26"/>
        </w:rPr>
      </w:pPr>
      <w:r w:rsidRPr="00B450BE">
        <w:rPr>
          <w:sz w:val="26"/>
          <w:szCs w:val="26"/>
        </w:rPr>
        <w:t>Правовые риски</w:t>
      </w:r>
    </w:p>
    <w:p w:rsidR="00B17A21" w:rsidRPr="00B450BE" w:rsidRDefault="00B17A21" w:rsidP="003835A4">
      <w:pPr>
        <w:shd w:val="clear" w:color="auto" w:fill="FFFFFF"/>
        <w:spacing w:before="0"/>
        <w:ind w:firstLine="709"/>
        <w:jc w:val="both"/>
        <w:rPr>
          <w:sz w:val="26"/>
          <w:szCs w:val="26"/>
        </w:rPr>
      </w:pPr>
      <w:r w:rsidRPr="00B450BE">
        <w:rPr>
          <w:sz w:val="26"/>
          <w:szCs w:val="26"/>
        </w:rPr>
        <w:t xml:space="preserve">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w:t>
      </w:r>
      <w:r w:rsidRPr="00B450BE">
        <w:rPr>
          <w:sz w:val="26"/>
          <w:szCs w:val="26"/>
        </w:rPr>
        <w:lastRenderedPageBreak/>
        <w:t>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B17A21" w:rsidRPr="00B450BE" w:rsidRDefault="00B17A21" w:rsidP="003835A4">
      <w:pPr>
        <w:pStyle w:val="a3"/>
        <w:keepNext/>
        <w:shd w:val="clear" w:color="auto" w:fill="FFFFFF"/>
        <w:tabs>
          <w:tab w:val="left" w:pos="1134"/>
        </w:tabs>
        <w:spacing w:before="0"/>
        <w:ind w:left="0" w:firstLine="709"/>
        <w:jc w:val="both"/>
        <w:rPr>
          <w:sz w:val="26"/>
          <w:szCs w:val="26"/>
        </w:rPr>
      </w:pPr>
      <w:r w:rsidRPr="00B450BE">
        <w:rPr>
          <w:sz w:val="26"/>
          <w:szCs w:val="26"/>
        </w:rPr>
        <w:t xml:space="preserve">Природные или техногенные чрезвычайные ситуации </w:t>
      </w:r>
    </w:p>
    <w:p w:rsidR="00B17A21" w:rsidRPr="00B450BE" w:rsidRDefault="00B17A21" w:rsidP="003835A4">
      <w:pPr>
        <w:shd w:val="clear" w:color="auto" w:fill="FFFFFF"/>
        <w:spacing w:before="0"/>
        <w:ind w:firstLine="709"/>
        <w:jc w:val="both"/>
        <w:rPr>
          <w:sz w:val="26"/>
          <w:szCs w:val="26"/>
        </w:rPr>
      </w:pPr>
      <w:r w:rsidRPr="00B450BE">
        <w:rPr>
          <w:sz w:val="26"/>
          <w:szCs w:val="26"/>
        </w:rPr>
        <w:t>Для образовательных организаций дополнительного образования детей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«тревожными» кнопками.  В муниципальных образовательных организациях оформлены информационные стенды и регулярно проводятся учебные занятия по действиям в чрезвычайных ситуациях.</w:t>
      </w:r>
    </w:p>
    <w:p w:rsidR="00B17A21" w:rsidRPr="00B450BE" w:rsidRDefault="00B17A21" w:rsidP="003835A4">
      <w:pPr>
        <w:pStyle w:val="a3"/>
        <w:shd w:val="clear" w:color="auto" w:fill="FFFFFF"/>
        <w:tabs>
          <w:tab w:val="left" w:pos="1134"/>
        </w:tabs>
        <w:spacing w:before="0"/>
        <w:ind w:left="0" w:right="-2" w:firstLine="709"/>
        <w:jc w:val="both"/>
        <w:rPr>
          <w:sz w:val="26"/>
          <w:szCs w:val="26"/>
        </w:rPr>
      </w:pPr>
      <w:r w:rsidRPr="00B450BE">
        <w:rPr>
          <w:sz w:val="26"/>
          <w:szCs w:val="26"/>
        </w:rPr>
        <w:t xml:space="preserve">Социально-психологические риски </w:t>
      </w:r>
    </w:p>
    <w:p w:rsidR="00B17A21" w:rsidRPr="00B450BE" w:rsidRDefault="00B17A21" w:rsidP="003835A4">
      <w:pPr>
        <w:autoSpaceDE w:val="0"/>
        <w:autoSpaceDN w:val="0"/>
        <w:adjustRightInd w:val="0"/>
        <w:spacing w:before="0"/>
        <w:ind w:firstLine="709"/>
        <w:jc w:val="both"/>
        <w:rPr>
          <w:bCs w:val="0"/>
          <w:sz w:val="26"/>
          <w:szCs w:val="26"/>
        </w:rPr>
      </w:pPr>
      <w:r w:rsidRPr="00B450BE">
        <w:rPr>
          <w:bCs w:val="0"/>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дополнительного образования детей.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B17A21" w:rsidRPr="00B450BE" w:rsidRDefault="00B17A21" w:rsidP="003835A4">
      <w:pPr>
        <w:pStyle w:val="a3"/>
        <w:shd w:val="clear" w:color="auto" w:fill="FFFFFF"/>
        <w:tabs>
          <w:tab w:val="left" w:pos="1134"/>
        </w:tabs>
        <w:spacing w:before="0"/>
        <w:ind w:left="0" w:right="-2" w:firstLine="709"/>
        <w:jc w:val="both"/>
        <w:rPr>
          <w:sz w:val="26"/>
          <w:szCs w:val="26"/>
        </w:rPr>
      </w:pPr>
      <w:r w:rsidRPr="00B450BE">
        <w:rPr>
          <w:sz w:val="26"/>
          <w:szCs w:val="26"/>
        </w:rPr>
        <w:t>Кадровые риски</w:t>
      </w:r>
    </w:p>
    <w:p w:rsidR="00B17A21" w:rsidRPr="00B450BE" w:rsidRDefault="00B17A21" w:rsidP="003835A4">
      <w:pPr>
        <w:autoSpaceDE w:val="0"/>
        <w:autoSpaceDN w:val="0"/>
        <w:adjustRightInd w:val="0"/>
        <w:spacing w:before="0"/>
        <w:ind w:firstLine="709"/>
        <w:jc w:val="both"/>
        <w:rPr>
          <w:sz w:val="26"/>
          <w:szCs w:val="26"/>
        </w:rPr>
      </w:pPr>
      <w:r w:rsidRPr="00B450BE">
        <w:rPr>
          <w:sz w:val="26"/>
          <w:szCs w:val="26"/>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B17A21" w:rsidRPr="00B450BE" w:rsidRDefault="00B17A21" w:rsidP="003835A4">
      <w:pPr>
        <w:spacing w:before="0"/>
        <w:ind w:firstLine="709"/>
        <w:jc w:val="both"/>
        <w:rPr>
          <w:sz w:val="26"/>
          <w:szCs w:val="26"/>
        </w:rPr>
      </w:pPr>
      <w:r w:rsidRPr="00B450BE">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B17A21" w:rsidRPr="00B450BE" w:rsidRDefault="00B17A21" w:rsidP="003835A4">
      <w:pPr>
        <w:spacing w:before="0"/>
        <w:ind w:firstLine="709"/>
        <w:jc w:val="both"/>
        <w:rPr>
          <w:sz w:val="26"/>
          <w:szCs w:val="26"/>
        </w:rPr>
      </w:pPr>
      <w:r w:rsidRPr="00B450BE">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B17A21" w:rsidRPr="00B450BE" w:rsidRDefault="00B17A21" w:rsidP="003835A4">
      <w:pPr>
        <w:spacing w:before="0"/>
        <w:ind w:firstLine="709"/>
        <w:jc w:val="both"/>
        <w:rPr>
          <w:sz w:val="26"/>
          <w:szCs w:val="26"/>
        </w:rPr>
      </w:pPr>
      <w:r w:rsidRPr="00B450BE">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B17A21" w:rsidRPr="00B450BE" w:rsidRDefault="00B17A21" w:rsidP="003835A4">
      <w:pPr>
        <w:autoSpaceDE w:val="0"/>
        <w:autoSpaceDN w:val="0"/>
        <w:adjustRightInd w:val="0"/>
        <w:spacing w:before="0"/>
        <w:ind w:firstLine="709"/>
        <w:jc w:val="both"/>
        <w:rPr>
          <w:sz w:val="26"/>
          <w:szCs w:val="26"/>
        </w:rPr>
      </w:pPr>
    </w:p>
    <w:p w:rsidR="00B17A21" w:rsidRPr="00D963F3" w:rsidRDefault="00B17A21" w:rsidP="003835A4">
      <w:pPr>
        <w:pStyle w:val="37"/>
        <w:shd w:val="clear" w:color="auto" w:fill="auto"/>
        <w:spacing w:before="0" w:after="0" w:line="240" w:lineRule="auto"/>
        <w:ind w:firstLine="709"/>
        <w:jc w:val="center"/>
        <w:rPr>
          <w:b/>
          <w:sz w:val="26"/>
          <w:szCs w:val="26"/>
        </w:rPr>
      </w:pPr>
      <w:r w:rsidRPr="00D963F3">
        <w:rPr>
          <w:b/>
          <w:sz w:val="26"/>
          <w:szCs w:val="26"/>
        </w:rPr>
        <w:t>3.11. Конечные результаты оценка эффективности</w:t>
      </w:r>
    </w:p>
    <w:p w:rsidR="00B17A21" w:rsidRPr="00B450BE" w:rsidRDefault="00B17A21" w:rsidP="003835A4">
      <w:pPr>
        <w:shd w:val="clear" w:color="auto" w:fill="FFFFFF"/>
        <w:tabs>
          <w:tab w:val="left" w:pos="1134"/>
        </w:tabs>
        <w:spacing w:before="0"/>
        <w:ind w:firstLine="709"/>
        <w:jc w:val="center"/>
        <w:rPr>
          <w:sz w:val="26"/>
          <w:szCs w:val="26"/>
        </w:rPr>
      </w:pPr>
    </w:p>
    <w:p w:rsidR="00B17A21" w:rsidRPr="00B450BE" w:rsidRDefault="00B17A21" w:rsidP="003835A4">
      <w:pPr>
        <w:tabs>
          <w:tab w:val="left" w:pos="1134"/>
        </w:tabs>
        <w:autoSpaceDE w:val="0"/>
        <w:autoSpaceDN w:val="0"/>
        <w:adjustRightInd w:val="0"/>
        <w:spacing w:before="0"/>
        <w:ind w:firstLine="709"/>
        <w:jc w:val="both"/>
        <w:rPr>
          <w:bCs w:val="0"/>
          <w:sz w:val="26"/>
          <w:szCs w:val="26"/>
        </w:rPr>
      </w:pPr>
      <w:r w:rsidRPr="00B450BE">
        <w:rPr>
          <w:sz w:val="26"/>
          <w:szCs w:val="26"/>
        </w:rPr>
        <w:tab/>
      </w:r>
      <w:r w:rsidRPr="00B450BE">
        <w:rPr>
          <w:bCs w:val="0"/>
          <w:sz w:val="26"/>
          <w:szCs w:val="26"/>
        </w:rPr>
        <w:t>Ожидаемые конечные результаты реализации подпрограммы:</w:t>
      </w:r>
    </w:p>
    <w:p w:rsidR="00151B42" w:rsidRPr="00B450BE" w:rsidRDefault="00151B42" w:rsidP="003835A4">
      <w:pPr>
        <w:spacing w:before="0"/>
        <w:ind w:firstLine="709"/>
        <w:jc w:val="both"/>
        <w:rPr>
          <w:sz w:val="26"/>
          <w:szCs w:val="26"/>
        </w:rPr>
      </w:pPr>
      <w:r w:rsidRPr="00B450BE">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151B42" w:rsidRPr="00B450BE" w:rsidRDefault="00151B42" w:rsidP="003835A4">
      <w:pPr>
        <w:spacing w:before="0"/>
        <w:ind w:firstLine="709"/>
        <w:jc w:val="both"/>
        <w:rPr>
          <w:sz w:val="26"/>
          <w:szCs w:val="26"/>
        </w:rPr>
      </w:pPr>
      <w:r w:rsidRPr="00B450BE">
        <w:rPr>
          <w:sz w:val="26"/>
          <w:szCs w:val="26"/>
        </w:rPr>
        <w:lastRenderedPageBreak/>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151B42" w:rsidRPr="00B450BE" w:rsidRDefault="00151B42" w:rsidP="003835A4">
      <w:pPr>
        <w:autoSpaceDE w:val="0"/>
        <w:autoSpaceDN w:val="0"/>
        <w:adjustRightInd w:val="0"/>
        <w:spacing w:before="0"/>
        <w:ind w:firstLine="709"/>
        <w:jc w:val="both"/>
        <w:rPr>
          <w:sz w:val="26"/>
          <w:szCs w:val="26"/>
        </w:rPr>
      </w:pPr>
      <w:r w:rsidRPr="00B450BE">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151B42" w:rsidRPr="00B450BE" w:rsidRDefault="00151B42" w:rsidP="003835A4">
      <w:pPr>
        <w:autoSpaceDE w:val="0"/>
        <w:autoSpaceDN w:val="0"/>
        <w:adjustRightInd w:val="0"/>
        <w:spacing w:before="0"/>
        <w:ind w:firstLine="709"/>
        <w:jc w:val="both"/>
        <w:rPr>
          <w:sz w:val="26"/>
          <w:szCs w:val="26"/>
        </w:rPr>
      </w:pPr>
      <w:r w:rsidRPr="00B450BE">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151B42" w:rsidRPr="00B450BE" w:rsidRDefault="00151B42" w:rsidP="003835A4">
      <w:pPr>
        <w:autoSpaceDE w:val="0"/>
        <w:autoSpaceDN w:val="0"/>
        <w:adjustRightInd w:val="0"/>
        <w:spacing w:before="0"/>
        <w:ind w:firstLine="709"/>
        <w:jc w:val="both"/>
        <w:rPr>
          <w:sz w:val="26"/>
          <w:szCs w:val="26"/>
        </w:rPr>
      </w:pPr>
      <w:r w:rsidRPr="00B450BE">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241875" w:rsidRPr="00B450BE" w:rsidRDefault="00151B42" w:rsidP="003835A4">
      <w:pPr>
        <w:spacing w:before="0"/>
        <w:ind w:firstLine="709"/>
        <w:jc w:val="both"/>
        <w:rPr>
          <w:sz w:val="26"/>
          <w:szCs w:val="26"/>
        </w:rPr>
      </w:pPr>
      <w:r w:rsidRPr="00B450BE">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241875" w:rsidRPr="00B450BE">
        <w:rPr>
          <w:sz w:val="26"/>
          <w:szCs w:val="26"/>
        </w:rPr>
        <w:t>.</w:t>
      </w:r>
    </w:p>
    <w:p w:rsidR="00241875" w:rsidRPr="00B450BE" w:rsidRDefault="00241875" w:rsidP="003835A4">
      <w:pPr>
        <w:spacing w:before="0"/>
        <w:ind w:firstLine="709"/>
        <w:jc w:val="both"/>
        <w:rPr>
          <w:sz w:val="26"/>
          <w:szCs w:val="26"/>
        </w:rPr>
      </w:pPr>
    </w:p>
    <w:p w:rsidR="00241875" w:rsidRPr="00B450BE" w:rsidRDefault="00241875" w:rsidP="00D548AB">
      <w:pPr>
        <w:spacing w:before="0"/>
        <w:jc w:val="both"/>
        <w:rPr>
          <w:sz w:val="26"/>
          <w:szCs w:val="26"/>
        </w:rPr>
        <w:sectPr w:rsidR="00241875" w:rsidRPr="00B450BE" w:rsidSect="00CF17F6">
          <w:pgSz w:w="11906" w:h="16838" w:code="9"/>
          <w:pgMar w:top="1134" w:right="567" w:bottom="1134" w:left="1701" w:header="709" w:footer="709" w:gutter="0"/>
          <w:cols w:space="708"/>
          <w:docGrid w:linePitch="360"/>
        </w:sect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F364D" w:rsidRDefault="00DF364D" w:rsidP="00D548AB">
      <w:pPr>
        <w:spacing w:before="0"/>
        <w:jc w:val="center"/>
        <w:rPr>
          <w:b/>
          <w:sz w:val="26"/>
          <w:szCs w:val="26"/>
        </w:rPr>
      </w:pPr>
    </w:p>
    <w:p w:rsidR="00D30118" w:rsidRPr="00D963F3" w:rsidRDefault="00801A3F" w:rsidP="00D548AB">
      <w:pPr>
        <w:spacing w:before="0"/>
        <w:jc w:val="center"/>
        <w:rPr>
          <w:b/>
          <w:sz w:val="26"/>
          <w:szCs w:val="26"/>
        </w:rPr>
      </w:pPr>
      <w:r w:rsidRPr="00D963F3">
        <w:rPr>
          <w:b/>
          <w:sz w:val="26"/>
          <w:szCs w:val="26"/>
        </w:rPr>
        <w:lastRenderedPageBreak/>
        <w:t>1</w:t>
      </w:r>
      <w:r w:rsidR="00D30118" w:rsidRPr="00D963F3">
        <w:rPr>
          <w:b/>
          <w:sz w:val="26"/>
          <w:szCs w:val="26"/>
        </w:rPr>
        <w:t>.4 Подпрограмма «Реализация молодёжной политики</w:t>
      </w:r>
    </w:p>
    <w:p w:rsidR="00D30118" w:rsidRPr="00D963F3" w:rsidRDefault="00D30118" w:rsidP="003835A4">
      <w:pPr>
        <w:spacing w:before="0"/>
        <w:ind w:firstLine="709"/>
        <w:jc w:val="center"/>
        <w:rPr>
          <w:b/>
          <w:sz w:val="26"/>
          <w:szCs w:val="26"/>
        </w:rPr>
      </w:pPr>
      <w:r w:rsidRPr="00D963F3">
        <w:rPr>
          <w:b/>
          <w:sz w:val="26"/>
          <w:szCs w:val="26"/>
        </w:rPr>
        <w:t>на территории муниципального образования «Дебесский район»</w:t>
      </w:r>
    </w:p>
    <w:p w:rsidR="00D30118" w:rsidRPr="00D963F3" w:rsidRDefault="00D30118" w:rsidP="003835A4">
      <w:pPr>
        <w:spacing w:before="0"/>
        <w:ind w:firstLine="709"/>
        <w:jc w:val="center"/>
        <w:rPr>
          <w:b/>
          <w:sz w:val="26"/>
          <w:szCs w:val="26"/>
        </w:rPr>
      </w:pPr>
    </w:p>
    <w:p w:rsidR="00D30118" w:rsidRPr="00D963F3" w:rsidRDefault="00D30118" w:rsidP="003835A4">
      <w:pPr>
        <w:spacing w:before="0"/>
        <w:ind w:firstLine="709"/>
        <w:jc w:val="center"/>
        <w:rPr>
          <w:b/>
          <w:sz w:val="26"/>
          <w:szCs w:val="26"/>
        </w:rPr>
      </w:pPr>
      <w:r w:rsidRPr="00D963F3">
        <w:rPr>
          <w:b/>
          <w:sz w:val="26"/>
          <w:szCs w:val="26"/>
        </w:rPr>
        <w:t>Краткая характеристика (паспорт) подпрограммы</w:t>
      </w:r>
    </w:p>
    <w:p w:rsidR="00D30118" w:rsidRPr="00B450BE" w:rsidRDefault="00D30118" w:rsidP="003835A4">
      <w:pPr>
        <w:spacing w:before="0"/>
        <w:ind w:firstLine="709"/>
        <w:jc w:val="center"/>
        <w:rPr>
          <w:sz w:val="26"/>
          <w:szCs w:val="26"/>
        </w:rPr>
      </w:pPr>
    </w:p>
    <w:tbl>
      <w:tblPr>
        <w:tblW w:w="9616" w:type="dxa"/>
        <w:tblInd w:w="108" w:type="dxa"/>
        <w:tblLook w:val="0000" w:firstRow="0" w:lastRow="0" w:firstColumn="0" w:lastColumn="0" w:noHBand="0" w:noVBand="0"/>
      </w:tblPr>
      <w:tblGrid>
        <w:gridCol w:w="2448"/>
        <w:gridCol w:w="7168"/>
      </w:tblGrid>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 xml:space="preserve">Наименование </w:t>
            </w:r>
          </w:p>
          <w:p w:rsidR="00D30118" w:rsidRPr="00B450BE" w:rsidRDefault="00D30118" w:rsidP="00D963F3">
            <w:pPr>
              <w:spacing w:before="0"/>
              <w:rPr>
                <w:sz w:val="26"/>
                <w:szCs w:val="26"/>
              </w:rPr>
            </w:pPr>
            <w:r w:rsidRPr="00B450BE">
              <w:rPr>
                <w:sz w:val="26"/>
                <w:szCs w:val="26"/>
              </w:rPr>
              <w:t>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D30118" w:rsidP="00D963F3">
            <w:pPr>
              <w:spacing w:before="0"/>
              <w:jc w:val="center"/>
              <w:rPr>
                <w:sz w:val="26"/>
                <w:szCs w:val="26"/>
              </w:rPr>
            </w:pPr>
            <w:r w:rsidRPr="00B450BE">
              <w:rPr>
                <w:sz w:val="26"/>
                <w:szCs w:val="26"/>
              </w:rPr>
              <w:t xml:space="preserve">«Реализация молодёжной политики»  на территории муниципального образования  «Дебесский район» </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Координатор</w:t>
            </w:r>
          </w:p>
        </w:tc>
        <w:tc>
          <w:tcPr>
            <w:tcW w:w="7168" w:type="dxa"/>
            <w:tcBorders>
              <w:top w:val="single" w:sz="4" w:space="0" w:color="000000"/>
              <w:left w:val="single" w:sz="4" w:space="0" w:color="000000"/>
              <w:bottom w:val="single" w:sz="4" w:space="0" w:color="auto"/>
              <w:right w:val="single" w:sz="4" w:space="0" w:color="000000"/>
            </w:tcBorders>
            <w:shd w:val="clear" w:color="auto" w:fill="auto"/>
          </w:tcPr>
          <w:p w:rsidR="00D30118" w:rsidRPr="00B450BE" w:rsidRDefault="00CC72FF" w:rsidP="00D963F3">
            <w:pPr>
              <w:spacing w:before="0"/>
              <w:rPr>
                <w:sz w:val="26"/>
                <w:szCs w:val="26"/>
              </w:rPr>
            </w:pPr>
            <w:r w:rsidRPr="00B450BE">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 xml:space="preserve">Ответственный исполнитель </w:t>
            </w:r>
          </w:p>
          <w:p w:rsidR="00D30118" w:rsidRPr="00B450BE" w:rsidRDefault="00D30118" w:rsidP="00D963F3">
            <w:pPr>
              <w:spacing w:before="0"/>
              <w:rPr>
                <w:sz w:val="26"/>
                <w:szCs w:val="26"/>
              </w:rPr>
            </w:pPr>
            <w:r w:rsidRPr="00B450BE">
              <w:rPr>
                <w:sz w:val="26"/>
                <w:szCs w:val="26"/>
              </w:rPr>
              <w:t>муниципальной программы</w:t>
            </w:r>
          </w:p>
        </w:tc>
        <w:tc>
          <w:tcPr>
            <w:tcW w:w="7168" w:type="dxa"/>
            <w:tcBorders>
              <w:top w:val="single" w:sz="4" w:space="0" w:color="auto"/>
              <w:left w:val="single" w:sz="4" w:space="0" w:color="000000"/>
              <w:bottom w:val="single" w:sz="4" w:space="0" w:color="000000"/>
              <w:right w:val="single" w:sz="4" w:space="0" w:color="000000"/>
            </w:tcBorders>
            <w:shd w:val="clear" w:color="auto" w:fill="auto"/>
          </w:tcPr>
          <w:p w:rsidR="00D30118" w:rsidRPr="00B450BE" w:rsidRDefault="00431404" w:rsidP="00D963F3">
            <w:pPr>
              <w:spacing w:before="0"/>
              <w:rPr>
                <w:sz w:val="26"/>
                <w:szCs w:val="26"/>
              </w:rPr>
            </w:pPr>
            <w:r>
              <w:rPr>
                <w:sz w:val="26"/>
                <w:szCs w:val="26"/>
              </w:rPr>
              <w:t>Начальник о</w:t>
            </w:r>
            <w:r w:rsidR="00DF364D">
              <w:rPr>
                <w:sz w:val="26"/>
                <w:szCs w:val="26"/>
              </w:rPr>
              <w:t>тдел</w:t>
            </w:r>
            <w:r>
              <w:rPr>
                <w:sz w:val="26"/>
                <w:szCs w:val="26"/>
              </w:rPr>
              <w:t>а</w:t>
            </w:r>
            <w:r w:rsidR="00DF364D">
              <w:rPr>
                <w:sz w:val="26"/>
                <w:szCs w:val="26"/>
              </w:rPr>
              <w:t xml:space="preserve"> культуры, молодежи спорта</w:t>
            </w:r>
          </w:p>
        </w:tc>
      </w:tr>
      <w:tr w:rsidR="00D30118" w:rsidRPr="00B450BE" w:rsidTr="00DF364D">
        <w:trPr>
          <w:trHeight w:val="946"/>
        </w:trPr>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 xml:space="preserve">Соисполнители муниципальной программы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801D77" w:rsidP="00431404">
            <w:pPr>
              <w:autoSpaceDE w:val="0"/>
              <w:autoSpaceDN w:val="0"/>
              <w:adjustRightInd w:val="0"/>
              <w:spacing w:before="0"/>
              <w:ind w:firstLine="34"/>
              <w:jc w:val="both"/>
              <w:rPr>
                <w:sz w:val="26"/>
                <w:szCs w:val="26"/>
              </w:rPr>
            </w:pPr>
            <w:r w:rsidRPr="00B450BE">
              <w:rPr>
                <w:sz w:val="26"/>
                <w:szCs w:val="26"/>
              </w:rPr>
              <w:t xml:space="preserve">Управление образования </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Цели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241875" w:rsidRPr="00B450BE" w:rsidRDefault="00241875" w:rsidP="00D963F3">
            <w:pPr>
              <w:spacing w:before="0"/>
              <w:rPr>
                <w:sz w:val="26"/>
                <w:szCs w:val="26"/>
              </w:rPr>
            </w:pP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 xml:space="preserve">Задачи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D30118" w:rsidP="00D963F3">
            <w:pPr>
              <w:spacing w:before="0"/>
              <w:jc w:val="both"/>
              <w:rPr>
                <w:sz w:val="26"/>
                <w:szCs w:val="26"/>
              </w:rPr>
            </w:pPr>
            <w:r w:rsidRPr="00B450BE">
              <w:rPr>
                <w:sz w:val="26"/>
                <w:szCs w:val="26"/>
              </w:rPr>
              <w:t>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w:t>
            </w:r>
          </w:p>
          <w:p w:rsidR="00D30118" w:rsidRPr="00B450BE" w:rsidRDefault="00D30118" w:rsidP="00D963F3">
            <w:pPr>
              <w:spacing w:before="0"/>
              <w:jc w:val="both"/>
              <w:rPr>
                <w:sz w:val="26"/>
                <w:szCs w:val="26"/>
              </w:rPr>
            </w:pPr>
            <w:r w:rsidRPr="00B450BE">
              <w:rPr>
                <w:sz w:val="26"/>
                <w:szCs w:val="26"/>
              </w:rPr>
              <w:t>2) Поддержка социальных инициатив, деятельности детских и молодежных общественных организаций.</w:t>
            </w:r>
          </w:p>
          <w:p w:rsidR="00D30118" w:rsidRPr="00B450BE" w:rsidRDefault="00D30118" w:rsidP="00D963F3">
            <w:pPr>
              <w:widowControl w:val="0"/>
              <w:autoSpaceDE w:val="0"/>
              <w:spacing w:before="0"/>
              <w:jc w:val="both"/>
              <w:rPr>
                <w:sz w:val="26"/>
                <w:szCs w:val="26"/>
              </w:rPr>
            </w:pPr>
            <w:r w:rsidRPr="00B450BE">
              <w:rPr>
                <w:sz w:val="26"/>
                <w:szCs w:val="26"/>
              </w:rPr>
              <w:t xml:space="preserve">3) Предупреждение распространения в молодежной среде экстремистских и антиобщественных идей. </w:t>
            </w:r>
          </w:p>
          <w:p w:rsidR="00D30118" w:rsidRPr="00B450BE" w:rsidRDefault="00D30118" w:rsidP="00D963F3">
            <w:pPr>
              <w:widowControl w:val="0"/>
              <w:autoSpaceDE w:val="0"/>
              <w:spacing w:before="0"/>
              <w:jc w:val="both"/>
              <w:rPr>
                <w:sz w:val="26"/>
                <w:szCs w:val="26"/>
              </w:rPr>
            </w:pPr>
            <w:r w:rsidRPr="00B450BE">
              <w:rPr>
                <w:sz w:val="26"/>
                <w:szCs w:val="26"/>
              </w:rPr>
              <w:t>4) Совершенствование системы патриотического воспитания способствующего вовлечению молодых граждан, проживающих на территории Дебесского района в процесс духовного, патриотического становления в интересах укрепления единства нации.</w:t>
            </w:r>
          </w:p>
          <w:p w:rsidR="00D30118" w:rsidRPr="00B450BE" w:rsidRDefault="00D30118" w:rsidP="00D963F3">
            <w:pPr>
              <w:spacing w:before="0"/>
              <w:jc w:val="both"/>
              <w:rPr>
                <w:sz w:val="26"/>
                <w:szCs w:val="26"/>
              </w:rPr>
            </w:pPr>
            <w:r w:rsidRPr="00B450BE">
              <w:rPr>
                <w:sz w:val="26"/>
                <w:szCs w:val="26"/>
              </w:rPr>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B450BE" w:rsidRDefault="00D30118" w:rsidP="00D963F3">
            <w:pPr>
              <w:spacing w:before="0"/>
              <w:jc w:val="both"/>
              <w:rPr>
                <w:sz w:val="26"/>
                <w:szCs w:val="26"/>
              </w:rPr>
            </w:pPr>
            <w:r w:rsidRPr="00B450BE">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241875" w:rsidRPr="00B450BE" w:rsidRDefault="00D30118" w:rsidP="00D963F3">
            <w:pPr>
              <w:spacing w:before="0"/>
              <w:jc w:val="both"/>
              <w:rPr>
                <w:sz w:val="26"/>
                <w:szCs w:val="26"/>
              </w:rPr>
            </w:pPr>
            <w:r w:rsidRPr="00B450BE">
              <w:rPr>
                <w:sz w:val="26"/>
                <w:szCs w:val="26"/>
              </w:rPr>
              <w:t xml:space="preserve">7) Создание системы информирования подростков и молодежи об общественных движениях, социальных инициативах и реализуемых программах и проектах в сфере </w:t>
            </w:r>
            <w:r w:rsidRPr="00B450BE">
              <w:rPr>
                <w:sz w:val="26"/>
                <w:szCs w:val="26"/>
              </w:rPr>
              <w:lastRenderedPageBreak/>
              <w:t>молодежной политики.</w:t>
            </w:r>
            <w:r w:rsidR="00241875" w:rsidRPr="00B450BE">
              <w:rPr>
                <w:sz w:val="26"/>
                <w:szCs w:val="26"/>
              </w:rPr>
              <w:t xml:space="preserve"> </w:t>
            </w:r>
          </w:p>
          <w:p w:rsidR="00D30118" w:rsidRPr="00B450BE" w:rsidRDefault="00241875" w:rsidP="00D963F3">
            <w:pPr>
              <w:spacing w:before="0"/>
              <w:jc w:val="both"/>
              <w:rPr>
                <w:sz w:val="26"/>
                <w:szCs w:val="26"/>
              </w:rPr>
            </w:pPr>
            <w:r w:rsidRPr="00B450BE">
              <w:rPr>
                <w:sz w:val="26"/>
                <w:szCs w:val="26"/>
              </w:rPr>
              <w:t>8) Формирование современной модели организации и оздоровления детей</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pacing w:val="-4"/>
                <w:sz w:val="26"/>
                <w:szCs w:val="26"/>
              </w:rPr>
              <w:lastRenderedPageBreak/>
              <w:t>Целевые показатели (индикаторы)  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D30118" w:rsidP="00D963F3">
            <w:pPr>
              <w:spacing w:before="0"/>
              <w:jc w:val="both"/>
              <w:rPr>
                <w:sz w:val="26"/>
                <w:szCs w:val="26"/>
              </w:rPr>
            </w:pPr>
            <w:r w:rsidRPr="00B450BE">
              <w:rPr>
                <w:sz w:val="26"/>
                <w:szCs w:val="26"/>
              </w:rPr>
              <w:t>1) Удельный вес молодёжи, охваченной районными мероприятиями в сфере молодёжной политики, в общей численности молодёжи, проживающей на территории муниципального образования «Дебесский район», %.</w:t>
            </w:r>
          </w:p>
          <w:p w:rsidR="00D30118" w:rsidRPr="00B450BE" w:rsidRDefault="00D30118" w:rsidP="00D963F3">
            <w:pPr>
              <w:spacing w:before="0"/>
              <w:jc w:val="both"/>
              <w:rPr>
                <w:sz w:val="26"/>
                <w:szCs w:val="26"/>
              </w:rPr>
            </w:pPr>
            <w:r w:rsidRPr="00B450BE">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p>
          <w:p w:rsidR="00D30118" w:rsidRPr="00B450BE" w:rsidRDefault="00D30118" w:rsidP="00D963F3">
            <w:pPr>
              <w:spacing w:before="0"/>
              <w:jc w:val="both"/>
              <w:rPr>
                <w:sz w:val="26"/>
                <w:szCs w:val="26"/>
              </w:rPr>
            </w:pPr>
            <w:r w:rsidRPr="00B450BE">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B450BE" w:rsidRDefault="00D30118" w:rsidP="00D963F3">
            <w:pPr>
              <w:spacing w:before="0"/>
              <w:jc w:val="both"/>
              <w:rPr>
                <w:sz w:val="26"/>
                <w:szCs w:val="26"/>
              </w:rPr>
            </w:pPr>
            <w:r w:rsidRPr="00B450BE">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B450BE" w:rsidRDefault="00D30118" w:rsidP="00D963F3">
            <w:pPr>
              <w:spacing w:before="0"/>
              <w:jc w:val="both"/>
              <w:rPr>
                <w:sz w:val="26"/>
                <w:szCs w:val="26"/>
              </w:rPr>
            </w:pPr>
            <w:r w:rsidRPr="00B450BE">
              <w:rPr>
                <w:sz w:val="26"/>
                <w:szCs w:val="26"/>
              </w:rPr>
              <w:t>5) Количество граждан, которым оказана социально-психологическая услуга, тыс. чел.</w:t>
            </w:r>
          </w:p>
          <w:p w:rsidR="00D30118" w:rsidRPr="00B450BE" w:rsidRDefault="00D30118" w:rsidP="00D963F3">
            <w:pPr>
              <w:spacing w:before="0"/>
              <w:jc w:val="both"/>
              <w:rPr>
                <w:sz w:val="26"/>
                <w:szCs w:val="26"/>
              </w:rPr>
            </w:pPr>
            <w:r w:rsidRPr="00B450BE">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B450BE" w:rsidRDefault="00D30118" w:rsidP="00D963F3">
            <w:pPr>
              <w:spacing w:before="0"/>
              <w:jc w:val="both"/>
              <w:rPr>
                <w:sz w:val="26"/>
                <w:szCs w:val="26"/>
              </w:rPr>
            </w:pPr>
            <w:r w:rsidRPr="00B450BE">
              <w:rPr>
                <w:sz w:val="26"/>
                <w:szCs w:val="26"/>
              </w:rPr>
              <w:t xml:space="preserve">7) Показатель эффективности деятельности руководителя, %.  </w:t>
            </w:r>
          </w:p>
        </w:tc>
      </w:tr>
      <w:tr w:rsidR="00D30118" w:rsidRPr="00B450BE" w:rsidTr="00DF364D">
        <w:tc>
          <w:tcPr>
            <w:tcW w:w="2448" w:type="dxa"/>
            <w:tcBorders>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Сроки реализации подпрограммы</w:t>
            </w:r>
          </w:p>
        </w:tc>
        <w:tc>
          <w:tcPr>
            <w:tcW w:w="7168" w:type="dxa"/>
            <w:tcBorders>
              <w:left w:val="single" w:sz="4" w:space="0" w:color="000000"/>
              <w:bottom w:val="single" w:sz="4" w:space="0" w:color="000000"/>
              <w:right w:val="single" w:sz="4" w:space="0" w:color="000000"/>
            </w:tcBorders>
            <w:shd w:val="clear" w:color="auto" w:fill="auto"/>
          </w:tcPr>
          <w:p w:rsidR="006C2425" w:rsidRPr="00B450BE" w:rsidRDefault="006C2425" w:rsidP="00D963F3">
            <w:pPr>
              <w:spacing w:before="0"/>
              <w:jc w:val="both"/>
              <w:rPr>
                <w:sz w:val="26"/>
                <w:szCs w:val="26"/>
              </w:rPr>
            </w:pPr>
            <w:r w:rsidRPr="00B450BE">
              <w:rPr>
                <w:sz w:val="26"/>
                <w:szCs w:val="26"/>
              </w:rPr>
              <w:t>Срок реализации - 2015-2024 годы.</w:t>
            </w:r>
          </w:p>
          <w:p w:rsidR="006C2425" w:rsidRPr="00B450BE" w:rsidRDefault="006C2425" w:rsidP="00D963F3">
            <w:pPr>
              <w:spacing w:before="0"/>
              <w:jc w:val="both"/>
              <w:rPr>
                <w:sz w:val="26"/>
                <w:szCs w:val="26"/>
              </w:rPr>
            </w:pPr>
            <w:r w:rsidRPr="00B450BE">
              <w:rPr>
                <w:sz w:val="26"/>
                <w:szCs w:val="26"/>
              </w:rPr>
              <w:t>Этапы реализации муниципальной программы:</w:t>
            </w:r>
          </w:p>
          <w:p w:rsidR="006C2425" w:rsidRPr="00B450BE" w:rsidRDefault="006C2425" w:rsidP="00D963F3">
            <w:pPr>
              <w:spacing w:before="0"/>
              <w:jc w:val="both"/>
              <w:rPr>
                <w:sz w:val="26"/>
                <w:szCs w:val="26"/>
              </w:rPr>
            </w:pPr>
            <w:r w:rsidRPr="00B450BE">
              <w:rPr>
                <w:sz w:val="26"/>
                <w:szCs w:val="26"/>
                <w:lang w:val="en-US"/>
              </w:rPr>
              <w:t>I</w:t>
            </w:r>
            <w:r w:rsidRPr="00B450BE">
              <w:rPr>
                <w:sz w:val="26"/>
                <w:szCs w:val="26"/>
              </w:rPr>
              <w:t xml:space="preserve"> этап - 2015-2018 годы,</w:t>
            </w:r>
          </w:p>
          <w:p w:rsidR="00D30118" w:rsidRPr="00B450BE" w:rsidRDefault="006C2425" w:rsidP="00D963F3">
            <w:pPr>
              <w:spacing w:before="0"/>
              <w:rPr>
                <w:sz w:val="26"/>
                <w:szCs w:val="26"/>
              </w:rPr>
            </w:pPr>
            <w:r w:rsidRPr="00B450BE">
              <w:rPr>
                <w:sz w:val="26"/>
                <w:szCs w:val="26"/>
                <w:lang w:val="en-US"/>
              </w:rPr>
              <w:t>II</w:t>
            </w:r>
            <w:r w:rsidRPr="00B450BE">
              <w:rPr>
                <w:sz w:val="26"/>
                <w:szCs w:val="26"/>
              </w:rPr>
              <w:t xml:space="preserve"> этап - 2019-2024 годы</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Ресурсное обеспечение 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B450BE" w:rsidRDefault="00D30118" w:rsidP="00D963F3">
            <w:pPr>
              <w:spacing w:before="0"/>
              <w:rPr>
                <w:sz w:val="26"/>
                <w:szCs w:val="26"/>
              </w:rPr>
            </w:pPr>
            <w:r w:rsidRPr="00B450BE">
              <w:rPr>
                <w:sz w:val="26"/>
                <w:szCs w:val="26"/>
              </w:rPr>
              <w:t>Объем финансирования программы за счет средств бюджета муниципального образования «Дебесский район» составит:</w:t>
            </w:r>
          </w:p>
          <w:p w:rsidR="00D30118" w:rsidRPr="00B450BE" w:rsidRDefault="00D30118" w:rsidP="00D963F3">
            <w:pPr>
              <w:spacing w:before="0"/>
              <w:rPr>
                <w:sz w:val="26"/>
                <w:szCs w:val="26"/>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478"/>
              <w:gridCol w:w="3464"/>
            </w:tblGrid>
            <w:tr w:rsidR="003C5798" w:rsidRPr="00DF364D" w:rsidTr="00DF364D">
              <w:trPr>
                <w:trHeight w:val="299"/>
                <w:jc w:val="center"/>
              </w:trPr>
              <w:tc>
                <w:tcPr>
                  <w:tcW w:w="2505" w:type="pct"/>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DF364D" w:rsidRDefault="003C5798" w:rsidP="00DF364D">
                  <w:pPr>
                    <w:spacing w:before="0"/>
                    <w:jc w:val="center"/>
                    <w:rPr>
                      <w:sz w:val="26"/>
                      <w:szCs w:val="26"/>
                    </w:rPr>
                  </w:pPr>
                  <w:r w:rsidRPr="00DF364D">
                    <w:rPr>
                      <w:sz w:val="26"/>
                      <w:szCs w:val="26"/>
                    </w:rPr>
                    <w:t>Годы реализации</w:t>
                  </w:r>
                </w:p>
              </w:tc>
              <w:tc>
                <w:tcPr>
                  <w:tcW w:w="2495" w:type="pct"/>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DF364D" w:rsidRDefault="003C5798" w:rsidP="00DF364D">
                  <w:pPr>
                    <w:spacing w:before="0"/>
                    <w:jc w:val="center"/>
                    <w:rPr>
                      <w:sz w:val="26"/>
                      <w:szCs w:val="26"/>
                    </w:rPr>
                  </w:pPr>
                  <w:r w:rsidRPr="00DF364D">
                    <w:rPr>
                      <w:sz w:val="26"/>
                      <w:szCs w:val="26"/>
                    </w:rPr>
                    <w:t>Всего</w:t>
                  </w:r>
                </w:p>
              </w:tc>
            </w:tr>
            <w:tr w:rsidR="003C5798" w:rsidRPr="00DF364D" w:rsidTr="00DF364D">
              <w:trPr>
                <w:trHeight w:val="299"/>
                <w:jc w:val="center"/>
              </w:trPr>
              <w:tc>
                <w:tcPr>
                  <w:tcW w:w="2505" w:type="pct"/>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DF364D" w:rsidRDefault="003C5798" w:rsidP="00DF364D">
                  <w:pPr>
                    <w:spacing w:before="0"/>
                    <w:jc w:val="center"/>
                    <w:rPr>
                      <w:sz w:val="26"/>
                      <w:szCs w:val="26"/>
                    </w:rPr>
                  </w:pPr>
                </w:p>
              </w:tc>
              <w:tc>
                <w:tcPr>
                  <w:tcW w:w="2495" w:type="pct"/>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DF364D" w:rsidRDefault="003C5798" w:rsidP="00DF364D">
                  <w:pPr>
                    <w:spacing w:before="0"/>
                    <w:jc w:val="center"/>
                    <w:rPr>
                      <w:sz w:val="26"/>
                      <w:szCs w:val="26"/>
                    </w:rPr>
                  </w:pP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2015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6013,10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2016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6323,60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2017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7908,60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2018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8959,05</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2019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8343,69</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lastRenderedPageBreak/>
                    <w:t>2020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6342,70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2021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6269,00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2022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6186,70</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2023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6368,78</w:t>
                  </w:r>
                </w:p>
              </w:tc>
            </w:tr>
            <w:tr w:rsidR="00DF364D" w:rsidRPr="00DF364D"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2024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6623,54</w:t>
                  </w:r>
                </w:p>
              </w:tc>
            </w:tr>
            <w:tr w:rsidR="00DF364D" w:rsidRPr="00DF364D" w:rsidTr="00DF364D">
              <w:trPr>
                <w:trHeight w:val="77"/>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Итого 2015-2024 гг.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69338,76</w:t>
                  </w:r>
                </w:p>
              </w:tc>
            </w:tr>
          </w:tbl>
          <w:p w:rsidR="00D30118" w:rsidRPr="00B450BE" w:rsidRDefault="00D30118" w:rsidP="00D963F3">
            <w:pPr>
              <w:spacing w:before="0"/>
              <w:rPr>
                <w:sz w:val="26"/>
                <w:szCs w:val="26"/>
              </w:rPr>
            </w:pPr>
            <w:r w:rsidRPr="00B450BE">
              <w:rPr>
                <w:sz w:val="26"/>
                <w:szCs w:val="26"/>
              </w:rPr>
              <w:t xml:space="preserve"> Объемы финансовых средств уточняются ежегодно при формировании бюджета муниципального образования «Дебесский район» на очередной финансовый год</w:t>
            </w:r>
          </w:p>
        </w:tc>
      </w:tr>
      <w:tr w:rsidR="00D30118" w:rsidRPr="00B450BE" w:rsidTr="00DF364D">
        <w:tc>
          <w:tcPr>
            <w:tcW w:w="2448" w:type="dxa"/>
            <w:tcBorders>
              <w:top w:val="single" w:sz="4" w:space="0" w:color="000000"/>
              <w:left w:val="single" w:sz="4" w:space="0" w:color="000000"/>
              <w:bottom w:val="single" w:sz="4" w:space="0" w:color="000000"/>
            </w:tcBorders>
            <w:shd w:val="clear" w:color="auto" w:fill="auto"/>
          </w:tcPr>
          <w:p w:rsidR="00D30118" w:rsidRPr="00B450BE" w:rsidRDefault="00D30118" w:rsidP="00D963F3">
            <w:pPr>
              <w:spacing w:before="0"/>
              <w:jc w:val="both"/>
              <w:rPr>
                <w:sz w:val="26"/>
                <w:szCs w:val="26"/>
              </w:rPr>
            </w:pPr>
            <w:r w:rsidRPr="00B450BE">
              <w:rPr>
                <w:sz w:val="26"/>
                <w:szCs w:val="26"/>
              </w:rPr>
              <w:lastRenderedPageBreak/>
              <w:t>Ожидаемые конечные результаты реализации муниципальной программы и показатели эффективности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6C2425" w:rsidRPr="00757D02" w:rsidRDefault="00D30118" w:rsidP="00D963F3">
            <w:pPr>
              <w:spacing w:before="0"/>
              <w:jc w:val="both"/>
              <w:rPr>
                <w:b/>
                <w:sz w:val="26"/>
                <w:szCs w:val="26"/>
              </w:rPr>
            </w:pPr>
            <w:r w:rsidRPr="00B450BE">
              <w:rPr>
                <w:sz w:val="26"/>
                <w:szCs w:val="26"/>
              </w:rPr>
              <w:t xml:space="preserve"> </w:t>
            </w:r>
            <w:r w:rsidR="006C2425" w:rsidRPr="00757D02">
              <w:rPr>
                <w:b/>
                <w:sz w:val="26"/>
                <w:szCs w:val="26"/>
              </w:rPr>
              <w:t xml:space="preserve">К концу </w:t>
            </w:r>
            <w:r w:rsidR="006C2425" w:rsidRPr="00757D02">
              <w:rPr>
                <w:b/>
                <w:sz w:val="26"/>
                <w:szCs w:val="26"/>
                <w:lang w:val="en-US"/>
              </w:rPr>
              <w:t>I</w:t>
            </w:r>
            <w:r w:rsidR="006C2425" w:rsidRPr="00757D02">
              <w:rPr>
                <w:b/>
                <w:sz w:val="26"/>
                <w:szCs w:val="26"/>
              </w:rPr>
              <w:t xml:space="preserve"> этапа:</w:t>
            </w:r>
          </w:p>
          <w:p w:rsidR="00D30118" w:rsidRPr="00B450BE" w:rsidRDefault="00D30118" w:rsidP="00D963F3">
            <w:pPr>
              <w:spacing w:before="0"/>
              <w:jc w:val="both"/>
              <w:rPr>
                <w:sz w:val="26"/>
                <w:szCs w:val="26"/>
              </w:rPr>
            </w:pPr>
            <w:r w:rsidRPr="00B450BE">
              <w:rPr>
                <w:sz w:val="26"/>
                <w:szCs w:val="26"/>
              </w:rPr>
              <w:t>- Увеличение удельного веса молодёжи, охваченной районными мероприятиями в сфере молодёжной политики в 20</w:t>
            </w:r>
            <w:r w:rsidR="00182B6F" w:rsidRPr="00B450BE">
              <w:rPr>
                <w:sz w:val="26"/>
                <w:szCs w:val="26"/>
              </w:rPr>
              <w:t>18</w:t>
            </w:r>
            <w:r w:rsidRPr="00B450BE">
              <w:rPr>
                <w:sz w:val="26"/>
                <w:szCs w:val="26"/>
              </w:rPr>
              <w:t xml:space="preserve"> году до </w:t>
            </w:r>
            <w:r w:rsidR="00182B6F" w:rsidRPr="00B450BE">
              <w:rPr>
                <w:sz w:val="26"/>
                <w:szCs w:val="26"/>
              </w:rPr>
              <w:t>48</w:t>
            </w:r>
            <w:r w:rsidRPr="00B450BE">
              <w:rPr>
                <w:sz w:val="26"/>
                <w:szCs w:val="26"/>
              </w:rPr>
              <w:t>%, в общей численности молодёжи, проживающей на территории муниципального образования «Дебесский район».</w:t>
            </w:r>
          </w:p>
          <w:p w:rsidR="00D30118" w:rsidRPr="00B450BE" w:rsidRDefault="00D30118" w:rsidP="00D963F3">
            <w:pPr>
              <w:spacing w:before="0"/>
              <w:jc w:val="both"/>
              <w:rPr>
                <w:sz w:val="26"/>
                <w:szCs w:val="26"/>
              </w:rPr>
            </w:pPr>
            <w:r w:rsidRPr="00B450BE">
              <w:rPr>
                <w:sz w:val="26"/>
                <w:szCs w:val="26"/>
              </w:rPr>
              <w:t xml:space="preserve"> - Увеличение удельного веса молодых граждан, охваченных районными мероприятиями патриотической направленности, в 20</w:t>
            </w:r>
            <w:r w:rsidR="00182B6F" w:rsidRPr="00B450BE">
              <w:rPr>
                <w:sz w:val="26"/>
                <w:szCs w:val="26"/>
              </w:rPr>
              <w:t>18</w:t>
            </w:r>
            <w:r w:rsidRPr="00B450BE">
              <w:rPr>
                <w:sz w:val="26"/>
                <w:szCs w:val="26"/>
              </w:rPr>
              <w:t xml:space="preserve"> году до 4</w:t>
            </w:r>
            <w:r w:rsidR="00182B6F" w:rsidRPr="00B450BE">
              <w:rPr>
                <w:sz w:val="26"/>
                <w:szCs w:val="26"/>
              </w:rPr>
              <w:t>8</w:t>
            </w:r>
            <w:r w:rsidRPr="00B450BE">
              <w:rPr>
                <w:sz w:val="26"/>
                <w:szCs w:val="26"/>
              </w:rPr>
              <w:t>% в общей численности молодёжи, проживающей на территории Дебесского района.</w:t>
            </w:r>
          </w:p>
          <w:p w:rsidR="00D30118" w:rsidRPr="00B450BE" w:rsidRDefault="00D30118" w:rsidP="00D963F3">
            <w:pPr>
              <w:spacing w:before="0"/>
              <w:jc w:val="both"/>
              <w:rPr>
                <w:sz w:val="26"/>
                <w:szCs w:val="26"/>
              </w:rPr>
            </w:pPr>
            <w:r w:rsidRPr="00B450BE">
              <w:rPr>
                <w:sz w:val="26"/>
                <w:szCs w:val="26"/>
              </w:rPr>
              <w:t xml:space="preserve"> - Охват детей и подростков школьного возраста каникулярным отдыхом через организацию сводных отрядов в Дебесском районе от общего числа детей и подростков школьного возраста, проживающих на территории района, в 20</w:t>
            </w:r>
            <w:r w:rsidR="00182B6F" w:rsidRPr="00B450BE">
              <w:rPr>
                <w:sz w:val="26"/>
                <w:szCs w:val="26"/>
              </w:rPr>
              <w:t>18</w:t>
            </w:r>
            <w:r w:rsidRPr="00B450BE">
              <w:rPr>
                <w:sz w:val="26"/>
                <w:szCs w:val="26"/>
              </w:rPr>
              <w:t xml:space="preserve"> году до </w:t>
            </w:r>
            <w:r w:rsidR="00182B6F" w:rsidRPr="00B450BE">
              <w:rPr>
                <w:sz w:val="26"/>
                <w:szCs w:val="26"/>
              </w:rPr>
              <w:t>47,8</w:t>
            </w:r>
            <w:r w:rsidRPr="00B450BE">
              <w:rPr>
                <w:sz w:val="26"/>
                <w:szCs w:val="26"/>
              </w:rPr>
              <w:t>%.</w:t>
            </w:r>
          </w:p>
          <w:p w:rsidR="00D30118" w:rsidRPr="00B450BE" w:rsidRDefault="00D30118" w:rsidP="00D963F3">
            <w:pPr>
              <w:spacing w:before="0"/>
              <w:jc w:val="both"/>
              <w:rPr>
                <w:sz w:val="26"/>
                <w:szCs w:val="26"/>
              </w:rPr>
            </w:pPr>
            <w:r w:rsidRPr="00B450BE">
              <w:rPr>
                <w:sz w:val="26"/>
                <w:szCs w:val="26"/>
              </w:rPr>
              <w:t xml:space="preserve"> - Количество мероприятий патриотической тематики, в том числе по допризывной подготовке для подростков и молодёжи, в 20</w:t>
            </w:r>
            <w:r w:rsidR="00182B6F" w:rsidRPr="00B450BE">
              <w:rPr>
                <w:sz w:val="26"/>
                <w:szCs w:val="26"/>
              </w:rPr>
              <w:t>18</w:t>
            </w:r>
            <w:r w:rsidRPr="00B450BE">
              <w:rPr>
                <w:sz w:val="26"/>
                <w:szCs w:val="26"/>
              </w:rPr>
              <w:t xml:space="preserve"> году </w:t>
            </w:r>
            <w:r w:rsidR="00182B6F" w:rsidRPr="00B450BE">
              <w:rPr>
                <w:sz w:val="26"/>
                <w:szCs w:val="26"/>
              </w:rPr>
              <w:t>4</w:t>
            </w:r>
            <w:r w:rsidRPr="00B450BE">
              <w:rPr>
                <w:sz w:val="26"/>
                <w:szCs w:val="26"/>
              </w:rPr>
              <w:t xml:space="preserve"> ед.</w:t>
            </w:r>
          </w:p>
          <w:p w:rsidR="00D30118" w:rsidRPr="00B450BE" w:rsidRDefault="00D30118" w:rsidP="00D963F3">
            <w:pPr>
              <w:spacing w:before="0"/>
              <w:jc w:val="both"/>
              <w:rPr>
                <w:sz w:val="26"/>
                <w:szCs w:val="26"/>
              </w:rPr>
            </w:pPr>
            <w:r w:rsidRPr="00B450BE">
              <w:rPr>
                <w:sz w:val="26"/>
                <w:szCs w:val="26"/>
              </w:rPr>
              <w:t xml:space="preserve"> - Количество граждан в 20</w:t>
            </w:r>
            <w:r w:rsidR="00182B6F" w:rsidRPr="00B450BE">
              <w:rPr>
                <w:sz w:val="26"/>
                <w:szCs w:val="26"/>
              </w:rPr>
              <w:t>24</w:t>
            </w:r>
            <w:r w:rsidRPr="00B450BE">
              <w:rPr>
                <w:sz w:val="26"/>
                <w:szCs w:val="26"/>
              </w:rPr>
              <w:t xml:space="preserve"> году, которым оказана социально-психологическая услуга, 1,2 тыс. чел.</w:t>
            </w:r>
          </w:p>
          <w:p w:rsidR="00D30118" w:rsidRPr="00B450BE" w:rsidRDefault="00D30118" w:rsidP="00D963F3">
            <w:pPr>
              <w:spacing w:before="0"/>
              <w:jc w:val="both"/>
              <w:rPr>
                <w:sz w:val="26"/>
                <w:szCs w:val="26"/>
              </w:rPr>
            </w:pPr>
            <w:r w:rsidRPr="00B450BE">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r w:rsidR="00182B6F" w:rsidRPr="00B450BE">
              <w:rPr>
                <w:sz w:val="26"/>
                <w:szCs w:val="26"/>
              </w:rPr>
              <w:t>в</w:t>
            </w:r>
            <w:r w:rsidRPr="00B450BE">
              <w:rPr>
                <w:sz w:val="26"/>
                <w:szCs w:val="26"/>
              </w:rPr>
              <w:t xml:space="preserve"> 20</w:t>
            </w:r>
            <w:r w:rsidR="00182B6F" w:rsidRPr="00B450BE">
              <w:rPr>
                <w:sz w:val="26"/>
                <w:szCs w:val="26"/>
              </w:rPr>
              <w:t>18</w:t>
            </w:r>
            <w:r w:rsidRPr="00B450BE">
              <w:rPr>
                <w:sz w:val="26"/>
                <w:szCs w:val="26"/>
              </w:rPr>
              <w:t xml:space="preserve"> году, до 75%.</w:t>
            </w:r>
          </w:p>
          <w:p w:rsidR="00D30118" w:rsidRPr="00B450BE" w:rsidRDefault="00D30118" w:rsidP="00D963F3">
            <w:pPr>
              <w:spacing w:before="0"/>
              <w:jc w:val="both"/>
              <w:rPr>
                <w:sz w:val="26"/>
                <w:szCs w:val="26"/>
              </w:rPr>
            </w:pPr>
            <w:r w:rsidRPr="00B450BE">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w:t>
            </w:r>
            <w:r w:rsidR="00182B6F" w:rsidRPr="00B450BE">
              <w:rPr>
                <w:sz w:val="26"/>
                <w:szCs w:val="26"/>
              </w:rPr>
              <w:t>18</w:t>
            </w:r>
            <w:r w:rsidRPr="00B450BE">
              <w:rPr>
                <w:sz w:val="26"/>
                <w:szCs w:val="26"/>
              </w:rPr>
              <w:t xml:space="preserve"> году 90%. </w:t>
            </w:r>
          </w:p>
          <w:p w:rsidR="006C2425" w:rsidRPr="00757D02" w:rsidRDefault="006C2425" w:rsidP="00D963F3">
            <w:pPr>
              <w:spacing w:before="0"/>
              <w:jc w:val="both"/>
              <w:rPr>
                <w:b/>
                <w:sz w:val="26"/>
                <w:szCs w:val="26"/>
              </w:rPr>
            </w:pPr>
            <w:r w:rsidRPr="00757D02">
              <w:rPr>
                <w:b/>
                <w:sz w:val="26"/>
                <w:szCs w:val="26"/>
              </w:rPr>
              <w:t xml:space="preserve">К концу </w:t>
            </w:r>
            <w:r w:rsidRPr="00757D02">
              <w:rPr>
                <w:b/>
                <w:sz w:val="26"/>
                <w:szCs w:val="26"/>
                <w:lang w:val="en-US"/>
              </w:rPr>
              <w:t>II</w:t>
            </w:r>
            <w:r w:rsidRPr="00757D02">
              <w:rPr>
                <w:b/>
                <w:sz w:val="26"/>
                <w:szCs w:val="26"/>
              </w:rPr>
              <w:t xml:space="preserve"> этапа:</w:t>
            </w:r>
          </w:p>
          <w:p w:rsidR="006C2425" w:rsidRPr="00B450BE" w:rsidRDefault="006C2425" w:rsidP="00D963F3">
            <w:pPr>
              <w:spacing w:before="0"/>
              <w:jc w:val="both"/>
              <w:rPr>
                <w:sz w:val="26"/>
                <w:szCs w:val="26"/>
              </w:rPr>
            </w:pPr>
            <w:r w:rsidRPr="00B450BE">
              <w:rPr>
                <w:sz w:val="26"/>
                <w:szCs w:val="26"/>
              </w:rPr>
              <w:lastRenderedPageBreak/>
              <w:t>-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муниципального образования «Дебесский район».</w:t>
            </w:r>
          </w:p>
          <w:p w:rsidR="006C2425" w:rsidRPr="00B450BE" w:rsidRDefault="006C2425" w:rsidP="00D963F3">
            <w:pPr>
              <w:spacing w:before="0"/>
              <w:jc w:val="both"/>
              <w:rPr>
                <w:sz w:val="26"/>
                <w:szCs w:val="26"/>
              </w:rPr>
            </w:pPr>
            <w:r w:rsidRPr="00B450BE">
              <w:rPr>
                <w:sz w:val="26"/>
                <w:szCs w:val="26"/>
              </w:rPr>
              <w:t xml:space="preserve"> - 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Дебесского района.</w:t>
            </w:r>
          </w:p>
          <w:p w:rsidR="006C2425" w:rsidRPr="00B450BE" w:rsidRDefault="006C2425" w:rsidP="00D963F3">
            <w:pPr>
              <w:spacing w:before="0"/>
              <w:jc w:val="both"/>
              <w:rPr>
                <w:sz w:val="26"/>
                <w:szCs w:val="26"/>
              </w:rPr>
            </w:pPr>
            <w:r w:rsidRPr="00B450BE">
              <w:rPr>
                <w:sz w:val="26"/>
                <w:szCs w:val="26"/>
              </w:rPr>
              <w:t xml:space="preserve"> - Охват детей и подростков школьного возраста каникулярным отдыхом через организацию сводных отрядов в Дебесском районе от общего числа детей и подростков школьного возраста, проживающих на территории района, в 2024году до 53%.</w:t>
            </w:r>
          </w:p>
          <w:p w:rsidR="006C2425" w:rsidRPr="00B450BE" w:rsidRDefault="006C2425" w:rsidP="00D963F3">
            <w:pPr>
              <w:spacing w:before="0"/>
              <w:jc w:val="both"/>
              <w:rPr>
                <w:sz w:val="26"/>
                <w:szCs w:val="26"/>
              </w:rPr>
            </w:pPr>
            <w:r w:rsidRPr="00B450BE">
              <w:rPr>
                <w:sz w:val="26"/>
                <w:szCs w:val="26"/>
              </w:rPr>
              <w:t xml:space="preserve"> - Количество мероприятий патриотической тематики, в том числе по допризывной подготовке для подростков и молодёжи, в 2024 году 8 ед.</w:t>
            </w:r>
          </w:p>
          <w:p w:rsidR="006C2425" w:rsidRPr="00B450BE" w:rsidRDefault="006C2425" w:rsidP="00D963F3">
            <w:pPr>
              <w:spacing w:before="0"/>
              <w:jc w:val="both"/>
              <w:rPr>
                <w:sz w:val="26"/>
                <w:szCs w:val="26"/>
              </w:rPr>
            </w:pPr>
            <w:r w:rsidRPr="00B450BE">
              <w:rPr>
                <w:sz w:val="26"/>
                <w:szCs w:val="26"/>
              </w:rPr>
              <w:t xml:space="preserve"> - Количество граждан в 2024 году, которым оказана социально-психологическая услуга, 1,4 тыс. чел.</w:t>
            </w:r>
          </w:p>
          <w:p w:rsidR="006C2425" w:rsidRPr="00B450BE" w:rsidRDefault="006C2425" w:rsidP="00D963F3">
            <w:pPr>
              <w:spacing w:before="0"/>
              <w:jc w:val="both"/>
              <w:rPr>
                <w:sz w:val="26"/>
                <w:szCs w:val="26"/>
              </w:rPr>
            </w:pPr>
            <w:r w:rsidRPr="00B450BE">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6C2425" w:rsidRPr="00B450BE" w:rsidRDefault="006C2425" w:rsidP="00D963F3">
            <w:pPr>
              <w:spacing w:before="0"/>
              <w:jc w:val="both"/>
              <w:rPr>
                <w:sz w:val="26"/>
                <w:szCs w:val="26"/>
              </w:rPr>
            </w:pPr>
            <w:r w:rsidRPr="00B450BE">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2024 году до 100%.</w:t>
            </w:r>
          </w:p>
        </w:tc>
      </w:tr>
    </w:tbl>
    <w:p w:rsidR="00D30118" w:rsidRPr="00B450BE" w:rsidRDefault="00D30118" w:rsidP="003835A4">
      <w:pPr>
        <w:spacing w:before="0"/>
        <w:ind w:firstLine="709"/>
        <w:jc w:val="both"/>
        <w:rPr>
          <w:sz w:val="26"/>
          <w:szCs w:val="26"/>
        </w:rPr>
      </w:pPr>
    </w:p>
    <w:p w:rsidR="00801D77" w:rsidRDefault="00D30118" w:rsidP="00801D77">
      <w:pPr>
        <w:spacing w:before="0"/>
        <w:ind w:firstLine="709"/>
        <w:jc w:val="center"/>
        <w:rPr>
          <w:b/>
          <w:sz w:val="26"/>
          <w:szCs w:val="26"/>
        </w:rPr>
      </w:pPr>
      <w:r w:rsidRPr="00D963F3">
        <w:rPr>
          <w:b/>
          <w:sz w:val="26"/>
          <w:szCs w:val="26"/>
        </w:rPr>
        <w:t>4.1 Характеристика проблемы, на решение</w:t>
      </w:r>
    </w:p>
    <w:p w:rsidR="00D30118" w:rsidRPr="00D963F3" w:rsidRDefault="00D30118" w:rsidP="00801D77">
      <w:pPr>
        <w:spacing w:before="0"/>
        <w:ind w:firstLine="709"/>
        <w:jc w:val="center"/>
        <w:rPr>
          <w:b/>
          <w:sz w:val="26"/>
          <w:szCs w:val="26"/>
        </w:rPr>
      </w:pPr>
      <w:proofErr w:type="gramStart"/>
      <w:r w:rsidRPr="00D963F3">
        <w:rPr>
          <w:b/>
          <w:sz w:val="26"/>
          <w:szCs w:val="26"/>
        </w:rPr>
        <w:t>которой</w:t>
      </w:r>
      <w:proofErr w:type="gramEnd"/>
      <w:r w:rsidRPr="00D963F3">
        <w:rPr>
          <w:b/>
          <w:sz w:val="26"/>
          <w:szCs w:val="26"/>
        </w:rPr>
        <w:t xml:space="preserve"> направлена подпрограмма</w:t>
      </w:r>
    </w:p>
    <w:p w:rsidR="00D30118" w:rsidRPr="00B450BE" w:rsidRDefault="00D30118" w:rsidP="003835A4">
      <w:pPr>
        <w:spacing w:before="0"/>
        <w:ind w:firstLine="709"/>
        <w:rPr>
          <w:sz w:val="26"/>
          <w:szCs w:val="26"/>
        </w:rPr>
      </w:pPr>
    </w:p>
    <w:p w:rsidR="00FB3E7B" w:rsidRPr="00B450BE" w:rsidRDefault="00FB3E7B" w:rsidP="003835A4">
      <w:pPr>
        <w:spacing w:before="0"/>
        <w:ind w:firstLine="709"/>
        <w:jc w:val="both"/>
        <w:rPr>
          <w:sz w:val="26"/>
          <w:szCs w:val="26"/>
        </w:rPr>
      </w:pPr>
      <w:r w:rsidRPr="00B450BE">
        <w:rPr>
          <w:sz w:val="26"/>
          <w:szCs w:val="26"/>
        </w:rPr>
        <w:t xml:space="preserve">На территории муниципального образования «Дебесский район» государственная молодёжная политика осуществляется в отношении молодых граждан в возрасте от 14 до 30 лет, которых в настоящее время насчитывается 2169 человек, что составляет 19% от общей численности населения района. Сложившаяся в настоящее время ситуация  в молодёжной среде неоднозначна. С одной стороны, современную молодёжь отличают рост самостоятельности, практичности и мобильности, заинтересованности в получении качественного образования, влияющего на дальнейшее трудоустройство и карьеру, способности быстро усваивать ценности рыночной экономики и адаптироваться к современным социально-экономическим и политическим реалиям. Молодые люди в значительной части обладают тем уровнем мобильности, интеллектуальной активности и здоровья, </w:t>
      </w:r>
      <w:proofErr w:type="gramStart"/>
      <w:r w:rsidRPr="00B450BE">
        <w:rPr>
          <w:sz w:val="26"/>
          <w:szCs w:val="26"/>
        </w:rPr>
        <w:t>который</w:t>
      </w:r>
      <w:proofErr w:type="gramEnd"/>
      <w:r w:rsidRPr="00B450BE">
        <w:rPr>
          <w:sz w:val="26"/>
          <w:szCs w:val="26"/>
        </w:rPr>
        <w:t xml:space="preserve">  выгодно отличает их от других групп населения. С другой стороны, </w:t>
      </w:r>
      <w:r w:rsidRPr="00B450BE">
        <w:rPr>
          <w:sz w:val="26"/>
          <w:szCs w:val="26"/>
        </w:rPr>
        <w:lastRenderedPageBreak/>
        <w:t xml:space="preserve">молодым людям присущ низкий уровень интереса и участия в событиях политической, экономической и культурной жизни. От позиции молодых граждан в общественно-политической жизни, их уверенности в завтрашнем дне и активности будет зависеть темп социально-экономического развития. В условиях глобализации и притока мигрантов молодёжь не только должна быть готова к противостоянию политическим манипуляциям и экстремистским призывам, но и призвана выступить проводником идеологии толерантности, носителем общечеловеческих ценностей, развивать русскую и этническую культуры, укреплять </w:t>
      </w:r>
      <w:proofErr w:type="spellStart"/>
      <w:r w:rsidRPr="00B450BE">
        <w:rPr>
          <w:sz w:val="26"/>
          <w:szCs w:val="26"/>
        </w:rPr>
        <w:t>межпоколенческие</w:t>
      </w:r>
      <w:proofErr w:type="spellEnd"/>
      <w:r w:rsidRPr="00B450BE">
        <w:rPr>
          <w:sz w:val="26"/>
          <w:szCs w:val="26"/>
        </w:rPr>
        <w:t xml:space="preserve"> и межнациональные отношения. Основной задачей государственной молодёжной политики в Удмуртской Республике является создание благоприятных условий для реализации инновационного потенциала, носителем которого является молодой человек. В этой ситуации необходимо создавать условия  для  самореализации молодёжи, её включения в общественные процессы в качестве активного субъекта, способствовать приостановлению негативных тенденций в молодёжной среде.</w:t>
      </w:r>
    </w:p>
    <w:p w:rsidR="00FB3E7B" w:rsidRPr="00B450BE" w:rsidRDefault="00FB3E7B" w:rsidP="003835A4">
      <w:pPr>
        <w:spacing w:before="0"/>
        <w:ind w:firstLine="709"/>
        <w:jc w:val="both"/>
        <w:rPr>
          <w:sz w:val="26"/>
          <w:szCs w:val="26"/>
        </w:rPr>
      </w:pPr>
      <w:r w:rsidRPr="00B450BE">
        <w:rPr>
          <w:sz w:val="26"/>
          <w:szCs w:val="26"/>
        </w:rPr>
        <w:t xml:space="preserve">С целью изучения социально-экономического положения молодёжи в районе, проведено анкетирование молодых людей, преимущественно работающей молодёжи. Респондентов мужского пола — 43 %, женского -57%. Из них по статусу 30% - молодые люди рабочей профессии, 58% - специалисты, 0,9% - молодые руководители. </w:t>
      </w:r>
    </w:p>
    <w:p w:rsidR="00FB3E7B" w:rsidRPr="00B450BE" w:rsidRDefault="00FB3E7B" w:rsidP="003835A4">
      <w:pPr>
        <w:spacing w:before="0"/>
        <w:ind w:firstLine="709"/>
        <w:jc w:val="both"/>
        <w:rPr>
          <w:sz w:val="26"/>
          <w:szCs w:val="26"/>
        </w:rPr>
      </w:pPr>
      <w:r w:rsidRPr="00B450BE">
        <w:rPr>
          <w:sz w:val="26"/>
          <w:szCs w:val="26"/>
        </w:rPr>
        <w:t>По результатам выявилось, что приоритетом молодёжи является крепкая семья, материальное обеспечение и здоровье, в ближайших планах - добиться материального благополучия и решить проблему жилья, основная часть из опрошенных трудоустроились при помощи знакомых, родственников, кроме этого, подчеркивают, что на предприятиях, организациях отсутствует правовая защита молодёжи.</w:t>
      </w:r>
    </w:p>
    <w:p w:rsidR="00FB3E7B" w:rsidRPr="00B450BE" w:rsidRDefault="00FB3E7B" w:rsidP="003835A4">
      <w:pPr>
        <w:spacing w:before="0"/>
        <w:ind w:firstLine="709"/>
        <w:jc w:val="both"/>
        <w:rPr>
          <w:sz w:val="26"/>
          <w:szCs w:val="26"/>
        </w:rPr>
      </w:pPr>
      <w:r w:rsidRPr="00B450BE">
        <w:rPr>
          <w:sz w:val="26"/>
          <w:szCs w:val="26"/>
        </w:rPr>
        <w:tab/>
        <w:t>Таким образом, анкета отразила реальное положение молодых людей, проживающих в Дебесском районе. Молодежь района — это отражение всей молодежи страны в целом. Молодежь — позитивная, оптимистичная, несмотря на все трудности в жизненных реалиях, мечтающая о крепкой семье, о чистой совести, о дружбе. Молодость - это всегда период становления жизненных смыслов, выбора целеполагающих ценностей, и совершенно очевидно, что молодое поколение сегодняшних россиян в этом ничем не отличается от предыдущих поколений, только им намного труднее сделать свой выбор.</w:t>
      </w:r>
      <w:r w:rsidRPr="00B450BE">
        <w:rPr>
          <w:sz w:val="26"/>
          <w:szCs w:val="26"/>
        </w:rPr>
        <w:tab/>
      </w:r>
    </w:p>
    <w:p w:rsidR="00FB3E7B" w:rsidRPr="00B450BE" w:rsidRDefault="00FB3E7B" w:rsidP="003835A4">
      <w:pPr>
        <w:spacing w:before="0"/>
        <w:ind w:firstLine="709"/>
        <w:jc w:val="both"/>
        <w:rPr>
          <w:sz w:val="26"/>
          <w:szCs w:val="26"/>
        </w:rPr>
      </w:pPr>
      <w:r w:rsidRPr="00B450BE">
        <w:rPr>
          <w:sz w:val="26"/>
          <w:szCs w:val="26"/>
        </w:rPr>
        <w:t xml:space="preserve"> Опыт реализации молодёжной политики на территории района в течение более 20 лет свидетельствует об её эффективности, позволяющей комплексно осуществлять необходимые мероприятия и наиболее рационально и адресно использовать финансовые, кадровые и организационные ресурсы. Реализация государственной молодёжной политики осуществляется на системной основе, включает следующие принципы:</w:t>
      </w:r>
    </w:p>
    <w:p w:rsidR="00FB3E7B" w:rsidRPr="00B450BE" w:rsidRDefault="00FB3E7B" w:rsidP="003835A4">
      <w:pPr>
        <w:spacing w:before="0"/>
        <w:ind w:firstLine="709"/>
        <w:jc w:val="both"/>
        <w:rPr>
          <w:sz w:val="26"/>
          <w:szCs w:val="26"/>
        </w:rPr>
      </w:pPr>
      <w:r w:rsidRPr="00B450BE">
        <w:rPr>
          <w:sz w:val="26"/>
          <w:szCs w:val="26"/>
        </w:rPr>
        <w:t>программный подход;</w:t>
      </w:r>
    </w:p>
    <w:p w:rsidR="00D30118" w:rsidRPr="00B450BE" w:rsidRDefault="00D30118" w:rsidP="003835A4">
      <w:pPr>
        <w:pStyle w:val="af3"/>
        <w:spacing w:before="0" w:after="0"/>
        <w:ind w:firstLine="709"/>
        <w:jc w:val="both"/>
        <w:rPr>
          <w:sz w:val="26"/>
          <w:szCs w:val="26"/>
        </w:rPr>
      </w:pPr>
    </w:p>
    <w:p w:rsidR="00D30118" w:rsidRPr="00D963F3" w:rsidRDefault="00D30118" w:rsidP="003835A4">
      <w:pPr>
        <w:spacing w:before="0"/>
        <w:ind w:firstLine="709"/>
        <w:jc w:val="center"/>
        <w:rPr>
          <w:b/>
          <w:sz w:val="26"/>
          <w:szCs w:val="26"/>
        </w:rPr>
      </w:pPr>
      <w:r w:rsidRPr="00D963F3">
        <w:rPr>
          <w:b/>
          <w:sz w:val="26"/>
          <w:szCs w:val="26"/>
        </w:rPr>
        <w:t>4.2 Приоритетные направления реализации программы</w:t>
      </w:r>
    </w:p>
    <w:p w:rsidR="00D30118" w:rsidRPr="00B450BE" w:rsidRDefault="00D30118" w:rsidP="003835A4">
      <w:pPr>
        <w:spacing w:before="0"/>
        <w:ind w:firstLine="709"/>
        <w:jc w:val="both"/>
        <w:rPr>
          <w:sz w:val="26"/>
          <w:szCs w:val="26"/>
          <w:highlight w:val="yellow"/>
        </w:rPr>
      </w:pPr>
    </w:p>
    <w:p w:rsidR="00D30118" w:rsidRPr="00B450BE" w:rsidRDefault="00D30118" w:rsidP="003835A4">
      <w:pPr>
        <w:pStyle w:val="af3"/>
        <w:spacing w:before="0" w:after="0"/>
        <w:ind w:firstLine="709"/>
        <w:jc w:val="both"/>
        <w:rPr>
          <w:sz w:val="26"/>
          <w:szCs w:val="26"/>
        </w:rPr>
      </w:pPr>
      <w:r w:rsidRPr="00B450BE">
        <w:rPr>
          <w:sz w:val="26"/>
          <w:szCs w:val="26"/>
        </w:rPr>
        <w:t>В соответствии со Стратегией государственной молодежной политики в Российской Федерации, утвержденной распоряжением Правительства Российской Федерации от 18 декабря 2006 г.  №1760-р, определены приоритетные направления государственной политики, ориентированные на молодежь, а именно:</w:t>
      </w:r>
    </w:p>
    <w:p w:rsidR="00D30118" w:rsidRPr="00B450BE" w:rsidRDefault="00D30118" w:rsidP="003835A4">
      <w:pPr>
        <w:pStyle w:val="af3"/>
        <w:spacing w:before="0" w:after="0"/>
        <w:ind w:firstLine="709"/>
        <w:jc w:val="both"/>
        <w:rPr>
          <w:sz w:val="26"/>
          <w:szCs w:val="26"/>
        </w:rPr>
      </w:pPr>
      <w:r w:rsidRPr="00B450BE">
        <w:rPr>
          <w:sz w:val="26"/>
          <w:szCs w:val="26"/>
        </w:rPr>
        <w:t>-совершенствование государственной политики в сфере духовно-нравственного развития и воспитания детей и молодежи, защиты их нравственности;</w:t>
      </w:r>
    </w:p>
    <w:p w:rsidR="00D30118" w:rsidRPr="00B450BE" w:rsidRDefault="00D30118" w:rsidP="003835A4">
      <w:pPr>
        <w:pStyle w:val="af3"/>
        <w:spacing w:before="0" w:after="0"/>
        <w:ind w:firstLine="709"/>
        <w:jc w:val="both"/>
        <w:rPr>
          <w:sz w:val="26"/>
          <w:szCs w:val="26"/>
        </w:rPr>
      </w:pPr>
      <w:r w:rsidRPr="00B450BE">
        <w:rPr>
          <w:sz w:val="26"/>
          <w:szCs w:val="26"/>
        </w:rPr>
        <w:lastRenderedPageBreak/>
        <w:t>-вовлечение молодежи в социальную практику и ее информирование о потенциальных возможностях развития;</w:t>
      </w:r>
    </w:p>
    <w:p w:rsidR="00D30118" w:rsidRPr="00B450BE" w:rsidRDefault="00D30118" w:rsidP="003835A4">
      <w:pPr>
        <w:pStyle w:val="af3"/>
        <w:spacing w:before="0" w:after="0"/>
        <w:ind w:firstLine="709"/>
        <w:jc w:val="both"/>
        <w:rPr>
          <w:sz w:val="26"/>
          <w:szCs w:val="26"/>
        </w:rPr>
      </w:pPr>
      <w:r w:rsidRPr="00B450BE">
        <w:rPr>
          <w:sz w:val="26"/>
          <w:szCs w:val="26"/>
        </w:rPr>
        <w:t>-развитие созидательной активности молодежи;</w:t>
      </w:r>
    </w:p>
    <w:p w:rsidR="00D30118" w:rsidRPr="00B450BE" w:rsidRDefault="00D30118" w:rsidP="003835A4">
      <w:pPr>
        <w:pStyle w:val="af3"/>
        <w:spacing w:before="0" w:after="0"/>
        <w:ind w:firstLine="709"/>
        <w:jc w:val="both"/>
        <w:rPr>
          <w:sz w:val="26"/>
          <w:szCs w:val="26"/>
        </w:rPr>
      </w:pPr>
      <w:r w:rsidRPr="00B450BE">
        <w:rPr>
          <w:sz w:val="26"/>
          <w:szCs w:val="26"/>
        </w:rPr>
        <w:t>-интеграция молодых людей, оказавшихся в трудной жизненной ситуации, в жизнь общества.</w:t>
      </w:r>
    </w:p>
    <w:p w:rsidR="00D30118" w:rsidRPr="00B450BE" w:rsidRDefault="00D30118" w:rsidP="003835A4">
      <w:pPr>
        <w:pStyle w:val="af3"/>
        <w:spacing w:before="0" w:after="0"/>
        <w:ind w:firstLine="709"/>
        <w:jc w:val="both"/>
        <w:rPr>
          <w:sz w:val="26"/>
          <w:szCs w:val="26"/>
        </w:rPr>
      </w:pPr>
      <w:proofErr w:type="gramStart"/>
      <w:r w:rsidRPr="00B450BE">
        <w:rPr>
          <w:sz w:val="26"/>
          <w:szCs w:val="26"/>
        </w:rPr>
        <w:t>Для реализации молодежной политики в Удмуртской Республике утверждена государственная программа Удмуртской Республики «Реализация молодежной политики в 2013 - 20</w:t>
      </w:r>
      <w:r w:rsidR="00FE5603" w:rsidRPr="00B450BE">
        <w:rPr>
          <w:sz w:val="26"/>
          <w:szCs w:val="26"/>
        </w:rPr>
        <w:t>24</w:t>
      </w:r>
      <w:r w:rsidRPr="00B450BE">
        <w:rPr>
          <w:sz w:val="26"/>
          <w:szCs w:val="26"/>
        </w:rPr>
        <w:t xml:space="preserve"> годах», целью которой является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roofErr w:type="gramEnd"/>
    </w:p>
    <w:p w:rsidR="00D30118" w:rsidRPr="00B450BE" w:rsidRDefault="00D30118" w:rsidP="003835A4">
      <w:pPr>
        <w:pStyle w:val="af3"/>
        <w:spacing w:before="0" w:after="0"/>
        <w:ind w:firstLine="709"/>
        <w:jc w:val="both"/>
        <w:rPr>
          <w:sz w:val="26"/>
          <w:szCs w:val="26"/>
        </w:rPr>
      </w:pPr>
      <w:proofErr w:type="gramStart"/>
      <w:r w:rsidRPr="00B450BE">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организации и осуществлению мероприятий по работе с детьми и молодежью.</w:t>
      </w:r>
      <w:proofErr w:type="gramEnd"/>
    </w:p>
    <w:p w:rsidR="00D30118" w:rsidRPr="00B450BE" w:rsidRDefault="00D30118" w:rsidP="003835A4">
      <w:pPr>
        <w:pStyle w:val="af3"/>
        <w:spacing w:before="0" w:after="0"/>
        <w:ind w:firstLine="709"/>
        <w:jc w:val="both"/>
        <w:rPr>
          <w:sz w:val="26"/>
          <w:szCs w:val="26"/>
        </w:rPr>
      </w:pPr>
      <w:proofErr w:type="gramStart"/>
      <w:r w:rsidRPr="00B450BE">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D30118" w:rsidRPr="00B450BE" w:rsidRDefault="00D30118" w:rsidP="003835A4">
      <w:pPr>
        <w:pStyle w:val="af3"/>
        <w:spacing w:before="0" w:after="0"/>
        <w:ind w:firstLine="709"/>
        <w:jc w:val="both"/>
        <w:rPr>
          <w:sz w:val="26"/>
          <w:szCs w:val="26"/>
        </w:rPr>
      </w:pPr>
      <w:r w:rsidRPr="00B450BE">
        <w:rPr>
          <w:sz w:val="26"/>
          <w:szCs w:val="26"/>
        </w:rPr>
        <w:t>К вопросам местного значения муниципальных районов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муниципальных районов отнесен вопрос организации и осуществления мероприятий по работе с детьми и молодежью.</w:t>
      </w:r>
    </w:p>
    <w:p w:rsidR="00D30118" w:rsidRPr="00B450BE" w:rsidRDefault="00D30118" w:rsidP="003835A4">
      <w:pPr>
        <w:pStyle w:val="af3"/>
        <w:spacing w:before="0" w:after="0"/>
        <w:ind w:firstLine="709"/>
        <w:jc w:val="both"/>
        <w:rPr>
          <w:sz w:val="26"/>
          <w:szCs w:val="26"/>
        </w:rPr>
      </w:pPr>
      <w:r w:rsidRPr="00B450BE">
        <w:rPr>
          <w:sz w:val="26"/>
          <w:szCs w:val="26"/>
        </w:rPr>
        <w:t xml:space="preserve">Исходя из полномочий органов местного самоуправления, с учетом приоритетов и целей государственной политики, существующих проблем в сфере молодежной политики, определены цель и задачи подпрограммы. </w:t>
      </w:r>
    </w:p>
    <w:p w:rsidR="00D30118" w:rsidRPr="00B450BE" w:rsidRDefault="00D30118" w:rsidP="003835A4">
      <w:pPr>
        <w:spacing w:before="0"/>
        <w:ind w:firstLine="709"/>
        <w:jc w:val="both"/>
        <w:rPr>
          <w:sz w:val="26"/>
          <w:szCs w:val="26"/>
        </w:rPr>
      </w:pPr>
      <w:r w:rsidRPr="00B450BE">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D30118" w:rsidRPr="00B450BE" w:rsidRDefault="00D30118" w:rsidP="003835A4">
      <w:pPr>
        <w:spacing w:before="0"/>
        <w:ind w:firstLine="709"/>
        <w:jc w:val="both"/>
        <w:rPr>
          <w:sz w:val="26"/>
          <w:szCs w:val="26"/>
        </w:rPr>
      </w:pPr>
      <w:r w:rsidRPr="00B450BE">
        <w:rPr>
          <w:sz w:val="26"/>
          <w:szCs w:val="26"/>
        </w:rPr>
        <w:t xml:space="preserve">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 </w:t>
      </w:r>
    </w:p>
    <w:p w:rsidR="00D30118" w:rsidRPr="00B450BE" w:rsidRDefault="00D30118" w:rsidP="003835A4">
      <w:pPr>
        <w:spacing w:before="0"/>
        <w:ind w:firstLine="709"/>
        <w:jc w:val="both"/>
        <w:rPr>
          <w:sz w:val="26"/>
          <w:szCs w:val="26"/>
        </w:rPr>
      </w:pPr>
      <w:r w:rsidRPr="00B450BE">
        <w:rPr>
          <w:sz w:val="26"/>
          <w:szCs w:val="26"/>
        </w:rPr>
        <w:t>2)  Поддержка социальных инициатив, деятельности детских и молодежных общественных организаций.</w:t>
      </w:r>
    </w:p>
    <w:p w:rsidR="00D30118" w:rsidRPr="00B450BE" w:rsidRDefault="00D30118" w:rsidP="003835A4">
      <w:pPr>
        <w:widowControl w:val="0"/>
        <w:autoSpaceDE w:val="0"/>
        <w:spacing w:before="0"/>
        <w:ind w:firstLine="709"/>
        <w:jc w:val="both"/>
        <w:rPr>
          <w:sz w:val="26"/>
          <w:szCs w:val="26"/>
        </w:rPr>
      </w:pPr>
      <w:r w:rsidRPr="00B450BE">
        <w:rPr>
          <w:sz w:val="26"/>
          <w:szCs w:val="26"/>
        </w:rPr>
        <w:t>3)   Предупреждение распространения в молодежной среде экстремистских и антиобщественных идей.</w:t>
      </w:r>
    </w:p>
    <w:p w:rsidR="00D30118" w:rsidRPr="00B450BE" w:rsidRDefault="00D30118" w:rsidP="003835A4">
      <w:pPr>
        <w:widowControl w:val="0"/>
        <w:autoSpaceDE w:val="0"/>
        <w:spacing w:before="0"/>
        <w:ind w:firstLine="709"/>
        <w:jc w:val="both"/>
        <w:rPr>
          <w:sz w:val="26"/>
          <w:szCs w:val="26"/>
        </w:rPr>
      </w:pPr>
      <w:r w:rsidRPr="00B450BE">
        <w:rPr>
          <w:sz w:val="26"/>
          <w:szCs w:val="26"/>
        </w:rPr>
        <w:t>4) Совершенствование системы патриотического воспитание, способствующего вовлечению молодых граждан, проживающих на территории Дебесского района в процесс духовного, патриотического становления в интересах укрепления единства нации.</w:t>
      </w:r>
    </w:p>
    <w:p w:rsidR="00D30118" w:rsidRPr="00B450BE" w:rsidRDefault="00D30118" w:rsidP="003835A4">
      <w:pPr>
        <w:spacing w:before="0"/>
        <w:ind w:firstLine="709"/>
        <w:jc w:val="both"/>
        <w:rPr>
          <w:sz w:val="26"/>
          <w:szCs w:val="26"/>
        </w:rPr>
      </w:pPr>
      <w:r w:rsidRPr="00B450BE">
        <w:rPr>
          <w:sz w:val="26"/>
          <w:szCs w:val="26"/>
        </w:rPr>
        <w:lastRenderedPageBreak/>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B450BE" w:rsidRDefault="00D30118" w:rsidP="003835A4">
      <w:pPr>
        <w:spacing w:before="0"/>
        <w:ind w:firstLine="709"/>
        <w:jc w:val="both"/>
        <w:rPr>
          <w:sz w:val="26"/>
          <w:szCs w:val="26"/>
        </w:rPr>
      </w:pPr>
      <w:r w:rsidRPr="00B450BE">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D30118" w:rsidRDefault="00D30118" w:rsidP="003835A4">
      <w:pPr>
        <w:widowControl w:val="0"/>
        <w:autoSpaceDE w:val="0"/>
        <w:spacing w:before="0"/>
        <w:ind w:firstLine="709"/>
        <w:jc w:val="both"/>
        <w:rPr>
          <w:sz w:val="26"/>
          <w:szCs w:val="26"/>
        </w:rPr>
      </w:pPr>
      <w:r w:rsidRPr="00B450BE">
        <w:rPr>
          <w:sz w:val="26"/>
          <w:szCs w:val="26"/>
        </w:rPr>
        <w:t>7) Создание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963F3" w:rsidRPr="00B450BE" w:rsidRDefault="00801D77" w:rsidP="003835A4">
      <w:pPr>
        <w:widowControl w:val="0"/>
        <w:autoSpaceDE w:val="0"/>
        <w:spacing w:before="0"/>
        <w:ind w:firstLine="709"/>
        <w:jc w:val="both"/>
        <w:rPr>
          <w:sz w:val="26"/>
          <w:szCs w:val="26"/>
        </w:rPr>
      </w:pPr>
      <w:r w:rsidRPr="00B450BE">
        <w:rPr>
          <w:sz w:val="26"/>
          <w:szCs w:val="26"/>
        </w:rPr>
        <w:t>8) Формирование современной модели организации и оздоровления детей</w:t>
      </w:r>
      <w:r>
        <w:rPr>
          <w:sz w:val="26"/>
          <w:szCs w:val="26"/>
        </w:rPr>
        <w:t>.</w:t>
      </w:r>
    </w:p>
    <w:p w:rsidR="00D30118" w:rsidRPr="00B450BE" w:rsidRDefault="00D30118" w:rsidP="003835A4">
      <w:pPr>
        <w:spacing w:before="0"/>
        <w:ind w:firstLine="709"/>
        <w:jc w:val="both"/>
        <w:rPr>
          <w:bCs w:val="0"/>
          <w:sz w:val="26"/>
          <w:szCs w:val="26"/>
        </w:rPr>
      </w:pPr>
    </w:p>
    <w:p w:rsidR="00D30118" w:rsidRPr="00D963F3" w:rsidRDefault="00D30118" w:rsidP="003835A4">
      <w:pPr>
        <w:spacing w:before="0"/>
        <w:ind w:firstLine="709"/>
        <w:jc w:val="center"/>
        <w:rPr>
          <w:b/>
          <w:bCs w:val="0"/>
          <w:sz w:val="26"/>
          <w:szCs w:val="26"/>
        </w:rPr>
      </w:pPr>
      <w:r w:rsidRPr="00D963F3">
        <w:rPr>
          <w:b/>
          <w:bCs w:val="0"/>
          <w:sz w:val="26"/>
          <w:szCs w:val="26"/>
        </w:rPr>
        <w:t>4.3 Целевые показатели (индикаторы) подпрограммы</w:t>
      </w:r>
    </w:p>
    <w:p w:rsidR="00D30118" w:rsidRPr="00B450BE" w:rsidRDefault="00D30118" w:rsidP="003835A4">
      <w:pPr>
        <w:spacing w:before="0"/>
        <w:ind w:firstLine="709"/>
        <w:jc w:val="both"/>
        <w:rPr>
          <w:sz w:val="26"/>
          <w:szCs w:val="26"/>
          <w:highlight w:val="yellow"/>
        </w:rPr>
      </w:pPr>
    </w:p>
    <w:p w:rsidR="00D30118" w:rsidRPr="00B450BE" w:rsidRDefault="00D30118" w:rsidP="003835A4">
      <w:pPr>
        <w:spacing w:before="0"/>
        <w:ind w:firstLine="709"/>
        <w:jc w:val="both"/>
        <w:rPr>
          <w:sz w:val="26"/>
          <w:szCs w:val="26"/>
        </w:rPr>
      </w:pPr>
      <w:r w:rsidRPr="00B450BE">
        <w:rPr>
          <w:sz w:val="26"/>
          <w:szCs w:val="26"/>
        </w:rPr>
        <w:t>1. Удельный вес молодёжи, охваченной районными мероприятиями в сфере молодёжной политики, в общей численности молодёжи, проживающей на территории муниципального образования «Дебесский район», %.</w:t>
      </w:r>
    </w:p>
    <w:p w:rsidR="00D30118" w:rsidRPr="00B450BE" w:rsidRDefault="00D30118" w:rsidP="003835A4">
      <w:pPr>
        <w:spacing w:before="0"/>
        <w:ind w:firstLine="709"/>
        <w:jc w:val="both"/>
        <w:rPr>
          <w:sz w:val="26"/>
          <w:szCs w:val="26"/>
        </w:rPr>
      </w:pPr>
      <w:r w:rsidRPr="00B450BE">
        <w:rPr>
          <w:sz w:val="26"/>
          <w:szCs w:val="26"/>
        </w:rPr>
        <w:t xml:space="preserve">Показатель характеризует организацию работы с детьми и молодежью,  учитывает численность детей и молодежи,  занятых в реализации социальных проектов и участвующих в мероприятиях по отрасли государственная молодежная политика. Характеризует вовлеченность детей и молодежи в общественно-политическую жизнь и социальную практику. </w:t>
      </w:r>
    </w:p>
    <w:p w:rsidR="00D30118" w:rsidRPr="00B450BE" w:rsidRDefault="00D30118" w:rsidP="00801D77">
      <w:pPr>
        <w:spacing w:before="0"/>
        <w:ind w:firstLine="709"/>
        <w:jc w:val="both"/>
        <w:rPr>
          <w:sz w:val="26"/>
          <w:szCs w:val="26"/>
        </w:rPr>
      </w:pPr>
      <w:r w:rsidRPr="00B450BE">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r w:rsidR="00801D77">
        <w:rPr>
          <w:sz w:val="26"/>
          <w:szCs w:val="26"/>
        </w:rPr>
        <w:t xml:space="preserve"> </w:t>
      </w:r>
      <w:r w:rsidRPr="00B450BE">
        <w:rPr>
          <w:sz w:val="26"/>
          <w:szCs w:val="26"/>
        </w:rPr>
        <w:t>Показатель характеризует организацию работы с детьми и молодежью в каникулярный период.</w:t>
      </w:r>
    </w:p>
    <w:p w:rsidR="00D30118" w:rsidRPr="00B450BE" w:rsidRDefault="00D30118" w:rsidP="003835A4">
      <w:pPr>
        <w:spacing w:before="0"/>
        <w:ind w:firstLine="709"/>
        <w:jc w:val="both"/>
        <w:rPr>
          <w:sz w:val="26"/>
          <w:szCs w:val="26"/>
        </w:rPr>
      </w:pPr>
      <w:r w:rsidRPr="00B450BE">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B450BE" w:rsidRDefault="00D30118" w:rsidP="003835A4">
      <w:pPr>
        <w:spacing w:before="0"/>
        <w:ind w:firstLine="709"/>
        <w:jc w:val="both"/>
        <w:rPr>
          <w:sz w:val="26"/>
          <w:szCs w:val="26"/>
        </w:rPr>
      </w:pPr>
      <w:r w:rsidRPr="00B450BE">
        <w:rPr>
          <w:sz w:val="26"/>
          <w:szCs w:val="26"/>
        </w:rPr>
        <w:t>Показатель характеризует вовлеченность детей и молодежи в общественно-политическую жизнь,  патриотическое становление.</w:t>
      </w:r>
    </w:p>
    <w:p w:rsidR="00D30118" w:rsidRPr="00B450BE" w:rsidRDefault="00D30118" w:rsidP="003835A4">
      <w:pPr>
        <w:spacing w:before="0"/>
        <w:ind w:firstLine="709"/>
        <w:jc w:val="both"/>
        <w:rPr>
          <w:sz w:val="26"/>
          <w:szCs w:val="26"/>
        </w:rPr>
      </w:pPr>
      <w:r w:rsidRPr="00B450BE">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B450BE" w:rsidRDefault="00D30118" w:rsidP="003835A4">
      <w:pPr>
        <w:spacing w:before="0"/>
        <w:ind w:firstLine="709"/>
        <w:jc w:val="both"/>
        <w:rPr>
          <w:sz w:val="26"/>
          <w:szCs w:val="26"/>
        </w:rPr>
      </w:pPr>
      <w:r w:rsidRPr="00B450BE">
        <w:rPr>
          <w:sz w:val="26"/>
          <w:szCs w:val="26"/>
        </w:rPr>
        <w:t>Показатель характеризует вовлеченность детей и молодежи в общественно-политическую жизнь,  патриотическое становление.</w:t>
      </w:r>
    </w:p>
    <w:p w:rsidR="00D30118" w:rsidRPr="00B450BE" w:rsidRDefault="00D30118" w:rsidP="003835A4">
      <w:pPr>
        <w:spacing w:before="0"/>
        <w:ind w:firstLine="709"/>
        <w:jc w:val="both"/>
        <w:rPr>
          <w:sz w:val="26"/>
          <w:szCs w:val="26"/>
        </w:rPr>
      </w:pPr>
      <w:r w:rsidRPr="00B450BE">
        <w:rPr>
          <w:sz w:val="26"/>
          <w:szCs w:val="26"/>
        </w:rPr>
        <w:t>5. Количество граждан, которым оказана социально-психологическая услуга, тыс. чел.</w:t>
      </w:r>
    </w:p>
    <w:p w:rsidR="00D30118" w:rsidRPr="00B450BE" w:rsidRDefault="00D30118" w:rsidP="003835A4">
      <w:pPr>
        <w:spacing w:before="0"/>
        <w:ind w:firstLine="709"/>
        <w:jc w:val="both"/>
        <w:rPr>
          <w:sz w:val="26"/>
          <w:szCs w:val="26"/>
        </w:rPr>
      </w:pPr>
      <w:r w:rsidRPr="00B450BE">
        <w:rPr>
          <w:sz w:val="26"/>
          <w:szCs w:val="26"/>
        </w:rPr>
        <w:t>Показатель характеризует эмоциональное, психически устойчивое состояние молодёжи.</w:t>
      </w:r>
    </w:p>
    <w:p w:rsidR="00D30118" w:rsidRPr="00B450BE" w:rsidRDefault="00D30118" w:rsidP="003835A4">
      <w:pPr>
        <w:spacing w:before="0"/>
        <w:ind w:firstLine="709"/>
        <w:jc w:val="both"/>
        <w:rPr>
          <w:sz w:val="26"/>
          <w:szCs w:val="26"/>
        </w:rPr>
      </w:pPr>
      <w:r w:rsidRPr="00B450BE">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B450BE" w:rsidRDefault="00D30118" w:rsidP="003835A4">
      <w:pPr>
        <w:pStyle w:val="af3"/>
        <w:spacing w:before="0" w:after="0"/>
        <w:ind w:firstLine="709"/>
        <w:jc w:val="both"/>
        <w:rPr>
          <w:sz w:val="26"/>
          <w:szCs w:val="26"/>
        </w:rPr>
      </w:pPr>
      <w:r w:rsidRPr="00B450BE">
        <w:rPr>
          <w:sz w:val="26"/>
          <w:szCs w:val="26"/>
        </w:rPr>
        <w:t>Показатель характеризует уровень профессиональной служебной деятельности,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B450BE" w:rsidRDefault="00D30118" w:rsidP="003835A4">
      <w:pPr>
        <w:spacing w:before="0"/>
        <w:ind w:firstLine="709"/>
        <w:jc w:val="both"/>
        <w:rPr>
          <w:sz w:val="26"/>
          <w:szCs w:val="26"/>
        </w:rPr>
      </w:pPr>
      <w:r w:rsidRPr="00B450BE">
        <w:rPr>
          <w:sz w:val="26"/>
          <w:szCs w:val="26"/>
        </w:rPr>
        <w:lastRenderedPageBreak/>
        <w:t xml:space="preserve">7. Показатель эффективности деятельности руководителя, %.  </w:t>
      </w:r>
    </w:p>
    <w:p w:rsidR="00D30118" w:rsidRPr="00B450BE" w:rsidRDefault="00D30118" w:rsidP="003835A4">
      <w:pPr>
        <w:pStyle w:val="af3"/>
        <w:spacing w:before="0" w:after="0"/>
        <w:ind w:firstLine="709"/>
        <w:jc w:val="both"/>
        <w:rPr>
          <w:sz w:val="26"/>
          <w:szCs w:val="26"/>
        </w:rPr>
      </w:pPr>
      <w:r w:rsidRPr="00B450BE">
        <w:rPr>
          <w:sz w:val="26"/>
          <w:szCs w:val="26"/>
        </w:rPr>
        <w:t>Показатель характеризует уровень профессиональной служебной деятельности руководителя муниципального бюджетного учреждения, который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A016DF" w:rsidRDefault="00A016DF" w:rsidP="00A016DF">
      <w:pPr>
        <w:spacing w:before="0"/>
        <w:jc w:val="both"/>
        <w:rPr>
          <w:b/>
          <w:sz w:val="26"/>
          <w:szCs w:val="26"/>
        </w:rPr>
      </w:pPr>
      <w:r w:rsidRPr="00B450BE">
        <w:rPr>
          <w:sz w:val="26"/>
          <w:szCs w:val="26"/>
        </w:rPr>
        <w:t>Сведения о значениях целевых показателей по годам реализации муниципальной программы представлены в Приложении 1 к</w:t>
      </w:r>
      <w:r w:rsidRPr="00A016DF">
        <w:rPr>
          <w:b/>
          <w:sz w:val="26"/>
          <w:szCs w:val="26"/>
        </w:rPr>
        <w:t xml:space="preserve"> </w:t>
      </w:r>
      <w:r w:rsidRPr="00A016DF">
        <w:rPr>
          <w:sz w:val="26"/>
          <w:szCs w:val="26"/>
        </w:rPr>
        <w:t>подпрограмме муниципальной программы «Реализация молодёжной политики на территории муниципального образования «Дебесский район».</w:t>
      </w:r>
    </w:p>
    <w:p w:rsidR="00D30118" w:rsidRPr="00D963F3" w:rsidRDefault="00D30118" w:rsidP="003835A4">
      <w:pPr>
        <w:spacing w:before="0"/>
        <w:ind w:firstLine="709"/>
        <w:jc w:val="center"/>
        <w:rPr>
          <w:b/>
          <w:bCs w:val="0"/>
          <w:sz w:val="26"/>
          <w:szCs w:val="26"/>
        </w:rPr>
      </w:pPr>
      <w:r w:rsidRPr="00D963F3">
        <w:rPr>
          <w:b/>
          <w:bCs w:val="0"/>
          <w:sz w:val="26"/>
          <w:szCs w:val="26"/>
        </w:rPr>
        <w:t>4.4 Сроки и этапы реализации подпрограммы</w:t>
      </w:r>
    </w:p>
    <w:p w:rsidR="00D30118" w:rsidRPr="00B450BE" w:rsidRDefault="00D30118" w:rsidP="003835A4">
      <w:pPr>
        <w:spacing w:before="0"/>
        <w:ind w:firstLine="709"/>
        <w:jc w:val="both"/>
        <w:rPr>
          <w:bCs w:val="0"/>
          <w:sz w:val="26"/>
          <w:szCs w:val="26"/>
        </w:rPr>
      </w:pPr>
    </w:p>
    <w:p w:rsidR="00012422" w:rsidRPr="00B450BE" w:rsidRDefault="00012422" w:rsidP="003835A4">
      <w:pPr>
        <w:spacing w:before="0"/>
        <w:ind w:firstLine="709"/>
        <w:jc w:val="both"/>
        <w:rPr>
          <w:sz w:val="26"/>
          <w:szCs w:val="26"/>
        </w:rPr>
      </w:pPr>
      <w:r w:rsidRPr="00B450BE">
        <w:rPr>
          <w:sz w:val="26"/>
          <w:szCs w:val="26"/>
        </w:rPr>
        <w:t>Подпрограмма реализуется в 2015-2024 годы. Этапы реализации муниципальной программы:</w:t>
      </w:r>
    </w:p>
    <w:p w:rsidR="00012422" w:rsidRPr="00B450BE" w:rsidRDefault="00012422" w:rsidP="003835A4">
      <w:pPr>
        <w:spacing w:before="0"/>
        <w:ind w:firstLine="709"/>
        <w:jc w:val="both"/>
        <w:rPr>
          <w:sz w:val="26"/>
          <w:szCs w:val="26"/>
        </w:rPr>
      </w:pPr>
      <w:r w:rsidRPr="00B450BE">
        <w:rPr>
          <w:sz w:val="26"/>
          <w:szCs w:val="26"/>
          <w:lang w:val="en-US"/>
        </w:rPr>
        <w:t>I</w:t>
      </w:r>
      <w:r w:rsidRPr="00B450BE">
        <w:rPr>
          <w:sz w:val="26"/>
          <w:szCs w:val="26"/>
        </w:rPr>
        <w:t xml:space="preserve"> этап - 2015-2018 годы,</w:t>
      </w:r>
    </w:p>
    <w:p w:rsidR="00012422" w:rsidRPr="00B450BE" w:rsidRDefault="00012422" w:rsidP="003835A4">
      <w:pPr>
        <w:pStyle w:val="msoheading7cxspmiddle"/>
        <w:spacing w:before="0" w:beforeAutospacing="0" w:after="0" w:afterAutospacing="0"/>
        <w:ind w:firstLine="709"/>
        <w:contextualSpacing/>
        <w:jc w:val="both"/>
        <w:rPr>
          <w:sz w:val="26"/>
          <w:szCs w:val="26"/>
        </w:rPr>
      </w:pPr>
      <w:proofErr w:type="gramStart"/>
      <w:r w:rsidRPr="00B450BE">
        <w:rPr>
          <w:sz w:val="26"/>
          <w:szCs w:val="26"/>
          <w:lang w:val="en-US"/>
        </w:rPr>
        <w:t>II</w:t>
      </w:r>
      <w:r w:rsidRPr="00B450BE">
        <w:rPr>
          <w:sz w:val="26"/>
          <w:szCs w:val="26"/>
        </w:rPr>
        <w:t xml:space="preserve"> этап - 2019-2024 годы.</w:t>
      </w:r>
      <w:proofErr w:type="gramEnd"/>
    </w:p>
    <w:p w:rsidR="000A5821" w:rsidRPr="00B450BE" w:rsidRDefault="000A5821" w:rsidP="003835A4">
      <w:pPr>
        <w:pStyle w:val="af3"/>
        <w:spacing w:before="0" w:after="0"/>
        <w:ind w:firstLine="709"/>
        <w:jc w:val="both"/>
        <w:rPr>
          <w:sz w:val="26"/>
          <w:szCs w:val="26"/>
        </w:rPr>
      </w:pPr>
    </w:p>
    <w:p w:rsidR="00D30118" w:rsidRPr="00D963F3" w:rsidRDefault="00D30118" w:rsidP="003835A4">
      <w:pPr>
        <w:pStyle w:val="af3"/>
        <w:keepNext/>
        <w:shd w:val="clear" w:color="auto" w:fill="FFFFFF"/>
        <w:spacing w:before="0" w:after="0"/>
        <w:ind w:firstLine="709"/>
        <w:jc w:val="center"/>
        <w:rPr>
          <w:b/>
          <w:sz w:val="26"/>
          <w:szCs w:val="26"/>
        </w:rPr>
      </w:pPr>
      <w:r w:rsidRPr="00D963F3">
        <w:rPr>
          <w:b/>
          <w:sz w:val="26"/>
          <w:szCs w:val="26"/>
        </w:rPr>
        <w:t>4.5 Основные мероприятия</w:t>
      </w:r>
    </w:p>
    <w:p w:rsidR="000A5821" w:rsidRPr="00B450BE" w:rsidRDefault="000A5821" w:rsidP="003835A4">
      <w:pPr>
        <w:pStyle w:val="af3"/>
        <w:keepNext/>
        <w:shd w:val="clear" w:color="auto" w:fill="FFFFFF"/>
        <w:spacing w:before="0" w:after="0"/>
        <w:ind w:firstLine="709"/>
        <w:jc w:val="both"/>
        <w:rPr>
          <w:sz w:val="26"/>
          <w:szCs w:val="26"/>
        </w:rPr>
      </w:pPr>
    </w:p>
    <w:p w:rsidR="00D30118" w:rsidRPr="00B450BE" w:rsidRDefault="00D30118" w:rsidP="003835A4">
      <w:pPr>
        <w:pStyle w:val="af6"/>
        <w:numPr>
          <w:ilvl w:val="0"/>
          <w:numId w:val="28"/>
        </w:numPr>
        <w:ind w:left="0" w:firstLine="709"/>
        <w:jc w:val="both"/>
        <w:rPr>
          <w:rFonts w:ascii="Times New Roman" w:hAnsi="Times New Roman"/>
          <w:bCs/>
          <w:sz w:val="26"/>
          <w:szCs w:val="26"/>
        </w:rPr>
      </w:pPr>
      <w:r w:rsidRPr="00B450BE">
        <w:rPr>
          <w:rFonts w:ascii="Times New Roman" w:hAnsi="Times New Roman"/>
          <w:sz w:val="26"/>
          <w:szCs w:val="26"/>
        </w:rPr>
        <w:t>Организация и осуществление мероприятий по работе с детьми и молодежью.</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В рамках данного пункта  организуются и осуществляются мероприятия по работе с детьми и молодежью отделом по молодёжной политике, физической культуре и спорту и МБУ «Молодежный центр «Вертикаль». Организация и осуществление мероприятий по работе с детьми и молодежью включает в себя:</w:t>
      </w:r>
    </w:p>
    <w:p w:rsidR="00D30118" w:rsidRPr="00B450BE" w:rsidRDefault="00D30118" w:rsidP="003835A4">
      <w:pPr>
        <w:pStyle w:val="af6"/>
        <w:ind w:firstLine="709"/>
        <w:jc w:val="both"/>
        <w:rPr>
          <w:rFonts w:ascii="Times New Roman" w:hAnsi="Times New Roman"/>
          <w:sz w:val="26"/>
          <w:szCs w:val="26"/>
        </w:rPr>
      </w:pPr>
      <w:r w:rsidRPr="00B450BE">
        <w:rPr>
          <w:rFonts w:ascii="Times New Roman" w:hAnsi="Times New Roman"/>
          <w:sz w:val="26"/>
          <w:szCs w:val="26"/>
        </w:rPr>
        <w:t>- организацию и проведение мероприятий для детей и молодежи различной направленности;</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организацию работы общественных формирований для детей и молодежи;</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индивидуальные и групповые консультации психолога;</w:t>
      </w:r>
    </w:p>
    <w:p w:rsidR="00D30118" w:rsidRPr="00B450BE" w:rsidRDefault="00D30118" w:rsidP="003835A4">
      <w:pPr>
        <w:pStyle w:val="af6"/>
        <w:ind w:firstLine="709"/>
        <w:jc w:val="both"/>
        <w:rPr>
          <w:rFonts w:ascii="Times New Roman" w:hAnsi="Times New Roman"/>
          <w:sz w:val="26"/>
          <w:szCs w:val="26"/>
        </w:rPr>
      </w:pPr>
      <w:r w:rsidRPr="00B450BE">
        <w:rPr>
          <w:rFonts w:ascii="Times New Roman" w:hAnsi="Times New Roman"/>
          <w:sz w:val="26"/>
          <w:szCs w:val="26"/>
        </w:rPr>
        <w:t>- реализацию социальных программ (проектов) для детей и молодежи;</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участие в республиканских мероприятиях.</w:t>
      </w:r>
    </w:p>
    <w:p w:rsidR="00D30118" w:rsidRPr="00B450BE" w:rsidRDefault="00D30118" w:rsidP="003835A4">
      <w:pPr>
        <w:pStyle w:val="af6"/>
        <w:numPr>
          <w:ilvl w:val="0"/>
          <w:numId w:val="28"/>
        </w:numPr>
        <w:ind w:left="0" w:firstLine="709"/>
        <w:jc w:val="both"/>
        <w:rPr>
          <w:rFonts w:ascii="Times New Roman" w:hAnsi="Times New Roman"/>
          <w:bCs/>
          <w:sz w:val="26"/>
          <w:szCs w:val="26"/>
        </w:rPr>
      </w:pPr>
      <w:r w:rsidRPr="00B450BE">
        <w:rPr>
          <w:rFonts w:ascii="Times New Roman" w:hAnsi="Times New Roman"/>
          <w:sz w:val="26"/>
          <w:szCs w:val="26"/>
        </w:rPr>
        <w:t>Организация отдыха и занятости подростков и молодежи в каникулярный период.</w:t>
      </w:r>
    </w:p>
    <w:p w:rsidR="00D30118" w:rsidRPr="00B450BE" w:rsidRDefault="00D30118" w:rsidP="003835A4">
      <w:pPr>
        <w:pStyle w:val="af6"/>
        <w:ind w:firstLine="709"/>
        <w:jc w:val="both"/>
        <w:rPr>
          <w:rFonts w:ascii="Times New Roman" w:hAnsi="Times New Roman"/>
          <w:sz w:val="26"/>
          <w:szCs w:val="26"/>
        </w:rPr>
      </w:pPr>
      <w:r w:rsidRPr="00B450BE">
        <w:rPr>
          <w:rFonts w:ascii="Times New Roman" w:hAnsi="Times New Roman"/>
          <w:sz w:val="26"/>
          <w:szCs w:val="26"/>
        </w:rPr>
        <w:t>Основное мероприятие реализуется совместно с Управлением образования Администрации МО «Дебесский район», Бюджетным учреждением УР «Республиканский центр содействия трудоустройству молодежи», республиканским координационно-методическим центром «Каникулы» и Государственным казённым учреждением Удмуртской Республики «Центр занятости населения Дебесского района»;  финансирование мероприятия осуществляется из бюджета Удмуртской Республики</w:t>
      </w:r>
      <w:r w:rsidR="00FB3E7B" w:rsidRPr="00B450BE">
        <w:rPr>
          <w:rFonts w:ascii="Times New Roman" w:hAnsi="Times New Roman"/>
          <w:sz w:val="26"/>
          <w:szCs w:val="26"/>
        </w:rPr>
        <w:t>, бюджета муниципального образования и внебюджетных источников</w:t>
      </w:r>
      <w:r w:rsidRPr="00B450BE">
        <w:rPr>
          <w:rFonts w:ascii="Times New Roman" w:hAnsi="Times New Roman"/>
          <w:sz w:val="26"/>
          <w:szCs w:val="26"/>
        </w:rPr>
        <w:t xml:space="preserve">.  </w:t>
      </w:r>
    </w:p>
    <w:p w:rsidR="00D30118" w:rsidRPr="00B450BE" w:rsidRDefault="006B78C8" w:rsidP="003835A4">
      <w:pPr>
        <w:pStyle w:val="af6"/>
        <w:numPr>
          <w:ilvl w:val="0"/>
          <w:numId w:val="28"/>
        </w:numPr>
        <w:ind w:left="0" w:firstLine="709"/>
        <w:jc w:val="both"/>
        <w:rPr>
          <w:rFonts w:ascii="Times New Roman" w:hAnsi="Times New Roman"/>
          <w:bCs/>
          <w:sz w:val="26"/>
          <w:szCs w:val="26"/>
        </w:rPr>
      </w:pPr>
      <w:r w:rsidRPr="006B78C8">
        <w:rPr>
          <w:rFonts w:ascii="Times New Roman" w:hAnsi="Times New Roman"/>
          <w:bCs/>
          <w:sz w:val="26"/>
          <w:szCs w:val="26"/>
        </w:rPr>
        <w:t>Обеспечение деятельности учреждений по работе с  молодежью и детьми</w:t>
      </w:r>
      <w:r w:rsidR="00D30118" w:rsidRPr="00B450BE">
        <w:rPr>
          <w:rFonts w:ascii="Times New Roman" w:hAnsi="Times New Roman"/>
          <w:bCs/>
          <w:sz w:val="26"/>
          <w:szCs w:val="26"/>
        </w:rPr>
        <w:t>.</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xml:space="preserve">В рамках основного мероприятия </w:t>
      </w:r>
      <w:r w:rsidR="006B78C8">
        <w:rPr>
          <w:rFonts w:ascii="Times New Roman" w:hAnsi="Times New Roman"/>
          <w:sz w:val="26"/>
          <w:szCs w:val="26"/>
        </w:rPr>
        <w:t xml:space="preserve">производится </w:t>
      </w:r>
      <w:r w:rsidR="006B78C8">
        <w:rPr>
          <w:rFonts w:ascii="Times New Roman" w:hAnsi="Times New Roman"/>
          <w:bCs/>
          <w:sz w:val="26"/>
          <w:szCs w:val="26"/>
        </w:rPr>
        <w:t>ф</w:t>
      </w:r>
      <w:r w:rsidR="006B78C8" w:rsidRPr="00B450BE">
        <w:rPr>
          <w:rFonts w:ascii="Times New Roman" w:hAnsi="Times New Roman"/>
          <w:bCs/>
          <w:sz w:val="26"/>
          <w:szCs w:val="26"/>
        </w:rPr>
        <w:t>инансирование оплаты труда работникам муниципального бюджетного учреждения "Молодежный центр «Вертикаль»  согласно положению оплаты труда муниципального</w:t>
      </w:r>
      <w:r w:rsidRPr="00B450BE">
        <w:rPr>
          <w:rFonts w:ascii="Times New Roman" w:hAnsi="Times New Roman"/>
          <w:sz w:val="26"/>
          <w:szCs w:val="26"/>
        </w:rPr>
        <w:t xml:space="preserve">, учитываются показатели выполнения муниципального задания. </w:t>
      </w:r>
      <w:r w:rsidRPr="00B450BE">
        <w:rPr>
          <w:rFonts w:ascii="Times New Roman" w:hAnsi="Times New Roman"/>
          <w:bCs/>
          <w:sz w:val="26"/>
          <w:szCs w:val="26"/>
        </w:rPr>
        <w:t>Финансирование деятельности  муниципального бюджетного учреждения "Молодежный центр «Вертикаль»  согласно смете расходов.</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lastRenderedPageBreak/>
        <w:t xml:space="preserve">В рамках основного мероприятия осуществляется оплата услуг, прочих расходов, увеличение стоимости материальных запасов, планируется приобретение оборудования и инвентаря для муниципального учреждения для организации и проведения мероприятий для детей и молодежи, реализуются меры, направленные на повышение пожарной безопасности муниципального учреждения по организации и проведению мероприятий для детей и молодежи.  </w:t>
      </w:r>
    </w:p>
    <w:p w:rsidR="00D30118" w:rsidRPr="00B450BE" w:rsidRDefault="00D30118" w:rsidP="003835A4">
      <w:pPr>
        <w:pStyle w:val="af6"/>
        <w:numPr>
          <w:ilvl w:val="0"/>
          <w:numId w:val="28"/>
        </w:numPr>
        <w:ind w:left="0" w:firstLine="709"/>
        <w:jc w:val="both"/>
        <w:rPr>
          <w:rFonts w:ascii="Times New Roman" w:hAnsi="Times New Roman"/>
          <w:bCs/>
          <w:sz w:val="26"/>
          <w:szCs w:val="26"/>
        </w:rPr>
      </w:pPr>
      <w:r w:rsidRPr="00B450BE">
        <w:rPr>
          <w:rFonts w:ascii="Times New Roman" w:hAnsi="Times New Roman"/>
          <w:sz w:val="26"/>
          <w:szCs w:val="26"/>
        </w:rPr>
        <w:t>Анализ ситуации в молодежной среде.</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xml:space="preserve">Основное мероприятие осуществляется через мониторинг процессов и явлений, происходящих в молодежной среде, осуществление мер муниципального регулирования данной сферы. </w:t>
      </w:r>
    </w:p>
    <w:p w:rsidR="00D30118" w:rsidRPr="00B450BE" w:rsidRDefault="00D30118" w:rsidP="003835A4">
      <w:pPr>
        <w:pStyle w:val="af6"/>
        <w:numPr>
          <w:ilvl w:val="0"/>
          <w:numId w:val="28"/>
        </w:numPr>
        <w:ind w:left="0" w:firstLine="709"/>
        <w:jc w:val="both"/>
        <w:rPr>
          <w:rFonts w:ascii="Times New Roman" w:hAnsi="Times New Roman"/>
          <w:bCs/>
          <w:sz w:val="26"/>
          <w:szCs w:val="26"/>
        </w:rPr>
      </w:pPr>
      <w:r w:rsidRPr="00B450BE">
        <w:rPr>
          <w:rFonts w:ascii="Times New Roman" w:hAnsi="Times New Roman"/>
          <w:sz w:val="26"/>
          <w:szCs w:val="26"/>
        </w:rPr>
        <w:t>Формирование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В рамках основного мероприятия планируется:</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выпуск молодежных страниц «Вертикаль», подготовка и регулярное размещение в ней актуальных сведений об общественных движениях, социальных инициативах и реализуемых  программах и проектах в сфере молодежной политики, мерах муниципальной поддержки молодых граждан;</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xml:space="preserve">- осуществление </w:t>
      </w:r>
      <w:proofErr w:type="gramStart"/>
      <w:r w:rsidRPr="00B450BE">
        <w:rPr>
          <w:rFonts w:ascii="Times New Roman" w:hAnsi="Times New Roman"/>
          <w:sz w:val="26"/>
          <w:szCs w:val="26"/>
        </w:rPr>
        <w:t>контроля за</w:t>
      </w:r>
      <w:proofErr w:type="gramEnd"/>
      <w:r w:rsidRPr="00B450BE">
        <w:rPr>
          <w:rFonts w:ascii="Times New Roman" w:hAnsi="Times New Roman"/>
          <w:sz w:val="26"/>
          <w:szCs w:val="26"/>
        </w:rPr>
        <w:t xml:space="preserve"> публикацией информации по организации и проведению мероприятий с детьми и молодежью на официальных сайтах соответствующих организаций;</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xml:space="preserve">- взаимодействие со СМИ в </w:t>
      </w:r>
      <w:proofErr w:type="gramStart"/>
      <w:r w:rsidRPr="00B450BE">
        <w:rPr>
          <w:rFonts w:ascii="Times New Roman" w:hAnsi="Times New Roman"/>
          <w:sz w:val="26"/>
          <w:szCs w:val="26"/>
        </w:rPr>
        <w:t>целях</w:t>
      </w:r>
      <w:proofErr w:type="gramEnd"/>
      <w:r w:rsidRPr="00B450BE">
        <w:rPr>
          <w:rFonts w:ascii="Times New Roman" w:hAnsi="Times New Roman"/>
          <w:sz w:val="26"/>
          <w:szCs w:val="26"/>
        </w:rPr>
        <w:t xml:space="preserve"> публикации информации о мероприятиях по работе с детьми и молодежью, реализуемых социальных программах (проектах) в печатных средствах массовой информации.</w:t>
      </w:r>
    </w:p>
    <w:p w:rsidR="00D30118" w:rsidRPr="00B450BE" w:rsidRDefault="00D30118" w:rsidP="003835A4">
      <w:pPr>
        <w:pStyle w:val="af6"/>
        <w:ind w:firstLine="709"/>
        <w:jc w:val="both"/>
        <w:rPr>
          <w:rFonts w:ascii="Times New Roman" w:hAnsi="Times New Roman"/>
          <w:bCs/>
          <w:sz w:val="26"/>
          <w:szCs w:val="26"/>
        </w:rPr>
      </w:pPr>
      <w:r w:rsidRPr="00B450BE">
        <w:rPr>
          <w:rFonts w:ascii="Times New Roman" w:hAnsi="Times New Roman"/>
          <w:sz w:val="26"/>
          <w:szCs w:val="26"/>
        </w:rPr>
        <w:t xml:space="preserve">Сведения об основных мероприятиях подпрограммы с указанием исполнителей, сроков </w:t>
      </w:r>
      <w:r w:rsidRPr="00A016DF">
        <w:rPr>
          <w:rFonts w:ascii="Times New Roman" w:hAnsi="Times New Roman"/>
          <w:sz w:val="26"/>
          <w:szCs w:val="26"/>
        </w:rPr>
        <w:t xml:space="preserve">реализации и ожидаемых результатов представлены в Приложении 2 к </w:t>
      </w:r>
      <w:r w:rsidR="00A016DF" w:rsidRPr="00A016DF">
        <w:rPr>
          <w:rFonts w:ascii="Times New Roman" w:hAnsi="Times New Roman"/>
          <w:sz w:val="26"/>
          <w:szCs w:val="26"/>
        </w:rPr>
        <w:t>подпрограмме муниципальной программы «Реализация молодёжной политики на территории муниципального образования «Дебесский район».</w:t>
      </w:r>
    </w:p>
    <w:p w:rsidR="00D30118" w:rsidRPr="00B450BE" w:rsidRDefault="00D30118" w:rsidP="003835A4">
      <w:pPr>
        <w:spacing w:before="0"/>
        <w:ind w:firstLine="709"/>
        <w:jc w:val="both"/>
        <w:rPr>
          <w:bCs w:val="0"/>
          <w:sz w:val="26"/>
          <w:szCs w:val="26"/>
        </w:rPr>
      </w:pPr>
    </w:p>
    <w:p w:rsidR="00D30118" w:rsidRPr="00D963F3" w:rsidRDefault="00D30118" w:rsidP="003835A4">
      <w:pPr>
        <w:spacing w:before="0"/>
        <w:ind w:firstLine="709"/>
        <w:jc w:val="center"/>
        <w:rPr>
          <w:b/>
          <w:bCs w:val="0"/>
          <w:sz w:val="26"/>
          <w:szCs w:val="26"/>
        </w:rPr>
      </w:pPr>
      <w:r w:rsidRPr="00D963F3">
        <w:rPr>
          <w:b/>
          <w:bCs w:val="0"/>
          <w:sz w:val="26"/>
          <w:szCs w:val="26"/>
        </w:rPr>
        <w:t>4.6 Меры муниципального регулирования</w:t>
      </w:r>
    </w:p>
    <w:p w:rsidR="00D30118" w:rsidRPr="00B450BE" w:rsidRDefault="00D30118" w:rsidP="003835A4">
      <w:pPr>
        <w:spacing w:before="0"/>
        <w:ind w:firstLine="709"/>
        <w:jc w:val="both"/>
        <w:rPr>
          <w:bCs w:val="0"/>
          <w:sz w:val="26"/>
          <w:szCs w:val="26"/>
        </w:rPr>
      </w:pPr>
    </w:p>
    <w:p w:rsidR="00D30118" w:rsidRPr="00B450BE" w:rsidRDefault="00D30118" w:rsidP="003835A4">
      <w:pPr>
        <w:spacing w:before="0"/>
        <w:ind w:firstLine="709"/>
        <w:jc w:val="both"/>
        <w:rPr>
          <w:bCs w:val="0"/>
          <w:sz w:val="26"/>
          <w:szCs w:val="26"/>
        </w:rPr>
      </w:pPr>
      <w:r w:rsidRPr="00B450BE">
        <w:rPr>
          <w:bCs w:val="0"/>
          <w:sz w:val="26"/>
          <w:szCs w:val="26"/>
        </w:rPr>
        <w:t xml:space="preserve">Реализация подпрограммы регулируется на муниципальном уровне Комиссией по социальным вопросам Совета депутатов МО «Дебесский район», Коллегией при главе Администрации района,  Координационным советом по работе с детьми, подростками и молодёжью Администрации района. </w:t>
      </w:r>
    </w:p>
    <w:p w:rsidR="00D30118" w:rsidRPr="00B450BE" w:rsidRDefault="00D30118" w:rsidP="003835A4">
      <w:pPr>
        <w:spacing w:before="0"/>
        <w:ind w:firstLine="709"/>
        <w:jc w:val="both"/>
        <w:rPr>
          <w:bCs w:val="0"/>
          <w:sz w:val="26"/>
          <w:szCs w:val="26"/>
        </w:rPr>
      </w:pPr>
    </w:p>
    <w:p w:rsidR="00D30118" w:rsidRPr="00D963F3" w:rsidRDefault="00D30118" w:rsidP="003835A4">
      <w:pPr>
        <w:spacing w:before="0"/>
        <w:ind w:firstLine="709"/>
        <w:jc w:val="center"/>
        <w:rPr>
          <w:b/>
          <w:bCs w:val="0"/>
          <w:sz w:val="26"/>
          <w:szCs w:val="26"/>
        </w:rPr>
      </w:pPr>
      <w:r w:rsidRPr="00D963F3">
        <w:rPr>
          <w:b/>
          <w:bCs w:val="0"/>
          <w:sz w:val="26"/>
          <w:szCs w:val="26"/>
        </w:rPr>
        <w:t>4.7 Прогноз сводных показателей муниципального задания</w:t>
      </w:r>
    </w:p>
    <w:p w:rsidR="00D30118" w:rsidRPr="00B450BE" w:rsidRDefault="00D30118" w:rsidP="003835A4">
      <w:pPr>
        <w:spacing w:before="0"/>
        <w:ind w:firstLine="709"/>
        <w:jc w:val="both"/>
        <w:rPr>
          <w:bCs w:val="0"/>
          <w:sz w:val="26"/>
          <w:szCs w:val="26"/>
        </w:rPr>
      </w:pPr>
    </w:p>
    <w:p w:rsidR="00D30118" w:rsidRPr="00B450BE" w:rsidRDefault="00D30118" w:rsidP="003835A4">
      <w:pPr>
        <w:spacing w:before="0"/>
        <w:ind w:firstLine="709"/>
        <w:jc w:val="both"/>
        <w:rPr>
          <w:sz w:val="26"/>
          <w:szCs w:val="26"/>
        </w:rPr>
      </w:pPr>
      <w:r w:rsidRPr="00B450BE">
        <w:rPr>
          <w:sz w:val="26"/>
          <w:szCs w:val="26"/>
        </w:rPr>
        <w:t>Отдел муниципальные услуги не осуществляет, Муниципальное бюджетное учреждение «Молодёжный центр «Вертикаль» осуществляет муниципальное задание, что дает возможность развивать материально-техническую базу и реализовать меры по обеспечению доступности муниципального учреждения.</w:t>
      </w:r>
    </w:p>
    <w:p w:rsidR="00D30118" w:rsidRPr="00B450BE" w:rsidRDefault="00D30118" w:rsidP="003835A4">
      <w:pPr>
        <w:spacing w:before="0"/>
        <w:ind w:firstLine="709"/>
        <w:jc w:val="both"/>
        <w:rPr>
          <w:sz w:val="26"/>
          <w:szCs w:val="26"/>
        </w:rPr>
      </w:pPr>
      <w:r w:rsidRPr="00B450BE">
        <w:rPr>
          <w:sz w:val="26"/>
          <w:szCs w:val="26"/>
        </w:rPr>
        <w:t xml:space="preserve">Перечень сводных показателей муниципального задания представлен в  Приложении </w:t>
      </w:r>
      <w:r w:rsidR="00431404">
        <w:rPr>
          <w:sz w:val="26"/>
          <w:szCs w:val="26"/>
        </w:rPr>
        <w:t>4</w:t>
      </w:r>
      <w:r w:rsidR="00A016DF" w:rsidRPr="00A016DF">
        <w:rPr>
          <w:sz w:val="26"/>
          <w:szCs w:val="26"/>
        </w:rPr>
        <w:t xml:space="preserve"> </w:t>
      </w:r>
      <w:r w:rsidR="00A016DF">
        <w:rPr>
          <w:sz w:val="26"/>
          <w:szCs w:val="26"/>
        </w:rPr>
        <w:t xml:space="preserve">к </w:t>
      </w:r>
      <w:r w:rsidR="00A016DF" w:rsidRPr="00A016DF">
        <w:rPr>
          <w:sz w:val="26"/>
          <w:szCs w:val="26"/>
        </w:rPr>
        <w:t>подпрограмме муниципальной программы «Реализация молодёжной политики на территории муниципального образования «Дебесский район».</w:t>
      </w:r>
    </w:p>
    <w:p w:rsidR="00D30118" w:rsidRPr="00B450BE" w:rsidRDefault="00D30118" w:rsidP="003835A4">
      <w:pPr>
        <w:spacing w:before="0"/>
        <w:ind w:firstLine="709"/>
        <w:jc w:val="both"/>
        <w:rPr>
          <w:sz w:val="26"/>
          <w:szCs w:val="26"/>
        </w:rPr>
      </w:pPr>
    </w:p>
    <w:p w:rsidR="0094609D" w:rsidRPr="00D963F3"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D963F3">
        <w:rPr>
          <w:b/>
          <w:sz w:val="26"/>
          <w:szCs w:val="26"/>
        </w:rPr>
        <w:lastRenderedPageBreak/>
        <w:t xml:space="preserve">4.8 Взаимодействие с органами государственной власти </w:t>
      </w:r>
    </w:p>
    <w:p w:rsidR="00D30118" w:rsidRPr="00D963F3"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D963F3">
        <w:rPr>
          <w:b/>
          <w:sz w:val="26"/>
          <w:szCs w:val="26"/>
        </w:rPr>
        <w:t>и местного самоуправления, организациями и гражданами</w:t>
      </w:r>
    </w:p>
    <w:p w:rsidR="00D30118" w:rsidRPr="00B450BE" w:rsidRDefault="00D30118" w:rsidP="003835A4">
      <w:pPr>
        <w:keepNext/>
        <w:widowControl w:val="0"/>
        <w:shd w:val="clear" w:color="auto" w:fill="FFFFFF"/>
        <w:tabs>
          <w:tab w:val="left" w:pos="1276"/>
        </w:tabs>
        <w:autoSpaceDE w:val="0"/>
        <w:spacing w:before="0"/>
        <w:ind w:right="624" w:firstLine="709"/>
        <w:jc w:val="both"/>
        <w:rPr>
          <w:sz w:val="26"/>
          <w:szCs w:val="26"/>
        </w:rPr>
      </w:pPr>
    </w:p>
    <w:p w:rsidR="00FB3E7B" w:rsidRPr="00B450BE" w:rsidRDefault="00D30118" w:rsidP="003835A4">
      <w:pPr>
        <w:spacing w:before="0"/>
        <w:ind w:firstLine="709"/>
        <w:jc w:val="both"/>
        <w:rPr>
          <w:sz w:val="26"/>
          <w:szCs w:val="26"/>
        </w:rPr>
      </w:pPr>
      <w:r w:rsidRPr="00B450BE">
        <w:rPr>
          <w:sz w:val="26"/>
          <w:szCs w:val="26"/>
          <w:lang w:eastAsia="en-US"/>
        </w:rPr>
        <w:tab/>
      </w:r>
      <w:r w:rsidR="00FB3E7B" w:rsidRPr="00B450BE">
        <w:rPr>
          <w:sz w:val="26"/>
          <w:szCs w:val="26"/>
        </w:rPr>
        <w:t xml:space="preserve">В целях проведения согласованной молодежной политики осуществляется взаимодействие с Министерством по физической культуре, спорту и молодежной политики Удмуртской Республики и бюджетными учреждениями, подведомственными  Министерству по </w:t>
      </w:r>
      <w:proofErr w:type="spellStart"/>
      <w:r w:rsidR="00FB3E7B" w:rsidRPr="00B450BE">
        <w:rPr>
          <w:sz w:val="26"/>
          <w:szCs w:val="26"/>
        </w:rPr>
        <w:t>по</w:t>
      </w:r>
      <w:proofErr w:type="spellEnd"/>
      <w:r w:rsidR="00FB3E7B" w:rsidRPr="00B450BE">
        <w:rPr>
          <w:sz w:val="26"/>
          <w:szCs w:val="26"/>
        </w:rPr>
        <w:t xml:space="preserve"> физической культуре, спорту и молодежной политики Удмуртской Республики. </w:t>
      </w:r>
    </w:p>
    <w:p w:rsidR="00FB3E7B" w:rsidRPr="00B450BE" w:rsidRDefault="00FB3E7B" w:rsidP="003835A4">
      <w:pPr>
        <w:spacing w:before="0"/>
        <w:ind w:firstLine="709"/>
        <w:jc w:val="both"/>
        <w:rPr>
          <w:sz w:val="26"/>
          <w:szCs w:val="26"/>
        </w:rPr>
      </w:pPr>
      <w:r w:rsidRPr="00B450BE">
        <w:rPr>
          <w:sz w:val="26"/>
          <w:szCs w:val="26"/>
        </w:rPr>
        <w:t>Организация трудоустройства подростков и молодежи в летний период осуществляется во взаимодействии с БУ УР «Республиканский центр содействия трудоустройству молодежи» и  ГКУ УР «Центр занятости населения по Дебесскому  району».</w:t>
      </w:r>
    </w:p>
    <w:p w:rsidR="00FB3E7B" w:rsidRPr="00B450BE" w:rsidRDefault="00FB3E7B" w:rsidP="003835A4">
      <w:pPr>
        <w:spacing w:before="0"/>
        <w:ind w:firstLine="709"/>
        <w:jc w:val="both"/>
        <w:rPr>
          <w:sz w:val="26"/>
          <w:szCs w:val="26"/>
        </w:rPr>
      </w:pPr>
      <w:r w:rsidRPr="00B450BE">
        <w:rPr>
          <w:sz w:val="26"/>
          <w:szCs w:val="26"/>
        </w:rPr>
        <w:t xml:space="preserve">Мероприятия подпрограммы реализуются при участии МБУ «Молодежный центр «Вертикаль», молодежных и детских общественных объединений, иных негосударственных организаций, реализующих социальные программы (проекты) по работе с детьми и молодежью. </w:t>
      </w:r>
    </w:p>
    <w:p w:rsidR="00FB3E7B" w:rsidRPr="00B450BE" w:rsidRDefault="00FB3E7B" w:rsidP="003835A4">
      <w:pPr>
        <w:spacing w:before="0"/>
        <w:ind w:firstLine="709"/>
        <w:jc w:val="both"/>
        <w:rPr>
          <w:sz w:val="26"/>
          <w:szCs w:val="26"/>
        </w:rPr>
      </w:pPr>
      <w:r w:rsidRPr="00B450BE">
        <w:rPr>
          <w:sz w:val="26"/>
          <w:szCs w:val="26"/>
        </w:rPr>
        <w:t>Для проведения мероприятий по работе с детьми и молодежью используется потенциал образовательных и клубных учреждений, библиотек и музеев.</w:t>
      </w:r>
    </w:p>
    <w:p w:rsidR="00FB3E7B" w:rsidRPr="00B450BE" w:rsidRDefault="00FB3E7B" w:rsidP="003835A4">
      <w:pPr>
        <w:spacing w:before="0"/>
        <w:ind w:firstLine="709"/>
        <w:jc w:val="both"/>
        <w:rPr>
          <w:sz w:val="26"/>
          <w:szCs w:val="26"/>
        </w:rPr>
      </w:pPr>
      <w:r w:rsidRPr="00B450BE">
        <w:rPr>
          <w:sz w:val="26"/>
          <w:szCs w:val="26"/>
        </w:rPr>
        <w:t xml:space="preserve">В целях профилактики правонарушений несовершеннолетними осуществляется взаимодействие с органами внутренних дел, Комиссией по делам несовершеннолетних и защите их прав. </w:t>
      </w:r>
    </w:p>
    <w:p w:rsidR="00FB3E7B" w:rsidRPr="00B450BE" w:rsidRDefault="00FB3E7B" w:rsidP="003835A4">
      <w:pPr>
        <w:spacing w:before="0"/>
        <w:ind w:firstLine="709"/>
        <w:jc w:val="both"/>
        <w:rPr>
          <w:sz w:val="26"/>
          <w:szCs w:val="26"/>
        </w:rPr>
      </w:pPr>
      <w:r w:rsidRPr="00B450BE">
        <w:rPr>
          <w:sz w:val="26"/>
          <w:szCs w:val="26"/>
        </w:rPr>
        <w:t>На территориях сельских поселений государственную молодежную политику осуществляют специалисты по работе с молодежью.</w:t>
      </w:r>
    </w:p>
    <w:p w:rsidR="00D30118" w:rsidRPr="00B450BE" w:rsidRDefault="00D30118" w:rsidP="003835A4">
      <w:pPr>
        <w:spacing w:before="0"/>
        <w:ind w:firstLine="709"/>
        <w:jc w:val="both"/>
        <w:rPr>
          <w:sz w:val="26"/>
          <w:szCs w:val="26"/>
          <w:lang w:eastAsia="en-US"/>
        </w:rPr>
      </w:pPr>
    </w:p>
    <w:p w:rsidR="00D30118" w:rsidRPr="00D963F3" w:rsidRDefault="00D30118" w:rsidP="003835A4">
      <w:pPr>
        <w:spacing w:before="0"/>
        <w:ind w:firstLine="709"/>
        <w:jc w:val="center"/>
        <w:rPr>
          <w:b/>
          <w:sz w:val="26"/>
          <w:szCs w:val="26"/>
        </w:rPr>
      </w:pPr>
      <w:r w:rsidRPr="00D963F3">
        <w:rPr>
          <w:b/>
          <w:sz w:val="26"/>
          <w:szCs w:val="26"/>
        </w:rPr>
        <w:t>4.9 Ресурсное обеспечение</w:t>
      </w:r>
    </w:p>
    <w:p w:rsidR="00D963F3" w:rsidRPr="00B450BE" w:rsidRDefault="00D963F3" w:rsidP="003835A4">
      <w:pPr>
        <w:spacing w:before="0"/>
        <w:ind w:firstLine="709"/>
        <w:jc w:val="center"/>
        <w:rPr>
          <w:sz w:val="26"/>
          <w:szCs w:val="26"/>
          <w:highlight w:val="yellow"/>
        </w:rPr>
      </w:pPr>
    </w:p>
    <w:p w:rsidR="00D30118" w:rsidRPr="00B450BE" w:rsidRDefault="00D30118" w:rsidP="003835A4">
      <w:pPr>
        <w:spacing w:before="0"/>
        <w:ind w:firstLine="709"/>
        <w:jc w:val="both"/>
        <w:rPr>
          <w:sz w:val="26"/>
          <w:szCs w:val="26"/>
          <w:lang w:eastAsia="en-US"/>
        </w:rPr>
      </w:pPr>
      <w:r w:rsidRPr="00B450BE">
        <w:rPr>
          <w:sz w:val="26"/>
          <w:szCs w:val="26"/>
          <w:lang w:eastAsia="en-US"/>
        </w:rPr>
        <w:t xml:space="preserve">Источниками ресурсного обеспечения подпрограммы являются: средства республиканского, муниципального бюджета, </w:t>
      </w:r>
      <w:r w:rsidRPr="00B450BE">
        <w:rPr>
          <w:sz w:val="26"/>
          <w:szCs w:val="26"/>
        </w:rPr>
        <w:t xml:space="preserve">и иные источники в соответствии с законодательством Российской Федерации </w:t>
      </w:r>
    </w:p>
    <w:p w:rsidR="00D30118" w:rsidRDefault="00D30118" w:rsidP="003835A4">
      <w:pPr>
        <w:widowControl w:val="0"/>
        <w:autoSpaceDE w:val="0"/>
        <w:spacing w:before="0"/>
        <w:ind w:firstLine="709"/>
        <w:jc w:val="both"/>
        <w:rPr>
          <w:sz w:val="26"/>
          <w:szCs w:val="26"/>
        </w:rPr>
      </w:pPr>
      <w:r w:rsidRPr="00B450BE">
        <w:rPr>
          <w:sz w:val="26"/>
          <w:szCs w:val="26"/>
        </w:rPr>
        <w:t>Общий объем финансирования мероп</w:t>
      </w:r>
      <w:r w:rsidR="00B90362" w:rsidRPr="00B450BE">
        <w:rPr>
          <w:sz w:val="26"/>
          <w:szCs w:val="26"/>
        </w:rPr>
        <w:t>риятий подпрограммы за 2015-202</w:t>
      </w:r>
      <w:r w:rsidR="00FB3E7B" w:rsidRPr="00B450BE">
        <w:rPr>
          <w:sz w:val="26"/>
          <w:szCs w:val="26"/>
        </w:rPr>
        <w:t>4</w:t>
      </w:r>
      <w:r w:rsidRPr="00B450BE">
        <w:rPr>
          <w:sz w:val="26"/>
          <w:szCs w:val="26"/>
        </w:rPr>
        <w:t xml:space="preserve"> годы  составит </w:t>
      </w:r>
      <w:r w:rsidR="00B74C69" w:rsidRPr="00B450BE">
        <w:rPr>
          <w:sz w:val="26"/>
          <w:szCs w:val="26"/>
        </w:rPr>
        <w:t xml:space="preserve"> </w:t>
      </w:r>
      <w:r w:rsidR="00DF364D">
        <w:rPr>
          <w:sz w:val="26"/>
          <w:szCs w:val="26"/>
        </w:rPr>
        <w:t>69338,76</w:t>
      </w:r>
      <w:r w:rsidR="00964819" w:rsidRPr="00B450BE">
        <w:rPr>
          <w:sz w:val="26"/>
          <w:szCs w:val="26"/>
        </w:rPr>
        <w:t xml:space="preserve"> </w:t>
      </w:r>
      <w:r w:rsidRPr="00B450BE">
        <w:rPr>
          <w:sz w:val="26"/>
          <w:szCs w:val="26"/>
        </w:rPr>
        <w:t>тыс. рублей из них:</w:t>
      </w:r>
    </w:p>
    <w:p w:rsidR="00F873BE" w:rsidRDefault="00F873BE" w:rsidP="003835A4">
      <w:pPr>
        <w:widowControl w:val="0"/>
        <w:autoSpaceDE w:val="0"/>
        <w:spacing w:before="0"/>
        <w:ind w:firstLine="709"/>
        <w:jc w:val="both"/>
        <w:rPr>
          <w:sz w:val="26"/>
          <w:szCs w:val="26"/>
        </w:rPr>
      </w:pPr>
    </w:p>
    <w:tbl>
      <w:tblPr>
        <w:tblW w:w="0" w:type="auto"/>
        <w:jc w:val="center"/>
        <w:tblInd w:w="-3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106"/>
        <w:gridCol w:w="2809"/>
      </w:tblGrid>
      <w:tr w:rsidR="00F873BE" w:rsidRPr="00DF364D" w:rsidTr="00DF364D">
        <w:trPr>
          <w:trHeight w:val="299"/>
          <w:jc w:val="center"/>
        </w:trPr>
        <w:tc>
          <w:tcPr>
            <w:tcW w:w="3106"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DF364D" w:rsidRDefault="00F873BE" w:rsidP="00DF364D">
            <w:pPr>
              <w:spacing w:before="0"/>
              <w:ind w:firstLine="709"/>
              <w:jc w:val="center"/>
              <w:rPr>
                <w:sz w:val="26"/>
                <w:szCs w:val="26"/>
              </w:rPr>
            </w:pPr>
            <w:r w:rsidRPr="00DF364D">
              <w:rPr>
                <w:sz w:val="26"/>
                <w:szCs w:val="26"/>
              </w:rPr>
              <w:t>Годы реализации</w:t>
            </w:r>
          </w:p>
        </w:tc>
        <w:tc>
          <w:tcPr>
            <w:tcW w:w="2809"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DF364D" w:rsidRDefault="00F873BE" w:rsidP="00DF364D">
            <w:pPr>
              <w:spacing w:before="0"/>
              <w:ind w:firstLine="709"/>
              <w:jc w:val="center"/>
              <w:rPr>
                <w:sz w:val="26"/>
                <w:szCs w:val="26"/>
              </w:rPr>
            </w:pPr>
            <w:r w:rsidRPr="00DF364D">
              <w:rPr>
                <w:sz w:val="26"/>
                <w:szCs w:val="26"/>
              </w:rPr>
              <w:t>Всего</w:t>
            </w:r>
          </w:p>
        </w:tc>
      </w:tr>
      <w:tr w:rsidR="00F873BE" w:rsidRPr="00DF364D" w:rsidTr="00DF364D">
        <w:trPr>
          <w:trHeight w:val="299"/>
          <w:jc w:val="center"/>
        </w:trPr>
        <w:tc>
          <w:tcPr>
            <w:tcW w:w="3106" w:type="dxa"/>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DF364D" w:rsidRDefault="00F873BE" w:rsidP="00DF364D">
            <w:pPr>
              <w:spacing w:before="0"/>
              <w:ind w:firstLine="709"/>
              <w:jc w:val="center"/>
              <w:rPr>
                <w:sz w:val="26"/>
                <w:szCs w:val="26"/>
              </w:rPr>
            </w:pPr>
          </w:p>
        </w:tc>
        <w:tc>
          <w:tcPr>
            <w:tcW w:w="2809"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DF364D" w:rsidRDefault="00F873BE" w:rsidP="00DF364D">
            <w:pPr>
              <w:spacing w:before="0"/>
              <w:ind w:firstLine="709"/>
              <w:jc w:val="center"/>
              <w:rPr>
                <w:sz w:val="26"/>
                <w:szCs w:val="26"/>
              </w:rPr>
            </w:pP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2015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6013,10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2016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6323,60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2017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7908,60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2018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8959,05</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2019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8343,69</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2020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6342,70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2021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6269,00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lastRenderedPageBreak/>
              <w:t>2022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6186,70</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2023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6368,78</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ind w:firstLine="709"/>
              <w:jc w:val="center"/>
              <w:rPr>
                <w:sz w:val="26"/>
                <w:szCs w:val="26"/>
              </w:rPr>
            </w:pPr>
            <w:r w:rsidRPr="00DF364D">
              <w:rPr>
                <w:sz w:val="26"/>
                <w:szCs w:val="26"/>
              </w:rPr>
              <w:t>2024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6623,54</w:t>
            </w:r>
          </w:p>
        </w:tc>
      </w:tr>
      <w:tr w:rsidR="00DF364D" w:rsidRPr="00DF364D"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DF364D" w:rsidRDefault="00DF364D" w:rsidP="00DF364D">
            <w:pPr>
              <w:spacing w:before="0"/>
              <w:jc w:val="center"/>
              <w:rPr>
                <w:sz w:val="26"/>
                <w:szCs w:val="26"/>
              </w:rPr>
            </w:pPr>
            <w:r w:rsidRPr="00DF364D">
              <w:rPr>
                <w:sz w:val="26"/>
                <w:szCs w:val="26"/>
              </w:rPr>
              <w:t>Итого 2015-2024 гг.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DF364D" w:rsidRDefault="00DF364D" w:rsidP="00DF364D">
            <w:pPr>
              <w:jc w:val="center"/>
              <w:rPr>
                <w:color w:val="000000"/>
                <w:sz w:val="26"/>
                <w:szCs w:val="26"/>
              </w:rPr>
            </w:pPr>
            <w:r w:rsidRPr="00DF364D">
              <w:rPr>
                <w:color w:val="000000"/>
                <w:sz w:val="26"/>
                <w:szCs w:val="26"/>
              </w:rPr>
              <w:t>69338,76</w:t>
            </w:r>
          </w:p>
        </w:tc>
      </w:tr>
    </w:tbl>
    <w:p w:rsidR="00826533" w:rsidRPr="00B450BE" w:rsidRDefault="00826533"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826533" w:rsidRPr="00B450BE" w:rsidRDefault="00826533" w:rsidP="003835A4">
      <w:pPr>
        <w:numPr>
          <w:ilvl w:val="0"/>
          <w:numId w:val="26"/>
        </w:numPr>
        <w:tabs>
          <w:tab w:val="left" w:pos="1134"/>
        </w:tabs>
        <w:spacing w:before="0"/>
        <w:ind w:left="0" w:firstLine="709"/>
        <w:contextualSpacing/>
        <w:jc w:val="both"/>
        <w:rPr>
          <w:sz w:val="26"/>
          <w:szCs w:val="26"/>
          <w:lang w:eastAsia="en-US"/>
        </w:rPr>
      </w:pPr>
      <w:r w:rsidRPr="00B450BE">
        <w:rPr>
          <w:sz w:val="26"/>
          <w:szCs w:val="26"/>
          <w:lang w:eastAsia="en-US"/>
        </w:rPr>
        <w:t>на 2015-201</w:t>
      </w:r>
      <w:r w:rsidR="00DF364D">
        <w:rPr>
          <w:sz w:val="26"/>
          <w:szCs w:val="26"/>
          <w:lang w:eastAsia="en-US"/>
        </w:rPr>
        <w:t>9</w:t>
      </w:r>
      <w:r w:rsidRPr="00B450BE">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B450BE" w:rsidRDefault="0082653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на 20</w:t>
      </w:r>
      <w:r w:rsidR="00DF364D">
        <w:rPr>
          <w:sz w:val="26"/>
          <w:szCs w:val="26"/>
          <w:lang w:eastAsia="en-US"/>
        </w:rPr>
        <w:t>20</w:t>
      </w:r>
      <w:r w:rsidRPr="00B450BE">
        <w:rPr>
          <w:sz w:val="26"/>
          <w:szCs w:val="26"/>
          <w:lang w:eastAsia="en-US"/>
        </w:rPr>
        <w:t>-202</w:t>
      </w:r>
      <w:r w:rsidR="00DF364D">
        <w:rPr>
          <w:sz w:val="26"/>
          <w:szCs w:val="26"/>
          <w:lang w:eastAsia="en-US"/>
        </w:rPr>
        <w:t>2</w:t>
      </w:r>
      <w:r w:rsidRPr="00B450BE">
        <w:rPr>
          <w:sz w:val="26"/>
          <w:szCs w:val="26"/>
          <w:lang w:eastAsia="en-US"/>
        </w:rPr>
        <w:t xml:space="preserve"> годы – в соответствии решения о бюджете МО «Дебесский район» на 2019 год и  плановый период 2020 и 2021 годов</w:t>
      </w:r>
      <w:r w:rsidR="00431404">
        <w:rPr>
          <w:sz w:val="26"/>
          <w:szCs w:val="26"/>
          <w:lang w:eastAsia="en-US"/>
        </w:rPr>
        <w:t xml:space="preserve"> №80 от 19 декабря 2019 года</w:t>
      </w:r>
      <w:r w:rsidRPr="00B450BE">
        <w:rPr>
          <w:sz w:val="26"/>
          <w:szCs w:val="26"/>
          <w:lang w:eastAsia="en-US"/>
        </w:rPr>
        <w:t>;</w:t>
      </w:r>
    </w:p>
    <w:p w:rsidR="00826533" w:rsidRPr="00B450BE" w:rsidRDefault="0082653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202</w:t>
      </w:r>
      <w:r w:rsidR="00DF364D">
        <w:rPr>
          <w:sz w:val="26"/>
          <w:szCs w:val="26"/>
          <w:lang w:eastAsia="en-US"/>
        </w:rPr>
        <w:t>3</w:t>
      </w:r>
      <w:r w:rsidRPr="00B450BE">
        <w:rPr>
          <w:sz w:val="26"/>
          <w:szCs w:val="26"/>
          <w:lang w:eastAsia="en-US"/>
        </w:rPr>
        <w:t>-2024 годы на основе расходов на 202</w:t>
      </w:r>
      <w:r w:rsidR="00DF364D">
        <w:rPr>
          <w:sz w:val="26"/>
          <w:szCs w:val="26"/>
          <w:lang w:eastAsia="en-US"/>
        </w:rPr>
        <w:t>2</w:t>
      </w:r>
      <w:r w:rsidRPr="00B450BE">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r w:rsidR="00A016DF">
        <w:rPr>
          <w:sz w:val="26"/>
          <w:szCs w:val="26"/>
          <w:lang w:eastAsia="en-US"/>
        </w:rPr>
        <w:t xml:space="preserve"> </w:t>
      </w:r>
    </w:p>
    <w:p w:rsidR="00D30118" w:rsidRPr="00B450BE" w:rsidRDefault="00D30118" w:rsidP="003835A4">
      <w:pPr>
        <w:spacing w:before="0"/>
        <w:ind w:firstLine="709"/>
        <w:jc w:val="both"/>
        <w:rPr>
          <w:sz w:val="26"/>
          <w:szCs w:val="26"/>
        </w:rPr>
      </w:pPr>
      <w:r w:rsidRPr="00B450BE">
        <w:rPr>
          <w:sz w:val="26"/>
          <w:szCs w:val="26"/>
        </w:rPr>
        <w:t>Объемы финансирования, предусмотренные подпрограммой, носят ориентировочный характер и подлежат корректировке при формировании и утверждении бюджета Дебесского района на очередной финансовый год.</w:t>
      </w:r>
    </w:p>
    <w:p w:rsidR="00A016DF" w:rsidRPr="00A016DF" w:rsidRDefault="00A016DF" w:rsidP="00C34472">
      <w:pPr>
        <w:spacing w:before="0"/>
        <w:ind w:firstLine="567"/>
        <w:jc w:val="both"/>
        <w:rPr>
          <w:sz w:val="26"/>
          <w:szCs w:val="26"/>
        </w:rPr>
      </w:pPr>
      <w:r w:rsidRPr="00B450BE">
        <w:rPr>
          <w:sz w:val="26"/>
          <w:szCs w:val="26"/>
        </w:rPr>
        <w:t xml:space="preserve">Ресурсное обеспечение реализации подпрограммы за счет средств бюджета МО «Дебесский район»  представлено в приложении </w:t>
      </w:r>
      <w:r w:rsidR="00C34472">
        <w:rPr>
          <w:sz w:val="26"/>
          <w:szCs w:val="26"/>
        </w:rPr>
        <w:t>5</w:t>
      </w:r>
      <w:r w:rsidRPr="00B450BE">
        <w:rPr>
          <w:sz w:val="26"/>
          <w:szCs w:val="26"/>
        </w:rPr>
        <w:t xml:space="preserve"> </w:t>
      </w:r>
      <w:r w:rsidRPr="00A016DF">
        <w:rPr>
          <w:sz w:val="26"/>
          <w:szCs w:val="26"/>
        </w:rPr>
        <w:t xml:space="preserve">к подпрограмме муниципальной программы «Реализация молодёжной </w:t>
      </w:r>
      <w:proofErr w:type="spellStart"/>
      <w:r w:rsidRPr="00A016DF">
        <w:rPr>
          <w:sz w:val="26"/>
          <w:szCs w:val="26"/>
        </w:rPr>
        <w:t>политикина</w:t>
      </w:r>
      <w:proofErr w:type="spellEnd"/>
      <w:r w:rsidRPr="00A016DF">
        <w:rPr>
          <w:sz w:val="26"/>
          <w:szCs w:val="26"/>
        </w:rPr>
        <w:t xml:space="preserve"> территории муниципального образования «Дебесский район».</w:t>
      </w:r>
    </w:p>
    <w:p w:rsidR="00A016DF" w:rsidRDefault="00A016DF" w:rsidP="00A016DF">
      <w:pPr>
        <w:spacing w:before="0"/>
        <w:ind w:firstLine="709"/>
        <w:jc w:val="both"/>
        <w:rPr>
          <w:sz w:val="26"/>
          <w:szCs w:val="26"/>
        </w:rPr>
      </w:pPr>
      <w:r w:rsidRPr="00B450BE">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C34472">
        <w:rPr>
          <w:sz w:val="26"/>
          <w:szCs w:val="26"/>
        </w:rPr>
        <w:t>6</w:t>
      </w:r>
      <w:r w:rsidRPr="00B450BE">
        <w:rPr>
          <w:sz w:val="26"/>
          <w:szCs w:val="26"/>
        </w:rPr>
        <w:t xml:space="preserve"> </w:t>
      </w:r>
      <w:r w:rsidRPr="00A016DF">
        <w:rPr>
          <w:sz w:val="26"/>
          <w:szCs w:val="26"/>
        </w:rPr>
        <w:t xml:space="preserve">к подпрограмме муниципальной программы «Реализация молодёжной </w:t>
      </w:r>
      <w:proofErr w:type="spellStart"/>
      <w:r w:rsidRPr="00A016DF">
        <w:rPr>
          <w:sz w:val="26"/>
          <w:szCs w:val="26"/>
        </w:rPr>
        <w:t>политикина</w:t>
      </w:r>
      <w:proofErr w:type="spellEnd"/>
      <w:r w:rsidRPr="00A016DF">
        <w:rPr>
          <w:sz w:val="26"/>
          <w:szCs w:val="26"/>
        </w:rPr>
        <w:t xml:space="preserve"> территории муниципального образования «Дебесский район».</w:t>
      </w:r>
    </w:p>
    <w:p w:rsidR="00A016DF" w:rsidRPr="00A016DF" w:rsidRDefault="00A016DF" w:rsidP="00A016DF">
      <w:pPr>
        <w:spacing w:before="0"/>
        <w:jc w:val="both"/>
        <w:rPr>
          <w:sz w:val="26"/>
          <w:szCs w:val="26"/>
        </w:rPr>
      </w:pPr>
    </w:p>
    <w:p w:rsidR="00D30118" w:rsidRPr="00D963F3" w:rsidRDefault="00D30118" w:rsidP="00A016DF">
      <w:pPr>
        <w:spacing w:before="0"/>
        <w:ind w:firstLine="709"/>
        <w:jc w:val="both"/>
        <w:rPr>
          <w:b/>
          <w:sz w:val="26"/>
          <w:szCs w:val="26"/>
        </w:rPr>
      </w:pPr>
      <w:r w:rsidRPr="00D963F3">
        <w:rPr>
          <w:b/>
          <w:sz w:val="26"/>
          <w:szCs w:val="26"/>
        </w:rPr>
        <w:t>4.10 Риски и меры по управлениями рисками реализации подпрограммы</w:t>
      </w:r>
    </w:p>
    <w:p w:rsidR="00D30118" w:rsidRPr="00B450BE" w:rsidRDefault="00D30118" w:rsidP="003835A4">
      <w:pPr>
        <w:spacing w:before="0"/>
        <w:ind w:firstLine="709"/>
        <w:jc w:val="both"/>
        <w:rPr>
          <w:sz w:val="26"/>
          <w:szCs w:val="26"/>
        </w:rPr>
      </w:pPr>
    </w:p>
    <w:p w:rsidR="00D30118" w:rsidRPr="00B450BE" w:rsidRDefault="00D30118" w:rsidP="003835A4">
      <w:pPr>
        <w:spacing w:before="0"/>
        <w:ind w:firstLine="709"/>
        <w:jc w:val="both"/>
        <w:rPr>
          <w:sz w:val="26"/>
          <w:szCs w:val="26"/>
        </w:rPr>
      </w:pPr>
      <w:r w:rsidRPr="00B450BE">
        <w:rPr>
          <w:sz w:val="26"/>
          <w:szCs w:val="26"/>
        </w:rPr>
        <w:tab/>
        <w:t xml:space="preserve">Для оценки основных рисков муниципальной программы, связанных с наличием объективных и субъективных факторов, риски следует разделить на две категории: внешние и внутренние. К внешним факторам можно отнести изменения в нормативных актах федерального,  республиканского и местного уровней в сфере молодёжной политики.  </w:t>
      </w:r>
    </w:p>
    <w:p w:rsidR="00D30118" w:rsidRPr="00B450BE" w:rsidRDefault="00D30118" w:rsidP="003835A4">
      <w:pPr>
        <w:spacing w:before="0"/>
        <w:ind w:firstLine="709"/>
        <w:jc w:val="both"/>
        <w:rPr>
          <w:sz w:val="26"/>
          <w:szCs w:val="26"/>
        </w:rPr>
      </w:pPr>
      <w:r w:rsidRPr="00B450BE">
        <w:rPr>
          <w:sz w:val="26"/>
          <w:szCs w:val="26"/>
        </w:rPr>
        <w:t xml:space="preserve">Внутренние риски включают в себя: </w:t>
      </w:r>
    </w:p>
    <w:p w:rsidR="00D30118" w:rsidRPr="00B450BE" w:rsidRDefault="00D30118" w:rsidP="003835A4">
      <w:pPr>
        <w:spacing w:before="0"/>
        <w:ind w:firstLine="709"/>
        <w:jc w:val="both"/>
        <w:rPr>
          <w:sz w:val="26"/>
          <w:szCs w:val="26"/>
        </w:rPr>
      </w:pPr>
      <w:r w:rsidRPr="00B450BE">
        <w:rPr>
          <w:sz w:val="26"/>
          <w:szCs w:val="26"/>
        </w:rPr>
        <w:t xml:space="preserve"> недофинансирование основных мероприятий, реализуемых в рамках программы, из муниципального бюджета, </w:t>
      </w:r>
    </w:p>
    <w:p w:rsidR="00D30118" w:rsidRPr="00B450BE" w:rsidRDefault="00D30118" w:rsidP="003835A4">
      <w:pPr>
        <w:spacing w:before="0"/>
        <w:ind w:firstLine="709"/>
        <w:jc w:val="both"/>
        <w:rPr>
          <w:sz w:val="26"/>
          <w:szCs w:val="26"/>
        </w:rPr>
      </w:pPr>
      <w:r w:rsidRPr="00B450BE">
        <w:rPr>
          <w:sz w:val="26"/>
          <w:szCs w:val="26"/>
        </w:rPr>
        <w:t xml:space="preserve">недостаточность  квалификации специалистов и руководителей в сфере реализации молодёжной политики на территории района. </w:t>
      </w:r>
    </w:p>
    <w:p w:rsidR="00D30118" w:rsidRPr="00B450BE" w:rsidRDefault="00D30118" w:rsidP="003835A4">
      <w:pPr>
        <w:spacing w:before="0"/>
        <w:ind w:firstLine="709"/>
        <w:jc w:val="both"/>
        <w:rPr>
          <w:sz w:val="26"/>
          <w:szCs w:val="26"/>
        </w:rPr>
      </w:pPr>
      <w:r w:rsidRPr="00B450BE">
        <w:rPr>
          <w:sz w:val="26"/>
          <w:szCs w:val="26"/>
        </w:rPr>
        <w:t>несоответствие  влияния отдельных мероприятий данной программы на ситуацию в молодёжной среде могут повлиять на отклонения в достижении результатов, их ожидаемой эффективности.</w:t>
      </w:r>
    </w:p>
    <w:p w:rsidR="00D30118" w:rsidRPr="00B450BE" w:rsidRDefault="00D30118" w:rsidP="003835A4">
      <w:pPr>
        <w:spacing w:before="0"/>
        <w:ind w:firstLine="709"/>
        <w:jc w:val="both"/>
        <w:rPr>
          <w:sz w:val="26"/>
          <w:szCs w:val="26"/>
        </w:rPr>
      </w:pPr>
      <w:r w:rsidRPr="00B450BE">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D30118" w:rsidRPr="00B450BE" w:rsidRDefault="00D30118" w:rsidP="003835A4">
      <w:pPr>
        <w:spacing w:before="0"/>
        <w:ind w:firstLine="709"/>
        <w:jc w:val="both"/>
        <w:rPr>
          <w:sz w:val="26"/>
          <w:szCs w:val="26"/>
        </w:rPr>
      </w:pPr>
      <w:r w:rsidRPr="00B450BE">
        <w:rPr>
          <w:sz w:val="26"/>
          <w:szCs w:val="26"/>
        </w:rPr>
        <w:lastRenderedPageBreak/>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D30118" w:rsidRPr="00B450BE" w:rsidRDefault="00D30118" w:rsidP="003835A4">
      <w:pPr>
        <w:spacing w:before="0"/>
        <w:ind w:firstLine="709"/>
        <w:jc w:val="both"/>
        <w:rPr>
          <w:sz w:val="26"/>
          <w:szCs w:val="26"/>
        </w:rPr>
      </w:pPr>
      <w:r w:rsidRPr="00B450BE">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DF364D" w:rsidRDefault="00DF364D" w:rsidP="003835A4">
      <w:pPr>
        <w:spacing w:before="0"/>
        <w:ind w:firstLine="709"/>
        <w:jc w:val="center"/>
        <w:rPr>
          <w:b/>
          <w:sz w:val="26"/>
          <w:szCs w:val="26"/>
        </w:rPr>
      </w:pPr>
    </w:p>
    <w:p w:rsidR="00D30118" w:rsidRPr="00D963F3" w:rsidRDefault="00D30118" w:rsidP="003835A4">
      <w:pPr>
        <w:spacing w:before="0"/>
        <w:ind w:firstLine="709"/>
        <w:jc w:val="center"/>
        <w:rPr>
          <w:b/>
          <w:sz w:val="26"/>
          <w:szCs w:val="26"/>
        </w:rPr>
      </w:pPr>
      <w:r w:rsidRPr="00D963F3">
        <w:rPr>
          <w:b/>
          <w:sz w:val="26"/>
          <w:szCs w:val="26"/>
        </w:rPr>
        <w:t>4.11 Конечные результаты и оценка эффективности</w:t>
      </w:r>
    </w:p>
    <w:p w:rsidR="00D30118" w:rsidRPr="00B450BE" w:rsidRDefault="00D30118" w:rsidP="003835A4">
      <w:pPr>
        <w:spacing w:before="0"/>
        <w:ind w:firstLine="709"/>
        <w:jc w:val="both"/>
        <w:rPr>
          <w:sz w:val="26"/>
          <w:szCs w:val="26"/>
        </w:rPr>
      </w:pPr>
    </w:p>
    <w:p w:rsidR="00D30118" w:rsidRPr="00B450BE" w:rsidRDefault="00D30118" w:rsidP="003835A4">
      <w:pPr>
        <w:pStyle w:val="af6"/>
        <w:ind w:firstLine="709"/>
        <w:jc w:val="both"/>
        <w:rPr>
          <w:rFonts w:ascii="Times New Roman" w:hAnsi="Times New Roman"/>
          <w:sz w:val="26"/>
          <w:szCs w:val="26"/>
        </w:rPr>
      </w:pPr>
      <w:r w:rsidRPr="00B450BE">
        <w:rPr>
          <w:rFonts w:ascii="Times New Roman" w:hAnsi="Times New Roman"/>
          <w:sz w:val="26"/>
          <w:szCs w:val="26"/>
        </w:rPr>
        <w:t xml:space="preserve">Реализация подпрограммы позволит создать дополнительные возможности для вовлечения подростков и молодежи в позитивную социально-культурную деятельность и волонтерские программы, что поможет молодым людям осознать нравственные ценности, получить опыт социального взаимодействия, будет способствовать выявлению и развитию лучшего потенциала творческой молодежи. </w:t>
      </w:r>
    </w:p>
    <w:p w:rsidR="00737E9A" w:rsidRPr="00B450BE" w:rsidRDefault="00737E9A" w:rsidP="003835A4">
      <w:pPr>
        <w:spacing w:before="0"/>
        <w:ind w:firstLine="709"/>
        <w:jc w:val="both"/>
        <w:rPr>
          <w:sz w:val="26"/>
          <w:szCs w:val="26"/>
        </w:rPr>
      </w:pPr>
      <w:r w:rsidRPr="00B450BE">
        <w:rPr>
          <w:sz w:val="26"/>
          <w:szCs w:val="26"/>
        </w:rPr>
        <w:t>Основными конечными результатами реализации программы являются:</w:t>
      </w:r>
    </w:p>
    <w:p w:rsidR="00737E9A" w:rsidRPr="00B450BE" w:rsidRDefault="00737E9A" w:rsidP="003835A4">
      <w:pPr>
        <w:spacing w:before="0"/>
        <w:ind w:firstLine="709"/>
        <w:jc w:val="both"/>
        <w:rPr>
          <w:sz w:val="26"/>
          <w:szCs w:val="26"/>
        </w:rPr>
      </w:pPr>
      <w:r w:rsidRPr="00B450BE">
        <w:rPr>
          <w:sz w:val="26"/>
          <w:szCs w:val="26"/>
        </w:rPr>
        <w:t xml:space="preserve">- Увеличение удельного веса молодёжи, охваченной районными мероприятиями в сфере молодёжной политики </w:t>
      </w:r>
      <w:r w:rsidR="000B2D2D" w:rsidRPr="00B450BE">
        <w:rPr>
          <w:sz w:val="26"/>
          <w:szCs w:val="26"/>
        </w:rPr>
        <w:t>к</w:t>
      </w:r>
      <w:r w:rsidRPr="00B450BE">
        <w:rPr>
          <w:sz w:val="26"/>
          <w:szCs w:val="26"/>
        </w:rPr>
        <w:t xml:space="preserve"> 2024 году до 56%, в общей численности молодёжи, проживающей на территории муниципального образования «Дебесский район»;</w:t>
      </w:r>
    </w:p>
    <w:p w:rsidR="00737E9A" w:rsidRPr="00B450BE" w:rsidRDefault="00737E9A" w:rsidP="003835A4">
      <w:pPr>
        <w:spacing w:before="0"/>
        <w:ind w:firstLine="709"/>
        <w:jc w:val="both"/>
        <w:rPr>
          <w:sz w:val="26"/>
          <w:szCs w:val="26"/>
        </w:rPr>
      </w:pPr>
      <w:r w:rsidRPr="00B450BE">
        <w:rPr>
          <w:sz w:val="26"/>
          <w:szCs w:val="26"/>
        </w:rPr>
        <w:t xml:space="preserve"> - увеличение удельного веса молодых граждан, охваченных районными мероприятиями патриотической направленности, </w:t>
      </w:r>
      <w:r w:rsidR="000B2D2D" w:rsidRPr="00B450BE">
        <w:rPr>
          <w:sz w:val="26"/>
          <w:szCs w:val="26"/>
        </w:rPr>
        <w:t>к</w:t>
      </w:r>
      <w:r w:rsidRPr="00B450BE">
        <w:rPr>
          <w:sz w:val="26"/>
          <w:szCs w:val="26"/>
        </w:rPr>
        <w:t xml:space="preserve"> 2024 году до 42% в общей численности молодёжи, проживающей на территории Дебесского района</w:t>
      </w:r>
      <w:proofErr w:type="gramStart"/>
      <w:r w:rsidRPr="00B450BE">
        <w:rPr>
          <w:sz w:val="26"/>
          <w:szCs w:val="26"/>
        </w:rPr>
        <w:t xml:space="preserve"> ;</w:t>
      </w:r>
      <w:proofErr w:type="gramEnd"/>
    </w:p>
    <w:p w:rsidR="00737E9A" w:rsidRPr="00B450BE" w:rsidRDefault="00737E9A" w:rsidP="003835A4">
      <w:pPr>
        <w:spacing w:before="0"/>
        <w:ind w:firstLine="709"/>
        <w:jc w:val="both"/>
        <w:rPr>
          <w:sz w:val="26"/>
          <w:szCs w:val="26"/>
        </w:rPr>
      </w:pPr>
      <w:r w:rsidRPr="00B450BE">
        <w:rPr>
          <w:sz w:val="26"/>
          <w:szCs w:val="26"/>
        </w:rPr>
        <w:t xml:space="preserve"> - охват детей и подростков школьного возраста каникулярным отдыхом через организацию сводных отрядов в Дебесском районе от общего числа детей и подростков школьного возраста, проживающих на территории района, </w:t>
      </w:r>
      <w:r w:rsidR="000B2D2D" w:rsidRPr="00B450BE">
        <w:rPr>
          <w:sz w:val="26"/>
          <w:szCs w:val="26"/>
        </w:rPr>
        <w:t>к</w:t>
      </w:r>
      <w:r w:rsidRPr="00B450BE">
        <w:rPr>
          <w:sz w:val="26"/>
          <w:szCs w:val="26"/>
        </w:rPr>
        <w:t xml:space="preserve"> 2024 году до 53%.</w:t>
      </w:r>
    </w:p>
    <w:p w:rsidR="00737E9A" w:rsidRPr="00B450BE" w:rsidRDefault="00737E9A" w:rsidP="003835A4">
      <w:pPr>
        <w:spacing w:before="0"/>
        <w:ind w:firstLine="709"/>
        <w:jc w:val="both"/>
        <w:rPr>
          <w:sz w:val="26"/>
          <w:szCs w:val="26"/>
        </w:rPr>
      </w:pPr>
      <w:r w:rsidRPr="00B450BE">
        <w:rPr>
          <w:sz w:val="26"/>
          <w:szCs w:val="26"/>
        </w:rPr>
        <w:t xml:space="preserve"> - количество мероприятий патриотической тематики, в том числе по допризывной подготовке для подростков и молодёжи, </w:t>
      </w:r>
      <w:r w:rsidR="000B2D2D" w:rsidRPr="00B450BE">
        <w:rPr>
          <w:sz w:val="26"/>
          <w:szCs w:val="26"/>
        </w:rPr>
        <w:t>к</w:t>
      </w:r>
      <w:r w:rsidRPr="00B450BE">
        <w:rPr>
          <w:sz w:val="26"/>
          <w:szCs w:val="26"/>
        </w:rPr>
        <w:t xml:space="preserve"> 2024 году 8 ед.</w:t>
      </w:r>
    </w:p>
    <w:p w:rsidR="00737E9A" w:rsidRPr="00B450BE" w:rsidRDefault="00737E9A" w:rsidP="003835A4">
      <w:pPr>
        <w:spacing w:before="0"/>
        <w:ind w:firstLine="709"/>
        <w:jc w:val="both"/>
        <w:rPr>
          <w:sz w:val="26"/>
          <w:szCs w:val="26"/>
        </w:rPr>
      </w:pPr>
      <w:r w:rsidRPr="00B450BE">
        <w:rPr>
          <w:sz w:val="26"/>
          <w:szCs w:val="26"/>
        </w:rPr>
        <w:t xml:space="preserve"> -  количество граждан </w:t>
      </w:r>
      <w:r w:rsidR="000B2D2D" w:rsidRPr="00B450BE">
        <w:rPr>
          <w:sz w:val="26"/>
          <w:szCs w:val="26"/>
        </w:rPr>
        <w:t>к</w:t>
      </w:r>
      <w:r w:rsidRPr="00B450BE">
        <w:rPr>
          <w:sz w:val="26"/>
          <w:szCs w:val="26"/>
        </w:rPr>
        <w:t xml:space="preserve"> 2024 году, которым оказана социально-психологическая услуга, 1,4 тыс. чел.;</w:t>
      </w:r>
    </w:p>
    <w:p w:rsidR="00737E9A" w:rsidRPr="00B450BE" w:rsidRDefault="00737E9A" w:rsidP="003835A4">
      <w:pPr>
        <w:spacing w:before="0"/>
        <w:ind w:firstLine="709"/>
        <w:jc w:val="both"/>
        <w:rPr>
          <w:sz w:val="26"/>
          <w:szCs w:val="26"/>
        </w:rPr>
      </w:pPr>
      <w:r w:rsidRPr="00B450BE">
        <w:rPr>
          <w:sz w:val="26"/>
          <w:szCs w:val="26"/>
        </w:rPr>
        <w:t>-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сектору по делам молодёжи к 2024 году, до 83%;</w:t>
      </w:r>
    </w:p>
    <w:p w:rsidR="00737E9A" w:rsidRPr="00B450BE" w:rsidRDefault="00737E9A" w:rsidP="003835A4">
      <w:pPr>
        <w:spacing w:before="0"/>
        <w:ind w:firstLine="709"/>
        <w:jc w:val="both"/>
        <w:rPr>
          <w:sz w:val="26"/>
          <w:szCs w:val="26"/>
        </w:rPr>
      </w:pPr>
      <w:r w:rsidRPr="00B450BE">
        <w:rPr>
          <w:sz w:val="26"/>
          <w:szCs w:val="26"/>
        </w:rPr>
        <w:t xml:space="preserve">-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w:t>
      </w:r>
      <w:r w:rsidR="000B2D2D" w:rsidRPr="00B450BE">
        <w:rPr>
          <w:sz w:val="26"/>
          <w:szCs w:val="26"/>
        </w:rPr>
        <w:t>к</w:t>
      </w:r>
      <w:r w:rsidRPr="00B450BE">
        <w:rPr>
          <w:sz w:val="26"/>
          <w:szCs w:val="26"/>
        </w:rPr>
        <w:t xml:space="preserve"> 2024 году до 100%.</w:t>
      </w:r>
    </w:p>
    <w:p w:rsidR="005A545B" w:rsidRPr="00B450BE" w:rsidRDefault="005A545B" w:rsidP="003835A4">
      <w:pPr>
        <w:keepNext/>
        <w:spacing w:before="0"/>
        <w:ind w:firstLine="709"/>
        <w:contextualSpacing/>
        <w:jc w:val="both"/>
        <w:rPr>
          <w:sz w:val="26"/>
          <w:szCs w:val="26"/>
        </w:rPr>
      </w:pPr>
    </w:p>
    <w:p w:rsidR="00DD70A7" w:rsidRPr="00B450BE" w:rsidRDefault="00DD70A7" w:rsidP="003835A4">
      <w:pPr>
        <w:keepNext/>
        <w:spacing w:before="0"/>
        <w:ind w:firstLine="709"/>
        <w:contextualSpacing/>
        <w:jc w:val="both"/>
        <w:rPr>
          <w:sz w:val="26"/>
          <w:szCs w:val="26"/>
        </w:rPr>
      </w:pPr>
    </w:p>
    <w:p w:rsidR="00DD70A7" w:rsidRPr="00B450BE" w:rsidRDefault="00DD70A7" w:rsidP="003835A4">
      <w:pPr>
        <w:keepNext/>
        <w:spacing w:before="0"/>
        <w:ind w:firstLine="709"/>
        <w:contextualSpacing/>
        <w:jc w:val="both"/>
        <w:rPr>
          <w:sz w:val="26"/>
          <w:szCs w:val="26"/>
        </w:rPr>
      </w:pPr>
    </w:p>
    <w:p w:rsidR="00DD70A7" w:rsidRPr="00B450BE" w:rsidRDefault="00DD70A7" w:rsidP="003835A4">
      <w:pPr>
        <w:keepNext/>
        <w:spacing w:before="0"/>
        <w:ind w:firstLine="709"/>
        <w:contextualSpacing/>
        <w:jc w:val="both"/>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pPr>
    </w:p>
    <w:p w:rsidR="00DD70A7" w:rsidRPr="00B450BE" w:rsidRDefault="00DD70A7" w:rsidP="003835A4">
      <w:pPr>
        <w:keepNext/>
        <w:spacing w:before="0"/>
        <w:ind w:firstLine="709"/>
        <w:contextualSpacing/>
        <w:rPr>
          <w:sz w:val="26"/>
          <w:szCs w:val="26"/>
        </w:rPr>
        <w:sectPr w:rsidR="00DD70A7" w:rsidRPr="00B450BE" w:rsidSect="009C72E1">
          <w:pgSz w:w="11906" w:h="16838" w:code="9"/>
          <w:pgMar w:top="851" w:right="567" w:bottom="1134" w:left="1701" w:header="709" w:footer="709" w:gutter="0"/>
          <w:cols w:space="708"/>
          <w:docGrid w:linePitch="360"/>
        </w:sectPr>
      </w:pPr>
    </w:p>
    <w:p w:rsidR="00A016DF" w:rsidRDefault="004642E0" w:rsidP="003835A4">
      <w:pPr>
        <w:autoSpaceDE w:val="0"/>
        <w:autoSpaceDN w:val="0"/>
        <w:adjustRightInd w:val="0"/>
        <w:spacing w:before="0"/>
        <w:ind w:right="-1" w:firstLine="709"/>
        <w:jc w:val="center"/>
        <w:rPr>
          <w:b/>
          <w:sz w:val="26"/>
          <w:szCs w:val="26"/>
        </w:rPr>
      </w:pPr>
      <w:r w:rsidRPr="00D963F3">
        <w:rPr>
          <w:b/>
          <w:sz w:val="26"/>
          <w:szCs w:val="26"/>
        </w:rPr>
        <w:lastRenderedPageBreak/>
        <w:t>1</w:t>
      </w:r>
      <w:r w:rsidR="00041BB1" w:rsidRPr="00D963F3">
        <w:rPr>
          <w:b/>
          <w:sz w:val="26"/>
          <w:szCs w:val="26"/>
        </w:rPr>
        <w:t xml:space="preserve">.5 Подпрограмма «Создание условий для реализации </w:t>
      </w:r>
    </w:p>
    <w:p w:rsidR="00041BB1" w:rsidRPr="00D963F3" w:rsidRDefault="00041BB1" w:rsidP="003835A4">
      <w:pPr>
        <w:autoSpaceDE w:val="0"/>
        <w:autoSpaceDN w:val="0"/>
        <w:adjustRightInd w:val="0"/>
        <w:spacing w:before="0"/>
        <w:ind w:right="-1" w:firstLine="709"/>
        <w:jc w:val="center"/>
        <w:rPr>
          <w:b/>
          <w:sz w:val="26"/>
          <w:szCs w:val="26"/>
        </w:rPr>
      </w:pPr>
      <w:r w:rsidRPr="00D963F3">
        <w:rPr>
          <w:b/>
          <w:sz w:val="26"/>
          <w:szCs w:val="26"/>
        </w:rPr>
        <w:t>муниципальной программы»</w:t>
      </w:r>
    </w:p>
    <w:p w:rsidR="00041BB1" w:rsidRPr="00D963F3" w:rsidRDefault="00041BB1" w:rsidP="003835A4">
      <w:pPr>
        <w:autoSpaceDE w:val="0"/>
        <w:autoSpaceDN w:val="0"/>
        <w:adjustRightInd w:val="0"/>
        <w:spacing w:before="0"/>
        <w:ind w:right="-1" w:firstLine="709"/>
        <w:jc w:val="center"/>
        <w:rPr>
          <w:b/>
          <w:sz w:val="26"/>
          <w:szCs w:val="26"/>
        </w:rPr>
      </w:pPr>
    </w:p>
    <w:p w:rsidR="00041BB1" w:rsidRPr="00D963F3" w:rsidRDefault="00041BB1" w:rsidP="003835A4">
      <w:pPr>
        <w:autoSpaceDE w:val="0"/>
        <w:autoSpaceDN w:val="0"/>
        <w:adjustRightInd w:val="0"/>
        <w:spacing w:before="0"/>
        <w:ind w:right="-1" w:firstLine="709"/>
        <w:jc w:val="center"/>
        <w:rPr>
          <w:b/>
          <w:bCs w:val="0"/>
          <w:sz w:val="26"/>
          <w:szCs w:val="26"/>
        </w:rPr>
      </w:pPr>
      <w:r w:rsidRPr="00D963F3">
        <w:rPr>
          <w:b/>
          <w:bCs w:val="0"/>
          <w:sz w:val="26"/>
          <w:szCs w:val="26"/>
        </w:rPr>
        <w:t>Краткая характеристика (паспорт) подпрограммы</w:t>
      </w:r>
    </w:p>
    <w:p w:rsidR="00041BB1" w:rsidRPr="00B450BE" w:rsidRDefault="00041BB1" w:rsidP="003835A4">
      <w:pPr>
        <w:autoSpaceDE w:val="0"/>
        <w:autoSpaceDN w:val="0"/>
        <w:adjustRightInd w:val="0"/>
        <w:spacing w:before="0"/>
        <w:ind w:right="-1" w:firstLine="709"/>
        <w:jc w:val="center"/>
        <w:rPr>
          <w:bCs w:val="0"/>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7902"/>
      </w:tblGrid>
      <w:tr w:rsidR="00041BB1" w:rsidRPr="00B450BE" w:rsidTr="00041BB1">
        <w:trPr>
          <w:trHeight w:val="535"/>
        </w:trPr>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Наименование подпрограммы</w:t>
            </w:r>
          </w:p>
        </w:tc>
        <w:tc>
          <w:tcPr>
            <w:tcW w:w="7902" w:type="dxa"/>
          </w:tcPr>
          <w:p w:rsidR="00041BB1" w:rsidRPr="00B450BE" w:rsidRDefault="00041BB1" w:rsidP="00D963F3">
            <w:pPr>
              <w:autoSpaceDE w:val="0"/>
              <w:autoSpaceDN w:val="0"/>
              <w:adjustRightInd w:val="0"/>
              <w:spacing w:before="0"/>
              <w:ind w:right="-1"/>
              <w:jc w:val="both"/>
              <w:rPr>
                <w:sz w:val="26"/>
                <w:szCs w:val="26"/>
              </w:rPr>
            </w:pPr>
            <w:r w:rsidRPr="00B450BE">
              <w:rPr>
                <w:sz w:val="26"/>
                <w:szCs w:val="26"/>
              </w:rPr>
              <w:t>Создание условий для реализации муниципальной программы</w:t>
            </w:r>
          </w:p>
          <w:p w:rsidR="00041BB1" w:rsidRPr="00B450BE" w:rsidRDefault="00041BB1" w:rsidP="00D963F3">
            <w:pPr>
              <w:autoSpaceDE w:val="0"/>
              <w:autoSpaceDN w:val="0"/>
              <w:adjustRightInd w:val="0"/>
              <w:spacing w:before="0"/>
              <w:ind w:right="-1"/>
              <w:jc w:val="both"/>
              <w:rPr>
                <w:sz w:val="26"/>
                <w:szCs w:val="26"/>
              </w:rPr>
            </w:pP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Координатор</w:t>
            </w:r>
          </w:p>
        </w:tc>
        <w:tc>
          <w:tcPr>
            <w:tcW w:w="7902" w:type="dxa"/>
          </w:tcPr>
          <w:p w:rsidR="00041BB1" w:rsidRPr="00B450BE" w:rsidRDefault="009B5CA9" w:rsidP="00D963F3">
            <w:pPr>
              <w:autoSpaceDE w:val="0"/>
              <w:autoSpaceDN w:val="0"/>
              <w:adjustRightInd w:val="0"/>
              <w:spacing w:before="0"/>
              <w:ind w:right="-1"/>
              <w:jc w:val="both"/>
              <w:rPr>
                <w:sz w:val="26"/>
                <w:szCs w:val="26"/>
              </w:rPr>
            </w:pPr>
            <w:r w:rsidRPr="00B450BE">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 xml:space="preserve">Ответственный исполнитель </w:t>
            </w:r>
          </w:p>
        </w:tc>
        <w:tc>
          <w:tcPr>
            <w:tcW w:w="7902" w:type="dxa"/>
          </w:tcPr>
          <w:p w:rsidR="00041BB1" w:rsidRPr="00B450BE" w:rsidRDefault="00C34472" w:rsidP="00DF364D">
            <w:pPr>
              <w:autoSpaceDE w:val="0"/>
              <w:autoSpaceDN w:val="0"/>
              <w:adjustRightInd w:val="0"/>
              <w:spacing w:before="0"/>
              <w:ind w:right="-1"/>
              <w:jc w:val="both"/>
              <w:rPr>
                <w:sz w:val="26"/>
                <w:szCs w:val="26"/>
              </w:rPr>
            </w:pPr>
            <w:r>
              <w:rPr>
                <w:sz w:val="26"/>
                <w:szCs w:val="26"/>
              </w:rPr>
              <w:t>МКУ «Централизованная бухгалтерия»</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 xml:space="preserve">Соисполнители </w:t>
            </w:r>
          </w:p>
        </w:tc>
        <w:tc>
          <w:tcPr>
            <w:tcW w:w="7902" w:type="dxa"/>
          </w:tcPr>
          <w:p w:rsidR="00041BB1" w:rsidRPr="00B450BE" w:rsidRDefault="00435EE6" w:rsidP="00DF364D">
            <w:pPr>
              <w:spacing w:before="0"/>
              <w:rPr>
                <w:sz w:val="26"/>
                <w:szCs w:val="26"/>
              </w:rPr>
            </w:pPr>
            <w:r>
              <w:rPr>
                <w:color w:val="000000"/>
                <w:sz w:val="26"/>
                <w:szCs w:val="26"/>
              </w:rPr>
              <w:t>Отдел</w:t>
            </w:r>
            <w:r w:rsidRPr="00644370">
              <w:rPr>
                <w:color w:val="000000"/>
                <w:sz w:val="26"/>
                <w:szCs w:val="26"/>
              </w:rPr>
              <w:t xml:space="preserve"> </w:t>
            </w:r>
            <w:r w:rsidR="00DF364D">
              <w:rPr>
                <w:color w:val="000000"/>
                <w:sz w:val="26"/>
                <w:szCs w:val="26"/>
              </w:rPr>
              <w:t>культуры, молодежи и спорта</w:t>
            </w:r>
            <w:r w:rsidR="00C34472">
              <w:rPr>
                <w:color w:val="000000"/>
                <w:sz w:val="26"/>
                <w:szCs w:val="26"/>
              </w:rPr>
              <w:t>, Управление образования, МЦ образовательных организаций Дебесского района</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Цель</w:t>
            </w:r>
          </w:p>
        </w:tc>
        <w:tc>
          <w:tcPr>
            <w:tcW w:w="7902" w:type="dxa"/>
          </w:tcPr>
          <w:p w:rsidR="00041BB1" w:rsidRPr="00B450BE" w:rsidRDefault="00041BB1" w:rsidP="00D963F3">
            <w:pPr>
              <w:autoSpaceDE w:val="0"/>
              <w:autoSpaceDN w:val="0"/>
              <w:adjustRightInd w:val="0"/>
              <w:spacing w:before="0"/>
              <w:ind w:right="-1"/>
              <w:jc w:val="both"/>
              <w:rPr>
                <w:sz w:val="26"/>
                <w:szCs w:val="26"/>
              </w:rPr>
            </w:pPr>
            <w:r w:rsidRPr="00B450BE">
              <w:rPr>
                <w:sz w:val="26"/>
                <w:szCs w:val="26"/>
              </w:rPr>
              <w:t>Повышение эффективности и результативности системы образования МО «Дебесский район»</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 xml:space="preserve">Задачи </w:t>
            </w:r>
          </w:p>
        </w:tc>
        <w:tc>
          <w:tcPr>
            <w:tcW w:w="7902" w:type="dxa"/>
          </w:tcPr>
          <w:p w:rsidR="00041BB1" w:rsidRPr="00B450BE" w:rsidRDefault="00041BB1" w:rsidP="00D963F3">
            <w:pPr>
              <w:autoSpaceDE w:val="0"/>
              <w:autoSpaceDN w:val="0"/>
              <w:adjustRightInd w:val="0"/>
              <w:spacing w:before="0"/>
              <w:ind w:right="-1"/>
              <w:jc w:val="both"/>
              <w:rPr>
                <w:sz w:val="26"/>
                <w:szCs w:val="26"/>
              </w:rPr>
            </w:pPr>
            <w:r w:rsidRPr="00B450BE">
              <w:rPr>
                <w:sz w:val="26"/>
                <w:szCs w:val="26"/>
              </w:rPr>
              <w:t>1) Осуществление установленных полномочий (функций) Управлением образованием МО «Дебесский район», организация эффективного управления системой образования  района.</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2) Методическое обеспечение образовательного процесса, в том числе методическое сопровождение введения ФГОС.</w:t>
            </w:r>
          </w:p>
          <w:p w:rsidR="00041BB1" w:rsidRPr="00B450BE" w:rsidRDefault="00041BB1" w:rsidP="00D963F3">
            <w:pPr>
              <w:autoSpaceDE w:val="0"/>
              <w:autoSpaceDN w:val="0"/>
              <w:adjustRightInd w:val="0"/>
              <w:spacing w:before="0"/>
              <w:ind w:right="-1"/>
              <w:jc w:val="both"/>
              <w:rPr>
                <w:sz w:val="26"/>
                <w:szCs w:val="26"/>
              </w:rPr>
            </w:pPr>
            <w:r w:rsidRPr="00B450BE">
              <w:rPr>
                <w:sz w:val="26"/>
                <w:szCs w:val="26"/>
              </w:rPr>
              <w:t>3) Организация повышения квалификации педагогических работников и руководителей муниципальных образовательных организаций МО «Дебесский район»</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4) Обеспечение муниципальных образовательных организаций квалифицированными кадрами.</w:t>
            </w:r>
          </w:p>
          <w:p w:rsidR="00041BB1" w:rsidRPr="00B450BE" w:rsidRDefault="00041BB1" w:rsidP="00D963F3">
            <w:pPr>
              <w:autoSpaceDE w:val="0"/>
              <w:autoSpaceDN w:val="0"/>
              <w:adjustRightInd w:val="0"/>
              <w:spacing w:before="0"/>
              <w:ind w:right="-1"/>
              <w:jc w:val="both"/>
              <w:rPr>
                <w:sz w:val="26"/>
                <w:szCs w:val="26"/>
              </w:rPr>
            </w:pPr>
            <w:r w:rsidRPr="00B450BE">
              <w:rPr>
                <w:sz w:val="26"/>
                <w:szCs w:val="26"/>
              </w:rPr>
              <w:t>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МО «Дебесский район»</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6)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7) Организация работы по развитию системы и обеспечение обратной связи с потребителями услуг образования.</w:t>
            </w:r>
          </w:p>
          <w:p w:rsidR="00C5042B" w:rsidRPr="00B450BE" w:rsidRDefault="00C5042B" w:rsidP="00D963F3">
            <w:pPr>
              <w:tabs>
                <w:tab w:val="left" w:pos="1134"/>
              </w:tabs>
              <w:autoSpaceDE w:val="0"/>
              <w:autoSpaceDN w:val="0"/>
              <w:adjustRightInd w:val="0"/>
              <w:spacing w:before="0"/>
              <w:ind w:right="-1"/>
              <w:jc w:val="both"/>
              <w:rPr>
                <w:sz w:val="26"/>
                <w:szCs w:val="26"/>
              </w:rPr>
            </w:pPr>
            <w:r w:rsidRPr="00B450BE">
              <w:rPr>
                <w:sz w:val="26"/>
                <w:szCs w:val="26"/>
              </w:rPr>
              <w:t>8) Создание в Дебесском районе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 xml:space="preserve">Целевые показатели (индикаторы) </w:t>
            </w:r>
          </w:p>
        </w:tc>
        <w:tc>
          <w:tcPr>
            <w:tcW w:w="7902" w:type="dxa"/>
          </w:tcPr>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1) Оценка качества муниципальной системы образования  МО «Дебесский район».</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 xml:space="preserve">2) 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w:t>
            </w:r>
            <w:r w:rsidRPr="00B450BE">
              <w:rPr>
                <w:sz w:val="26"/>
                <w:szCs w:val="26"/>
              </w:rPr>
              <w:lastRenderedPageBreak/>
              <w:t>руководителей и педагогических работников муниципальных образовательных организаций, процентов</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3) 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4) 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B450BE" w:rsidRDefault="00041BB1" w:rsidP="00D963F3">
            <w:pPr>
              <w:autoSpaceDE w:val="0"/>
              <w:autoSpaceDN w:val="0"/>
              <w:adjustRightInd w:val="0"/>
              <w:spacing w:before="0"/>
              <w:ind w:right="-1"/>
              <w:jc w:val="both"/>
              <w:rPr>
                <w:sz w:val="26"/>
                <w:szCs w:val="26"/>
              </w:rPr>
            </w:pPr>
            <w:r w:rsidRPr="00B450BE">
              <w:rPr>
                <w:sz w:val="26"/>
                <w:szCs w:val="26"/>
              </w:rPr>
              <w:t>5) Доля муниципальных образовательных организаций МО «Дебесский район»,  с руководителями которых заключены эффективные контракты, процентов.</w:t>
            </w:r>
          </w:p>
          <w:p w:rsidR="00041BB1" w:rsidRPr="00B450BE" w:rsidRDefault="00041BB1" w:rsidP="00D963F3">
            <w:pPr>
              <w:autoSpaceDE w:val="0"/>
              <w:autoSpaceDN w:val="0"/>
              <w:adjustRightInd w:val="0"/>
              <w:spacing w:before="0"/>
              <w:ind w:right="-1"/>
              <w:jc w:val="both"/>
              <w:rPr>
                <w:sz w:val="26"/>
                <w:szCs w:val="26"/>
              </w:rPr>
            </w:pPr>
            <w:r w:rsidRPr="00B450BE">
              <w:rPr>
                <w:sz w:val="26"/>
                <w:szCs w:val="26"/>
              </w:rPr>
              <w:t>6) Доля  педагогических работников муниципальных образовательных организаций МО «Дебесский район», с которыми заключены эффективные контракты, процентов.</w:t>
            </w:r>
          </w:p>
          <w:p w:rsidR="00041BB1" w:rsidRPr="00B450BE" w:rsidRDefault="00041BB1" w:rsidP="00D963F3">
            <w:pPr>
              <w:shd w:val="clear" w:color="auto" w:fill="FFFFFF"/>
              <w:tabs>
                <w:tab w:val="left" w:pos="1134"/>
              </w:tabs>
              <w:spacing w:before="0"/>
              <w:ind w:right="-1"/>
              <w:jc w:val="both"/>
              <w:rPr>
                <w:sz w:val="26"/>
                <w:szCs w:val="26"/>
              </w:rPr>
            </w:pPr>
            <w:r w:rsidRPr="00B450BE">
              <w:rPr>
                <w:sz w:val="26"/>
                <w:szCs w:val="26"/>
              </w:rPr>
              <w:t>7) Среднемесячная начисленная заработная плата педагогических работников муниципальных образовательных организаций, рублей.</w:t>
            </w:r>
          </w:p>
          <w:p w:rsidR="00041BB1" w:rsidRPr="00B450BE" w:rsidRDefault="00041BB1" w:rsidP="00D963F3">
            <w:pPr>
              <w:tabs>
                <w:tab w:val="left" w:pos="1134"/>
              </w:tabs>
              <w:autoSpaceDE w:val="0"/>
              <w:autoSpaceDN w:val="0"/>
              <w:adjustRightInd w:val="0"/>
              <w:spacing w:before="0"/>
              <w:ind w:right="-1"/>
              <w:jc w:val="both"/>
              <w:rPr>
                <w:sz w:val="26"/>
                <w:szCs w:val="26"/>
              </w:rPr>
            </w:pPr>
            <w:r w:rsidRPr="00B450BE">
              <w:rPr>
                <w:sz w:val="26"/>
                <w:szCs w:val="26"/>
              </w:rPr>
              <w:t xml:space="preserve">8) Удовлетворенность потребителей качеством оказания муниципальных услуг в сфере образования, процентов. </w:t>
            </w:r>
          </w:p>
        </w:tc>
      </w:tr>
      <w:tr w:rsidR="00041BB1" w:rsidRPr="00B450BE" w:rsidTr="00041BB1">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lastRenderedPageBreak/>
              <w:t>Сроки и этапы  реализации</w:t>
            </w:r>
          </w:p>
        </w:tc>
        <w:tc>
          <w:tcPr>
            <w:tcW w:w="7902" w:type="dxa"/>
          </w:tcPr>
          <w:p w:rsidR="00C5042B" w:rsidRPr="00B450BE" w:rsidRDefault="00C5042B" w:rsidP="00D963F3">
            <w:pPr>
              <w:spacing w:before="0"/>
              <w:jc w:val="both"/>
              <w:rPr>
                <w:sz w:val="26"/>
                <w:szCs w:val="26"/>
              </w:rPr>
            </w:pPr>
            <w:r w:rsidRPr="00B450BE">
              <w:rPr>
                <w:sz w:val="26"/>
                <w:szCs w:val="26"/>
              </w:rPr>
              <w:t>Срок реализации - 2015-2024 годы.</w:t>
            </w:r>
          </w:p>
          <w:p w:rsidR="00C5042B" w:rsidRPr="00B450BE" w:rsidRDefault="00C5042B" w:rsidP="00D963F3">
            <w:pPr>
              <w:spacing w:before="0"/>
              <w:jc w:val="both"/>
              <w:rPr>
                <w:sz w:val="26"/>
                <w:szCs w:val="26"/>
              </w:rPr>
            </w:pPr>
            <w:r w:rsidRPr="00B450BE">
              <w:rPr>
                <w:sz w:val="26"/>
                <w:szCs w:val="26"/>
              </w:rPr>
              <w:t>Этапы реализации муниципальной программы:</w:t>
            </w:r>
          </w:p>
          <w:p w:rsidR="00C5042B" w:rsidRPr="00B450BE" w:rsidRDefault="00C5042B" w:rsidP="00D963F3">
            <w:pPr>
              <w:spacing w:before="0"/>
              <w:jc w:val="both"/>
              <w:rPr>
                <w:sz w:val="26"/>
                <w:szCs w:val="26"/>
              </w:rPr>
            </w:pPr>
            <w:r w:rsidRPr="00B450BE">
              <w:rPr>
                <w:sz w:val="26"/>
                <w:szCs w:val="26"/>
                <w:lang w:val="en-US"/>
              </w:rPr>
              <w:t>I</w:t>
            </w:r>
            <w:r w:rsidRPr="00B450BE">
              <w:rPr>
                <w:sz w:val="26"/>
                <w:szCs w:val="26"/>
              </w:rPr>
              <w:t xml:space="preserve"> этап - 2015-2018 годы,</w:t>
            </w:r>
          </w:p>
          <w:p w:rsidR="00041BB1" w:rsidRPr="00B450BE" w:rsidRDefault="00C5042B" w:rsidP="00D963F3">
            <w:pPr>
              <w:spacing w:before="0"/>
              <w:ind w:right="-1"/>
              <w:jc w:val="both"/>
              <w:rPr>
                <w:sz w:val="26"/>
                <w:szCs w:val="26"/>
              </w:rPr>
            </w:pPr>
            <w:r w:rsidRPr="00B450BE">
              <w:rPr>
                <w:sz w:val="26"/>
                <w:szCs w:val="26"/>
                <w:lang w:val="en-US"/>
              </w:rPr>
              <w:t>II</w:t>
            </w:r>
            <w:r w:rsidRPr="00B450BE">
              <w:rPr>
                <w:sz w:val="26"/>
                <w:szCs w:val="26"/>
              </w:rPr>
              <w:t xml:space="preserve"> этап - 2019-2024 годы</w:t>
            </w:r>
          </w:p>
        </w:tc>
      </w:tr>
      <w:tr w:rsidR="00041BB1" w:rsidRPr="00B450BE" w:rsidTr="00687020">
        <w:trPr>
          <w:trHeight w:val="1600"/>
        </w:trPr>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t>Ресурсное обеспечение за счет средств бюджета МО «Дебесский район»</w:t>
            </w:r>
          </w:p>
          <w:p w:rsidR="00041BB1" w:rsidRPr="00B450BE" w:rsidRDefault="00041BB1" w:rsidP="00D963F3">
            <w:pPr>
              <w:autoSpaceDE w:val="0"/>
              <w:autoSpaceDN w:val="0"/>
              <w:adjustRightInd w:val="0"/>
              <w:spacing w:before="0"/>
              <w:ind w:right="-1"/>
              <w:rPr>
                <w:sz w:val="26"/>
                <w:szCs w:val="26"/>
              </w:rPr>
            </w:pPr>
          </w:p>
        </w:tc>
        <w:tc>
          <w:tcPr>
            <w:tcW w:w="7902" w:type="dxa"/>
          </w:tcPr>
          <w:p w:rsidR="00041BB1" w:rsidRPr="00B450BE" w:rsidRDefault="00041BB1" w:rsidP="00D963F3">
            <w:pPr>
              <w:autoSpaceDE w:val="0"/>
              <w:autoSpaceDN w:val="0"/>
              <w:adjustRightInd w:val="0"/>
              <w:spacing w:before="0"/>
              <w:ind w:right="-1"/>
              <w:jc w:val="both"/>
              <w:rPr>
                <w:sz w:val="26"/>
                <w:szCs w:val="26"/>
              </w:rPr>
            </w:pPr>
            <w:r w:rsidRPr="00B450BE">
              <w:rPr>
                <w:sz w:val="26"/>
                <w:szCs w:val="26"/>
              </w:rPr>
              <w:t>Общий объем финансирования мероп</w:t>
            </w:r>
            <w:r w:rsidR="00DD748F" w:rsidRPr="00B450BE">
              <w:rPr>
                <w:sz w:val="26"/>
                <w:szCs w:val="26"/>
              </w:rPr>
              <w:t>риятий подпрограммы за 2015-202</w:t>
            </w:r>
            <w:r w:rsidR="00C5042B" w:rsidRPr="00B450BE">
              <w:rPr>
                <w:sz w:val="26"/>
                <w:szCs w:val="26"/>
              </w:rPr>
              <w:t>4</w:t>
            </w:r>
            <w:r w:rsidRPr="00B450BE">
              <w:rPr>
                <w:sz w:val="26"/>
                <w:szCs w:val="26"/>
              </w:rPr>
              <w:t xml:space="preserve"> годы за счет средств бюджета МО «Дебесский район» составит</w:t>
            </w:r>
            <w:r w:rsidR="005747C4" w:rsidRPr="00B450BE">
              <w:rPr>
                <w:bCs w:val="0"/>
                <w:sz w:val="26"/>
                <w:szCs w:val="26"/>
              </w:rPr>
              <w:t xml:space="preserve"> </w:t>
            </w:r>
            <w:r w:rsidR="00687020">
              <w:rPr>
                <w:bCs w:val="0"/>
                <w:sz w:val="26"/>
                <w:szCs w:val="26"/>
              </w:rPr>
              <w:t>155225,70</w:t>
            </w:r>
            <w:r w:rsidR="00964819" w:rsidRPr="00B450BE">
              <w:rPr>
                <w:bCs w:val="0"/>
                <w:sz w:val="26"/>
                <w:szCs w:val="26"/>
              </w:rPr>
              <w:t xml:space="preserve"> </w:t>
            </w:r>
            <w:r w:rsidRPr="00B450BE">
              <w:rPr>
                <w:sz w:val="26"/>
                <w:szCs w:val="26"/>
              </w:rPr>
              <w:t>тыс. рублей, в том числе по годам реализации муниципальной программы: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7"/>
              <w:gridCol w:w="3709"/>
            </w:tblGrid>
            <w:tr w:rsidR="00041BB1"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041BB1" w:rsidRPr="00687020" w:rsidRDefault="00041BB1" w:rsidP="00687020">
                  <w:pPr>
                    <w:spacing w:before="0"/>
                    <w:ind w:right="-1"/>
                    <w:jc w:val="center"/>
                    <w:rPr>
                      <w:bCs w:val="0"/>
                      <w:sz w:val="26"/>
                      <w:szCs w:val="26"/>
                    </w:rPr>
                  </w:pPr>
                  <w:r w:rsidRPr="00687020">
                    <w:rPr>
                      <w:bCs w:val="0"/>
                      <w:sz w:val="26"/>
                      <w:szCs w:val="26"/>
                    </w:rPr>
                    <w:t>Годы</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041BB1" w:rsidRPr="00687020" w:rsidRDefault="00041BB1" w:rsidP="00687020">
                  <w:pPr>
                    <w:spacing w:before="0"/>
                    <w:ind w:right="-1"/>
                    <w:jc w:val="center"/>
                    <w:rPr>
                      <w:bCs w:val="0"/>
                      <w:sz w:val="26"/>
                      <w:szCs w:val="26"/>
                    </w:rPr>
                  </w:pPr>
                  <w:r w:rsidRPr="00687020">
                    <w:rPr>
                      <w:bCs w:val="0"/>
                      <w:sz w:val="26"/>
                      <w:szCs w:val="26"/>
                    </w:rPr>
                    <w:t>Тыс. рублей</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keepNext/>
                    <w:autoSpaceDE w:val="0"/>
                    <w:autoSpaceDN w:val="0"/>
                    <w:adjustRightInd w:val="0"/>
                    <w:spacing w:before="0"/>
                    <w:ind w:right="-1"/>
                    <w:jc w:val="center"/>
                    <w:rPr>
                      <w:sz w:val="26"/>
                      <w:szCs w:val="26"/>
                    </w:rPr>
                  </w:pPr>
                  <w:smartTag w:uri="urn:schemas-microsoft-com:office:smarttags" w:element="metricconverter">
                    <w:smartTagPr>
                      <w:attr w:name="ProductID" w:val="2015 г"/>
                    </w:smartTagPr>
                    <w:r w:rsidRPr="00687020">
                      <w:rPr>
                        <w:sz w:val="26"/>
                        <w:szCs w:val="26"/>
                      </w:rPr>
                      <w:t>2015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20822,30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6 г"/>
                    </w:smartTagPr>
                    <w:r w:rsidRPr="00687020">
                      <w:rPr>
                        <w:sz w:val="26"/>
                        <w:szCs w:val="26"/>
                      </w:rPr>
                      <w:t>2016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14259,50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7 г"/>
                    </w:smartTagPr>
                    <w:r w:rsidRPr="00687020">
                      <w:rPr>
                        <w:sz w:val="26"/>
                        <w:szCs w:val="26"/>
                      </w:rPr>
                      <w:t>2017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14601,80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8 г"/>
                    </w:smartTagPr>
                    <w:r w:rsidRPr="00687020">
                      <w:rPr>
                        <w:sz w:val="26"/>
                        <w:szCs w:val="26"/>
                      </w:rPr>
                      <w:t>2018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16954,60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9 г"/>
                    </w:smartTagPr>
                    <w:r w:rsidRPr="00687020">
                      <w:rPr>
                        <w:sz w:val="26"/>
                        <w:szCs w:val="26"/>
                      </w:rPr>
                      <w:t>2019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18398,00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20 г"/>
                    </w:smartTagPr>
                    <w:r w:rsidRPr="00687020">
                      <w:rPr>
                        <w:sz w:val="26"/>
                        <w:szCs w:val="26"/>
                      </w:rPr>
                      <w:t>2020 г</w:t>
                    </w:r>
                  </w:smartTag>
                  <w:r w:rsidRPr="00687020">
                    <w:rPr>
                      <w:sz w:val="26"/>
                      <w:szCs w:val="26"/>
                    </w:rPr>
                    <w:t>.</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11696,80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2021 г.</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10647,00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2022 г.</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11554,00</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2023 г.</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17790,05</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lastRenderedPageBreak/>
                    <w:t>2024 г.</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18501,65</w:t>
                  </w:r>
                </w:p>
              </w:tc>
            </w:tr>
            <w:tr w:rsidR="00687020" w:rsidRPr="00687020" w:rsidTr="00687020">
              <w:trPr>
                <w:trHeight w:val="300"/>
                <w:jc w:val="center"/>
              </w:trPr>
              <w:tc>
                <w:tcPr>
                  <w:tcW w:w="2584" w:type="pct"/>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Итого 2015-2024 гг.</w:t>
                  </w:r>
                </w:p>
              </w:tc>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155225,70</w:t>
                  </w:r>
                </w:p>
              </w:tc>
            </w:tr>
          </w:tbl>
          <w:p w:rsidR="00041BB1" w:rsidRPr="00B450BE" w:rsidRDefault="00041BB1" w:rsidP="00D963F3">
            <w:pPr>
              <w:spacing w:before="0"/>
              <w:ind w:right="-1"/>
              <w:jc w:val="both"/>
              <w:rPr>
                <w:sz w:val="26"/>
                <w:szCs w:val="26"/>
              </w:rPr>
            </w:pPr>
            <w:r w:rsidRPr="00B450BE">
              <w:rPr>
                <w:sz w:val="26"/>
                <w:szCs w:val="26"/>
              </w:rPr>
              <w:t>Ресурсное обеспечение подпрограммы за счет средств бюджета МО «Дебесский район» подлежит уточнению в рамках бюджетного цикла.</w:t>
            </w:r>
          </w:p>
        </w:tc>
      </w:tr>
      <w:tr w:rsidR="00041BB1" w:rsidRPr="00B450BE" w:rsidTr="00435EE6">
        <w:trPr>
          <w:trHeight w:val="8546"/>
        </w:trPr>
        <w:tc>
          <w:tcPr>
            <w:tcW w:w="1951" w:type="dxa"/>
          </w:tcPr>
          <w:p w:rsidR="00041BB1" w:rsidRPr="00B450BE" w:rsidRDefault="00041BB1" w:rsidP="00D963F3">
            <w:pPr>
              <w:autoSpaceDE w:val="0"/>
              <w:autoSpaceDN w:val="0"/>
              <w:adjustRightInd w:val="0"/>
              <w:spacing w:before="0"/>
              <w:ind w:right="-1"/>
              <w:rPr>
                <w:sz w:val="26"/>
                <w:szCs w:val="26"/>
              </w:rPr>
            </w:pPr>
            <w:r w:rsidRPr="00B450BE">
              <w:rPr>
                <w:sz w:val="26"/>
                <w:szCs w:val="26"/>
              </w:rPr>
              <w:lastRenderedPageBreak/>
              <w:t>Ожидаемые конечные результаты, оценка планируемой эффективности</w:t>
            </w:r>
          </w:p>
        </w:tc>
        <w:tc>
          <w:tcPr>
            <w:tcW w:w="7902" w:type="dxa"/>
          </w:tcPr>
          <w:p w:rsidR="00041BB1" w:rsidRPr="00B450BE" w:rsidRDefault="00C5042B" w:rsidP="00D963F3">
            <w:pPr>
              <w:spacing w:before="0"/>
              <w:ind w:right="-1"/>
              <w:jc w:val="both"/>
              <w:rPr>
                <w:sz w:val="26"/>
                <w:szCs w:val="26"/>
              </w:rPr>
            </w:pPr>
            <w:r w:rsidRPr="00B450BE">
              <w:rPr>
                <w:sz w:val="26"/>
                <w:szCs w:val="26"/>
              </w:rPr>
              <w:t xml:space="preserve">К концу </w:t>
            </w:r>
            <w:r w:rsidRPr="00B450BE">
              <w:rPr>
                <w:sz w:val="26"/>
                <w:szCs w:val="26"/>
                <w:lang w:val="en-US"/>
              </w:rPr>
              <w:t>I</w:t>
            </w:r>
            <w:r w:rsidRPr="00B450BE">
              <w:rPr>
                <w:sz w:val="26"/>
                <w:szCs w:val="26"/>
              </w:rPr>
              <w:t xml:space="preserve"> этапа:</w:t>
            </w:r>
          </w:p>
          <w:p w:rsidR="00041BB1" w:rsidRPr="00B450BE" w:rsidRDefault="00041BB1" w:rsidP="00D963F3">
            <w:pPr>
              <w:spacing w:before="0"/>
              <w:ind w:right="-1"/>
              <w:jc w:val="both"/>
              <w:rPr>
                <w:sz w:val="26"/>
                <w:szCs w:val="26"/>
              </w:rPr>
            </w:pPr>
            <w:r w:rsidRPr="00B450BE">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041BB1" w:rsidRPr="00B450BE" w:rsidRDefault="00041BB1" w:rsidP="00D963F3">
            <w:pPr>
              <w:autoSpaceDE w:val="0"/>
              <w:autoSpaceDN w:val="0"/>
              <w:adjustRightInd w:val="0"/>
              <w:spacing w:before="0"/>
              <w:ind w:right="-1"/>
              <w:jc w:val="both"/>
              <w:rPr>
                <w:sz w:val="26"/>
                <w:szCs w:val="26"/>
              </w:rPr>
            </w:pPr>
            <w:r w:rsidRPr="00B450BE">
              <w:rPr>
                <w:sz w:val="26"/>
                <w:szCs w:val="26"/>
              </w:rPr>
              <w:t>2) повышение эффективности и результативности деятельности сферы образования в МО «Дебесский район»</w:t>
            </w:r>
          </w:p>
          <w:p w:rsidR="00D91134" w:rsidRPr="00B450BE" w:rsidRDefault="00D91134" w:rsidP="00D963F3">
            <w:pPr>
              <w:autoSpaceDE w:val="0"/>
              <w:autoSpaceDN w:val="0"/>
              <w:adjustRightInd w:val="0"/>
              <w:spacing w:before="0"/>
              <w:ind w:right="-1"/>
              <w:jc w:val="both"/>
              <w:rPr>
                <w:sz w:val="26"/>
                <w:szCs w:val="26"/>
              </w:rPr>
            </w:pPr>
            <w:r w:rsidRPr="00B450BE">
              <w:rPr>
                <w:sz w:val="26"/>
                <w:szCs w:val="26"/>
              </w:rPr>
              <w:t>3)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D91134" w:rsidRPr="00B450BE" w:rsidRDefault="00D91134" w:rsidP="00D963F3">
            <w:pPr>
              <w:autoSpaceDE w:val="0"/>
              <w:autoSpaceDN w:val="0"/>
              <w:adjustRightInd w:val="0"/>
              <w:spacing w:before="0"/>
              <w:ind w:right="-1"/>
              <w:jc w:val="both"/>
              <w:rPr>
                <w:sz w:val="26"/>
                <w:szCs w:val="26"/>
              </w:rPr>
            </w:pPr>
            <w:r w:rsidRPr="00B450BE">
              <w:rPr>
                <w:sz w:val="26"/>
                <w:szCs w:val="26"/>
              </w:rPr>
              <w:t>4) Создание безопасных и современных условий для обучения</w:t>
            </w:r>
          </w:p>
          <w:p w:rsidR="00D91134" w:rsidRPr="00B450BE" w:rsidRDefault="00D91134" w:rsidP="00D963F3">
            <w:pPr>
              <w:autoSpaceDE w:val="0"/>
              <w:autoSpaceDN w:val="0"/>
              <w:adjustRightInd w:val="0"/>
              <w:spacing w:before="0"/>
              <w:ind w:right="-1"/>
              <w:jc w:val="both"/>
              <w:rPr>
                <w:sz w:val="26"/>
                <w:szCs w:val="26"/>
              </w:rPr>
            </w:pPr>
            <w:r w:rsidRPr="00B450BE">
              <w:rPr>
                <w:sz w:val="26"/>
                <w:szCs w:val="26"/>
              </w:rPr>
              <w:t>5) Реализация мероприятий</w:t>
            </w:r>
            <w:r w:rsidR="00995655" w:rsidRPr="00B450BE">
              <w:rPr>
                <w:sz w:val="26"/>
                <w:szCs w:val="26"/>
              </w:rPr>
              <w:t xml:space="preserve"> для беспрепятственного доступа инвалидов всех категорий с учетом их особых потребностей</w:t>
            </w:r>
          </w:p>
          <w:p w:rsidR="00C5042B" w:rsidRPr="00B450BE" w:rsidRDefault="00C5042B" w:rsidP="00D963F3">
            <w:pPr>
              <w:spacing w:before="0"/>
              <w:ind w:right="-1"/>
              <w:jc w:val="both"/>
              <w:rPr>
                <w:sz w:val="26"/>
                <w:szCs w:val="26"/>
              </w:rPr>
            </w:pPr>
            <w:r w:rsidRPr="00B450BE">
              <w:rPr>
                <w:sz w:val="26"/>
                <w:szCs w:val="26"/>
              </w:rPr>
              <w:t xml:space="preserve">К концу </w:t>
            </w:r>
            <w:r w:rsidRPr="00B450BE">
              <w:rPr>
                <w:sz w:val="26"/>
                <w:szCs w:val="26"/>
                <w:lang w:val="en-US"/>
              </w:rPr>
              <w:t>II</w:t>
            </w:r>
            <w:r w:rsidRPr="00B450BE">
              <w:rPr>
                <w:sz w:val="26"/>
                <w:szCs w:val="26"/>
              </w:rPr>
              <w:t xml:space="preserve"> этапа:</w:t>
            </w:r>
          </w:p>
          <w:p w:rsidR="00D91134" w:rsidRPr="00B450BE" w:rsidRDefault="00D91134" w:rsidP="00D963F3">
            <w:pPr>
              <w:spacing w:before="0"/>
              <w:ind w:right="-1"/>
              <w:jc w:val="both"/>
              <w:rPr>
                <w:sz w:val="26"/>
                <w:szCs w:val="26"/>
              </w:rPr>
            </w:pPr>
            <w:r w:rsidRPr="00B450BE">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D91134" w:rsidRPr="00B450BE" w:rsidRDefault="00D91134" w:rsidP="00D963F3">
            <w:pPr>
              <w:autoSpaceDE w:val="0"/>
              <w:autoSpaceDN w:val="0"/>
              <w:adjustRightInd w:val="0"/>
              <w:spacing w:before="0"/>
              <w:ind w:right="-1"/>
              <w:jc w:val="both"/>
              <w:rPr>
                <w:sz w:val="26"/>
                <w:szCs w:val="26"/>
              </w:rPr>
            </w:pPr>
            <w:r w:rsidRPr="00B450BE">
              <w:rPr>
                <w:sz w:val="26"/>
                <w:szCs w:val="26"/>
              </w:rPr>
              <w:t>2) повышение эффективности и результативности деятельности сферы образования в МО «Дебесский район»</w:t>
            </w:r>
          </w:p>
          <w:p w:rsidR="00C5042B" w:rsidRPr="00B450BE" w:rsidRDefault="00D91134" w:rsidP="00D963F3">
            <w:pPr>
              <w:autoSpaceDE w:val="0"/>
              <w:autoSpaceDN w:val="0"/>
              <w:adjustRightInd w:val="0"/>
              <w:spacing w:before="0"/>
              <w:ind w:right="-1"/>
              <w:jc w:val="both"/>
              <w:rPr>
                <w:sz w:val="26"/>
                <w:szCs w:val="26"/>
              </w:rPr>
            </w:pPr>
            <w:r w:rsidRPr="00B450BE">
              <w:rPr>
                <w:sz w:val="26"/>
                <w:szCs w:val="26"/>
              </w:rPr>
              <w:t>3)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95655" w:rsidRPr="00B450BE" w:rsidRDefault="00995655" w:rsidP="00D963F3">
            <w:pPr>
              <w:autoSpaceDE w:val="0"/>
              <w:autoSpaceDN w:val="0"/>
              <w:adjustRightInd w:val="0"/>
              <w:spacing w:before="0"/>
              <w:ind w:right="-1"/>
              <w:jc w:val="both"/>
              <w:rPr>
                <w:sz w:val="26"/>
                <w:szCs w:val="26"/>
              </w:rPr>
            </w:pPr>
            <w:r w:rsidRPr="00B450BE">
              <w:rPr>
                <w:sz w:val="26"/>
                <w:szCs w:val="26"/>
              </w:rPr>
              <w:t>4) Создание безопасных и современных условий для обучения</w:t>
            </w:r>
          </w:p>
          <w:p w:rsidR="00995655" w:rsidRPr="00B450BE" w:rsidRDefault="00995655" w:rsidP="00D963F3">
            <w:pPr>
              <w:autoSpaceDE w:val="0"/>
              <w:autoSpaceDN w:val="0"/>
              <w:adjustRightInd w:val="0"/>
              <w:spacing w:before="0"/>
              <w:ind w:right="-1"/>
              <w:jc w:val="both"/>
              <w:rPr>
                <w:sz w:val="26"/>
                <w:szCs w:val="26"/>
              </w:rPr>
            </w:pPr>
            <w:r w:rsidRPr="00B450BE">
              <w:rPr>
                <w:sz w:val="26"/>
                <w:szCs w:val="26"/>
              </w:rPr>
              <w:t>5)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p>
        </w:tc>
      </w:tr>
    </w:tbl>
    <w:p w:rsidR="00041BB1" w:rsidRPr="00B450BE" w:rsidRDefault="00041BB1" w:rsidP="00D963F3">
      <w:pPr>
        <w:shd w:val="clear" w:color="auto" w:fill="FFFFFF"/>
        <w:tabs>
          <w:tab w:val="left" w:pos="1276"/>
        </w:tabs>
        <w:spacing w:before="0"/>
        <w:ind w:right="-1"/>
        <w:jc w:val="center"/>
        <w:rPr>
          <w:sz w:val="26"/>
          <w:szCs w:val="26"/>
        </w:rPr>
      </w:pPr>
    </w:p>
    <w:p w:rsidR="00041BB1" w:rsidRPr="00D963F3" w:rsidRDefault="00041BB1" w:rsidP="003835A4">
      <w:pPr>
        <w:shd w:val="clear" w:color="auto" w:fill="FFFFFF"/>
        <w:tabs>
          <w:tab w:val="left" w:pos="1276"/>
        </w:tabs>
        <w:spacing w:before="0"/>
        <w:ind w:right="-1" w:firstLine="709"/>
        <w:jc w:val="center"/>
        <w:rPr>
          <w:b/>
          <w:sz w:val="26"/>
          <w:szCs w:val="26"/>
        </w:rPr>
      </w:pPr>
      <w:r w:rsidRPr="00D963F3">
        <w:rPr>
          <w:b/>
          <w:sz w:val="26"/>
          <w:szCs w:val="26"/>
        </w:rPr>
        <w:t>5.1 Характеристика сферы деятельности</w:t>
      </w:r>
    </w:p>
    <w:p w:rsidR="00041BB1" w:rsidRPr="00B450BE" w:rsidRDefault="00041BB1" w:rsidP="003835A4">
      <w:pPr>
        <w:shd w:val="clear" w:color="auto" w:fill="FFFFFF"/>
        <w:tabs>
          <w:tab w:val="left" w:pos="1276"/>
        </w:tabs>
        <w:spacing w:before="0"/>
        <w:ind w:right="-1" w:firstLine="709"/>
        <w:jc w:val="center"/>
        <w:rPr>
          <w:sz w:val="26"/>
          <w:szCs w:val="26"/>
        </w:rPr>
      </w:pPr>
    </w:p>
    <w:p w:rsidR="00041BB1" w:rsidRPr="00B450BE" w:rsidRDefault="00041BB1" w:rsidP="003835A4">
      <w:pPr>
        <w:autoSpaceDE w:val="0"/>
        <w:autoSpaceDN w:val="0"/>
        <w:adjustRightInd w:val="0"/>
        <w:spacing w:before="0"/>
        <w:ind w:right="-1" w:firstLine="709"/>
        <w:jc w:val="both"/>
        <w:rPr>
          <w:sz w:val="26"/>
          <w:szCs w:val="26"/>
        </w:rPr>
      </w:pPr>
      <w:proofErr w:type="gramStart"/>
      <w:r w:rsidRPr="00B450BE">
        <w:rPr>
          <w:sz w:val="26"/>
          <w:szCs w:val="26"/>
        </w:rPr>
        <w:t>Согласно Положени</w:t>
      </w:r>
      <w:r w:rsidR="00B42BDF" w:rsidRPr="00B450BE">
        <w:rPr>
          <w:sz w:val="26"/>
          <w:szCs w:val="26"/>
        </w:rPr>
        <w:t>я</w:t>
      </w:r>
      <w:proofErr w:type="gramEnd"/>
      <w:r w:rsidR="00B42BDF" w:rsidRPr="00B450BE">
        <w:rPr>
          <w:sz w:val="26"/>
          <w:szCs w:val="26"/>
        </w:rPr>
        <w:t>, утвержденного</w:t>
      </w:r>
      <w:r w:rsidRPr="00B450BE">
        <w:rPr>
          <w:sz w:val="26"/>
          <w:szCs w:val="26"/>
        </w:rPr>
        <w:t xml:space="preserve"> решением Районного Совета депутатов муниципального образования «Дебесский район» от 26 декабря 2013г № 61,  Управление образования Администрации МО «Дебесский район» (далее – Управление образования)</w:t>
      </w:r>
      <w:r w:rsidR="00B42BDF" w:rsidRPr="00B450BE">
        <w:rPr>
          <w:sz w:val="26"/>
          <w:szCs w:val="26"/>
        </w:rPr>
        <w:t xml:space="preserve"> </w:t>
      </w:r>
      <w:r w:rsidRPr="00B450BE">
        <w:rPr>
          <w:sz w:val="26"/>
          <w:szCs w:val="26"/>
        </w:rPr>
        <w:t>является</w:t>
      </w:r>
      <w:r w:rsidR="00B42BDF" w:rsidRPr="00B450BE">
        <w:rPr>
          <w:sz w:val="26"/>
          <w:szCs w:val="26"/>
        </w:rPr>
        <w:t xml:space="preserve"> </w:t>
      </w:r>
      <w:r w:rsidRPr="00B450BE">
        <w:rPr>
          <w:sz w:val="26"/>
          <w:szCs w:val="26"/>
        </w:rPr>
        <w:t>структурным подразделением Администрации МО «Дебесский район», образованным для осуществления управленческих функций в области общего, дошкольного и дополнительного образования.</w:t>
      </w:r>
    </w:p>
    <w:p w:rsidR="00041BB1" w:rsidRPr="00B450BE" w:rsidRDefault="00041BB1" w:rsidP="003835A4">
      <w:pPr>
        <w:tabs>
          <w:tab w:val="left" w:pos="1134"/>
        </w:tabs>
        <w:autoSpaceDE w:val="0"/>
        <w:autoSpaceDN w:val="0"/>
        <w:adjustRightInd w:val="0"/>
        <w:spacing w:before="0"/>
        <w:ind w:right="-1" w:firstLine="709"/>
        <w:contextualSpacing/>
        <w:jc w:val="both"/>
        <w:rPr>
          <w:sz w:val="26"/>
          <w:szCs w:val="26"/>
        </w:rPr>
      </w:pPr>
      <w:r w:rsidRPr="00B450BE">
        <w:rPr>
          <w:sz w:val="26"/>
          <w:szCs w:val="26"/>
        </w:rPr>
        <w:t>Управление образования:</w:t>
      </w:r>
    </w:p>
    <w:p w:rsidR="00041BB1" w:rsidRPr="00B450BE" w:rsidRDefault="00041BB1" w:rsidP="003835A4">
      <w:pPr>
        <w:numPr>
          <w:ilvl w:val="0"/>
          <w:numId w:val="29"/>
        </w:numPr>
        <w:tabs>
          <w:tab w:val="left" w:pos="1134"/>
        </w:tabs>
        <w:autoSpaceDE w:val="0"/>
        <w:autoSpaceDN w:val="0"/>
        <w:adjustRightInd w:val="0"/>
        <w:spacing w:before="0"/>
        <w:ind w:left="0" w:right="-1" w:firstLine="709"/>
        <w:contextualSpacing/>
        <w:jc w:val="both"/>
        <w:rPr>
          <w:sz w:val="26"/>
          <w:szCs w:val="26"/>
        </w:rPr>
      </w:pPr>
      <w:r w:rsidRPr="00B450BE">
        <w:rPr>
          <w:sz w:val="26"/>
          <w:szCs w:val="26"/>
        </w:rPr>
        <w:t xml:space="preserve">является главным распорядителем средств бюджета по отрасли «Образование»; </w:t>
      </w:r>
    </w:p>
    <w:p w:rsidR="00041BB1" w:rsidRPr="00B450BE" w:rsidRDefault="00041BB1" w:rsidP="003835A4">
      <w:pPr>
        <w:pStyle w:val="ConsPlusNormal"/>
        <w:numPr>
          <w:ilvl w:val="0"/>
          <w:numId w:val="41"/>
        </w:numPr>
        <w:tabs>
          <w:tab w:val="left" w:pos="180"/>
        </w:tabs>
        <w:ind w:left="0" w:right="-1" w:firstLine="709"/>
        <w:jc w:val="both"/>
        <w:rPr>
          <w:rFonts w:ascii="Times New Roman" w:hAnsi="Times New Roman" w:cs="Times New Roman"/>
          <w:sz w:val="26"/>
          <w:szCs w:val="26"/>
        </w:rPr>
      </w:pPr>
      <w:r w:rsidRPr="00B450BE">
        <w:rPr>
          <w:rFonts w:ascii="Times New Roman" w:hAnsi="Times New Roman" w:cs="Times New Roman"/>
          <w:sz w:val="26"/>
          <w:szCs w:val="26"/>
        </w:rPr>
        <w:lastRenderedPageBreak/>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а также муниципальных образовательных организаций дополнительного образования детей.</w:t>
      </w:r>
      <w:r w:rsidR="00B42BDF" w:rsidRPr="00B450BE">
        <w:rPr>
          <w:rFonts w:ascii="Times New Roman" w:hAnsi="Times New Roman" w:cs="Times New Roman"/>
          <w:sz w:val="26"/>
          <w:szCs w:val="26"/>
        </w:rPr>
        <w:t xml:space="preserve"> С 2019 года подведомственной становится</w:t>
      </w:r>
      <w:r w:rsidR="00D27A72" w:rsidRPr="00B450BE">
        <w:rPr>
          <w:rFonts w:ascii="Times New Roman" w:hAnsi="Times New Roman" w:cs="Times New Roman"/>
          <w:sz w:val="26"/>
          <w:szCs w:val="26"/>
        </w:rPr>
        <w:t xml:space="preserve"> еще и</w:t>
      </w:r>
      <w:r w:rsidR="00B42BDF" w:rsidRPr="00B450BE">
        <w:rPr>
          <w:rFonts w:ascii="Times New Roman" w:hAnsi="Times New Roman" w:cs="Times New Roman"/>
          <w:sz w:val="26"/>
          <w:szCs w:val="26"/>
        </w:rPr>
        <w:t xml:space="preserve"> вновь созданная организация</w:t>
      </w:r>
      <w:r w:rsidR="00D27A72" w:rsidRPr="00B450BE">
        <w:rPr>
          <w:rFonts w:ascii="Times New Roman" w:hAnsi="Times New Roman" w:cs="Times New Roman"/>
          <w:sz w:val="26"/>
          <w:szCs w:val="26"/>
        </w:rPr>
        <w:t xml:space="preserve"> -</w:t>
      </w:r>
      <w:r w:rsidR="00B42BDF" w:rsidRPr="00B450BE">
        <w:rPr>
          <w:rFonts w:ascii="Times New Roman" w:hAnsi="Times New Roman" w:cs="Times New Roman"/>
          <w:sz w:val="26"/>
          <w:szCs w:val="26"/>
        </w:rPr>
        <w:t xml:space="preserve"> МКУ «Методический Центр ОО Дебесского района»</w:t>
      </w:r>
      <w:r w:rsidR="00D27A72" w:rsidRPr="00B450BE">
        <w:rPr>
          <w:rFonts w:ascii="Times New Roman" w:hAnsi="Times New Roman" w:cs="Times New Roman"/>
          <w:sz w:val="26"/>
          <w:szCs w:val="26"/>
        </w:rPr>
        <w:t>, штат которой выведен из Управления образования: сектора учебно-воспитательной работы, сектора безопасности и информатизации и административно-хозяйственного отдела.</w:t>
      </w:r>
    </w:p>
    <w:p w:rsidR="00041BB1" w:rsidRPr="00B450BE" w:rsidRDefault="00414333" w:rsidP="003835A4">
      <w:pPr>
        <w:pStyle w:val="39"/>
        <w:shd w:val="clear" w:color="auto" w:fill="FFFFFF"/>
        <w:spacing w:before="0" w:line="200" w:lineRule="atLeast"/>
        <w:ind w:left="0" w:right="-1" w:firstLine="709"/>
        <w:jc w:val="both"/>
        <w:rPr>
          <w:rFonts w:cs="Times New Roman"/>
          <w:sz w:val="26"/>
          <w:szCs w:val="26"/>
        </w:rPr>
      </w:pPr>
      <w:r w:rsidRPr="00B450BE">
        <w:rPr>
          <w:rFonts w:cs="Times New Roman"/>
          <w:sz w:val="26"/>
          <w:szCs w:val="26"/>
        </w:rPr>
        <w:t>О</w:t>
      </w:r>
      <w:r w:rsidR="00041BB1" w:rsidRPr="00B450BE">
        <w:rPr>
          <w:rFonts w:cs="Times New Roman"/>
          <w:sz w:val="26"/>
          <w:szCs w:val="26"/>
        </w:rPr>
        <w:t>рганизация и ведение бухгалтерского учета и отчетности в муниципальных образовательных организациях, подведомственных Управлению образования</w:t>
      </w:r>
      <w:r w:rsidRPr="00B450BE">
        <w:rPr>
          <w:rFonts w:cs="Times New Roman"/>
          <w:sz w:val="26"/>
          <w:szCs w:val="26"/>
        </w:rPr>
        <w:t xml:space="preserve"> с 2017 года предоставлена МКУ «Централизованная бухгалтерия», по средствам заключения контрактов по </w:t>
      </w:r>
      <w:proofErr w:type="gramStart"/>
      <w:r w:rsidRPr="00B450BE">
        <w:rPr>
          <w:rFonts w:cs="Times New Roman"/>
          <w:sz w:val="26"/>
          <w:szCs w:val="26"/>
        </w:rPr>
        <w:t>бухгалтерском</w:t>
      </w:r>
      <w:proofErr w:type="gramEnd"/>
      <w:r w:rsidRPr="00B450BE">
        <w:rPr>
          <w:rFonts w:cs="Times New Roman"/>
          <w:sz w:val="26"/>
          <w:szCs w:val="26"/>
        </w:rPr>
        <w:t xml:space="preserve"> обслуживанию</w:t>
      </w:r>
      <w:r w:rsidR="00041BB1" w:rsidRPr="00B450BE">
        <w:rPr>
          <w:rFonts w:cs="Times New Roman"/>
          <w:sz w:val="26"/>
          <w:szCs w:val="26"/>
        </w:rPr>
        <w:t>;</w:t>
      </w:r>
    </w:p>
    <w:p w:rsidR="00041BB1" w:rsidRPr="00B450BE" w:rsidRDefault="00041BB1" w:rsidP="003835A4">
      <w:pPr>
        <w:shd w:val="clear" w:color="auto" w:fill="FFFFFF"/>
        <w:spacing w:before="0"/>
        <w:ind w:right="-1" w:firstLine="709"/>
        <w:jc w:val="both"/>
        <w:rPr>
          <w:sz w:val="26"/>
          <w:szCs w:val="26"/>
        </w:rPr>
      </w:pPr>
      <w:r w:rsidRPr="00B450BE">
        <w:rPr>
          <w:sz w:val="26"/>
          <w:szCs w:val="26"/>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041BB1" w:rsidRPr="00B450BE" w:rsidRDefault="00041BB1" w:rsidP="003835A4">
      <w:pPr>
        <w:shd w:val="clear" w:color="auto" w:fill="FFFFFF" w:themeFill="background1"/>
        <w:autoSpaceDE w:val="0"/>
        <w:autoSpaceDN w:val="0"/>
        <w:adjustRightInd w:val="0"/>
        <w:spacing w:before="0"/>
        <w:ind w:right="-1" w:firstLine="709"/>
        <w:rPr>
          <w:sz w:val="26"/>
          <w:szCs w:val="26"/>
        </w:rPr>
      </w:pPr>
      <w:r w:rsidRPr="00B450BE">
        <w:rPr>
          <w:sz w:val="26"/>
          <w:szCs w:val="26"/>
        </w:rPr>
        <w:t xml:space="preserve">В настоящее время в системе образования МО «Дебесский район» работают </w:t>
      </w:r>
      <w:r w:rsidR="003964B2" w:rsidRPr="00B450BE">
        <w:rPr>
          <w:sz w:val="26"/>
          <w:szCs w:val="26"/>
        </w:rPr>
        <w:t>343</w:t>
      </w:r>
      <w:r w:rsidRPr="00B450BE">
        <w:rPr>
          <w:sz w:val="26"/>
          <w:szCs w:val="26"/>
        </w:rPr>
        <w:t xml:space="preserve"> педагогических</w:t>
      </w:r>
      <w:r w:rsidR="003964B2" w:rsidRPr="00B450BE">
        <w:rPr>
          <w:sz w:val="26"/>
          <w:szCs w:val="26"/>
        </w:rPr>
        <w:t xml:space="preserve"> кадров</w:t>
      </w:r>
      <w:r w:rsidRPr="00B450BE">
        <w:rPr>
          <w:sz w:val="26"/>
          <w:szCs w:val="26"/>
        </w:rPr>
        <w:t xml:space="preserve">, из них с высшим образованием около </w:t>
      </w:r>
      <w:r w:rsidR="003964B2" w:rsidRPr="00B450BE">
        <w:rPr>
          <w:sz w:val="26"/>
          <w:szCs w:val="26"/>
        </w:rPr>
        <w:t>88</w:t>
      </w:r>
      <w:r w:rsidRPr="00B450BE">
        <w:rPr>
          <w:sz w:val="26"/>
          <w:szCs w:val="26"/>
        </w:rPr>
        <w:t xml:space="preserve"> процентов, в том числе:</w:t>
      </w:r>
    </w:p>
    <w:p w:rsidR="00041BB1" w:rsidRPr="00B450BE" w:rsidRDefault="00041BB1" w:rsidP="003835A4">
      <w:pPr>
        <w:numPr>
          <w:ilvl w:val="0"/>
          <w:numId w:val="30"/>
        </w:numPr>
        <w:shd w:val="clear" w:color="auto" w:fill="FFFFFF" w:themeFill="background1"/>
        <w:tabs>
          <w:tab w:val="left" w:pos="993"/>
        </w:tabs>
        <w:spacing w:before="0"/>
        <w:ind w:left="0" w:right="-1" w:firstLine="709"/>
        <w:jc w:val="both"/>
        <w:rPr>
          <w:sz w:val="26"/>
          <w:szCs w:val="26"/>
        </w:rPr>
      </w:pPr>
      <w:r w:rsidRPr="00B450BE">
        <w:rPr>
          <w:sz w:val="26"/>
          <w:szCs w:val="26"/>
        </w:rPr>
        <w:t xml:space="preserve">в организациях дошкольного образования – </w:t>
      </w:r>
      <w:r w:rsidR="003964B2" w:rsidRPr="00B450BE">
        <w:rPr>
          <w:sz w:val="26"/>
          <w:szCs w:val="26"/>
        </w:rPr>
        <w:t>78</w:t>
      </w:r>
      <w:r w:rsidRPr="00B450BE">
        <w:rPr>
          <w:sz w:val="26"/>
          <w:szCs w:val="26"/>
        </w:rPr>
        <w:t xml:space="preserve"> процент;</w:t>
      </w:r>
    </w:p>
    <w:p w:rsidR="00041BB1" w:rsidRPr="00B450BE" w:rsidRDefault="00041BB1" w:rsidP="003835A4">
      <w:pPr>
        <w:numPr>
          <w:ilvl w:val="0"/>
          <w:numId w:val="30"/>
        </w:numPr>
        <w:shd w:val="clear" w:color="auto" w:fill="FFFFFF" w:themeFill="background1"/>
        <w:tabs>
          <w:tab w:val="left" w:pos="993"/>
        </w:tabs>
        <w:spacing w:before="0"/>
        <w:ind w:left="0" w:right="-1" w:firstLine="709"/>
        <w:jc w:val="both"/>
        <w:rPr>
          <w:sz w:val="26"/>
          <w:szCs w:val="26"/>
        </w:rPr>
      </w:pPr>
      <w:r w:rsidRPr="00B450BE">
        <w:rPr>
          <w:sz w:val="26"/>
          <w:szCs w:val="26"/>
        </w:rPr>
        <w:t>в общеобразовательных организациях – 7</w:t>
      </w:r>
      <w:r w:rsidR="003964B2" w:rsidRPr="00B450BE">
        <w:rPr>
          <w:sz w:val="26"/>
          <w:szCs w:val="26"/>
        </w:rPr>
        <w:t>9</w:t>
      </w:r>
      <w:r w:rsidRPr="00B450BE">
        <w:rPr>
          <w:sz w:val="26"/>
          <w:szCs w:val="26"/>
        </w:rPr>
        <w:t xml:space="preserve"> процентов;</w:t>
      </w:r>
    </w:p>
    <w:p w:rsidR="00041BB1" w:rsidRPr="00B450BE" w:rsidRDefault="00041BB1" w:rsidP="003835A4">
      <w:pPr>
        <w:numPr>
          <w:ilvl w:val="0"/>
          <w:numId w:val="30"/>
        </w:numPr>
        <w:shd w:val="clear" w:color="auto" w:fill="FFFFFF" w:themeFill="background1"/>
        <w:tabs>
          <w:tab w:val="left" w:pos="993"/>
        </w:tabs>
        <w:spacing w:before="0"/>
        <w:ind w:left="0" w:right="-1" w:firstLine="709"/>
        <w:jc w:val="both"/>
        <w:rPr>
          <w:sz w:val="26"/>
          <w:szCs w:val="26"/>
        </w:rPr>
      </w:pPr>
      <w:r w:rsidRPr="00B450BE">
        <w:rPr>
          <w:sz w:val="26"/>
          <w:szCs w:val="26"/>
        </w:rPr>
        <w:t>в организациях дополнительного образования детей – 7</w:t>
      </w:r>
      <w:r w:rsidR="003964B2" w:rsidRPr="00B450BE">
        <w:rPr>
          <w:sz w:val="26"/>
          <w:szCs w:val="26"/>
        </w:rPr>
        <w:t>2</w:t>
      </w:r>
      <w:r w:rsidRPr="00B450BE">
        <w:rPr>
          <w:sz w:val="26"/>
          <w:szCs w:val="26"/>
        </w:rPr>
        <w:t xml:space="preserve"> процентов.</w:t>
      </w:r>
    </w:p>
    <w:p w:rsidR="00041BB1" w:rsidRPr="00B450BE" w:rsidRDefault="00041BB1" w:rsidP="003835A4">
      <w:pPr>
        <w:shd w:val="clear" w:color="auto" w:fill="FFFFFF" w:themeFill="background1"/>
        <w:spacing w:before="0"/>
        <w:ind w:right="-1" w:firstLine="709"/>
        <w:jc w:val="both"/>
        <w:rPr>
          <w:sz w:val="26"/>
          <w:szCs w:val="26"/>
        </w:rPr>
      </w:pPr>
      <w:r w:rsidRPr="00B450BE">
        <w:rPr>
          <w:sz w:val="26"/>
          <w:szCs w:val="26"/>
        </w:rPr>
        <w:t>Средний возраст учителей составляет 46</w:t>
      </w:r>
      <w:r w:rsidR="00414333" w:rsidRPr="00B450BE">
        <w:rPr>
          <w:sz w:val="26"/>
          <w:szCs w:val="26"/>
        </w:rPr>
        <w:t xml:space="preserve"> </w:t>
      </w:r>
      <w:r w:rsidRPr="00B450BE">
        <w:rPr>
          <w:sz w:val="26"/>
          <w:szCs w:val="26"/>
        </w:rPr>
        <w:t>лет.</w:t>
      </w:r>
    </w:p>
    <w:p w:rsidR="00041BB1" w:rsidRPr="00B450BE" w:rsidRDefault="003964B2" w:rsidP="003835A4">
      <w:pPr>
        <w:shd w:val="clear" w:color="auto" w:fill="FFFFFF" w:themeFill="background1"/>
        <w:spacing w:before="0"/>
        <w:ind w:right="-1" w:firstLine="709"/>
        <w:jc w:val="both"/>
        <w:rPr>
          <w:sz w:val="26"/>
          <w:szCs w:val="26"/>
        </w:rPr>
      </w:pPr>
      <w:r w:rsidRPr="00B450BE">
        <w:rPr>
          <w:sz w:val="26"/>
          <w:szCs w:val="26"/>
        </w:rPr>
        <w:t>До 2016 года о</w:t>
      </w:r>
      <w:r w:rsidR="00041BB1" w:rsidRPr="00B450BE">
        <w:rPr>
          <w:sz w:val="26"/>
          <w:szCs w:val="26"/>
        </w:rPr>
        <w:t>строй проблемой явля</w:t>
      </w:r>
      <w:r w:rsidRPr="00B450BE">
        <w:rPr>
          <w:sz w:val="26"/>
          <w:szCs w:val="26"/>
        </w:rPr>
        <w:t>лось</w:t>
      </w:r>
      <w:r w:rsidR="00041BB1" w:rsidRPr="00B450BE">
        <w:rPr>
          <w:sz w:val="26"/>
          <w:szCs w:val="26"/>
        </w:rPr>
        <w:t xml:space="preserve"> </w:t>
      </w:r>
      <w:proofErr w:type="spellStart"/>
      <w:r w:rsidR="00041BB1" w:rsidRPr="00B450BE">
        <w:rPr>
          <w:sz w:val="26"/>
          <w:szCs w:val="26"/>
        </w:rPr>
        <w:t>недоукомплектованность</w:t>
      </w:r>
      <w:proofErr w:type="spellEnd"/>
      <w:r w:rsidR="00041BB1" w:rsidRPr="00B450BE">
        <w:rPr>
          <w:sz w:val="26"/>
          <w:szCs w:val="26"/>
        </w:rPr>
        <w:t xml:space="preserve"> образовательных организаций педагогическими кадрами. </w:t>
      </w:r>
      <w:r w:rsidRPr="00B450BE">
        <w:rPr>
          <w:sz w:val="26"/>
          <w:szCs w:val="26"/>
        </w:rPr>
        <w:t xml:space="preserve">Для улучшения ситуации на районном уровне было утверждено Положение о порядке и условиях назначения ежемесячных денежных выплат Главы муниципального образования «Дебесский район» выпускникам, получившим среднее или высшее педагогическое образование и принятым на работу на должности педагогических работников в образовательные организации, подведомственные Управлению образования </w:t>
      </w:r>
      <w:proofErr w:type="spellStart"/>
      <w:r w:rsidRPr="00B450BE">
        <w:rPr>
          <w:sz w:val="26"/>
          <w:szCs w:val="26"/>
        </w:rPr>
        <w:t>Адимнистрации</w:t>
      </w:r>
      <w:proofErr w:type="spellEnd"/>
      <w:r w:rsidRPr="00B450BE">
        <w:rPr>
          <w:sz w:val="26"/>
          <w:szCs w:val="26"/>
        </w:rPr>
        <w:t xml:space="preserve"> муниципального образования «Дебесский район»</w:t>
      </w:r>
    </w:p>
    <w:p w:rsidR="00041BB1" w:rsidRPr="00B450BE" w:rsidRDefault="00041BB1" w:rsidP="00D963F3">
      <w:pPr>
        <w:shd w:val="clear" w:color="auto" w:fill="FFFFFF" w:themeFill="background1"/>
        <w:autoSpaceDE w:val="0"/>
        <w:autoSpaceDN w:val="0"/>
        <w:adjustRightInd w:val="0"/>
        <w:spacing w:before="0"/>
        <w:ind w:right="-1" w:firstLine="709"/>
        <w:jc w:val="both"/>
        <w:rPr>
          <w:sz w:val="26"/>
          <w:szCs w:val="26"/>
        </w:rPr>
      </w:pPr>
      <w:r w:rsidRPr="00B450BE">
        <w:rPr>
          <w:sz w:val="26"/>
          <w:szCs w:val="26"/>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С 1 января 2011 года аттестация проводится в соответствии с новым порядком, установленным приказом Министерства образования и науки Российской Федерации от 24 марта </w:t>
      </w:r>
      <w:smartTag w:uri="urn:schemas-microsoft-com:office:smarttags" w:element="metricconverter">
        <w:smartTagPr>
          <w:attr w:name="ProductID" w:val="2010 г"/>
        </w:smartTagPr>
        <w:r w:rsidRPr="00B450BE">
          <w:rPr>
            <w:sz w:val="26"/>
            <w:szCs w:val="26"/>
          </w:rPr>
          <w:t>2010 г</w:t>
        </w:r>
      </w:smartTag>
      <w:r w:rsidRPr="00B450BE">
        <w:rPr>
          <w:sz w:val="26"/>
          <w:szCs w:val="26"/>
        </w:rPr>
        <w:t xml:space="preserve">. № 209 «О порядке аттестации педагогических работников государственных и муниципальных образовательных организаций». Аттестация педагогических работников муниципальных образовательных организаций МО «Дебесский район» проводится Аттестационной комиссией Министерства образования и науки Удмуртской Республики; административный регламент предоставления государственной услуги «Аттестация педагогических работников государственных и муниципальных образовательных организаций» утвержден приказом Министерства образования и науки Удмуртской Республики от 27 ноября </w:t>
      </w:r>
      <w:smartTag w:uri="urn:schemas-microsoft-com:office:smarttags" w:element="metricconverter">
        <w:smartTagPr>
          <w:attr w:name="ProductID" w:val="2012 г"/>
        </w:smartTagPr>
        <w:r w:rsidRPr="00B450BE">
          <w:rPr>
            <w:sz w:val="26"/>
            <w:szCs w:val="26"/>
          </w:rPr>
          <w:t>2012 г</w:t>
        </w:r>
      </w:smartTag>
      <w:r w:rsidRPr="00B450BE">
        <w:rPr>
          <w:sz w:val="26"/>
          <w:szCs w:val="26"/>
        </w:rPr>
        <w:t>. № 839. Аттестация руководящих работников образовательных организаций проводится учредителем.</w:t>
      </w:r>
    </w:p>
    <w:p w:rsidR="00DE2B62" w:rsidRPr="008149F9" w:rsidRDefault="00041BB1" w:rsidP="008149F9">
      <w:pPr>
        <w:spacing w:before="0"/>
        <w:ind w:right="-1" w:firstLine="709"/>
        <w:jc w:val="both"/>
        <w:rPr>
          <w:sz w:val="26"/>
          <w:szCs w:val="26"/>
          <w:shd w:val="clear" w:color="auto" w:fill="FFFFFF" w:themeFill="background1"/>
        </w:rPr>
      </w:pPr>
      <w:proofErr w:type="gramStart"/>
      <w:r w:rsidRPr="00D963F3">
        <w:rPr>
          <w:sz w:val="26"/>
          <w:szCs w:val="26"/>
          <w:shd w:val="clear" w:color="auto" w:fill="FFFFFF" w:themeFill="background1"/>
        </w:rPr>
        <w:t>На конец 2013 года средняя заработная плата педагогических работников в районе составила 17</w:t>
      </w:r>
      <w:r w:rsidR="00C25292" w:rsidRPr="00D963F3">
        <w:rPr>
          <w:sz w:val="26"/>
          <w:szCs w:val="26"/>
          <w:shd w:val="clear" w:color="auto" w:fill="FFFFFF" w:themeFill="background1"/>
        </w:rPr>
        <w:t>835 руб</w:t>
      </w:r>
      <w:r w:rsidRPr="00D963F3">
        <w:rPr>
          <w:sz w:val="26"/>
          <w:szCs w:val="26"/>
          <w:shd w:val="clear" w:color="auto" w:fill="FFFFFF" w:themeFill="background1"/>
        </w:rPr>
        <w:t xml:space="preserve">. Средняя заработная плата педагогических работников дополнительного образования  - 17932 руб. к прогнозу -  16183 руб. Средняя </w:t>
      </w:r>
      <w:r w:rsidRPr="00D963F3">
        <w:rPr>
          <w:sz w:val="26"/>
          <w:szCs w:val="26"/>
          <w:shd w:val="clear" w:color="auto" w:fill="FFFFFF" w:themeFill="background1"/>
        </w:rPr>
        <w:lastRenderedPageBreak/>
        <w:t xml:space="preserve">заработная плата педагогических работников общего образования  составила 21843 руб. к прогнозу </w:t>
      </w:r>
      <w:r w:rsidRPr="008149F9">
        <w:rPr>
          <w:sz w:val="26"/>
          <w:szCs w:val="26"/>
          <w:shd w:val="clear" w:color="auto" w:fill="FFFFFF" w:themeFill="background1"/>
        </w:rPr>
        <w:t xml:space="preserve">социально-экономического развития Удмуртской Республики на 2014-2016 год - 21577 руб.   </w:t>
      </w:r>
      <w:proofErr w:type="gramEnd"/>
    </w:p>
    <w:p w:rsidR="00041BB1" w:rsidRPr="008149F9" w:rsidRDefault="00041BB1" w:rsidP="008149F9">
      <w:pPr>
        <w:spacing w:before="0"/>
        <w:ind w:right="-1" w:firstLine="709"/>
        <w:jc w:val="both"/>
        <w:rPr>
          <w:sz w:val="26"/>
          <w:szCs w:val="26"/>
        </w:rPr>
      </w:pPr>
      <w:r w:rsidRPr="008149F9">
        <w:rPr>
          <w:sz w:val="26"/>
          <w:szCs w:val="26"/>
          <w:shd w:val="clear" w:color="auto" w:fill="FFFFFF" w:themeFill="background1"/>
        </w:rPr>
        <w:t xml:space="preserve">      </w:t>
      </w:r>
      <w:proofErr w:type="gramStart"/>
      <w:r w:rsidR="00DE2B62" w:rsidRPr="008149F9">
        <w:rPr>
          <w:sz w:val="26"/>
          <w:szCs w:val="26"/>
          <w:shd w:val="clear" w:color="auto" w:fill="FFFFFF" w:themeFill="background1"/>
        </w:rPr>
        <w:t>На конец 2018 года средняя заработная плата педагогических работников в районе составила 26943 руб. Средняя заработная плата педагогических работников дополнительного образования  - 28448 руб. к прогнозу -  28342 руб. Средняя заработная плата педагогических работников общего образования  составила 27730 руб. к прогнозу социально-экономического развития Удмуртской Республики на 201</w:t>
      </w:r>
      <w:r w:rsidR="00716D0B" w:rsidRPr="008149F9">
        <w:rPr>
          <w:sz w:val="26"/>
          <w:szCs w:val="26"/>
          <w:shd w:val="clear" w:color="auto" w:fill="FFFFFF" w:themeFill="background1"/>
        </w:rPr>
        <w:t>9</w:t>
      </w:r>
      <w:r w:rsidR="00DE2B62" w:rsidRPr="008149F9">
        <w:rPr>
          <w:sz w:val="26"/>
          <w:szCs w:val="26"/>
          <w:shd w:val="clear" w:color="auto" w:fill="FFFFFF" w:themeFill="background1"/>
        </w:rPr>
        <w:t>-20</w:t>
      </w:r>
      <w:r w:rsidR="00716D0B" w:rsidRPr="008149F9">
        <w:rPr>
          <w:sz w:val="26"/>
          <w:szCs w:val="26"/>
          <w:shd w:val="clear" w:color="auto" w:fill="FFFFFF" w:themeFill="background1"/>
        </w:rPr>
        <w:t>21</w:t>
      </w:r>
      <w:r w:rsidR="00DE2B62" w:rsidRPr="008149F9">
        <w:rPr>
          <w:sz w:val="26"/>
          <w:szCs w:val="26"/>
          <w:shd w:val="clear" w:color="auto" w:fill="FFFFFF" w:themeFill="background1"/>
        </w:rPr>
        <w:t xml:space="preserve"> год </w:t>
      </w:r>
      <w:r w:rsidR="008149F9" w:rsidRPr="008149F9">
        <w:rPr>
          <w:sz w:val="26"/>
          <w:szCs w:val="26"/>
          <w:shd w:val="clear" w:color="auto" w:fill="FFFFFF" w:themeFill="background1"/>
        </w:rPr>
        <w:t xml:space="preserve">номинальная начисленная среднемесячная заработная плата одного работника в среднем на период </w:t>
      </w:r>
      <w:r w:rsidR="00DE2B62" w:rsidRPr="008149F9">
        <w:rPr>
          <w:sz w:val="26"/>
          <w:szCs w:val="26"/>
          <w:shd w:val="clear" w:color="auto" w:fill="FFFFFF" w:themeFill="background1"/>
        </w:rPr>
        <w:t xml:space="preserve">- </w:t>
      </w:r>
      <w:r w:rsidR="008149F9" w:rsidRPr="008149F9">
        <w:rPr>
          <w:sz w:val="26"/>
          <w:szCs w:val="26"/>
          <w:shd w:val="clear" w:color="auto" w:fill="FFFFFF" w:themeFill="background1"/>
        </w:rPr>
        <w:t>35230</w:t>
      </w:r>
      <w:r w:rsidR="00DE2B62" w:rsidRPr="008149F9">
        <w:rPr>
          <w:sz w:val="26"/>
          <w:szCs w:val="26"/>
          <w:shd w:val="clear" w:color="auto" w:fill="FFFFFF" w:themeFill="background1"/>
        </w:rPr>
        <w:t xml:space="preserve"> руб.                                                                                                                                                            </w:t>
      </w:r>
      <w:r w:rsidRPr="008149F9">
        <w:rPr>
          <w:sz w:val="26"/>
          <w:szCs w:val="26"/>
          <w:shd w:val="clear" w:color="auto" w:fill="FFFFFF" w:themeFill="background1"/>
        </w:rPr>
        <w:t xml:space="preserve">                                                                                                                                               </w:t>
      </w:r>
      <w:proofErr w:type="gramEnd"/>
    </w:p>
    <w:p w:rsidR="00041BB1" w:rsidRPr="00B450BE" w:rsidRDefault="00041BB1" w:rsidP="008149F9">
      <w:pPr>
        <w:tabs>
          <w:tab w:val="left" w:pos="1134"/>
        </w:tabs>
        <w:spacing w:before="0"/>
        <w:ind w:right="-1" w:firstLine="709"/>
        <w:jc w:val="both"/>
        <w:rPr>
          <w:sz w:val="26"/>
          <w:szCs w:val="26"/>
        </w:rPr>
      </w:pPr>
      <w:r w:rsidRPr="008149F9">
        <w:rPr>
          <w:sz w:val="26"/>
          <w:szCs w:val="26"/>
        </w:rPr>
        <w:t>В практике работы применяются механизмы поощрения и стимулирования педагогов за достигнутые результаты в профессиональной</w:t>
      </w:r>
      <w:r w:rsidRPr="00B450BE">
        <w:rPr>
          <w:sz w:val="26"/>
          <w:szCs w:val="26"/>
        </w:rPr>
        <w:t xml:space="preserve"> деятельности. Проводится конкурс профессионального мастерства «Педагог года», финалисты которого становятся участниками первого тура республиканского конкурса «Педагог года Удмуртии». Поощрение лучших учителей осуществляется в рамках Приоритетного национального проекта «Образование». Также педагоги района принимают участие в различных конкурсах, проводимых на республиканском и российском уровнях. </w:t>
      </w:r>
    </w:p>
    <w:p w:rsidR="00041BB1" w:rsidRPr="00B450BE" w:rsidRDefault="00041BB1" w:rsidP="003835A4">
      <w:pPr>
        <w:shd w:val="clear" w:color="auto" w:fill="FFFFFF"/>
        <w:tabs>
          <w:tab w:val="left" w:pos="1134"/>
        </w:tabs>
        <w:spacing w:before="0"/>
        <w:ind w:right="-1" w:firstLine="709"/>
        <w:jc w:val="both"/>
        <w:rPr>
          <w:sz w:val="26"/>
          <w:szCs w:val="26"/>
        </w:rPr>
      </w:pPr>
      <w:r w:rsidRPr="00B450BE">
        <w:rPr>
          <w:sz w:val="26"/>
          <w:szCs w:val="26"/>
        </w:rPr>
        <w:t xml:space="preserve">Для повышения эффективности и результативности деятельности образовательных организаций  разработана и внедрена система мотивации для руководителей и педагогических работников и осуществлен переход к эффективному контракту, в котором установлена зависимость оплаты труда от результатов их профессиональной служебной деятельности. </w:t>
      </w:r>
    </w:p>
    <w:p w:rsidR="00041BB1" w:rsidRPr="00B450BE" w:rsidRDefault="00041BB1" w:rsidP="003835A4">
      <w:pPr>
        <w:shd w:val="clear" w:color="auto" w:fill="FFFFFF"/>
        <w:tabs>
          <w:tab w:val="left" w:pos="1134"/>
        </w:tabs>
        <w:spacing w:before="0"/>
        <w:ind w:right="-1" w:firstLine="709"/>
        <w:jc w:val="both"/>
        <w:rPr>
          <w:sz w:val="26"/>
          <w:szCs w:val="26"/>
        </w:rPr>
      </w:pPr>
      <w:r w:rsidRPr="00B450BE">
        <w:rPr>
          <w:sz w:val="26"/>
          <w:szCs w:val="26"/>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организаций.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организаций» финансирование бюджетных организаций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организаций. В настоящее время стоимость одной и той же услуги в разных организациях существенно различается.  Стоимость отдельных услуг невозможно рассчитать по понятным экономическим правилам. В целях создания стимулов для сокращения издержек на оказание муниципальных услуг, а также для размещения заказа на оказание отдельных муниципальных услуг в негосударственных организациях, планируется перейти к расчету нормативных затрат на основе единых (групповых) значений нормативных затрат, используемых при расчете объема субсидий на выполнение муниципального задания, с использованием корректирующих показателей. </w:t>
      </w:r>
    </w:p>
    <w:p w:rsidR="00041BB1" w:rsidRPr="00B450BE" w:rsidRDefault="00041BB1" w:rsidP="003835A4">
      <w:pPr>
        <w:shd w:val="clear" w:color="auto" w:fill="FFFFFF"/>
        <w:tabs>
          <w:tab w:val="left" w:pos="1276"/>
        </w:tabs>
        <w:spacing w:before="0"/>
        <w:ind w:right="-1" w:firstLine="709"/>
        <w:jc w:val="both"/>
        <w:rPr>
          <w:sz w:val="26"/>
          <w:szCs w:val="26"/>
        </w:rPr>
      </w:pPr>
      <w:r w:rsidRPr="00B450BE">
        <w:rPr>
          <w:sz w:val="26"/>
          <w:szCs w:val="26"/>
        </w:rPr>
        <w:t>В целях повышения публичности и открытости информации о деятельности муниципальных образовательных организаций у каждого из них создан официальный сайт, на котором размещается информация о деятельности организация.</w:t>
      </w:r>
    </w:p>
    <w:p w:rsidR="00BD6287" w:rsidRPr="00B450BE" w:rsidRDefault="00BD6287" w:rsidP="003835A4">
      <w:pPr>
        <w:shd w:val="clear" w:color="auto" w:fill="FFFFFF"/>
        <w:spacing w:before="0" w:line="200" w:lineRule="atLeast"/>
        <w:ind w:firstLine="709"/>
        <w:jc w:val="both"/>
        <w:rPr>
          <w:sz w:val="26"/>
          <w:szCs w:val="26"/>
        </w:rPr>
      </w:pPr>
      <w:proofErr w:type="gramStart"/>
      <w:r w:rsidRPr="00B450BE">
        <w:rPr>
          <w:sz w:val="26"/>
          <w:szCs w:val="26"/>
        </w:rPr>
        <w:t xml:space="preserve">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w:t>
      </w:r>
      <w:r w:rsidRPr="00B450BE">
        <w:rPr>
          <w:sz w:val="26"/>
          <w:szCs w:val="26"/>
        </w:rPr>
        <w:lastRenderedPageBreak/>
        <w:t>Администрации муниципального образования «Дебесский район» от 17 июля 2019 года № 196 (ранее действующий нормативно правовой акт - 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w:t>
      </w:r>
      <w:proofErr w:type="gramEnd"/>
      <w:r w:rsidRPr="00B450BE">
        <w:rPr>
          <w:sz w:val="26"/>
          <w:szCs w:val="26"/>
        </w:rPr>
        <w:t xml:space="preserve"> в муниципальные образовательные организации, реализующие основную образовательную программу дошкольного образования, </w:t>
      </w:r>
      <w:proofErr w:type="gramStart"/>
      <w:r w:rsidRPr="00B450BE">
        <w:rPr>
          <w:sz w:val="26"/>
          <w:szCs w:val="26"/>
        </w:rPr>
        <w:t>утвержденный</w:t>
      </w:r>
      <w:proofErr w:type="gramEnd"/>
      <w:r w:rsidRPr="00B450BE">
        <w:rPr>
          <w:sz w:val="26"/>
          <w:szCs w:val="26"/>
        </w:rPr>
        <w:t xml:space="preserve"> Постановлением Администрации МО «Дебесский  район» от 29 апреля  2014 года №86).</w:t>
      </w:r>
    </w:p>
    <w:p w:rsidR="00041BB1" w:rsidRPr="00B450BE" w:rsidRDefault="00041BB1" w:rsidP="003835A4">
      <w:pPr>
        <w:shd w:val="clear" w:color="auto" w:fill="FFFFFF"/>
        <w:tabs>
          <w:tab w:val="left" w:pos="1276"/>
        </w:tabs>
        <w:spacing w:before="0"/>
        <w:ind w:right="-1" w:firstLine="709"/>
        <w:jc w:val="both"/>
        <w:rPr>
          <w:sz w:val="26"/>
          <w:szCs w:val="26"/>
        </w:rPr>
      </w:pPr>
      <w:proofErr w:type="gramStart"/>
      <w:r w:rsidRPr="00B450BE">
        <w:rPr>
          <w:sz w:val="26"/>
          <w:szCs w:val="26"/>
        </w:rPr>
        <w:t>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w:t>
      </w:r>
      <w:proofErr w:type="gramEnd"/>
      <w:r w:rsidRPr="00B450BE">
        <w:rPr>
          <w:sz w:val="26"/>
          <w:szCs w:val="26"/>
        </w:rPr>
        <w:t xml:space="preserve"> Предстоит сформировать механизмы межведомственного взаимодействия между структурными подразделениями Администрации    МО «Дебесский район», настроить их работу на конечный результат в интересах населения района.</w:t>
      </w:r>
    </w:p>
    <w:p w:rsidR="003010B1" w:rsidRPr="00B450BE" w:rsidRDefault="003010B1" w:rsidP="003835A4">
      <w:pPr>
        <w:keepNext/>
        <w:shd w:val="clear" w:color="auto" w:fill="FFFFFF"/>
        <w:tabs>
          <w:tab w:val="left" w:pos="1276"/>
        </w:tabs>
        <w:spacing w:before="0"/>
        <w:ind w:right="-1" w:firstLine="709"/>
        <w:jc w:val="center"/>
        <w:rPr>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 xml:space="preserve">5.2 Приоритеты, цели и задачи </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41BB1" w:rsidRPr="00B450BE" w:rsidRDefault="00041BB1" w:rsidP="003835A4">
      <w:pPr>
        <w:autoSpaceDE w:val="0"/>
        <w:autoSpaceDN w:val="0"/>
        <w:adjustRightInd w:val="0"/>
        <w:spacing w:before="0"/>
        <w:ind w:right="-1" w:firstLine="709"/>
        <w:jc w:val="both"/>
        <w:rPr>
          <w:bCs w:val="0"/>
          <w:sz w:val="26"/>
          <w:szCs w:val="26"/>
        </w:rPr>
      </w:pPr>
      <w:r w:rsidRPr="00B450BE">
        <w:rPr>
          <w:bCs w:val="0"/>
          <w:sz w:val="26"/>
          <w:szCs w:val="26"/>
        </w:rPr>
        <w:t>Программными Указами Президента Российской Федерации от 7 мая 2012 года поставлены задачи, имеющие непосредственное отношение к системе управления  образованием, а именно:</w:t>
      </w:r>
    </w:p>
    <w:p w:rsidR="00041BB1" w:rsidRPr="00B450BE" w:rsidRDefault="00041BB1" w:rsidP="003835A4">
      <w:pPr>
        <w:tabs>
          <w:tab w:val="left" w:pos="1134"/>
        </w:tabs>
        <w:autoSpaceDE w:val="0"/>
        <w:autoSpaceDN w:val="0"/>
        <w:adjustRightInd w:val="0"/>
        <w:spacing w:before="0"/>
        <w:ind w:right="-1" w:firstLine="709"/>
        <w:contextualSpacing/>
        <w:jc w:val="both"/>
        <w:rPr>
          <w:bCs w:val="0"/>
          <w:sz w:val="26"/>
          <w:szCs w:val="26"/>
        </w:rPr>
      </w:pPr>
      <w:r w:rsidRPr="00B450BE">
        <w:rPr>
          <w:bCs w:val="0"/>
          <w:sz w:val="26"/>
          <w:szCs w:val="26"/>
        </w:rPr>
        <w:t>1)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041BB1" w:rsidRPr="00B450BE" w:rsidRDefault="00041BB1" w:rsidP="003835A4">
      <w:pPr>
        <w:tabs>
          <w:tab w:val="left" w:pos="1134"/>
        </w:tabs>
        <w:autoSpaceDE w:val="0"/>
        <w:autoSpaceDN w:val="0"/>
        <w:adjustRightInd w:val="0"/>
        <w:spacing w:before="0"/>
        <w:ind w:right="-1" w:firstLine="709"/>
        <w:contextualSpacing/>
        <w:jc w:val="both"/>
        <w:rPr>
          <w:bCs w:val="0"/>
          <w:sz w:val="26"/>
          <w:szCs w:val="26"/>
        </w:rPr>
      </w:pPr>
      <w:proofErr w:type="gramStart"/>
      <w:r w:rsidRPr="00B450BE">
        <w:rPr>
          <w:bCs w:val="0"/>
          <w:sz w:val="26"/>
          <w:szCs w:val="26"/>
        </w:rPr>
        <w:t>2) довести к 20</w:t>
      </w:r>
      <w:r w:rsidR="00414333" w:rsidRPr="00B450BE">
        <w:rPr>
          <w:bCs w:val="0"/>
          <w:sz w:val="26"/>
          <w:szCs w:val="26"/>
        </w:rPr>
        <w:t xml:space="preserve">24 </w:t>
      </w:r>
      <w:r w:rsidRPr="00B450BE">
        <w:rPr>
          <w:bCs w:val="0"/>
          <w:sz w:val="26"/>
          <w:szCs w:val="26"/>
        </w:rPr>
        <w:t xml:space="preserve">году среднюю заработную плату педагогических работников образовательных </w:t>
      </w:r>
      <w:r w:rsidRPr="00B450BE">
        <w:rPr>
          <w:sz w:val="26"/>
          <w:szCs w:val="26"/>
        </w:rPr>
        <w:t>организац</w:t>
      </w:r>
      <w:r w:rsidRPr="00B450BE">
        <w:rPr>
          <w:bCs w:val="0"/>
          <w:sz w:val="26"/>
          <w:szCs w:val="26"/>
        </w:rPr>
        <w:t xml:space="preserve">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w:t>
      </w:r>
      <w:r w:rsidRPr="00B450BE">
        <w:rPr>
          <w:sz w:val="26"/>
          <w:szCs w:val="26"/>
        </w:rPr>
        <w:t>организац</w:t>
      </w:r>
      <w:r w:rsidRPr="00B450BE">
        <w:rPr>
          <w:bCs w:val="0"/>
          <w:sz w:val="26"/>
          <w:szCs w:val="26"/>
        </w:rPr>
        <w:t>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roofErr w:type="gramEnd"/>
    </w:p>
    <w:p w:rsidR="00041BB1" w:rsidRPr="00B450BE" w:rsidRDefault="00041BB1" w:rsidP="003835A4">
      <w:pPr>
        <w:tabs>
          <w:tab w:val="left" w:pos="1134"/>
        </w:tabs>
        <w:autoSpaceDE w:val="0"/>
        <w:autoSpaceDN w:val="0"/>
        <w:adjustRightInd w:val="0"/>
        <w:spacing w:before="0"/>
        <w:ind w:right="-1" w:firstLine="709"/>
        <w:contextualSpacing/>
        <w:jc w:val="both"/>
        <w:rPr>
          <w:bCs w:val="0"/>
          <w:sz w:val="26"/>
          <w:szCs w:val="26"/>
        </w:rPr>
      </w:pPr>
      <w:r w:rsidRPr="00B450BE">
        <w:rPr>
          <w:bCs w:val="0"/>
          <w:sz w:val="26"/>
          <w:szCs w:val="26"/>
        </w:rPr>
        <w:t>3)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041BB1" w:rsidRPr="00B450BE" w:rsidRDefault="00041BB1" w:rsidP="003835A4">
      <w:pPr>
        <w:autoSpaceDE w:val="0"/>
        <w:autoSpaceDN w:val="0"/>
        <w:adjustRightInd w:val="0"/>
        <w:spacing w:before="0"/>
        <w:ind w:right="-1" w:firstLine="709"/>
        <w:jc w:val="both"/>
        <w:rPr>
          <w:bCs w:val="0"/>
          <w:sz w:val="26"/>
          <w:szCs w:val="26"/>
        </w:rPr>
      </w:pPr>
      <w:proofErr w:type="gramStart"/>
      <w:r w:rsidRPr="00B450BE">
        <w:rPr>
          <w:bCs w:val="0"/>
          <w:sz w:val="26"/>
          <w:szCs w:val="26"/>
        </w:rPr>
        <w:t xml:space="preserve">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w:t>
      </w:r>
      <w:r w:rsidRPr="00B450BE">
        <w:rPr>
          <w:sz w:val="26"/>
          <w:szCs w:val="26"/>
        </w:rPr>
        <w:t>организац</w:t>
      </w:r>
      <w:r w:rsidRPr="00B450BE">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B450BE">
        <w:rPr>
          <w:sz w:val="26"/>
          <w:szCs w:val="26"/>
        </w:rPr>
        <w:t>организац</w:t>
      </w:r>
      <w:r w:rsidRPr="00B450BE">
        <w:rPr>
          <w:bCs w:val="0"/>
          <w:sz w:val="26"/>
          <w:szCs w:val="26"/>
        </w:rPr>
        <w:t>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041BB1" w:rsidRPr="00B450BE" w:rsidRDefault="00041BB1" w:rsidP="003835A4">
      <w:pPr>
        <w:autoSpaceDE w:val="0"/>
        <w:autoSpaceDN w:val="0"/>
        <w:adjustRightInd w:val="0"/>
        <w:spacing w:before="0"/>
        <w:ind w:right="-1" w:firstLine="709"/>
        <w:jc w:val="both"/>
        <w:rPr>
          <w:bCs w:val="0"/>
          <w:sz w:val="26"/>
          <w:szCs w:val="26"/>
        </w:rPr>
      </w:pPr>
      <w:proofErr w:type="gramStart"/>
      <w:r w:rsidRPr="00B450BE">
        <w:rPr>
          <w:bCs w:val="0"/>
          <w:sz w:val="26"/>
          <w:szCs w:val="26"/>
        </w:rPr>
        <w:lastRenderedPageBreak/>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 по совершенствованию системы оплаты труда работников бюджетного сектора экономики, оптимизации бюджетных расходов и реорганизация неэффективных организаций.</w:t>
      </w:r>
      <w:proofErr w:type="gramEnd"/>
    </w:p>
    <w:p w:rsidR="00041BB1" w:rsidRPr="00B450BE" w:rsidRDefault="00041BB1" w:rsidP="003835A4">
      <w:pPr>
        <w:tabs>
          <w:tab w:val="left" w:pos="1134"/>
        </w:tabs>
        <w:autoSpaceDE w:val="0"/>
        <w:autoSpaceDN w:val="0"/>
        <w:adjustRightInd w:val="0"/>
        <w:spacing w:before="0"/>
        <w:ind w:right="-1" w:firstLine="709"/>
        <w:contextualSpacing/>
        <w:jc w:val="both"/>
        <w:rPr>
          <w:bCs w:val="0"/>
          <w:sz w:val="26"/>
          <w:szCs w:val="26"/>
        </w:rPr>
      </w:pPr>
      <w:r w:rsidRPr="00B450BE">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по следующим основным направлениям:</w:t>
      </w:r>
    </w:p>
    <w:p w:rsidR="00041BB1" w:rsidRPr="00B450BE" w:rsidRDefault="00041BB1" w:rsidP="003835A4">
      <w:pPr>
        <w:numPr>
          <w:ilvl w:val="0"/>
          <w:numId w:val="31"/>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в сфере дошкольного образования:</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реализация мероприятий, направленных на ликвидацию очередности на зачисление детей в дошкольные образовательные организации;</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обеспечение высокого качества услуг дошкольного образования;</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введение эффективного контракта в дошкольном образовании;</w:t>
      </w:r>
    </w:p>
    <w:p w:rsidR="00041BB1" w:rsidRPr="00B450BE" w:rsidRDefault="00041BB1" w:rsidP="003835A4">
      <w:pPr>
        <w:numPr>
          <w:ilvl w:val="0"/>
          <w:numId w:val="31"/>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в сфере общего образования:</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 xml:space="preserve">обеспечение достижения </w:t>
      </w:r>
      <w:proofErr w:type="gramStart"/>
      <w:r w:rsidRPr="00B450BE">
        <w:rPr>
          <w:bCs w:val="0"/>
          <w:sz w:val="26"/>
          <w:szCs w:val="26"/>
        </w:rPr>
        <w:t>обучающимися</w:t>
      </w:r>
      <w:proofErr w:type="gramEnd"/>
      <w:r w:rsidRPr="00B450BE">
        <w:rPr>
          <w:bCs w:val="0"/>
          <w:sz w:val="26"/>
          <w:szCs w:val="26"/>
        </w:rPr>
        <w:t xml:space="preserve"> в Удмуртской Республике новых образовательных результатов;</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 xml:space="preserve">обеспечение равного доступа к качественному образованию; </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 xml:space="preserve">введение эффективного контракта в общем образовании; </w:t>
      </w:r>
    </w:p>
    <w:p w:rsidR="00041BB1" w:rsidRPr="00B450BE" w:rsidRDefault="00041BB1" w:rsidP="003835A4">
      <w:pPr>
        <w:numPr>
          <w:ilvl w:val="0"/>
          <w:numId w:val="31"/>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 xml:space="preserve">в сфере дополнительного образования детей: </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расширение потенциала системы дополнительного образования детей;</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создание условий для развития молодых талантов и детей с высокой мотивацией к обучению;</w:t>
      </w:r>
    </w:p>
    <w:p w:rsidR="00041BB1" w:rsidRPr="00B450BE" w:rsidRDefault="00041BB1" w:rsidP="003835A4">
      <w:pPr>
        <w:numPr>
          <w:ilvl w:val="0"/>
          <w:numId w:val="32"/>
        </w:numPr>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введение эффективного контракта в дополнительном образовании.</w:t>
      </w:r>
    </w:p>
    <w:p w:rsidR="00041BB1" w:rsidRPr="00B450BE" w:rsidRDefault="00041BB1" w:rsidP="003835A4">
      <w:pPr>
        <w:shd w:val="clear" w:color="auto" w:fill="FFFFFF"/>
        <w:tabs>
          <w:tab w:val="left" w:pos="1276"/>
        </w:tabs>
        <w:spacing w:before="0"/>
        <w:ind w:right="-1" w:firstLine="709"/>
        <w:jc w:val="both"/>
        <w:rPr>
          <w:sz w:val="26"/>
          <w:szCs w:val="26"/>
        </w:rPr>
      </w:pPr>
      <w:r w:rsidRPr="00B450BE">
        <w:rPr>
          <w:sz w:val="26"/>
          <w:szCs w:val="26"/>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t>Целью подпрограммы является повышение эффективности и результативности системы образования  МО «Дебесский район»</w:t>
      </w:r>
    </w:p>
    <w:p w:rsidR="00041BB1" w:rsidRPr="00B450BE" w:rsidRDefault="00041BB1" w:rsidP="003835A4">
      <w:pPr>
        <w:shd w:val="clear" w:color="auto" w:fill="FFFFFF"/>
        <w:tabs>
          <w:tab w:val="left" w:pos="1276"/>
        </w:tabs>
        <w:spacing w:before="0"/>
        <w:ind w:right="-1" w:firstLine="709"/>
        <w:jc w:val="both"/>
        <w:rPr>
          <w:sz w:val="26"/>
          <w:szCs w:val="26"/>
        </w:rPr>
      </w:pPr>
      <w:r w:rsidRPr="00B450BE">
        <w:rPr>
          <w:sz w:val="26"/>
          <w:szCs w:val="26"/>
        </w:rPr>
        <w:t>Задачами подпрограммы являются:</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осуществление установленных полномочий (функций) Управлением образованием МО «Дебесский район», организация эффективного управления системой образования района;</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методическое обеспечение образовательного процесса, в том числе методическое сопровождение введения ФГОС;</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повышения квалификации педагогических работников и руководителей муниципальных образовательных организаций МО «Дебесский район»;</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обеспечение муниципальных образовательных организаций квалифицированными кадрами;</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МО «Дебесский район»;</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lastRenderedPageBreak/>
        <w:t>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B450BE" w:rsidRDefault="00041BB1" w:rsidP="003835A4">
      <w:pPr>
        <w:numPr>
          <w:ilvl w:val="0"/>
          <w:numId w:val="33"/>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работы по развитию системы обратной связи с потребителями услуг образования.</w:t>
      </w:r>
    </w:p>
    <w:p w:rsidR="00041BB1" w:rsidRDefault="00435EE6" w:rsidP="003835A4">
      <w:pPr>
        <w:shd w:val="clear" w:color="auto" w:fill="FFFFFF"/>
        <w:tabs>
          <w:tab w:val="left" w:pos="1134"/>
        </w:tabs>
        <w:spacing w:before="0"/>
        <w:ind w:right="-1" w:firstLine="709"/>
        <w:contextualSpacing/>
        <w:jc w:val="both"/>
        <w:rPr>
          <w:sz w:val="26"/>
          <w:szCs w:val="26"/>
        </w:rPr>
      </w:pPr>
      <w:r w:rsidRPr="00B450BE">
        <w:rPr>
          <w:sz w:val="26"/>
          <w:szCs w:val="26"/>
        </w:rPr>
        <w:t>8) Создание в Дебесском районе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p w:rsidR="00435EE6" w:rsidRPr="00B450BE" w:rsidRDefault="00435EE6" w:rsidP="003835A4">
      <w:pPr>
        <w:shd w:val="clear" w:color="auto" w:fill="FFFFFF"/>
        <w:tabs>
          <w:tab w:val="left" w:pos="1134"/>
        </w:tabs>
        <w:spacing w:before="0"/>
        <w:ind w:right="-1" w:firstLine="709"/>
        <w:contextualSpacing/>
        <w:jc w:val="both"/>
        <w:rPr>
          <w:sz w:val="26"/>
          <w:szCs w:val="26"/>
        </w:rPr>
      </w:pPr>
    </w:p>
    <w:p w:rsidR="00041BB1" w:rsidRPr="00D963F3" w:rsidRDefault="00041BB1" w:rsidP="003835A4">
      <w:pPr>
        <w:shd w:val="clear" w:color="auto" w:fill="FFFFFF"/>
        <w:tabs>
          <w:tab w:val="left" w:pos="1276"/>
        </w:tabs>
        <w:spacing w:before="0"/>
        <w:ind w:right="-1" w:firstLine="709"/>
        <w:jc w:val="center"/>
        <w:rPr>
          <w:b/>
          <w:sz w:val="26"/>
          <w:szCs w:val="26"/>
        </w:rPr>
      </w:pPr>
      <w:r w:rsidRPr="00D963F3">
        <w:rPr>
          <w:b/>
          <w:sz w:val="26"/>
          <w:szCs w:val="26"/>
        </w:rPr>
        <w:t>5.3 Целевые показатели (индикаторы)</w:t>
      </w:r>
    </w:p>
    <w:p w:rsidR="00041BB1" w:rsidRPr="00B450BE" w:rsidRDefault="00041BB1" w:rsidP="003835A4">
      <w:pPr>
        <w:shd w:val="clear" w:color="auto" w:fill="FFFFFF"/>
        <w:tabs>
          <w:tab w:val="left" w:pos="1276"/>
        </w:tabs>
        <w:spacing w:before="0"/>
        <w:ind w:right="-1" w:firstLine="709"/>
        <w:jc w:val="center"/>
        <w:rPr>
          <w:sz w:val="26"/>
          <w:szCs w:val="26"/>
        </w:rPr>
      </w:pPr>
    </w:p>
    <w:p w:rsidR="00041BB1" w:rsidRPr="00B450BE" w:rsidRDefault="00041BB1" w:rsidP="003835A4">
      <w:pPr>
        <w:numPr>
          <w:ilvl w:val="0"/>
          <w:numId w:val="34"/>
        </w:numPr>
        <w:tabs>
          <w:tab w:val="left" w:pos="1134"/>
        </w:tabs>
        <w:spacing w:before="0"/>
        <w:ind w:left="0" w:right="-1" w:firstLine="709"/>
        <w:jc w:val="both"/>
        <w:rPr>
          <w:sz w:val="26"/>
          <w:szCs w:val="26"/>
        </w:rPr>
      </w:pPr>
      <w:r w:rsidRPr="00B450BE">
        <w:rPr>
          <w:sz w:val="26"/>
          <w:szCs w:val="26"/>
        </w:rPr>
        <w:t>Оценка качества муниципальной системы образования МО «Дебесский район».</w:t>
      </w:r>
    </w:p>
    <w:p w:rsidR="00041BB1" w:rsidRPr="00B450BE" w:rsidRDefault="00041BB1" w:rsidP="003835A4">
      <w:pPr>
        <w:tabs>
          <w:tab w:val="left" w:pos="1276"/>
        </w:tabs>
        <w:spacing w:before="0"/>
        <w:ind w:right="-1" w:firstLine="709"/>
        <w:jc w:val="both"/>
        <w:rPr>
          <w:sz w:val="26"/>
          <w:szCs w:val="26"/>
        </w:rPr>
      </w:pPr>
      <w:r w:rsidRPr="00B450BE">
        <w:rPr>
          <w:sz w:val="26"/>
          <w:szCs w:val="26"/>
        </w:rPr>
        <w:t xml:space="preserve">Используется показатель, рассчитываемый автономным учреждением Удмуртской Республики «Региональный центр информатизации и оценки качества образования», в ходе </w:t>
      </w:r>
      <w:proofErr w:type="gramStart"/>
      <w:r w:rsidRPr="00B450BE">
        <w:rPr>
          <w:sz w:val="26"/>
          <w:szCs w:val="26"/>
        </w:rPr>
        <w:t>проведения оценки качества муниципальных систем образования</w:t>
      </w:r>
      <w:proofErr w:type="gramEnd"/>
      <w:r w:rsidRPr="00B450BE">
        <w:rPr>
          <w:sz w:val="26"/>
          <w:szCs w:val="26"/>
        </w:rPr>
        <w:t>.</w:t>
      </w:r>
    </w:p>
    <w:p w:rsidR="00041BB1" w:rsidRPr="00B450BE" w:rsidRDefault="00041BB1" w:rsidP="003835A4">
      <w:pPr>
        <w:tabs>
          <w:tab w:val="left" w:pos="1276"/>
        </w:tabs>
        <w:spacing w:before="0"/>
        <w:ind w:right="-1" w:firstLine="709"/>
        <w:jc w:val="both"/>
        <w:rPr>
          <w:sz w:val="26"/>
          <w:szCs w:val="26"/>
        </w:rPr>
      </w:pPr>
      <w:r w:rsidRPr="00B450BE">
        <w:rPr>
          <w:sz w:val="26"/>
          <w:szCs w:val="26"/>
        </w:rPr>
        <w:t>Показатель характеризует результативность системы образования в МО «Дебесский район».</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rsidR="00041BB1" w:rsidRPr="00B450BE" w:rsidRDefault="00041BB1" w:rsidP="003835A4">
      <w:pPr>
        <w:shd w:val="clear" w:color="auto" w:fill="FFFFFF"/>
        <w:tabs>
          <w:tab w:val="left" w:pos="1276"/>
        </w:tabs>
        <w:spacing w:before="0"/>
        <w:ind w:right="-1" w:firstLine="709"/>
        <w:jc w:val="both"/>
        <w:rPr>
          <w:sz w:val="26"/>
          <w:szCs w:val="26"/>
        </w:rPr>
      </w:pPr>
      <w:r w:rsidRPr="00B450BE">
        <w:rPr>
          <w:sz w:val="26"/>
          <w:szCs w:val="26"/>
        </w:rPr>
        <w:t>Показатель характеризует квалификацию руководителей и педагогических работников муниципальных образовательных организаций.</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B450BE" w:rsidRDefault="00041BB1" w:rsidP="003835A4">
      <w:pPr>
        <w:tabs>
          <w:tab w:val="left" w:pos="1134"/>
        </w:tabs>
        <w:autoSpaceDE w:val="0"/>
        <w:autoSpaceDN w:val="0"/>
        <w:adjustRightInd w:val="0"/>
        <w:spacing w:before="0"/>
        <w:ind w:right="-1" w:firstLine="709"/>
        <w:jc w:val="both"/>
        <w:rPr>
          <w:spacing w:val="-2"/>
          <w:sz w:val="26"/>
          <w:szCs w:val="26"/>
        </w:rPr>
      </w:pPr>
      <w:r w:rsidRPr="00B450BE">
        <w:rPr>
          <w:spacing w:val="-2"/>
          <w:sz w:val="26"/>
          <w:szCs w:val="26"/>
        </w:rPr>
        <w:t xml:space="preserve">Показатель характеризует уровень квалификации педагогических работников </w:t>
      </w:r>
      <w:r w:rsidRPr="00B450BE">
        <w:rPr>
          <w:bCs w:val="0"/>
          <w:sz w:val="26"/>
          <w:szCs w:val="26"/>
        </w:rPr>
        <w:t xml:space="preserve">муниципальных образовательных </w:t>
      </w:r>
      <w:r w:rsidRPr="00B450BE">
        <w:rPr>
          <w:sz w:val="26"/>
          <w:szCs w:val="26"/>
        </w:rPr>
        <w:t>организац</w:t>
      </w:r>
      <w:r w:rsidRPr="00B450BE">
        <w:rPr>
          <w:bCs w:val="0"/>
          <w:sz w:val="26"/>
          <w:szCs w:val="26"/>
        </w:rPr>
        <w:t>ий</w:t>
      </w:r>
      <w:r w:rsidRPr="00B450BE">
        <w:rPr>
          <w:spacing w:val="-2"/>
          <w:sz w:val="26"/>
          <w:szCs w:val="26"/>
        </w:rPr>
        <w:t xml:space="preserve">, влияет на качество </w:t>
      </w:r>
      <w:r w:rsidRPr="00B450BE">
        <w:rPr>
          <w:sz w:val="26"/>
          <w:szCs w:val="26"/>
        </w:rPr>
        <w:t>образования.</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B450BE" w:rsidRDefault="00041BB1" w:rsidP="003835A4">
      <w:pPr>
        <w:tabs>
          <w:tab w:val="left" w:pos="1134"/>
        </w:tabs>
        <w:autoSpaceDE w:val="0"/>
        <w:autoSpaceDN w:val="0"/>
        <w:adjustRightInd w:val="0"/>
        <w:spacing w:before="0"/>
        <w:ind w:right="-1" w:firstLine="709"/>
        <w:jc w:val="both"/>
        <w:rPr>
          <w:bCs w:val="0"/>
          <w:sz w:val="26"/>
          <w:szCs w:val="26"/>
        </w:rPr>
      </w:pPr>
      <w:r w:rsidRPr="00B450BE">
        <w:rPr>
          <w:bCs w:val="0"/>
          <w:sz w:val="26"/>
          <w:szCs w:val="26"/>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Доля муниципальных образовательных организаций МО «Дебесский район», с руководителями которых заключены эффективные контракты, процентов.</w:t>
      </w:r>
    </w:p>
    <w:p w:rsidR="00041BB1" w:rsidRPr="00B450BE" w:rsidRDefault="00041BB1" w:rsidP="003835A4">
      <w:pPr>
        <w:tabs>
          <w:tab w:val="left" w:pos="1134"/>
        </w:tabs>
        <w:autoSpaceDE w:val="0"/>
        <w:autoSpaceDN w:val="0"/>
        <w:adjustRightInd w:val="0"/>
        <w:spacing w:before="0"/>
        <w:ind w:right="-1" w:firstLine="709"/>
        <w:jc w:val="both"/>
        <w:rPr>
          <w:spacing w:val="-2"/>
          <w:sz w:val="26"/>
          <w:szCs w:val="26"/>
        </w:rPr>
      </w:pPr>
      <w:r w:rsidRPr="00B450BE">
        <w:rPr>
          <w:spacing w:val="-2"/>
          <w:sz w:val="26"/>
          <w:szCs w:val="26"/>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 Влияет на качество и доступность оказываемых муниципальных услуг в сфере образования, эффективность и результативность бюджетных расходов, размер </w:t>
      </w:r>
      <w:r w:rsidRPr="00B450BE">
        <w:rPr>
          <w:spacing w:val="-2"/>
          <w:sz w:val="26"/>
          <w:szCs w:val="26"/>
        </w:rPr>
        <w:lastRenderedPageBreak/>
        <w:t>заработной платы и квалификацию руководителей муниципальных образовательных организаций.</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Доля  педагогических работников муниципальных образовательных организаций МО «Дебесский район», с которыми заключены эффективные контракты, процентов.</w:t>
      </w:r>
    </w:p>
    <w:p w:rsidR="00041BB1" w:rsidRPr="00B450BE" w:rsidRDefault="00041BB1" w:rsidP="003835A4">
      <w:pPr>
        <w:tabs>
          <w:tab w:val="left" w:pos="1134"/>
        </w:tabs>
        <w:autoSpaceDE w:val="0"/>
        <w:autoSpaceDN w:val="0"/>
        <w:adjustRightInd w:val="0"/>
        <w:spacing w:before="0"/>
        <w:ind w:right="-1" w:firstLine="709"/>
        <w:jc w:val="both"/>
        <w:rPr>
          <w:spacing w:val="-2"/>
          <w:sz w:val="26"/>
          <w:szCs w:val="26"/>
        </w:rPr>
      </w:pPr>
      <w:r w:rsidRPr="00B450BE">
        <w:rPr>
          <w:spacing w:val="-2"/>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Дебесского района от результатов их профессиональной служебной деятельности. Влияет на качество и доступность оказываемых муниципальных услуг в сфере образования, размер заработной платы и квалификацию педагогических работников.</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Среднемесячная начисленная заработная плата педагогических работников муниципальных образовательных  организаций, рублей.</w:t>
      </w:r>
    </w:p>
    <w:p w:rsidR="00041BB1" w:rsidRPr="00B450BE" w:rsidRDefault="00041BB1" w:rsidP="003835A4">
      <w:pPr>
        <w:tabs>
          <w:tab w:val="left" w:pos="1134"/>
        </w:tabs>
        <w:autoSpaceDE w:val="0"/>
        <w:autoSpaceDN w:val="0"/>
        <w:adjustRightInd w:val="0"/>
        <w:spacing w:before="0"/>
        <w:ind w:right="-1" w:firstLine="709"/>
        <w:jc w:val="both"/>
        <w:rPr>
          <w:spacing w:val="-2"/>
          <w:sz w:val="26"/>
          <w:szCs w:val="26"/>
        </w:rPr>
      </w:pPr>
      <w:r w:rsidRPr="00B450BE">
        <w:rPr>
          <w:spacing w:val="-2"/>
          <w:sz w:val="26"/>
          <w:szCs w:val="26"/>
        </w:rPr>
        <w:t>Показатель характеризует привлекательность профессии, влияет на качество и доступность оказываемых муниципальных услуг в сфере образования.</w:t>
      </w:r>
    </w:p>
    <w:p w:rsidR="00041BB1" w:rsidRPr="00B450BE" w:rsidRDefault="00041BB1" w:rsidP="003835A4">
      <w:pPr>
        <w:numPr>
          <w:ilvl w:val="0"/>
          <w:numId w:val="34"/>
        </w:numPr>
        <w:shd w:val="clear" w:color="auto" w:fill="FFFFFF"/>
        <w:tabs>
          <w:tab w:val="left" w:pos="1134"/>
        </w:tabs>
        <w:spacing w:before="0"/>
        <w:ind w:left="0" w:right="-1" w:firstLine="709"/>
        <w:jc w:val="both"/>
        <w:rPr>
          <w:sz w:val="26"/>
          <w:szCs w:val="26"/>
        </w:rPr>
      </w:pPr>
      <w:r w:rsidRPr="00B450BE">
        <w:rPr>
          <w:sz w:val="26"/>
          <w:szCs w:val="26"/>
        </w:rPr>
        <w:t xml:space="preserve">Удовлетворенность потребителей качеством оказания муниципальных услуг в сфере образования, процентов. </w:t>
      </w:r>
    </w:p>
    <w:p w:rsidR="00041BB1" w:rsidRPr="00B450BE" w:rsidRDefault="00041BB1" w:rsidP="003835A4">
      <w:pPr>
        <w:tabs>
          <w:tab w:val="left" w:pos="1134"/>
        </w:tabs>
        <w:autoSpaceDE w:val="0"/>
        <w:autoSpaceDN w:val="0"/>
        <w:adjustRightInd w:val="0"/>
        <w:spacing w:before="0"/>
        <w:ind w:right="-1" w:firstLine="709"/>
        <w:jc w:val="both"/>
        <w:rPr>
          <w:bCs w:val="0"/>
          <w:sz w:val="26"/>
          <w:szCs w:val="26"/>
        </w:rPr>
      </w:pPr>
      <w:r w:rsidRPr="00B450BE">
        <w:rPr>
          <w:bCs w:val="0"/>
          <w:sz w:val="26"/>
          <w:szCs w:val="26"/>
        </w:rPr>
        <w:t>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w:t>
      </w:r>
      <w:r w:rsidR="00BD6287" w:rsidRPr="00B450BE">
        <w:rPr>
          <w:bCs w:val="0"/>
          <w:sz w:val="26"/>
          <w:szCs w:val="26"/>
        </w:rPr>
        <w:t>24</w:t>
      </w:r>
      <w:r w:rsidRPr="00B450BE">
        <w:rPr>
          <w:bCs w:val="0"/>
          <w:sz w:val="26"/>
          <w:szCs w:val="26"/>
        </w:rPr>
        <w:t xml:space="preserve"> году не менее 90 процентов. </w:t>
      </w:r>
    </w:p>
    <w:p w:rsidR="00A016DF" w:rsidRPr="00D963F3" w:rsidRDefault="00041BB1" w:rsidP="00A016DF">
      <w:pPr>
        <w:autoSpaceDE w:val="0"/>
        <w:autoSpaceDN w:val="0"/>
        <w:adjustRightInd w:val="0"/>
        <w:spacing w:before="0"/>
        <w:ind w:right="-1" w:firstLine="709"/>
        <w:jc w:val="both"/>
        <w:rPr>
          <w:b/>
          <w:sz w:val="26"/>
          <w:szCs w:val="26"/>
        </w:rPr>
      </w:pPr>
      <w:r w:rsidRPr="00B450BE">
        <w:rPr>
          <w:bCs w:val="0"/>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A016DF" w:rsidRPr="00A016DF">
        <w:rPr>
          <w:bCs w:val="0"/>
          <w:sz w:val="26"/>
          <w:szCs w:val="26"/>
        </w:rPr>
        <w:t xml:space="preserve">подпрограмме </w:t>
      </w:r>
      <w:r w:rsidRPr="00A016DF">
        <w:rPr>
          <w:bCs w:val="0"/>
          <w:sz w:val="26"/>
          <w:szCs w:val="26"/>
        </w:rPr>
        <w:t>муниципальной программ</w:t>
      </w:r>
      <w:r w:rsidR="00A016DF" w:rsidRPr="00A016DF">
        <w:rPr>
          <w:bCs w:val="0"/>
          <w:sz w:val="26"/>
          <w:szCs w:val="26"/>
        </w:rPr>
        <w:t xml:space="preserve">ы </w:t>
      </w:r>
      <w:r w:rsidR="00A016DF" w:rsidRPr="00A016DF">
        <w:rPr>
          <w:sz w:val="26"/>
          <w:szCs w:val="26"/>
        </w:rPr>
        <w:t>«Создание условий для реализации муниципальной программы».</w:t>
      </w:r>
    </w:p>
    <w:p w:rsidR="00041BB1" w:rsidRPr="00B450BE" w:rsidRDefault="00041BB1" w:rsidP="003835A4">
      <w:pPr>
        <w:tabs>
          <w:tab w:val="left" w:pos="1134"/>
        </w:tabs>
        <w:autoSpaceDE w:val="0"/>
        <w:autoSpaceDN w:val="0"/>
        <w:adjustRightInd w:val="0"/>
        <w:spacing w:before="0"/>
        <w:ind w:right="-1" w:firstLine="709"/>
        <w:jc w:val="both"/>
        <w:rPr>
          <w:bCs w:val="0"/>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 xml:space="preserve">5.4 Сроки и этапы реализации </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12422" w:rsidRPr="00B450BE" w:rsidRDefault="00012422" w:rsidP="003835A4">
      <w:pPr>
        <w:spacing w:before="0"/>
        <w:ind w:firstLine="709"/>
        <w:jc w:val="both"/>
        <w:rPr>
          <w:sz w:val="26"/>
          <w:szCs w:val="26"/>
        </w:rPr>
      </w:pPr>
      <w:r w:rsidRPr="00B450BE">
        <w:rPr>
          <w:sz w:val="26"/>
          <w:szCs w:val="26"/>
        </w:rPr>
        <w:t>Подпрограмма реализуется в 2015-2024 годы. Этапы реализации муниципальной программы:</w:t>
      </w:r>
    </w:p>
    <w:p w:rsidR="00012422" w:rsidRPr="00B450BE" w:rsidRDefault="00012422" w:rsidP="003835A4">
      <w:pPr>
        <w:spacing w:before="0"/>
        <w:ind w:firstLine="709"/>
        <w:jc w:val="both"/>
        <w:rPr>
          <w:sz w:val="26"/>
          <w:szCs w:val="26"/>
        </w:rPr>
      </w:pPr>
      <w:r w:rsidRPr="00B450BE">
        <w:rPr>
          <w:sz w:val="26"/>
          <w:szCs w:val="26"/>
          <w:lang w:val="en-US"/>
        </w:rPr>
        <w:t>I</w:t>
      </w:r>
      <w:r w:rsidRPr="00B450BE">
        <w:rPr>
          <w:sz w:val="26"/>
          <w:szCs w:val="26"/>
        </w:rPr>
        <w:t xml:space="preserve"> этап - 2015-2018 годы,</w:t>
      </w:r>
    </w:p>
    <w:p w:rsidR="00012422" w:rsidRPr="00B450BE" w:rsidRDefault="00012422" w:rsidP="003835A4">
      <w:pPr>
        <w:pStyle w:val="msoheading7cxspmiddle"/>
        <w:spacing w:before="0" w:beforeAutospacing="0" w:after="0" w:afterAutospacing="0"/>
        <w:ind w:firstLine="709"/>
        <w:contextualSpacing/>
        <w:jc w:val="both"/>
        <w:rPr>
          <w:sz w:val="26"/>
          <w:szCs w:val="26"/>
        </w:rPr>
      </w:pPr>
      <w:proofErr w:type="gramStart"/>
      <w:r w:rsidRPr="00B450BE">
        <w:rPr>
          <w:sz w:val="26"/>
          <w:szCs w:val="26"/>
          <w:lang w:val="en-US"/>
        </w:rPr>
        <w:t>II</w:t>
      </w:r>
      <w:r w:rsidRPr="00B450BE">
        <w:rPr>
          <w:sz w:val="26"/>
          <w:szCs w:val="26"/>
        </w:rPr>
        <w:t xml:space="preserve"> этап - 2019-2024 годы.</w:t>
      </w:r>
      <w:proofErr w:type="gramEnd"/>
    </w:p>
    <w:p w:rsidR="00041BB1" w:rsidRPr="00B450BE" w:rsidRDefault="00041BB1" w:rsidP="003835A4">
      <w:pPr>
        <w:shd w:val="clear" w:color="auto" w:fill="FFFFFF"/>
        <w:tabs>
          <w:tab w:val="left" w:pos="1134"/>
        </w:tabs>
        <w:spacing w:before="0"/>
        <w:ind w:right="-1" w:firstLine="709"/>
        <w:jc w:val="both"/>
        <w:rPr>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5.5 Основные мероприятия</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41BB1" w:rsidRPr="00B450BE" w:rsidRDefault="00041BB1" w:rsidP="003835A4">
      <w:pPr>
        <w:keepNext/>
        <w:shd w:val="clear" w:color="auto" w:fill="FFFFFF"/>
        <w:spacing w:before="0"/>
        <w:ind w:right="-1" w:firstLine="709"/>
        <w:jc w:val="both"/>
        <w:rPr>
          <w:sz w:val="26"/>
          <w:szCs w:val="26"/>
        </w:rPr>
      </w:pPr>
      <w:r w:rsidRPr="00B450BE">
        <w:rPr>
          <w:sz w:val="26"/>
          <w:szCs w:val="26"/>
        </w:rPr>
        <w:t>Основные мероприятия в сфере реализации подпрограммы:</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Реализация установленных полномочий (функций) Управлением образования МО «Дебесский район», организация управления муниципальной программой «Ра</w:t>
      </w:r>
      <w:r w:rsidR="00DD748F" w:rsidRPr="00B450BE">
        <w:rPr>
          <w:sz w:val="26"/>
          <w:szCs w:val="26"/>
        </w:rPr>
        <w:t>звитие образования» на 2015-2021</w:t>
      </w:r>
      <w:r w:rsidRPr="00B450BE">
        <w:rPr>
          <w:sz w:val="26"/>
          <w:szCs w:val="26"/>
        </w:rPr>
        <w:t xml:space="preserve"> годы.</w:t>
      </w:r>
    </w:p>
    <w:p w:rsidR="00041BB1" w:rsidRDefault="00041BB1" w:rsidP="003835A4">
      <w:pPr>
        <w:autoSpaceDE w:val="0"/>
        <w:autoSpaceDN w:val="0"/>
        <w:adjustRightInd w:val="0"/>
        <w:spacing w:before="0"/>
        <w:ind w:right="-1" w:firstLine="709"/>
        <w:contextualSpacing/>
        <w:jc w:val="both"/>
        <w:rPr>
          <w:sz w:val="26"/>
          <w:szCs w:val="26"/>
        </w:rPr>
      </w:pPr>
      <w:r w:rsidRPr="00B450BE">
        <w:rPr>
          <w:sz w:val="26"/>
          <w:szCs w:val="26"/>
        </w:rPr>
        <w:t>В рамках основного мероприятия осуществляется финансирование расходов на содержание Управления образования (включая расходы на уплату налога на имущество организаций, на диспансеризацию муниципальных служащих Управления образованием).</w:t>
      </w:r>
    </w:p>
    <w:tbl>
      <w:tblPr>
        <w:tblW w:w="5000" w:type="pct"/>
        <w:tblCellSpacing w:w="0" w:type="dxa"/>
        <w:tblCellMar>
          <w:left w:w="0" w:type="dxa"/>
          <w:right w:w="0" w:type="dxa"/>
        </w:tblCellMar>
        <w:tblLook w:val="04A0" w:firstRow="1" w:lastRow="0" w:firstColumn="1" w:lastColumn="0" w:noHBand="0" w:noVBand="1"/>
      </w:tblPr>
      <w:tblGrid>
        <w:gridCol w:w="9638"/>
      </w:tblGrid>
      <w:tr w:rsidR="00DE2E28" w:rsidRPr="00DE2E28" w:rsidTr="00DE2E28">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638"/>
            </w:tblGrid>
            <w:tr w:rsidR="00DE2E28" w:rsidRPr="00DE2E28">
              <w:trPr>
                <w:tblCellSpacing w:w="0" w:type="dxa"/>
              </w:trPr>
              <w:tc>
                <w:tcPr>
                  <w:tcW w:w="0" w:type="auto"/>
                  <w:shd w:val="clear" w:color="auto" w:fill="auto"/>
                  <w:hideMark/>
                </w:tcPr>
                <w:p w:rsidR="00DE2E28" w:rsidRPr="00DE2E28" w:rsidRDefault="00DE2E28" w:rsidP="00DE2E28">
                  <w:pPr>
                    <w:spacing w:before="0"/>
                    <w:divId w:val="321660572"/>
                    <w:rPr>
                      <w:rFonts w:ascii="OpenSansRegular" w:hAnsi="OpenSansRegular" w:cs="Arial"/>
                      <w:bCs w:val="0"/>
                      <w:color w:val="000000"/>
                      <w:sz w:val="20"/>
                      <w:szCs w:val="20"/>
                    </w:rPr>
                  </w:pPr>
                  <w:bookmarkStart w:id="2" w:name="mainContent"/>
                  <w:bookmarkEnd w:id="2"/>
                </w:p>
              </w:tc>
            </w:tr>
          </w:tbl>
          <w:p w:rsidR="00DE2E28" w:rsidRPr="00DE2E28" w:rsidRDefault="00DE2E28" w:rsidP="00DE2E28">
            <w:pPr>
              <w:spacing w:before="0"/>
              <w:rPr>
                <w:rFonts w:ascii="Arial" w:hAnsi="Arial" w:cs="Arial"/>
                <w:bCs w:val="0"/>
                <w:color w:val="000000"/>
                <w:sz w:val="20"/>
                <w:szCs w:val="20"/>
              </w:rPr>
            </w:pPr>
          </w:p>
        </w:tc>
      </w:tr>
    </w:tbl>
    <w:p w:rsidR="00DE2E28" w:rsidRPr="00DE2E28" w:rsidRDefault="002534F2" w:rsidP="00DE2E28">
      <w:pPr>
        <w:pStyle w:val="a3"/>
        <w:numPr>
          <w:ilvl w:val="0"/>
          <w:numId w:val="35"/>
        </w:numPr>
        <w:autoSpaceDE w:val="0"/>
        <w:autoSpaceDN w:val="0"/>
        <w:adjustRightInd w:val="0"/>
        <w:spacing w:before="0"/>
        <w:ind w:left="0" w:right="-1" w:firstLine="709"/>
        <w:jc w:val="both"/>
        <w:rPr>
          <w:sz w:val="26"/>
          <w:szCs w:val="26"/>
        </w:rPr>
      </w:pPr>
      <w:r>
        <w:rPr>
          <w:sz w:val="26"/>
          <w:szCs w:val="26"/>
        </w:rPr>
        <w:t xml:space="preserve">Обеспечение деятельности централизованных бухгалтерий и прочих учреждений. В 2019 году создано </w:t>
      </w:r>
      <w:r w:rsidRPr="00DE2E28">
        <w:rPr>
          <w:rFonts w:ascii="OpenSansSemiBold" w:hAnsi="OpenSansSemiBold" w:cs="Arial"/>
          <w:bCs/>
          <w:sz w:val="26"/>
          <w:szCs w:val="26"/>
        </w:rPr>
        <w:t>МКУ</w:t>
      </w:r>
      <w:r>
        <w:rPr>
          <w:sz w:val="26"/>
          <w:szCs w:val="26"/>
        </w:rPr>
        <w:t xml:space="preserve"> </w:t>
      </w:r>
      <w:r w:rsidRPr="00DE2E28">
        <w:rPr>
          <w:rFonts w:ascii="OpenSansSemiBold" w:hAnsi="OpenSansSemiBold" w:cs="Arial"/>
          <w:bCs/>
          <w:sz w:val="26"/>
          <w:szCs w:val="26"/>
        </w:rPr>
        <w:t>"Методический центр образовательных организаций Дебесского района</w:t>
      </w:r>
      <w:r>
        <w:rPr>
          <w:rFonts w:ascii="OpenSansSemiBold" w:hAnsi="OpenSansSemiBold" w:cs="Arial" w:hint="eastAsia"/>
          <w:bCs/>
          <w:sz w:val="26"/>
          <w:szCs w:val="26"/>
        </w:rPr>
        <w:t>»</w:t>
      </w:r>
      <w:r>
        <w:rPr>
          <w:rFonts w:ascii="OpenSansSemiBold" w:hAnsi="OpenSansSemiBold" w:cs="Arial"/>
          <w:bCs/>
          <w:sz w:val="26"/>
          <w:szCs w:val="26"/>
        </w:rPr>
        <w:t>.</w:t>
      </w:r>
    </w:p>
    <w:p w:rsidR="00041BB1" w:rsidRPr="00B450BE" w:rsidRDefault="00DE2E28" w:rsidP="00DE2E28">
      <w:pPr>
        <w:shd w:val="clear" w:color="auto" w:fill="FFFFFF"/>
        <w:tabs>
          <w:tab w:val="left" w:pos="1134"/>
        </w:tabs>
        <w:spacing w:before="0"/>
        <w:ind w:right="-1" w:firstLine="709"/>
        <w:contextualSpacing/>
        <w:jc w:val="both"/>
        <w:rPr>
          <w:sz w:val="26"/>
          <w:szCs w:val="26"/>
        </w:rPr>
      </w:pPr>
      <w:r>
        <w:rPr>
          <w:sz w:val="26"/>
          <w:szCs w:val="26"/>
        </w:rPr>
        <w:lastRenderedPageBreak/>
        <w:t xml:space="preserve">а) </w:t>
      </w:r>
      <w:r w:rsidR="00041BB1" w:rsidRPr="00B450BE">
        <w:rPr>
          <w:sz w:val="26"/>
          <w:szCs w:val="26"/>
        </w:rPr>
        <w:t>Организация бухгалтерского учета в муниципальных образовательных организациях, подведомственных Управлению образования.</w:t>
      </w:r>
    </w:p>
    <w:p w:rsidR="00041BB1" w:rsidRPr="00B450BE" w:rsidRDefault="00041BB1" w:rsidP="003835A4">
      <w:pPr>
        <w:autoSpaceDE w:val="0"/>
        <w:autoSpaceDN w:val="0"/>
        <w:adjustRightInd w:val="0"/>
        <w:spacing w:before="0"/>
        <w:ind w:right="-1" w:firstLine="709"/>
        <w:contextualSpacing/>
        <w:jc w:val="both"/>
        <w:rPr>
          <w:sz w:val="26"/>
          <w:szCs w:val="26"/>
        </w:rPr>
      </w:pPr>
      <w:r w:rsidRPr="00B450BE">
        <w:rPr>
          <w:sz w:val="26"/>
          <w:szCs w:val="26"/>
        </w:rPr>
        <w:t>В рамках основного мероприятия, согласно Положению о муниципальном казенном учреждении – Управление образования Администрации муниципального образования «Дебесский район» с муниципальными образовательными учреждениями, подведомственными Управлению образования, централизованной бухгалтерией,  осуществляется ведение бухгалтерского учета и составление отчетности в соответствующих учреждениях.</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Организационно-методическое и информационное обеспечение деятельности образовательных организаций.</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повышения квалификации педагогических работников, руководителей муниципальных образовательных организаций  Дебесского района.</w:t>
      </w:r>
    </w:p>
    <w:p w:rsidR="00041BB1" w:rsidRPr="00B450BE" w:rsidRDefault="00041BB1" w:rsidP="003835A4">
      <w:pPr>
        <w:autoSpaceDE w:val="0"/>
        <w:autoSpaceDN w:val="0"/>
        <w:adjustRightInd w:val="0"/>
        <w:spacing w:before="0"/>
        <w:ind w:right="-1" w:firstLine="709"/>
        <w:contextualSpacing/>
        <w:jc w:val="both"/>
        <w:rPr>
          <w:sz w:val="26"/>
          <w:szCs w:val="26"/>
        </w:rPr>
      </w:pPr>
      <w:r w:rsidRPr="00B450BE">
        <w:rPr>
          <w:sz w:val="26"/>
          <w:szCs w:val="26"/>
        </w:rPr>
        <w:t>Основное мероприятие осуществляется во взаимодействии с органами государственной власти Удмуртской Республики.</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и проведение аттестации руководителей муниципальных образовательных организаций, подведомственных Управлению образования.</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и проведение конкурса профессионального мастерства «Педагог года».</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 по повышению эффективности деятельности муниципальных образовательных организаций, создание условий для развития негосударственного сектора в сфере образования.</w:t>
      </w:r>
    </w:p>
    <w:p w:rsidR="00041BB1" w:rsidRPr="00B450BE" w:rsidRDefault="00041BB1" w:rsidP="003835A4">
      <w:pPr>
        <w:shd w:val="clear" w:color="auto" w:fill="FFFFFF"/>
        <w:tabs>
          <w:tab w:val="left" w:pos="1134"/>
        </w:tabs>
        <w:spacing w:before="0"/>
        <w:ind w:right="-1" w:firstLine="709"/>
        <w:contextualSpacing/>
        <w:jc w:val="both"/>
        <w:rPr>
          <w:sz w:val="26"/>
          <w:szCs w:val="26"/>
        </w:rPr>
      </w:pPr>
      <w:r w:rsidRPr="00B450BE">
        <w:rPr>
          <w:sz w:val="26"/>
          <w:szCs w:val="26"/>
        </w:rPr>
        <w:t>В рамках основного мероприятия планируется:</w:t>
      </w:r>
    </w:p>
    <w:p w:rsidR="00041BB1" w:rsidRPr="00B450BE" w:rsidRDefault="00041BB1" w:rsidP="003835A4">
      <w:pPr>
        <w:numPr>
          <w:ilvl w:val="0"/>
          <w:numId w:val="40"/>
        </w:numPr>
        <w:shd w:val="clear" w:color="auto" w:fill="FFFFFF"/>
        <w:tabs>
          <w:tab w:val="left" w:pos="1134"/>
        </w:tabs>
        <w:autoSpaceDE w:val="0"/>
        <w:autoSpaceDN w:val="0"/>
        <w:adjustRightInd w:val="0"/>
        <w:spacing w:before="0"/>
        <w:ind w:left="0" w:right="-1" w:firstLine="709"/>
        <w:contextualSpacing/>
        <w:jc w:val="both"/>
        <w:rPr>
          <w:sz w:val="26"/>
          <w:szCs w:val="26"/>
        </w:rPr>
      </w:pPr>
      <w:r w:rsidRPr="00B450BE">
        <w:rPr>
          <w:sz w:val="26"/>
          <w:szCs w:val="26"/>
        </w:rPr>
        <w:t>Организация работ по уточнению ведомственного перечня муниципальных услуг в сфере образования. 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rsidR="00041BB1" w:rsidRPr="00B450BE" w:rsidRDefault="00041BB1" w:rsidP="003835A4">
      <w:pPr>
        <w:numPr>
          <w:ilvl w:val="0"/>
          <w:numId w:val="40"/>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B450BE">
        <w:rPr>
          <w:sz w:val="26"/>
          <w:szCs w:val="26"/>
        </w:rPr>
        <w:t xml:space="preserve">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w:t>
      </w:r>
      <w:r w:rsidRPr="00B450BE">
        <w:rPr>
          <w:bCs w:val="0"/>
          <w:sz w:val="26"/>
          <w:szCs w:val="26"/>
        </w:rPr>
        <w:t>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rsidR="00041BB1" w:rsidRPr="00B450BE" w:rsidRDefault="00041BB1" w:rsidP="003835A4">
      <w:pPr>
        <w:numPr>
          <w:ilvl w:val="0"/>
          <w:numId w:val="40"/>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B450BE">
        <w:rPr>
          <w:bCs w:val="0"/>
          <w:sz w:val="26"/>
          <w:szCs w:val="26"/>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организаций.</w:t>
      </w:r>
    </w:p>
    <w:p w:rsidR="00041BB1" w:rsidRPr="00B450BE" w:rsidRDefault="00041BB1" w:rsidP="003835A4">
      <w:pPr>
        <w:shd w:val="clear" w:color="auto" w:fill="FFFFFF"/>
        <w:tabs>
          <w:tab w:val="left" w:pos="1134"/>
        </w:tabs>
        <w:spacing w:before="0"/>
        <w:ind w:right="-1" w:firstLine="709"/>
        <w:contextualSpacing/>
        <w:jc w:val="both"/>
        <w:rPr>
          <w:sz w:val="26"/>
          <w:szCs w:val="26"/>
        </w:rPr>
      </w:pPr>
      <w:r w:rsidRPr="00B450BE">
        <w:rPr>
          <w:sz w:val="26"/>
          <w:szCs w:val="26"/>
        </w:rPr>
        <w:lastRenderedPageBreak/>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организаций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 по разработке и внедрению системы независимой оценки качества образования (по ступеням образования).</w:t>
      </w:r>
    </w:p>
    <w:p w:rsidR="00041BB1" w:rsidRPr="00B450BE" w:rsidRDefault="00041BB1" w:rsidP="003835A4">
      <w:pPr>
        <w:shd w:val="clear" w:color="auto" w:fill="FFFFFF"/>
        <w:tabs>
          <w:tab w:val="left" w:pos="1134"/>
        </w:tabs>
        <w:spacing w:before="0"/>
        <w:ind w:right="-1" w:firstLine="709"/>
        <w:contextualSpacing/>
        <w:jc w:val="both"/>
        <w:rPr>
          <w:sz w:val="26"/>
          <w:szCs w:val="26"/>
        </w:rPr>
      </w:pPr>
      <w:r w:rsidRPr="00B450BE">
        <w:rPr>
          <w:sz w:val="26"/>
          <w:szCs w:val="26"/>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данную работу на всех уровнях образования: дошкольном, общем, дополнительном образовании детей. </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 по информированию населения об организации предоставления дошкольного, общего, дополнительного образования детей в Дебесском районе.</w:t>
      </w:r>
    </w:p>
    <w:p w:rsidR="00041BB1" w:rsidRPr="00B450BE" w:rsidRDefault="00041BB1" w:rsidP="003835A4">
      <w:pPr>
        <w:shd w:val="clear" w:color="auto" w:fill="FFFFFF"/>
        <w:tabs>
          <w:tab w:val="left" w:pos="1134"/>
        </w:tabs>
        <w:spacing w:before="0"/>
        <w:ind w:right="-1" w:firstLine="709"/>
        <w:contextualSpacing/>
        <w:jc w:val="both"/>
        <w:rPr>
          <w:sz w:val="26"/>
          <w:szCs w:val="26"/>
        </w:rPr>
      </w:pPr>
      <w:r w:rsidRPr="00B450BE">
        <w:rPr>
          <w:sz w:val="26"/>
          <w:szCs w:val="26"/>
        </w:rPr>
        <w:t>Основное мероприятие направлено на обеспечение открытости данных в сфере образования района.</w:t>
      </w:r>
    </w:p>
    <w:p w:rsidR="00041BB1" w:rsidRPr="00B450BE" w:rsidRDefault="00041BB1" w:rsidP="003835A4">
      <w:pPr>
        <w:numPr>
          <w:ilvl w:val="0"/>
          <w:numId w:val="35"/>
        </w:numPr>
        <w:shd w:val="clear" w:color="auto" w:fill="FFFFFF"/>
        <w:tabs>
          <w:tab w:val="left" w:pos="1134"/>
        </w:tabs>
        <w:spacing w:before="0"/>
        <w:ind w:left="0" w:right="-1" w:firstLine="709"/>
        <w:contextualSpacing/>
        <w:jc w:val="both"/>
        <w:rPr>
          <w:sz w:val="26"/>
          <w:szCs w:val="26"/>
        </w:rPr>
      </w:pPr>
      <w:r w:rsidRPr="00B450BE">
        <w:rPr>
          <w:sz w:val="26"/>
          <w:szCs w:val="26"/>
        </w:rPr>
        <w:t>Организация работ по развитию системы  и обеспечению обратной связи с потребителями муниципальных услуг, оказываемых в сфере образования.</w:t>
      </w:r>
    </w:p>
    <w:p w:rsidR="00041BB1" w:rsidRPr="00B450BE" w:rsidRDefault="00041BB1" w:rsidP="003835A4">
      <w:pPr>
        <w:shd w:val="clear" w:color="auto" w:fill="FFFFFF"/>
        <w:tabs>
          <w:tab w:val="left" w:pos="1134"/>
        </w:tabs>
        <w:spacing w:before="0"/>
        <w:ind w:right="-1" w:firstLine="709"/>
        <w:contextualSpacing/>
        <w:jc w:val="both"/>
        <w:rPr>
          <w:sz w:val="26"/>
          <w:szCs w:val="26"/>
        </w:rPr>
      </w:pPr>
      <w:r w:rsidRPr="00B450BE">
        <w:rPr>
          <w:sz w:val="26"/>
          <w:szCs w:val="26"/>
        </w:rPr>
        <w:t>Основное мероприятие направлено на обеспечение взаимодействия с потребителями муниципальных услуг в сфере образования.</w:t>
      </w:r>
    </w:p>
    <w:p w:rsidR="00DD748F" w:rsidRPr="00B450BE" w:rsidRDefault="00DD748F" w:rsidP="003835A4">
      <w:pPr>
        <w:numPr>
          <w:ilvl w:val="0"/>
          <w:numId w:val="35"/>
        </w:numPr>
        <w:shd w:val="clear" w:color="auto" w:fill="FFFFFF"/>
        <w:tabs>
          <w:tab w:val="left" w:pos="0"/>
        </w:tabs>
        <w:spacing w:before="0"/>
        <w:ind w:left="0" w:right="-1" w:firstLine="709"/>
        <w:contextualSpacing/>
        <w:jc w:val="both"/>
        <w:rPr>
          <w:sz w:val="26"/>
          <w:szCs w:val="26"/>
        </w:rPr>
      </w:pPr>
      <w:r w:rsidRPr="00B450BE">
        <w:rPr>
          <w:sz w:val="26"/>
          <w:szCs w:val="26"/>
        </w:rPr>
        <w:t>Адаптация общеобразовательных организаций, а т</w:t>
      </w:r>
      <w:r w:rsidR="00512D22" w:rsidRPr="00B450BE">
        <w:rPr>
          <w:sz w:val="26"/>
          <w:szCs w:val="26"/>
        </w:rPr>
        <w:t xml:space="preserve">ак же прилегающих территорий  в </w:t>
      </w:r>
      <w:r w:rsidRPr="00B450BE">
        <w:rPr>
          <w:sz w:val="26"/>
          <w:szCs w:val="26"/>
        </w:rPr>
        <w:t>целях доступности для инвалидов.</w:t>
      </w:r>
    </w:p>
    <w:p w:rsidR="00DD748F" w:rsidRPr="00B450BE" w:rsidRDefault="00DD748F" w:rsidP="003835A4">
      <w:pPr>
        <w:numPr>
          <w:ilvl w:val="0"/>
          <w:numId w:val="35"/>
        </w:numPr>
        <w:spacing w:before="0"/>
        <w:ind w:left="0" w:right="-1" w:firstLine="709"/>
        <w:rPr>
          <w:bCs w:val="0"/>
          <w:sz w:val="26"/>
          <w:szCs w:val="26"/>
        </w:rPr>
      </w:pPr>
      <w:r w:rsidRPr="00B450BE">
        <w:rPr>
          <w:sz w:val="26"/>
          <w:szCs w:val="26"/>
        </w:rPr>
        <w:t>Мероприятия по устранению нарушений, предписаний контрольно-надзорных органов</w:t>
      </w:r>
    </w:p>
    <w:p w:rsidR="00041BB1" w:rsidRDefault="00041BB1" w:rsidP="003835A4">
      <w:pPr>
        <w:tabs>
          <w:tab w:val="left" w:pos="1134"/>
        </w:tabs>
        <w:autoSpaceDE w:val="0"/>
        <w:autoSpaceDN w:val="0"/>
        <w:adjustRightInd w:val="0"/>
        <w:spacing w:before="0"/>
        <w:ind w:right="-1" w:firstLine="709"/>
        <w:contextualSpacing/>
        <w:jc w:val="both"/>
        <w:rPr>
          <w:bCs w:val="0"/>
          <w:sz w:val="26"/>
          <w:szCs w:val="26"/>
        </w:rPr>
      </w:pPr>
      <w:r w:rsidRPr="00B450BE">
        <w:rPr>
          <w:bCs w:val="0"/>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A016DF">
        <w:rPr>
          <w:bCs w:val="0"/>
          <w:sz w:val="26"/>
          <w:szCs w:val="26"/>
        </w:rPr>
        <w:t xml:space="preserve">подпрограмме муниципальной программы </w:t>
      </w:r>
      <w:r w:rsidR="00A016DF" w:rsidRPr="00A016DF">
        <w:rPr>
          <w:sz w:val="26"/>
          <w:szCs w:val="26"/>
        </w:rPr>
        <w:t>«Создание условий для реализации муниципальной программы»</w:t>
      </w:r>
      <w:r w:rsidRPr="00B450BE">
        <w:rPr>
          <w:bCs w:val="0"/>
          <w:sz w:val="26"/>
          <w:szCs w:val="26"/>
        </w:rPr>
        <w:t>.</w:t>
      </w:r>
    </w:p>
    <w:p w:rsidR="00435EE6" w:rsidRPr="00B450BE" w:rsidRDefault="00435EE6" w:rsidP="003835A4">
      <w:pPr>
        <w:tabs>
          <w:tab w:val="left" w:pos="1134"/>
        </w:tabs>
        <w:autoSpaceDE w:val="0"/>
        <w:autoSpaceDN w:val="0"/>
        <w:adjustRightInd w:val="0"/>
        <w:spacing w:before="0"/>
        <w:ind w:right="-1" w:firstLine="709"/>
        <w:contextualSpacing/>
        <w:jc w:val="both"/>
        <w:rPr>
          <w:bCs w:val="0"/>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5.6 Меры муниципального регулирования</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41BB1" w:rsidRPr="00B450BE" w:rsidRDefault="00041BB1" w:rsidP="003835A4">
      <w:pPr>
        <w:autoSpaceDE w:val="0"/>
        <w:autoSpaceDN w:val="0"/>
        <w:adjustRightInd w:val="0"/>
        <w:spacing w:before="0"/>
        <w:ind w:right="-1" w:firstLine="709"/>
        <w:jc w:val="both"/>
        <w:rPr>
          <w:bCs w:val="0"/>
          <w:sz w:val="26"/>
          <w:szCs w:val="26"/>
        </w:rPr>
      </w:pPr>
      <w:r w:rsidRPr="00B450BE">
        <w:rPr>
          <w:bCs w:val="0"/>
          <w:sz w:val="26"/>
          <w:szCs w:val="26"/>
        </w:rPr>
        <w:t xml:space="preserve">Постановлением Администрации МО «Дебесский район от 28 июня 2013 года № 460 утвержден План мероприятий («дорожная карта») </w:t>
      </w:r>
      <w:r w:rsidRPr="00B450BE">
        <w:rPr>
          <w:sz w:val="26"/>
          <w:szCs w:val="26"/>
        </w:rPr>
        <w:t>«Изменения направленные на повышение эффективности образования и качества услуг в сфере образования МО «Дебесский район»</w:t>
      </w:r>
      <w:r w:rsidRPr="00B450BE">
        <w:rPr>
          <w:bCs w:val="0"/>
          <w:sz w:val="26"/>
          <w:szCs w:val="26"/>
        </w:rPr>
        <w:t>.</w:t>
      </w:r>
    </w:p>
    <w:p w:rsidR="00041BB1" w:rsidRPr="00B450BE" w:rsidRDefault="00041BB1" w:rsidP="003835A4">
      <w:pPr>
        <w:spacing w:before="0"/>
        <w:ind w:right="-1" w:firstLine="709"/>
        <w:jc w:val="both"/>
        <w:rPr>
          <w:sz w:val="26"/>
          <w:szCs w:val="26"/>
        </w:rPr>
      </w:pPr>
      <w:r w:rsidRPr="00B450BE">
        <w:rPr>
          <w:sz w:val="26"/>
          <w:szCs w:val="26"/>
        </w:rPr>
        <w:t xml:space="preserve">Постановлением Администрации МО «Дебесский  район» от 10 июня 2014 года № 114  утверждено Положение об оплате труда работников муниципальных образовательных организаций, подведомственных Управлению образования Администрации МО «Дебесский район». </w:t>
      </w:r>
    </w:p>
    <w:p w:rsidR="00041BB1" w:rsidRPr="00B450BE" w:rsidRDefault="00041BB1" w:rsidP="003835A4">
      <w:pPr>
        <w:spacing w:before="0"/>
        <w:ind w:right="-1" w:firstLine="709"/>
        <w:jc w:val="both"/>
        <w:rPr>
          <w:sz w:val="26"/>
          <w:szCs w:val="26"/>
        </w:rPr>
      </w:pPr>
      <w:r w:rsidRPr="00B450BE">
        <w:rPr>
          <w:sz w:val="26"/>
          <w:szCs w:val="26"/>
        </w:rPr>
        <w:t xml:space="preserve">Перечень муниципальных услуг, предоставляемых органами местного самоуправления в </w:t>
      </w:r>
      <w:r w:rsidR="004C27A8">
        <w:rPr>
          <w:sz w:val="26"/>
          <w:szCs w:val="26"/>
        </w:rPr>
        <w:t>муниципальном образовании</w:t>
      </w:r>
      <w:r w:rsidRPr="00B450BE">
        <w:rPr>
          <w:sz w:val="26"/>
          <w:szCs w:val="26"/>
        </w:rPr>
        <w:t xml:space="preserve"> «Дебесский район», утвержденный Постановлением Администрации  МО «Дебесский район» от </w:t>
      </w:r>
      <w:r w:rsidR="004C27A8">
        <w:rPr>
          <w:sz w:val="26"/>
          <w:szCs w:val="26"/>
        </w:rPr>
        <w:t>20</w:t>
      </w:r>
      <w:r w:rsidRPr="00B450BE">
        <w:rPr>
          <w:sz w:val="26"/>
          <w:szCs w:val="26"/>
        </w:rPr>
        <w:t xml:space="preserve"> </w:t>
      </w:r>
      <w:r w:rsidR="004C27A8">
        <w:rPr>
          <w:sz w:val="26"/>
          <w:szCs w:val="26"/>
        </w:rPr>
        <w:t>ноября</w:t>
      </w:r>
      <w:r w:rsidRPr="00B450BE">
        <w:rPr>
          <w:sz w:val="26"/>
          <w:szCs w:val="26"/>
        </w:rPr>
        <w:t xml:space="preserve"> 20</w:t>
      </w:r>
      <w:r w:rsidR="004C27A8">
        <w:rPr>
          <w:sz w:val="26"/>
          <w:szCs w:val="26"/>
        </w:rPr>
        <w:t>19</w:t>
      </w:r>
      <w:r w:rsidRPr="00B450BE">
        <w:rPr>
          <w:sz w:val="26"/>
          <w:szCs w:val="26"/>
        </w:rPr>
        <w:t xml:space="preserve"> г. № </w:t>
      </w:r>
      <w:r w:rsidR="004C27A8">
        <w:rPr>
          <w:sz w:val="26"/>
          <w:szCs w:val="26"/>
        </w:rPr>
        <w:t>341</w:t>
      </w:r>
      <w:r w:rsidRPr="00B450BE">
        <w:rPr>
          <w:sz w:val="26"/>
          <w:szCs w:val="26"/>
        </w:rPr>
        <w:t xml:space="preserve"> и реестр, муниципальных услуг, утвержденный Постановлением Администрации МО «Дебесский район» от 29.12.2012 г № 340. </w:t>
      </w:r>
    </w:p>
    <w:p w:rsidR="00BD6287" w:rsidRPr="00B450BE" w:rsidRDefault="00BD6287" w:rsidP="003835A4">
      <w:pPr>
        <w:spacing w:before="0"/>
        <w:ind w:right="-1" w:firstLine="709"/>
        <w:jc w:val="both"/>
        <w:rPr>
          <w:sz w:val="26"/>
          <w:szCs w:val="26"/>
        </w:rPr>
      </w:pPr>
      <w:r w:rsidRPr="00B450BE">
        <w:rPr>
          <w:sz w:val="26"/>
          <w:szCs w:val="26"/>
        </w:rPr>
        <w:t xml:space="preserve">С 2019 года предоставление услуг в сфере образования, согласно общероссийским базовым (отраслевым) перечням (классификаторов) государственных и муниципальных услуг,                                                                                  </w:t>
      </w:r>
      <w:r w:rsidRPr="00B450BE">
        <w:rPr>
          <w:sz w:val="26"/>
          <w:szCs w:val="26"/>
        </w:rPr>
        <w:lastRenderedPageBreak/>
        <w:t xml:space="preserve">оказываемых физическим лицам осуществляется на основании приказа Управления образования от 28 декабря 2019 года. </w:t>
      </w:r>
    </w:p>
    <w:p w:rsidR="00041BB1" w:rsidRPr="00B450BE" w:rsidRDefault="00041BB1" w:rsidP="003835A4">
      <w:pPr>
        <w:autoSpaceDE w:val="0"/>
        <w:autoSpaceDN w:val="0"/>
        <w:adjustRightInd w:val="0"/>
        <w:spacing w:before="0"/>
        <w:ind w:right="-1" w:firstLine="709"/>
        <w:contextualSpacing/>
        <w:jc w:val="both"/>
        <w:rPr>
          <w:bCs w:val="0"/>
          <w:sz w:val="26"/>
          <w:szCs w:val="26"/>
        </w:rPr>
      </w:pPr>
      <w:r w:rsidRPr="00B450BE">
        <w:rPr>
          <w:bCs w:val="0"/>
          <w:sz w:val="26"/>
          <w:szCs w:val="26"/>
        </w:rPr>
        <w:t xml:space="preserve">Решениями Совета депутатов муниципальных образований Дебесского района  освобождены от уплаты земельного налога все муниципальные </w:t>
      </w:r>
      <w:r w:rsidRPr="00B450BE">
        <w:rPr>
          <w:sz w:val="26"/>
          <w:szCs w:val="26"/>
        </w:rPr>
        <w:t>организац</w:t>
      </w:r>
      <w:r w:rsidRPr="00B450BE">
        <w:rPr>
          <w:bCs w:val="0"/>
          <w:sz w:val="26"/>
          <w:szCs w:val="26"/>
        </w:rPr>
        <w:t>и</w:t>
      </w:r>
      <w:r w:rsidR="008C47BB">
        <w:rPr>
          <w:bCs w:val="0"/>
          <w:sz w:val="26"/>
          <w:szCs w:val="26"/>
        </w:rPr>
        <w:t>и</w:t>
      </w:r>
      <w:r w:rsidRPr="00B450BE">
        <w:rPr>
          <w:bCs w:val="0"/>
          <w:sz w:val="26"/>
          <w:szCs w:val="26"/>
        </w:rPr>
        <w:t xml:space="preserve"> </w:t>
      </w:r>
      <w:r w:rsidR="008C47BB">
        <w:rPr>
          <w:bCs w:val="0"/>
          <w:sz w:val="26"/>
          <w:szCs w:val="26"/>
        </w:rPr>
        <w:t xml:space="preserve"> до 2017 года (включительно).</w:t>
      </w:r>
    </w:p>
    <w:p w:rsidR="00041BB1" w:rsidRPr="00B450BE" w:rsidRDefault="00041BB1" w:rsidP="003835A4">
      <w:pPr>
        <w:tabs>
          <w:tab w:val="left" w:pos="1134"/>
        </w:tabs>
        <w:autoSpaceDE w:val="0"/>
        <w:autoSpaceDN w:val="0"/>
        <w:adjustRightInd w:val="0"/>
        <w:spacing w:before="0"/>
        <w:ind w:right="-1" w:firstLine="709"/>
        <w:contextualSpacing/>
        <w:jc w:val="both"/>
        <w:rPr>
          <w:bCs w:val="0"/>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 xml:space="preserve">5.7 Прогноз сводных показателей муниципальных заданий </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41BB1" w:rsidRPr="00B450BE" w:rsidRDefault="00041BB1" w:rsidP="003835A4">
      <w:pPr>
        <w:tabs>
          <w:tab w:val="left" w:pos="1134"/>
        </w:tabs>
        <w:spacing w:before="0" w:line="200" w:lineRule="atLeast"/>
        <w:ind w:right="-1" w:firstLine="709"/>
        <w:jc w:val="both"/>
        <w:rPr>
          <w:sz w:val="26"/>
          <w:szCs w:val="26"/>
        </w:rPr>
      </w:pPr>
      <w:r w:rsidRPr="00B450BE">
        <w:rPr>
          <w:sz w:val="26"/>
          <w:szCs w:val="26"/>
        </w:rPr>
        <w:t>В ходе реализации подпрограммы муниципальные задания не предоставляются.</w:t>
      </w:r>
    </w:p>
    <w:p w:rsidR="00A016DF" w:rsidRDefault="00041BB1" w:rsidP="003835A4">
      <w:pPr>
        <w:shd w:val="clear" w:color="auto" w:fill="FFFFFF"/>
        <w:tabs>
          <w:tab w:val="left" w:pos="1276"/>
        </w:tabs>
        <w:spacing w:before="0"/>
        <w:ind w:right="-1" w:firstLine="709"/>
        <w:jc w:val="center"/>
        <w:rPr>
          <w:b/>
          <w:sz w:val="26"/>
          <w:szCs w:val="26"/>
        </w:rPr>
      </w:pPr>
      <w:r w:rsidRPr="00D963F3">
        <w:rPr>
          <w:b/>
          <w:sz w:val="26"/>
          <w:szCs w:val="26"/>
        </w:rPr>
        <w:t xml:space="preserve">5.8 Взаимодействие с органами государственной власти и </w:t>
      </w:r>
    </w:p>
    <w:p w:rsidR="00041BB1" w:rsidRPr="00D963F3" w:rsidRDefault="00041BB1" w:rsidP="003835A4">
      <w:pPr>
        <w:shd w:val="clear" w:color="auto" w:fill="FFFFFF"/>
        <w:tabs>
          <w:tab w:val="left" w:pos="1276"/>
        </w:tabs>
        <w:spacing w:before="0"/>
        <w:ind w:right="-1" w:firstLine="709"/>
        <w:jc w:val="center"/>
        <w:rPr>
          <w:b/>
          <w:sz w:val="26"/>
          <w:szCs w:val="26"/>
        </w:rPr>
      </w:pPr>
      <w:r w:rsidRPr="00D963F3">
        <w:rPr>
          <w:b/>
          <w:sz w:val="26"/>
          <w:szCs w:val="26"/>
        </w:rPr>
        <w:t xml:space="preserve">местного самоуправления, организациями и гражданами </w:t>
      </w:r>
    </w:p>
    <w:p w:rsidR="00041BB1" w:rsidRPr="00B450BE" w:rsidRDefault="00041BB1" w:rsidP="003835A4">
      <w:pPr>
        <w:shd w:val="clear" w:color="auto" w:fill="FFFFFF"/>
        <w:tabs>
          <w:tab w:val="left" w:pos="1276"/>
        </w:tabs>
        <w:spacing w:before="0"/>
        <w:ind w:right="-1" w:firstLine="709"/>
        <w:jc w:val="center"/>
        <w:rPr>
          <w:sz w:val="26"/>
          <w:szCs w:val="26"/>
        </w:rPr>
      </w:pPr>
    </w:p>
    <w:p w:rsidR="00041BB1" w:rsidRPr="00B450BE" w:rsidRDefault="00041BB1" w:rsidP="003835A4">
      <w:pPr>
        <w:spacing w:before="0"/>
        <w:ind w:right="-1" w:firstLine="709"/>
        <w:jc w:val="both"/>
        <w:rPr>
          <w:sz w:val="26"/>
          <w:szCs w:val="26"/>
        </w:rPr>
      </w:pPr>
      <w:r w:rsidRPr="00B450BE">
        <w:rPr>
          <w:sz w:val="26"/>
          <w:szCs w:val="26"/>
        </w:rPr>
        <w:t>В рамках подпрограммы во взаимодействии с органами государственной власти Удмуртской Республики решаются следующие вопросы:</w:t>
      </w:r>
    </w:p>
    <w:p w:rsidR="00041BB1" w:rsidRPr="00B450BE" w:rsidRDefault="00041BB1" w:rsidP="003835A4">
      <w:pPr>
        <w:numPr>
          <w:ilvl w:val="0"/>
          <w:numId w:val="36"/>
        </w:numPr>
        <w:tabs>
          <w:tab w:val="left" w:pos="1134"/>
        </w:tabs>
        <w:spacing w:before="0"/>
        <w:ind w:left="0" w:right="-1" w:firstLine="709"/>
        <w:contextualSpacing/>
        <w:jc w:val="both"/>
        <w:rPr>
          <w:sz w:val="26"/>
          <w:szCs w:val="26"/>
        </w:rPr>
      </w:pPr>
      <w:r w:rsidRPr="00B450BE">
        <w:rPr>
          <w:sz w:val="26"/>
          <w:szCs w:val="26"/>
        </w:rPr>
        <w:t>повышение квалификации кадров муниципальных образовательных у организаций;</w:t>
      </w:r>
    </w:p>
    <w:p w:rsidR="00041BB1" w:rsidRPr="00B450BE" w:rsidRDefault="00041BB1" w:rsidP="003835A4">
      <w:pPr>
        <w:numPr>
          <w:ilvl w:val="0"/>
          <w:numId w:val="36"/>
        </w:numPr>
        <w:tabs>
          <w:tab w:val="left" w:pos="1134"/>
        </w:tabs>
        <w:spacing w:before="0"/>
        <w:ind w:left="0" w:right="-1" w:firstLine="709"/>
        <w:contextualSpacing/>
        <w:jc w:val="both"/>
        <w:rPr>
          <w:sz w:val="26"/>
          <w:szCs w:val="26"/>
        </w:rPr>
      </w:pPr>
      <w:r w:rsidRPr="00B450BE">
        <w:rPr>
          <w:sz w:val="26"/>
          <w:szCs w:val="26"/>
        </w:rPr>
        <w:t>организация целевой контрактной подготовки;</w:t>
      </w:r>
    </w:p>
    <w:p w:rsidR="00041BB1" w:rsidRPr="00B450BE" w:rsidRDefault="00041BB1" w:rsidP="003835A4">
      <w:pPr>
        <w:numPr>
          <w:ilvl w:val="0"/>
          <w:numId w:val="36"/>
        </w:numPr>
        <w:tabs>
          <w:tab w:val="left" w:pos="1134"/>
        </w:tabs>
        <w:spacing w:before="0"/>
        <w:ind w:left="0" w:right="-1" w:firstLine="709"/>
        <w:contextualSpacing/>
        <w:jc w:val="both"/>
        <w:rPr>
          <w:sz w:val="26"/>
          <w:szCs w:val="26"/>
        </w:rPr>
      </w:pPr>
      <w:r w:rsidRPr="00B450BE">
        <w:rPr>
          <w:sz w:val="26"/>
          <w:szCs w:val="26"/>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организаций;</w:t>
      </w:r>
    </w:p>
    <w:p w:rsidR="00041BB1" w:rsidRPr="00B450BE" w:rsidRDefault="00041BB1" w:rsidP="003835A4">
      <w:pPr>
        <w:numPr>
          <w:ilvl w:val="0"/>
          <w:numId w:val="36"/>
        </w:numPr>
        <w:tabs>
          <w:tab w:val="left" w:pos="1134"/>
        </w:tabs>
        <w:spacing w:before="0"/>
        <w:ind w:left="0" w:right="-1" w:firstLine="709"/>
        <w:contextualSpacing/>
        <w:jc w:val="both"/>
        <w:rPr>
          <w:sz w:val="26"/>
          <w:szCs w:val="26"/>
        </w:rPr>
      </w:pPr>
      <w:r w:rsidRPr="00B450BE">
        <w:rPr>
          <w:sz w:val="26"/>
          <w:szCs w:val="26"/>
        </w:rPr>
        <w:t>разработка и внедрение системы независимой оценки качества образования (по ступеням образования).</w:t>
      </w:r>
    </w:p>
    <w:p w:rsidR="00041BB1" w:rsidRPr="00B450BE" w:rsidRDefault="00041BB1" w:rsidP="003835A4">
      <w:pPr>
        <w:spacing w:before="0"/>
        <w:ind w:right="-1" w:firstLine="709"/>
        <w:jc w:val="both"/>
        <w:rPr>
          <w:sz w:val="26"/>
          <w:szCs w:val="26"/>
        </w:rPr>
      </w:pPr>
      <w:r w:rsidRPr="00B450BE">
        <w:rPr>
          <w:bCs w:val="0"/>
          <w:sz w:val="26"/>
          <w:szCs w:val="26"/>
          <w:lang w:eastAsia="en-US"/>
        </w:rPr>
        <w:t xml:space="preserve">Аттестацию педагогических работников образовательных </w:t>
      </w:r>
      <w:r w:rsidRPr="00B450BE">
        <w:rPr>
          <w:sz w:val="26"/>
          <w:szCs w:val="26"/>
        </w:rPr>
        <w:t>организац</w:t>
      </w:r>
      <w:r w:rsidRPr="00B450BE">
        <w:rPr>
          <w:bCs w:val="0"/>
          <w:sz w:val="26"/>
          <w:szCs w:val="26"/>
          <w:lang w:eastAsia="en-US"/>
        </w:rPr>
        <w:t>ий МО «Дебесский район» осуществляет Аттестационная комиссия Министерства образования и науки Удмуртской Республики.</w:t>
      </w:r>
    </w:p>
    <w:p w:rsidR="00041BB1" w:rsidRPr="00B450BE" w:rsidRDefault="00041BB1" w:rsidP="003835A4">
      <w:pPr>
        <w:spacing w:before="0"/>
        <w:ind w:right="-1" w:firstLine="709"/>
        <w:jc w:val="both"/>
        <w:rPr>
          <w:sz w:val="26"/>
          <w:szCs w:val="26"/>
        </w:rPr>
      </w:pPr>
      <w:r w:rsidRPr="00B450BE">
        <w:rPr>
          <w:sz w:val="26"/>
          <w:szCs w:val="26"/>
        </w:rPr>
        <w:t>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системе образования МО «Дебесский район», 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образовательных организаций, руководителей и педагогических работников муниципальных образовательных организаций.</w:t>
      </w:r>
    </w:p>
    <w:p w:rsidR="00041BB1" w:rsidRPr="00B450BE" w:rsidRDefault="00041BB1" w:rsidP="003835A4">
      <w:pPr>
        <w:spacing w:before="0"/>
        <w:ind w:right="-1" w:firstLine="709"/>
        <w:jc w:val="both"/>
        <w:rPr>
          <w:sz w:val="26"/>
          <w:szCs w:val="26"/>
        </w:rPr>
      </w:pPr>
    </w:p>
    <w:p w:rsidR="00041BB1" w:rsidRPr="00D963F3" w:rsidRDefault="00041BB1" w:rsidP="003835A4">
      <w:pPr>
        <w:keepNext/>
        <w:shd w:val="clear" w:color="auto" w:fill="FFFFFF"/>
        <w:tabs>
          <w:tab w:val="left" w:pos="1276"/>
        </w:tabs>
        <w:spacing w:before="0"/>
        <w:ind w:right="-1" w:firstLine="709"/>
        <w:jc w:val="center"/>
        <w:rPr>
          <w:b/>
          <w:sz w:val="26"/>
          <w:szCs w:val="26"/>
        </w:rPr>
      </w:pPr>
      <w:r w:rsidRPr="00D963F3">
        <w:rPr>
          <w:b/>
          <w:sz w:val="26"/>
          <w:szCs w:val="26"/>
        </w:rPr>
        <w:t xml:space="preserve">5.9 Ресурсное обеспечение </w:t>
      </w:r>
    </w:p>
    <w:p w:rsidR="00041BB1" w:rsidRPr="00B450BE" w:rsidRDefault="00041BB1" w:rsidP="003835A4">
      <w:pPr>
        <w:keepNext/>
        <w:shd w:val="clear" w:color="auto" w:fill="FFFFFF"/>
        <w:tabs>
          <w:tab w:val="left" w:pos="1276"/>
        </w:tabs>
        <w:spacing w:before="0"/>
        <w:ind w:right="-1" w:firstLine="709"/>
        <w:jc w:val="center"/>
        <w:rPr>
          <w:sz w:val="26"/>
          <w:szCs w:val="26"/>
        </w:rPr>
      </w:pPr>
    </w:p>
    <w:p w:rsidR="00041BB1" w:rsidRPr="00B450BE" w:rsidRDefault="00041BB1" w:rsidP="003835A4">
      <w:pPr>
        <w:shd w:val="clear" w:color="auto" w:fill="FFFFFF"/>
        <w:spacing w:before="0"/>
        <w:ind w:right="-1" w:firstLine="709"/>
        <w:jc w:val="both"/>
        <w:rPr>
          <w:sz w:val="26"/>
          <w:szCs w:val="26"/>
        </w:rPr>
      </w:pPr>
      <w:r w:rsidRPr="00B450BE">
        <w:rPr>
          <w:sz w:val="26"/>
          <w:szCs w:val="26"/>
        </w:rPr>
        <w:t>Источниками ресурсного обеспечения подпрограммы являются:</w:t>
      </w:r>
    </w:p>
    <w:p w:rsidR="00041BB1" w:rsidRPr="00B450BE" w:rsidRDefault="00041BB1" w:rsidP="003835A4">
      <w:pPr>
        <w:numPr>
          <w:ilvl w:val="0"/>
          <w:numId w:val="37"/>
        </w:numPr>
        <w:shd w:val="clear" w:color="auto" w:fill="FFFFFF"/>
        <w:tabs>
          <w:tab w:val="left" w:pos="1134"/>
        </w:tabs>
        <w:spacing w:before="0"/>
        <w:ind w:left="0" w:right="-1" w:firstLine="709"/>
        <w:contextualSpacing/>
        <w:jc w:val="both"/>
        <w:rPr>
          <w:sz w:val="26"/>
          <w:szCs w:val="26"/>
        </w:rPr>
      </w:pPr>
      <w:r w:rsidRPr="00B450BE">
        <w:rPr>
          <w:sz w:val="26"/>
          <w:szCs w:val="26"/>
        </w:rPr>
        <w:t>средства бюджета муниципального образования «Дебесский район»;</w:t>
      </w:r>
    </w:p>
    <w:p w:rsidR="00041BB1" w:rsidRPr="00B450BE" w:rsidRDefault="00041BB1" w:rsidP="003835A4">
      <w:pPr>
        <w:shd w:val="clear" w:color="auto" w:fill="FFFFFF"/>
        <w:spacing w:before="0"/>
        <w:ind w:right="-1" w:firstLine="709"/>
        <w:jc w:val="both"/>
        <w:rPr>
          <w:sz w:val="26"/>
          <w:szCs w:val="26"/>
        </w:rPr>
      </w:pPr>
      <w:r w:rsidRPr="00B450BE">
        <w:rPr>
          <w:sz w:val="26"/>
          <w:szCs w:val="26"/>
        </w:rPr>
        <w:t>Повышение квалификации руководителей и педагогических работников муниципальных образовательных организаций может осуществляться в рамках республиканских программ (мероприятий).</w:t>
      </w:r>
    </w:p>
    <w:p w:rsidR="00041BB1" w:rsidRPr="00B450BE" w:rsidRDefault="00041BB1" w:rsidP="003835A4">
      <w:pPr>
        <w:spacing w:before="0"/>
        <w:ind w:right="-1" w:firstLine="709"/>
        <w:jc w:val="both"/>
        <w:rPr>
          <w:sz w:val="26"/>
          <w:szCs w:val="26"/>
        </w:rPr>
      </w:pPr>
      <w:r w:rsidRPr="00B450BE">
        <w:rPr>
          <w:sz w:val="26"/>
          <w:szCs w:val="26"/>
        </w:rPr>
        <w:t>Общий объем финансирования мероп</w:t>
      </w:r>
      <w:r w:rsidR="006D334F" w:rsidRPr="00B450BE">
        <w:rPr>
          <w:sz w:val="26"/>
          <w:szCs w:val="26"/>
        </w:rPr>
        <w:t>риятий подпрограммы за 2015-202</w:t>
      </w:r>
      <w:r w:rsidR="00964819" w:rsidRPr="00B450BE">
        <w:rPr>
          <w:sz w:val="26"/>
          <w:szCs w:val="26"/>
        </w:rPr>
        <w:t>4</w:t>
      </w:r>
      <w:r w:rsidRPr="00B450BE">
        <w:rPr>
          <w:sz w:val="26"/>
          <w:szCs w:val="26"/>
        </w:rPr>
        <w:t xml:space="preserve"> годы за счет средств бюджета МО «Дебесский район»</w:t>
      </w:r>
      <w:r w:rsidRPr="00B450BE">
        <w:rPr>
          <w:sz w:val="26"/>
          <w:szCs w:val="26"/>
          <w:lang w:eastAsia="en-US"/>
        </w:rPr>
        <w:t xml:space="preserve"> составит</w:t>
      </w:r>
      <w:r w:rsidR="00964819" w:rsidRPr="00B450BE">
        <w:rPr>
          <w:bCs w:val="0"/>
          <w:sz w:val="26"/>
          <w:szCs w:val="26"/>
        </w:rPr>
        <w:t xml:space="preserve"> </w:t>
      </w:r>
      <w:r w:rsidR="00687020">
        <w:rPr>
          <w:bCs w:val="0"/>
          <w:sz w:val="26"/>
          <w:szCs w:val="26"/>
        </w:rPr>
        <w:t>155225,70</w:t>
      </w:r>
      <w:r w:rsidR="00964819" w:rsidRPr="00B450BE">
        <w:rPr>
          <w:bCs w:val="0"/>
          <w:sz w:val="26"/>
          <w:szCs w:val="26"/>
        </w:rPr>
        <w:t xml:space="preserve"> </w:t>
      </w:r>
      <w:r w:rsidRPr="00B450BE">
        <w:rPr>
          <w:sz w:val="26"/>
          <w:szCs w:val="26"/>
        </w:rPr>
        <w:t>тыс. рублей, в том числе по годам реализации муниципальной программы:</w:t>
      </w:r>
    </w:p>
    <w:p w:rsidR="00964819" w:rsidRPr="00B450BE" w:rsidRDefault="00964819" w:rsidP="003835A4">
      <w:pPr>
        <w:spacing w:before="0"/>
        <w:ind w:right="-1" w:firstLine="709"/>
        <w:jc w:val="both"/>
        <w:rPr>
          <w:sz w:val="26"/>
          <w:szCs w:val="26"/>
        </w:rPr>
      </w:pPr>
    </w:p>
    <w:tbl>
      <w:tblPr>
        <w:tblW w:w="469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2268"/>
      </w:tblGrid>
      <w:tr w:rsidR="00964819"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964819" w:rsidRPr="00687020" w:rsidRDefault="00964819" w:rsidP="00687020">
            <w:pPr>
              <w:spacing w:before="0"/>
              <w:ind w:right="-1"/>
              <w:jc w:val="center"/>
              <w:rPr>
                <w:bCs w:val="0"/>
                <w:sz w:val="26"/>
                <w:szCs w:val="26"/>
              </w:rPr>
            </w:pPr>
            <w:r w:rsidRPr="00687020">
              <w:rPr>
                <w:bCs w:val="0"/>
                <w:sz w:val="26"/>
                <w:szCs w:val="26"/>
              </w:rPr>
              <w:t>Годы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64819" w:rsidRPr="00687020" w:rsidRDefault="00964819" w:rsidP="00687020">
            <w:pPr>
              <w:spacing w:before="0"/>
              <w:ind w:right="-1"/>
              <w:jc w:val="center"/>
              <w:rPr>
                <w:bCs w:val="0"/>
                <w:sz w:val="26"/>
                <w:szCs w:val="26"/>
              </w:rPr>
            </w:pPr>
            <w:r w:rsidRPr="00687020">
              <w:rPr>
                <w:bCs w:val="0"/>
                <w:sz w:val="26"/>
                <w:szCs w:val="26"/>
              </w:rPr>
              <w:t>Тыс. рублей</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keepNext/>
              <w:autoSpaceDE w:val="0"/>
              <w:autoSpaceDN w:val="0"/>
              <w:adjustRightInd w:val="0"/>
              <w:spacing w:before="0"/>
              <w:ind w:right="-1"/>
              <w:jc w:val="center"/>
              <w:rPr>
                <w:sz w:val="26"/>
                <w:szCs w:val="26"/>
              </w:rPr>
            </w:pPr>
            <w:smartTag w:uri="urn:schemas-microsoft-com:office:smarttags" w:element="metricconverter">
              <w:smartTagPr>
                <w:attr w:name="ProductID" w:val="2015 г"/>
              </w:smartTagPr>
              <w:r w:rsidRPr="00687020">
                <w:rPr>
                  <w:sz w:val="26"/>
                  <w:szCs w:val="26"/>
                </w:rPr>
                <w:lastRenderedPageBreak/>
                <w:t>2015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20822,30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6 г"/>
              </w:smartTagPr>
              <w:r w:rsidRPr="00687020">
                <w:rPr>
                  <w:sz w:val="26"/>
                  <w:szCs w:val="26"/>
                </w:rPr>
                <w:t>2016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14259,50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7 г"/>
              </w:smartTagPr>
              <w:r w:rsidRPr="00687020">
                <w:rPr>
                  <w:sz w:val="26"/>
                  <w:szCs w:val="26"/>
                </w:rPr>
                <w:t>2017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14601,80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8 г"/>
              </w:smartTagPr>
              <w:r w:rsidRPr="00687020">
                <w:rPr>
                  <w:sz w:val="26"/>
                  <w:szCs w:val="26"/>
                </w:rPr>
                <w:t>2018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16954,60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9 г"/>
              </w:smartTagPr>
              <w:r w:rsidRPr="00687020">
                <w:rPr>
                  <w:sz w:val="26"/>
                  <w:szCs w:val="26"/>
                </w:rPr>
                <w:t>2019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18398,00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20 г"/>
              </w:smartTagPr>
              <w:r w:rsidRPr="00687020">
                <w:rPr>
                  <w:sz w:val="26"/>
                  <w:szCs w:val="26"/>
                </w:rPr>
                <w:t>2020 г</w:t>
              </w:r>
            </w:smartTag>
            <w:r w:rsidRPr="00687020">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11696,80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2021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10647,00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2022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11554,00</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2023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17790,05</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2024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18501,65</w:t>
            </w:r>
          </w:p>
        </w:tc>
      </w:tr>
      <w:tr w:rsidR="00687020" w:rsidRPr="00687020"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687020" w:rsidRDefault="00687020" w:rsidP="00687020">
            <w:pPr>
              <w:autoSpaceDE w:val="0"/>
              <w:autoSpaceDN w:val="0"/>
              <w:adjustRightInd w:val="0"/>
              <w:spacing w:before="0"/>
              <w:ind w:right="-1"/>
              <w:jc w:val="center"/>
              <w:rPr>
                <w:sz w:val="26"/>
                <w:szCs w:val="26"/>
              </w:rPr>
            </w:pPr>
            <w:r w:rsidRPr="00687020">
              <w:rPr>
                <w:sz w:val="26"/>
                <w:szCs w:val="26"/>
              </w:rPr>
              <w:t>Итого 2015-2024 гг.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687020" w:rsidRDefault="00687020" w:rsidP="00687020">
            <w:pPr>
              <w:jc w:val="center"/>
              <w:rPr>
                <w:color w:val="000000"/>
                <w:sz w:val="26"/>
                <w:szCs w:val="26"/>
              </w:rPr>
            </w:pPr>
            <w:r w:rsidRPr="00687020">
              <w:rPr>
                <w:color w:val="000000"/>
                <w:sz w:val="26"/>
                <w:szCs w:val="26"/>
              </w:rPr>
              <w:t>155225,70</w:t>
            </w:r>
          </w:p>
        </w:tc>
      </w:tr>
    </w:tbl>
    <w:p w:rsidR="00041BB1" w:rsidRPr="00B450BE" w:rsidRDefault="00041BB1" w:rsidP="003835A4">
      <w:pPr>
        <w:spacing w:before="0"/>
        <w:ind w:right="-1" w:firstLine="709"/>
        <w:jc w:val="both"/>
        <w:rPr>
          <w:sz w:val="26"/>
          <w:szCs w:val="26"/>
        </w:rPr>
      </w:pPr>
    </w:p>
    <w:p w:rsidR="00826533" w:rsidRPr="00B450BE" w:rsidRDefault="00826533" w:rsidP="003835A4">
      <w:pPr>
        <w:spacing w:before="0"/>
        <w:ind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сформировано:</w:t>
      </w:r>
    </w:p>
    <w:p w:rsidR="00826533" w:rsidRPr="00B450BE" w:rsidRDefault="00826533" w:rsidP="003835A4">
      <w:pPr>
        <w:numPr>
          <w:ilvl w:val="0"/>
          <w:numId w:val="26"/>
        </w:numPr>
        <w:tabs>
          <w:tab w:val="left" w:pos="1134"/>
        </w:tabs>
        <w:spacing w:before="0"/>
        <w:ind w:left="0" w:firstLine="709"/>
        <w:contextualSpacing/>
        <w:jc w:val="both"/>
        <w:rPr>
          <w:sz w:val="26"/>
          <w:szCs w:val="26"/>
          <w:lang w:eastAsia="en-US"/>
        </w:rPr>
      </w:pPr>
      <w:r w:rsidRPr="00B450BE">
        <w:rPr>
          <w:sz w:val="26"/>
          <w:szCs w:val="26"/>
          <w:lang w:eastAsia="en-US"/>
        </w:rPr>
        <w:t>на 2015-201</w:t>
      </w:r>
      <w:r w:rsidR="00687020">
        <w:rPr>
          <w:sz w:val="26"/>
          <w:szCs w:val="26"/>
          <w:lang w:eastAsia="en-US"/>
        </w:rPr>
        <w:t>9</w:t>
      </w:r>
      <w:r w:rsidRPr="00B450BE">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B450BE" w:rsidRDefault="0082653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на 20</w:t>
      </w:r>
      <w:r w:rsidR="00687020">
        <w:rPr>
          <w:sz w:val="26"/>
          <w:szCs w:val="26"/>
          <w:lang w:eastAsia="en-US"/>
        </w:rPr>
        <w:t>20</w:t>
      </w:r>
      <w:r w:rsidRPr="00B450BE">
        <w:rPr>
          <w:sz w:val="26"/>
          <w:szCs w:val="26"/>
          <w:lang w:eastAsia="en-US"/>
        </w:rPr>
        <w:t>-202</w:t>
      </w:r>
      <w:r w:rsidR="00687020">
        <w:rPr>
          <w:sz w:val="26"/>
          <w:szCs w:val="26"/>
          <w:lang w:eastAsia="en-US"/>
        </w:rPr>
        <w:t>2</w:t>
      </w:r>
      <w:r w:rsidRPr="00B450BE">
        <w:rPr>
          <w:sz w:val="26"/>
          <w:szCs w:val="26"/>
          <w:lang w:eastAsia="en-US"/>
        </w:rPr>
        <w:t xml:space="preserve"> годы – в соответствии решения о бюджете МО «Дебесский район» на 20</w:t>
      </w:r>
      <w:r w:rsidR="00687020">
        <w:rPr>
          <w:sz w:val="26"/>
          <w:szCs w:val="26"/>
          <w:lang w:eastAsia="en-US"/>
        </w:rPr>
        <w:t>20</w:t>
      </w:r>
      <w:r w:rsidRPr="00B450BE">
        <w:rPr>
          <w:sz w:val="26"/>
          <w:szCs w:val="26"/>
          <w:lang w:eastAsia="en-US"/>
        </w:rPr>
        <w:t xml:space="preserve"> год и  плановый период 202</w:t>
      </w:r>
      <w:r w:rsidR="00687020">
        <w:rPr>
          <w:sz w:val="26"/>
          <w:szCs w:val="26"/>
          <w:lang w:eastAsia="en-US"/>
        </w:rPr>
        <w:t>1</w:t>
      </w:r>
      <w:r w:rsidRPr="00B450BE">
        <w:rPr>
          <w:sz w:val="26"/>
          <w:szCs w:val="26"/>
          <w:lang w:eastAsia="en-US"/>
        </w:rPr>
        <w:t xml:space="preserve"> и 202</w:t>
      </w:r>
      <w:r w:rsidR="00687020">
        <w:rPr>
          <w:sz w:val="26"/>
          <w:szCs w:val="26"/>
          <w:lang w:eastAsia="en-US"/>
        </w:rPr>
        <w:t>2</w:t>
      </w:r>
      <w:r w:rsidRPr="00B450BE">
        <w:rPr>
          <w:sz w:val="26"/>
          <w:szCs w:val="26"/>
          <w:lang w:eastAsia="en-US"/>
        </w:rPr>
        <w:t xml:space="preserve"> годов</w:t>
      </w:r>
      <w:r w:rsidR="008C47BB">
        <w:rPr>
          <w:sz w:val="26"/>
          <w:szCs w:val="26"/>
          <w:lang w:eastAsia="en-US"/>
        </w:rPr>
        <w:t xml:space="preserve"> №80 от 19 декабря 2019 года</w:t>
      </w:r>
      <w:r w:rsidRPr="00B450BE">
        <w:rPr>
          <w:sz w:val="26"/>
          <w:szCs w:val="26"/>
          <w:lang w:eastAsia="en-US"/>
        </w:rPr>
        <w:t>;</w:t>
      </w:r>
    </w:p>
    <w:p w:rsidR="00826533" w:rsidRPr="00B450BE" w:rsidRDefault="00826533" w:rsidP="003835A4">
      <w:pPr>
        <w:pStyle w:val="a3"/>
        <w:numPr>
          <w:ilvl w:val="0"/>
          <w:numId w:val="12"/>
        </w:numPr>
        <w:tabs>
          <w:tab w:val="left" w:pos="1134"/>
        </w:tabs>
        <w:suppressAutoHyphens/>
        <w:spacing w:before="0"/>
        <w:ind w:left="0" w:firstLine="709"/>
        <w:contextualSpacing w:val="0"/>
        <w:jc w:val="both"/>
        <w:rPr>
          <w:sz w:val="26"/>
          <w:szCs w:val="26"/>
          <w:lang w:eastAsia="en-US"/>
        </w:rPr>
      </w:pPr>
      <w:r w:rsidRPr="00B450BE">
        <w:rPr>
          <w:sz w:val="26"/>
          <w:szCs w:val="26"/>
          <w:lang w:eastAsia="en-US"/>
        </w:rPr>
        <w:t>202</w:t>
      </w:r>
      <w:r w:rsidR="00687020">
        <w:rPr>
          <w:sz w:val="26"/>
          <w:szCs w:val="26"/>
          <w:lang w:eastAsia="en-US"/>
        </w:rPr>
        <w:t>3</w:t>
      </w:r>
      <w:r w:rsidRPr="00B450BE">
        <w:rPr>
          <w:sz w:val="26"/>
          <w:szCs w:val="26"/>
          <w:lang w:eastAsia="en-US"/>
        </w:rPr>
        <w:t xml:space="preserve"> годы на основе расходов на 202</w:t>
      </w:r>
      <w:r w:rsidR="00687020">
        <w:rPr>
          <w:sz w:val="26"/>
          <w:szCs w:val="26"/>
          <w:lang w:eastAsia="en-US"/>
        </w:rPr>
        <w:t>2</w:t>
      </w:r>
      <w:r w:rsidRPr="00B450BE">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041BB1" w:rsidRPr="00B450BE" w:rsidRDefault="00041BB1" w:rsidP="003835A4">
      <w:pPr>
        <w:spacing w:before="0"/>
        <w:ind w:right="-1" w:firstLine="709"/>
        <w:jc w:val="both"/>
        <w:rPr>
          <w:sz w:val="26"/>
          <w:szCs w:val="26"/>
          <w:lang w:eastAsia="en-US"/>
        </w:rPr>
      </w:pPr>
      <w:r w:rsidRPr="00B450BE">
        <w:rPr>
          <w:sz w:val="26"/>
          <w:szCs w:val="26"/>
          <w:lang w:eastAsia="en-US"/>
        </w:rPr>
        <w:t>Ресурсное обеспечение подпрограммы за счет средств бюджета МО «Дебесский район» подлежит уточнению в рамках бюджетного цикла.</w:t>
      </w:r>
    </w:p>
    <w:p w:rsidR="00041BB1" w:rsidRPr="00B450BE" w:rsidRDefault="00041BB1" w:rsidP="003835A4">
      <w:pPr>
        <w:spacing w:before="0"/>
        <w:ind w:right="-1" w:firstLine="709"/>
        <w:jc w:val="both"/>
        <w:rPr>
          <w:sz w:val="26"/>
          <w:szCs w:val="26"/>
        </w:rPr>
      </w:pPr>
      <w:r w:rsidRPr="00B450BE">
        <w:rPr>
          <w:sz w:val="26"/>
          <w:szCs w:val="26"/>
        </w:rPr>
        <w:t xml:space="preserve">Ресурсное обеспечение реализации подпрограммы за счет средств бюджета МО «Дебесский район» представлено в приложении </w:t>
      </w:r>
      <w:r w:rsidR="002D3A20">
        <w:rPr>
          <w:sz w:val="26"/>
          <w:szCs w:val="26"/>
        </w:rPr>
        <w:t>5</w:t>
      </w:r>
      <w:r w:rsidRPr="00B450BE">
        <w:rPr>
          <w:sz w:val="26"/>
          <w:szCs w:val="26"/>
        </w:rPr>
        <w:t xml:space="preserve"> к </w:t>
      </w:r>
      <w:r w:rsidR="00A016DF" w:rsidRPr="00A016DF">
        <w:rPr>
          <w:bCs w:val="0"/>
          <w:sz w:val="26"/>
          <w:szCs w:val="26"/>
        </w:rPr>
        <w:t xml:space="preserve">подпрограмме муниципальной программы </w:t>
      </w:r>
      <w:r w:rsidR="00A016DF" w:rsidRPr="00A016DF">
        <w:rPr>
          <w:sz w:val="26"/>
          <w:szCs w:val="26"/>
        </w:rPr>
        <w:t>«Создание условий для реализации муниципальной программы»</w:t>
      </w:r>
      <w:r w:rsidRPr="00B450BE">
        <w:rPr>
          <w:sz w:val="26"/>
          <w:szCs w:val="26"/>
        </w:rPr>
        <w:t>.</w:t>
      </w:r>
    </w:p>
    <w:p w:rsidR="00041BB1" w:rsidRDefault="00041BB1" w:rsidP="003835A4">
      <w:pPr>
        <w:spacing w:before="0"/>
        <w:ind w:right="-1" w:firstLine="709"/>
        <w:jc w:val="both"/>
        <w:rPr>
          <w:sz w:val="26"/>
          <w:szCs w:val="26"/>
        </w:rPr>
      </w:pPr>
      <w:r w:rsidRPr="00B450BE">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2D3A20">
        <w:rPr>
          <w:sz w:val="26"/>
          <w:szCs w:val="26"/>
        </w:rPr>
        <w:t>6</w:t>
      </w:r>
      <w:r w:rsidRPr="00B450BE">
        <w:rPr>
          <w:sz w:val="26"/>
          <w:szCs w:val="26"/>
        </w:rPr>
        <w:t xml:space="preserve"> к </w:t>
      </w:r>
      <w:r w:rsidR="00A016DF" w:rsidRPr="00A016DF">
        <w:rPr>
          <w:bCs w:val="0"/>
          <w:sz w:val="26"/>
          <w:szCs w:val="26"/>
        </w:rPr>
        <w:t xml:space="preserve">подпрограмме муниципальной программы </w:t>
      </w:r>
      <w:r w:rsidR="00A016DF" w:rsidRPr="00A016DF">
        <w:rPr>
          <w:sz w:val="26"/>
          <w:szCs w:val="26"/>
        </w:rPr>
        <w:t>«Создание условий для реализации муниципальной программы».</w:t>
      </w:r>
    </w:p>
    <w:p w:rsidR="00A016DF" w:rsidRPr="00B450BE" w:rsidRDefault="00A016DF" w:rsidP="003835A4">
      <w:pPr>
        <w:spacing w:before="0"/>
        <w:ind w:right="-1" w:firstLine="709"/>
        <w:jc w:val="both"/>
        <w:rPr>
          <w:sz w:val="26"/>
          <w:szCs w:val="26"/>
        </w:rPr>
      </w:pPr>
    </w:p>
    <w:p w:rsidR="00041BB1" w:rsidRPr="00D963F3" w:rsidRDefault="00041BB1" w:rsidP="003835A4">
      <w:pPr>
        <w:shd w:val="clear" w:color="auto" w:fill="FFFFFF"/>
        <w:tabs>
          <w:tab w:val="left" w:pos="1276"/>
        </w:tabs>
        <w:spacing w:before="0"/>
        <w:ind w:right="-1" w:firstLine="709"/>
        <w:jc w:val="center"/>
        <w:rPr>
          <w:b/>
          <w:sz w:val="26"/>
          <w:szCs w:val="26"/>
        </w:rPr>
      </w:pPr>
      <w:r w:rsidRPr="00D963F3">
        <w:rPr>
          <w:b/>
          <w:sz w:val="26"/>
          <w:szCs w:val="26"/>
        </w:rPr>
        <w:t>5.10 Риски и меры по управлению рисками</w:t>
      </w:r>
    </w:p>
    <w:p w:rsidR="00041BB1" w:rsidRPr="00B450BE" w:rsidRDefault="00041BB1" w:rsidP="003835A4">
      <w:pPr>
        <w:spacing w:before="0"/>
        <w:ind w:right="-1" w:firstLine="709"/>
        <w:contextualSpacing/>
        <w:jc w:val="both"/>
        <w:rPr>
          <w:sz w:val="26"/>
          <w:szCs w:val="26"/>
        </w:rPr>
      </w:pPr>
      <w:r w:rsidRPr="00B450BE">
        <w:rPr>
          <w:sz w:val="26"/>
          <w:szCs w:val="26"/>
        </w:rPr>
        <w:t>Организационно-управленческие риски</w:t>
      </w:r>
    </w:p>
    <w:p w:rsidR="00041BB1" w:rsidRPr="00B450BE" w:rsidRDefault="00041BB1" w:rsidP="003835A4">
      <w:pPr>
        <w:spacing w:before="0"/>
        <w:ind w:right="-1" w:firstLine="709"/>
        <w:jc w:val="both"/>
        <w:rPr>
          <w:sz w:val="26"/>
          <w:szCs w:val="26"/>
        </w:rPr>
      </w:pPr>
      <w:r w:rsidRPr="00B450BE">
        <w:rPr>
          <w:sz w:val="26"/>
          <w:szCs w:val="26"/>
        </w:rPr>
        <w:t xml:space="preserve">Организационно-управленческие риски связаны с межведомственным характером сферы образования в части дополнительного образования и воспитания детей. В связи с внедрением в практику работы муниципальных программ, </w:t>
      </w:r>
      <w:r w:rsidRPr="00B450BE">
        <w:rPr>
          <w:sz w:val="26"/>
          <w:szCs w:val="26"/>
        </w:rPr>
        <w:lastRenderedPageBreak/>
        <w:t>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МО «Дебесский район»,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rsidR="00041BB1" w:rsidRPr="00B450BE" w:rsidRDefault="00041BB1" w:rsidP="003835A4">
      <w:pPr>
        <w:spacing w:before="0"/>
        <w:ind w:right="-1" w:firstLine="709"/>
        <w:contextualSpacing/>
        <w:jc w:val="both"/>
        <w:rPr>
          <w:sz w:val="26"/>
          <w:szCs w:val="26"/>
        </w:rPr>
      </w:pPr>
      <w:r w:rsidRPr="00B450BE">
        <w:rPr>
          <w:sz w:val="26"/>
          <w:szCs w:val="26"/>
        </w:rPr>
        <w:t xml:space="preserve">Правовые риски </w:t>
      </w:r>
    </w:p>
    <w:p w:rsidR="00041BB1" w:rsidRPr="00B450BE" w:rsidRDefault="00041BB1" w:rsidP="003835A4">
      <w:pPr>
        <w:spacing w:before="0"/>
        <w:ind w:right="-1" w:firstLine="709"/>
        <w:jc w:val="both"/>
        <w:rPr>
          <w:sz w:val="26"/>
          <w:szCs w:val="26"/>
        </w:rPr>
      </w:pPr>
      <w:r w:rsidRPr="00B450BE">
        <w:rPr>
          <w:sz w:val="26"/>
          <w:szCs w:val="26"/>
        </w:rPr>
        <w:t>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организаций, формирования перечней государственных (муниципальных) услуг, оказываемых государственными (муниципальными) организациями, определения нормативов затрат на оказание государственных (муниципальных) услуг (работ) и порядка их применения при формировании бюджета.</w:t>
      </w:r>
      <w:r w:rsidR="00F979A7" w:rsidRPr="00B450BE">
        <w:rPr>
          <w:sz w:val="26"/>
          <w:szCs w:val="26"/>
        </w:rPr>
        <w:t xml:space="preserve"> </w:t>
      </w:r>
      <w:r w:rsidRPr="00B450BE">
        <w:rPr>
          <w:sz w:val="26"/>
          <w:szCs w:val="26"/>
        </w:rPr>
        <w:t>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При необходимости будет осуществляться уточнение системы мероприятий и целевых показателей, предусмотренных подпрограммой.</w:t>
      </w:r>
    </w:p>
    <w:p w:rsidR="00041BB1" w:rsidRPr="00B450BE" w:rsidRDefault="00041BB1" w:rsidP="003835A4">
      <w:pPr>
        <w:spacing w:before="0"/>
        <w:ind w:right="-1" w:firstLine="709"/>
        <w:contextualSpacing/>
        <w:jc w:val="both"/>
        <w:rPr>
          <w:sz w:val="26"/>
          <w:szCs w:val="26"/>
        </w:rPr>
      </w:pPr>
      <w:r w:rsidRPr="00B450BE">
        <w:rPr>
          <w:sz w:val="26"/>
          <w:szCs w:val="26"/>
        </w:rPr>
        <w:t xml:space="preserve">Социально-психологические риски </w:t>
      </w:r>
    </w:p>
    <w:p w:rsidR="00041BB1" w:rsidRPr="00B450BE" w:rsidRDefault="00041BB1" w:rsidP="003835A4">
      <w:pPr>
        <w:autoSpaceDE w:val="0"/>
        <w:autoSpaceDN w:val="0"/>
        <w:adjustRightInd w:val="0"/>
        <w:spacing w:before="0"/>
        <w:ind w:right="-1" w:firstLine="709"/>
        <w:jc w:val="both"/>
        <w:rPr>
          <w:bCs w:val="0"/>
          <w:sz w:val="26"/>
          <w:szCs w:val="26"/>
        </w:rPr>
      </w:pPr>
      <w:r w:rsidRPr="00B450BE">
        <w:rPr>
          <w:bCs w:val="0"/>
          <w:sz w:val="26"/>
          <w:szCs w:val="26"/>
        </w:rPr>
        <w:t xml:space="preserve">Данная группа рисков связана с необходимостью внедрения эффективных  трудовых контрактов в сфере образования,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w:t>
      </w:r>
      <w:r w:rsidRPr="00B450BE">
        <w:rPr>
          <w:sz w:val="26"/>
          <w:szCs w:val="26"/>
        </w:rPr>
        <w:t>организац</w:t>
      </w:r>
      <w:r w:rsidRPr="00B450BE">
        <w:rPr>
          <w:bCs w:val="0"/>
          <w:sz w:val="26"/>
          <w:szCs w:val="26"/>
        </w:rPr>
        <w:t>ий образования, разъяснительная работа в трудовых коллективах.</w:t>
      </w:r>
    </w:p>
    <w:p w:rsidR="00041BB1" w:rsidRPr="00B450BE" w:rsidRDefault="00041BB1" w:rsidP="003835A4">
      <w:pPr>
        <w:spacing w:before="0"/>
        <w:ind w:right="-1" w:firstLine="709"/>
        <w:jc w:val="both"/>
        <w:rPr>
          <w:sz w:val="26"/>
          <w:szCs w:val="26"/>
        </w:rPr>
      </w:pPr>
      <w:r w:rsidRPr="00B450BE">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041BB1" w:rsidRPr="00B450BE" w:rsidRDefault="00041BB1" w:rsidP="003835A4">
      <w:pPr>
        <w:spacing w:before="0"/>
        <w:ind w:right="-1" w:firstLine="709"/>
        <w:jc w:val="both"/>
        <w:rPr>
          <w:sz w:val="26"/>
          <w:szCs w:val="26"/>
        </w:rPr>
      </w:pPr>
      <w:r w:rsidRPr="00B450BE">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041BB1" w:rsidRPr="00B450BE" w:rsidRDefault="00041BB1" w:rsidP="003835A4">
      <w:pPr>
        <w:spacing w:before="0"/>
        <w:ind w:right="-1" w:firstLine="709"/>
        <w:jc w:val="both"/>
        <w:rPr>
          <w:sz w:val="26"/>
          <w:szCs w:val="26"/>
        </w:rPr>
      </w:pPr>
      <w:r w:rsidRPr="00B450BE">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041BB1" w:rsidRPr="00D963F3" w:rsidRDefault="00041BB1" w:rsidP="003835A4">
      <w:pPr>
        <w:shd w:val="clear" w:color="auto" w:fill="FFFFFF"/>
        <w:tabs>
          <w:tab w:val="left" w:pos="1276"/>
        </w:tabs>
        <w:spacing w:before="0"/>
        <w:ind w:right="-1" w:firstLine="709"/>
        <w:jc w:val="center"/>
        <w:rPr>
          <w:b/>
          <w:sz w:val="26"/>
          <w:szCs w:val="26"/>
        </w:rPr>
      </w:pPr>
      <w:r w:rsidRPr="00D963F3">
        <w:rPr>
          <w:b/>
          <w:sz w:val="26"/>
          <w:szCs w:val="26"/>
        </w:rPr>
        <w:t>5.11 Конечные результаты и показатели эффективности</w:t>
      </w:r>
    </w:p>
    <w:p w:rsidR="00041BB1" w:rsidRPr="00B450BE" w:rsidRDefault="00041BB1" w:rsidP="003835A4">
      <w:pPr>
        <w:shd w:val="clear" w:color="auto" w:fill="FFFFFF"/>
        <w:tabs>
          <w:tab w:val="left" w:pos="1276"/>
        </w:tabs>
        <w:spacing w:before="0"/>
        <w:ind w:right="-1" w:firstLine="709"/>
        <w:jc w:val="center"/>
        <w:rPr>
          <w:sz w:val="26"/>
          <w:szCs w:val="26"/>
        </w:rPr>
      </w:pP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t>Конечными результатами реализации подпрограммы является:</w:t>
      </w: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t>1) выполнение полномочий в сфере образования, отнесенных к вопросам местного значения муниципального образования «Дебесский район», а также переданных государственных полномочий Удмуртской Республики;</w:t>
      </w: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t>2) повышение эффективности и результативности деятельности сферы образования в Дебесском районе.</w:t>
      </w: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lastRenderedPageBreak/>
        <w:t>Следует отметить, что реализация подпрограммы окажет влияние на реализацию в целом муниципальной программы «Развитие образования и воспитание».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041BB1" w:rsidRPr="00B450BE" w:rsidRDefault="00041BB1" w:rsidP="003835A4">
      <w:pPr>
        <w:numPr>
          <w:ilvl w:val="0"/>
          <w:numId w:val="38"/>
        </w:numPr>
        <w:tabs>
          <w:tab w:val="left" w:pos="1134"/>
        </w:tabs>
        <w:autoSpaceDE w:val="0"/>
        <w:autoSpaceDN w:val="0"/>
        <w:adjustRightInd w:val="0"/>
        <w:spacing w:before="0"/>
        <w:ind w:left="0" w:right="-1" w:firstLine="709"/>
        <w:contextualSpacing/>
        <w:jc w:val="both"/>
        <w:rPr>
          <w:sz w:val="26"/>
          <w:szCs w:val="26"/>
        </w:rPr>
      </w:pPr>
      <w:r w:rsidRPr="00B450BE">
        <w:rPr>
          <w:sz w:val="26"/>
          <w:szCs w:val="26"/>
        </w:rPr>
        <w:t>на уровне муниципальных</w:t>
      </w:r>
      <w:r w:rsidR="00935F5D" w:rsidRPr="00B450BE">
        <w:rPr>
          <w:sz w:val="26"/>
          <w:szCs w:val="26"/>
        </w:rPr>
        <w:t xml:space="preserve"> </w:t>
      </w:r>
      <w:r w:rsidRPr="00B450BE">
        <w:rPr>
          <w:sz w:val="26"/>
          <w:szCs w:val="26"/>
        </w:rPr>
        <w:t>организаций - с использованием механизма муниципального задания и субсидии на его выполнение;</w:t>
      </w:r>
    </w:p>
    <w:p w:rsidR="00041BB1" w:rsidRPr="00B450BE" w:rsidRDefault="00041BB1" w:rsidP="003835A4">
      <w:pPr>
        <w:numPr>
          <w:ilvl w:val="0"/>
          <w:numId w:val="38"/>
        </w:numPr>
        <w:tabs>
          <w:tab w:val="left" w:pos="1134"/>
        </w:tabs>
        <w:autoSpaceDE w:val="0"/>
        <w:autoSpaceDN w:val="0"/>
        <w:adjustRightInd w:val="0"/>
        <w:spacing w:before="0"/>
        <w:ind w:left="0" w:right="-1" w:firstLine="709"/>
        <w:contextualSpacing/>
        <w:jc w:val="both"/>
        <w:rPr>
          <w:sz w:val="26"/>
          <w:szCs w:val="26"/>
        </w:rPr>
      </w:pPr>
      <w:r w:rsidRPr="00B450BE">
        <w:rPr>
          <w:sz w:val="26"/>
          <w:szCs w:val="26"/>
        </w:rPr>
        <w:t>на уровне руководителей и педагогических работников, иных специалистов  муниципальных образовательных организаций - с использованием механизма эффективного трудового контракта.</w:t>
      </w:r>
    </w:p>
    <w:p w:rsidR="00935F5D" w:rsidRPr="00B450BE" w:rsidRDefault="00935F5D" w:rsidP="003835A4">
      <w:pPr>
        <w:autoSpaceDE w:val="0"/>
        <w:autoSpaceDN w:val="0"/>
        <w:adjustRightInd w:val="0"/>
        <w:spacing w:before="0"/>
        <w:ind w:right="-1" w:firstLine="709"/>
        <w:jc w:val="both"/>
        <w:rPr>
          <w:sz w:val="26"/>
          <w:szCs w:val="26"/>
        </w:rPr>
      </w:pPr>
      <w:r w:rsidRPr="00B450BE">
        <w:rPr>
          <w:sz w:val="26"/>
          <w:szCs w:val="26"/>
        </w:rPr>
        <w:t xml:space="preserve">3) </w:t>
      </w:r>
      <w:r w:rsidR="00041BB1" w:rsidRPr="00B450BE">
        <w:rPr>
          <w:sz w:val="26"/>
          <w:szCs w:val="26"/>
        </w:rPr>
        <w:t>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w:t>
      </w:r>
    </w:p>
    <w:p w:rsidR="00935F5D" w:rsidRPr="00B450BE" w:rsidRDefault="00041BB1" w:rsidP="003835A4">
      <w:pPr>
        <w:autoSpaceDE w:val="0"/>
        <w:autoSpaceDN w:val="0"/>
        <w:adjustRightInd w:val="0"/>
        <w:spacing w:before="0"/>
        <w:ind w:right="-1" w:firstLine="709"/>
        <w:jc w:val="both"/>
        <w:rPr>
          <w:sz w:val="26"/>
          <w:szCs w:val="26"/>
        </w:rPr>
      </w:pPr>
      <w:r w:rsidRPr="00B450BE">
        <w:rPr>
          <w:sz w:val="26"/>
          <w:szCs w:val="26"/>
        </w:rPr>
        <w:t xml:space="preserve"> </w:t>
      </w:r>
      <w:r w:rsidR="00935F5D" w:rsidRPr="00B450BE">
        <w:rPr>
          <w:sz w:val="26"/>
          <w:szCs w:val="26"/>
        </w:rPr>
        <w:t>4)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35F5D" w:rsidRPr="00B450BE" w:rsidRDefault="00935F5D" w:rsidP="003835A4">
      <w:pPr>
        <w:autoSpaceDE w:val="0"/>
        <w:autoSpaceDN w:val="0"/>
        <w:adjustRightInd w:val="0"/>
        <w:spacing w:before="0"/>
        <w:ind w:right="-1" w:firstLine="709"/>
        <w:jc w:val="both"/>
        <w:rPr>
          <w:sz w:val="26"/>
          <w:szCs w:val="26"/>
        </w:rPr>
      </w:pPr>
      <w:r w:rsidRPr="00B450BE">
        <w:rPr>
          <w:sz w:val="26"/>
          <w:szCs w:val="26"/>
        </w:rPr>
        <w:t>5) Создание безопасных и современных условий для обучения</w:t>
      </w:r>
    </w:p>
    <w:p w:rsidR="00935F5D" w:rsidRPr="00B450BE" w:rsidRDefault="00935F5D" w:rsidP="003835A4">
      <w:pPr>
        <w:autoSpaceDE w:val="0"/>
        <w:autoSpaceDN w:val="0"/>
        <w:adjustRightInd w:val="0"/>
        <w:spacing w:before="0"/>
        <w:ind w:right="-1" w:firstLine="709"/>
        <w:jc w:val="both"/>
        <w:rPr>
          <w:sz w:val="26"/>
          <w:szCs w:val="26"/>
        </w:rPr>
      </w:pPr>
      <w:r w:rsidRPr="00B450BE">
        <w:rPr>
          <w:sz w:val="26"/>
          <w:szCs w:val="26"/>
        </w:rPr>
        <w:t>6)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p>
    <w:p w:rsidR="00041BB1" w:rsidRPr="00B450BE" w:rsidRDefault="00041BB1" w:rsidP="003835A4">
      <w:pPr>
        <w:autoSpaceDE w:val="0"/>
        <w:autoSpaceDN w:val="0"/>
        <w:adjustRightInd w:val="0"/>
        <w:spacing w:before="0"/>
        <w:ind w:right="-1" w:firstLine="709"/>
        <w:jc w:val="both"/>
        <w:rPr>
          <w:sz w:val="26"/>
          <w:szCs w:val="26"/>
        </w:rPr>
      </w:pPr>
    </w:p>
    <w:p w:rsidR="00041BB1" w:rsidRPr="00B450BE" w:rsidRDefault="00041BB1" w:rsidP="003835A4">
      <w:pPr>
        <w:autoSpaceDE w:val="0"/>
        <w:autoSpaceDN w:val="0"/>
        <w:adjustRightInd w:val="0"/>
        <w:spacing w:before="0"/>
        <w:ind w:right="-1" w:firstLine="709"/>
        <w:jc w:val="both"/>
        <w:rPr>
          <w:sz w:val="26"/>
          <w:szCs w:val="26"/>
        </w:rPr>
      </w:pPr>
      <w:r w:rsidRPr="00B450BE">
        <w:rPr>
          <w:sz w:val="26"/>
          <w:szCs w:val="26"/>
        </w:rPr>
        <w:t>В результате  реализации планируемых мер к 202</w:t>
      </w:r>
      <w:r w:rsidR="00935F5D" w:rsidRPr="00B450BE">
        <w:rPr>
          <w:sz w:val="26"/>
          <w:szCs w:val="26"/>
        </w:rPr>
        <w:t>4</w:t>
      </w:r>
      <w:r w:rsidRPr="00B450BE">
        <w:rPr>
          <w:sz w:val="26"/>
          <w:szCs w:val="26"/>
        </w:rPr>
        <w:t xml:space="preserve"> году:</w:t>
      </w:r>
    </w:p>
    <w:p w:rsidR="00041BB1" w:rsidRPr="00B450BE" w:rsidRDefault="00041BB1" w:rsidP="003835A4">
      <w:pPr>
        <w:numPr>
          <w:ilvl w:val="0"/>
          <w:numId w:val="39"/>
        </w:numPr>
        <w:tabs>
          <w:tab w:val="left" w:pos="1134"/>
        </w:tabs>
        <w:autoSpaceDE w:val="0"/>
        <w:autoSpaceDN w:val="0"/>
        <w:adjustRightInd w:val="0"/>
        <w:spacing w:before="0"/>
        <w:ind w:left="0" w:right="-1" w:firstLine="709"/>
        <w:jc w:val="both"/>
        <w:rPr>
          <w:sz w:val="26"/>
          <w:szCs w:val="26"/>
        </w:rPr>
      </w:pPr>
      <w:r w:rsidRPr="00B450BE">
        <w:rPr>
          <w:sz w:val="26"/>
          <w:szCs w:val="26"/>
        </w:rPr>
        <w:t>повысится оценка качества муниципальной системы образования Дебесского района;</w:t>
      </w:r>
    </w:p>
    <w:p w:rsidR="00041BB1" w:rsidRPr="00B450BE" w:rsidRDefault="00041BB1" w:rsidP="003835A4">
      <w:pPr>
        <w:numPr>
          <w:ilvl w:val="0"/>
          <w:numId w:val="39"/>
        </w:numPr>
        <w:tabs>
          <w:tab w:val="left" w:pos="1134"/>
        </w:tabs>
        <w:autoSpaceDE w:val="0"/>
        <w:autoSpaceDN w:val="0"/>
        <w:adjustRightInd w:val="0"/>
        <w:spacing w:before="0"/>
        <w:ind w:left="0" w:right="-1" w:firstLine="709"/>
        <w:jc w:val="both"/>
        <w:rPr>
          <w:sz w:val="26"/>
          <w:szCs w:val="26"/>
        </w:rPr>
      </w:pPr>
      <w:r w:rsidRPr="00B450BE">
        <w:rPr>
          <w:bCs w:val="0"/>
          <w:sz w:val="26"/>
          <w:szCs w:val="26"/>
        </w:rPr>
        <w:t>среднемесячная заработная плата педагогических работников будет доведена  до 100 процентов средней заработной платы в  Удмуртской Республике;</w:t>
      </w:r>
    </w:p>
    <w:p w:rsidR="00041BB1" w:rsidRPr="00B450BE" w:rsidRDefault="00041BB1" w:rsidP="003835A4">
      <w:pPr>
        <w:numPr>
          <w:ilvl w:val="0"/>
          <w:numId w:val="39"/>
        </w:numPr>
        <w:tabs>
          <w:tab w:val="left" w:pos="1134"/>
        </w:tabs>
        <w:autoSpaceDE w:val="0"/>
        <w:autoSpaceDN w:val="0"/>
        <w:adjustRightInd w:val="0"/>
        <w:spacing w:before="0"/>
        <w:ind w:left="0" w:right="-1" w:firstLine="709"/>
        <w:jc w:val="both"/>
        <w:rPr>
          <w:sz w:val="26"/>
          <w:szCs w:val="26"/>
        </w:rPr>
      </w:pPr>
      <w:r w:rsidRPr="00B450BE">
        <w:rPr>
          <w:sz w:val="26"/>
          <w:szCs w:val="26"/>
        </w:rPr>
        <w:t xml:space="preserve">в сферу образования района за весь период реализации муниципальной программы будут привлечены средства в виде грантов на </w:t>
      </w:r>
      <w:r w:rsidR="00935F5D" w:rsidRPr="00B450BE">
        <w:rPr>
          <w:sz w:val="26"/>
          <w:szCs w:val="26"/>
        </w:rPr>
        <w:t>реализацию</w:t>
      </w:r>
      <w:r w:rsidRPr="00B450BE">
        <w:rPr>
          <w:sz w:val="26"/>
          <w:szCs w:val="26"/>
        </w:rPr>
        <w:t>;</w:t>
      </w:r>
    </w:p>
    <w:p w:rsidR="00935F5D" w:rsidRDefault="00041BB1" w:rsidP="00D963F3">
      <w:pPr>
        <w:numPr>
          <w:ilvl w:val="0"/>
          <w:numId w:val="39"/>
        </w:numPr>
        <w:tabs>
          <w:tab w:val="left" w:pos="1134"/>
        </w:tabs>
        <w:autoSpaceDE w:val="0"/>
        <w:autoSpaceDN w:val="0"/>
        <w:adjustRightInd w:val="0"/>
        <w:spacing w:before="0"/>
        <w:ind w:left="0" w:right="-1" w:firstLine="709"/>
        <w:jc w:val="both"/>
        <w:rPr>
          <w:sz w:val="26"/>
          <w:szCs w:val="26"/>
        </w:rPr>
      </w:pPr>
      <w:r w:rsidRPr="00B450BE">
        <w:rPr>
          <w:sz w:val="26"/>
          <w:szCs w:val="26"/>
        </w:rPr>
        <w:t xml:space="preserve">удовлетворенность потребителей качеством и доступностью муниципальных услуг в сфере образования составит не менее </w:t>
      </w:r>
      <w:r w:rsidR="00935F5D" w:rsidRPr="00B450BE">
        <w:rPr>
          <w:sz w:val="26"/>
          <w:szCs w:val="26"/>
        </w:rPr>
        <w:t>95</w:t>
      </w:r>
      <w:r w:rsidRPr="00B450BE">
        <w:rPr>
          <w:sz w:val="26"/>
          <w:szCs w:val="26"/>
        </w:rPr>
        <w:t xml:space="preserve"> процентов.</w:t>
      </w:r>
    </w:p>
    <w:p w:rsidR="00D963F3" w:rsidRPr="00D963F3" w:rsidRDefault="00D963F3" w:rsidP="00D963F3">
      <w:pPr>
        <w:numPr>
          <w:ilvl w:val="0"/>
          <w:numId w:val="39"/>
        </w:numPr>
        <w:tabs>
          <w:tab w:val="left" w:pos="1134"/>
        </w:tabs>
        <w:autoSpaceDE w:val="0"/>
        <w:autoSpaceDN w:val="0"/>
        <w:adjustRightInd w:val="0"/>
        <w:spacing w:before="0"/>
        <w:ind w:left="0" w:right="-1" w:firstLine="709"/>
        <w:jc w:val="both"/>
        <w:rPr>
          <w:sz w:val="26"/>
          <w:szCs w:val="26"/>
        </w:rPr>
        <w:sectPr w:rsidR="00D963F3" w:rsidRPr="00D963F3" w:rsidSect="00481CF9">
          <w:pgSz w:w="11906" w:h="16838" w:code="9"/>
          <w:pgMar w:top="851" w:right="567" w:bottom="1134" w:left="1701" w:header="709" w:footer="709" w:gutter="0"/>
          <w:cols w:space="708"/>
          <w:docGrid w:linePitch="360"/>
        </w:sectPr>
      </w:pPr>
    </w:p>
    <w:p w:rsidR="00123A9C" w:rsidRPr="00B450BE" w:rsidRDefault="00123A9C" w:rsidP="00687020">
      <w:pPr>
        <w:keepNext/>
        <w:spacing w:before="0"/>
        <w:contextualSpacing/>
        <w:rPr>
          <w:sz w:val="26"/>
          <w:szCs w:val="26"/>
        </w:rPr>
      </w:pPr>
    </w:p>
    <w:sectPr w:rsidR="00123A9C" w:rsidRPr="00B450BE" w:rsidSect="006A5E23">
      <w:pgSz w:w="11906" w:h="16838" w:code="9"/>
      <w:pgMar w:top="1077" w:right="56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30C" w:rsidRDefault="005F230C" w:rsidP="001162DF">
      <w:pPr>
        <w:spacing w:before="0"/>
      </w:pPr>
      <w:r>
        <w:separator/>
      </w:r>
    </w:p>
  </w:endnote>
  <w:endnote w:type="continuationSeparator" w:id="0">
    <w:p w:rsidR="005F230C" w:rsidRDefault="005F230C" w:rsidP="001162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OpenSansRegular">
    <w:altName w:val="Times New Roman"/>
    <w:charset w:val="00"/>
    <w:family w:val="auto"/>
    <w:pitch w:val="default"/>
  </w:font>
  <w:font w:name="OpenSansSemiBol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315" w:rsidRDefault="007E5315">
    <w:pPr>
      <w:pStyle w:val="a7"/>
      <w:jc w:val="center"/>
    </w:pPr>
  </w:p>
  <w:p w:rsidR="007E5315" w:rsidRDefault="007E53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30C" w:rsidRDefault="005F230C" w:rsidP="001162DF">
      <w:pPr>
        <w:spacing w:before="0"/>
      </w:pPr>
      <w:r>
        <w:separator/>
      </w:r>
    </w:p>
  </w:footnote>
  <w:footnote w:type="continuationSeparator" w:id="0">
    <w:p w:rsidR="005F230C" w:rsidRDefault="005F230C" w:rsidP="001162D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315" w:rsidRPr="002C005A" w:rsidRDefault="007E5315">
    <w:pPr>
      <w:pStyle w:val="a5"/>
      <w:jc w:val="center"/>
      <w:rPr>
        <w:sz w:val="20"/>
        <w:szCs w:val="20"/>
      </w:rPr>
    </w:pPr>
  </w:p>
  <w:p w:rsidR="007E5315" w:rsidRDefault="007E5315" w:rsidP="00D65D1C">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
    <w:nsid w:val="00000005"/>
    <w:multiLevelType w:val="multilevel"/>
    <w:tmpl w:val="00000005"/>
    <w:name w:val="WW8Num5"/>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2">
    <w:nsid w:val="00000007"/>
    <w:multiLevelType w:val="multilevel"/>
    <w:tmpl w:val="00000007"/>
    <w:name w:val="WW8Num7"/>
    <w:lvl w:ilvl="0">
      <w:start w:val="1"/>
      <w:numFmt w:val="decimal"/>
      <w:lvlText w:val="%1)"/>
      <w:lvlJc w:val="left"/>
      <w:pPr>
        <w:tabs>
          <w:tab w:val="num" w:pos="0"/>
        </w:tabs>
        <w:ind w:left="1429" w:hanging="360"/>
      </w:pPr>
      <w:rPr>
        <w:b w:val="0"/>
        <w:bCs w:val="0"/>
        <w:i w:val="0"/>
        <w:iCs w:val="0"/>
        <w:sz w:val="24"/>
        <w:szCs w:val="24"/>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3">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5165D59"/>
    <w:multiLevelType w:val="hybridMultilevel"/>
    <w:tmpl w:val="C1021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244BC6"/>
    <w:multiLevelType w:val="hybridMultilevel"/>
    <w:tmpl w:val="2B048038"/>
    <w:lvl w:ilvl="0" w:tplc="81D67024">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3B0832"/>
    <w:multiLevelType w:val="multilevel"/>
    <w:tmpl w:val="19BA408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08C63602"/>
    <w:multiLevelType w:val="hybridMultilevel"/>
    <w:tmpl w:val="610ED8D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F26045"/>
    <w:multiLevelType w:val="hybridMultilevel"/>
    <w:tmpl w:val="F8F0D0AE"/>
    <w:lvl w:ilvl="0" w:tplc="5F0E122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1150C0F"/>
    <w:multiLevelType w:val="hybridMultilevel"/>
    <w:tmpl w:val="B7B8BFF2"/>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23E1926"/>
    <w:multiLevelType w:val="multilevel"/>
    <w:tmpl w:val="ED849F8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nsid w:val="12A908DC"/>
    <w:multiLevelType w:val="hybridMultilevel"/>
    <w:tmpl w:val="45FAF218"/>
    <w:lvl w:ilvl="0" w:tplc="8376DE5C">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2F5735B"/>
    <w:multiLevelType w:val="hybridMultilevel"/>
    <w:tmpl w:val="6B6A3EDC"/>
    <w:lvl w:ilvl="0" w:tplc="F93C2B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3B37D2B"/>
    <w:multiLevelType w:val="multilevel"/>
    <w:tmpl w:val="8258E90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6B4BEA"/>
    <w:multiLevelType w:val="multilevel"/>
    <w:tmpl w:val="211EE01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6">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A5F633F"/>
    <w:multiLevelType w:val="hybridMultilevel"/>
    <w:tmpl w:val="67EC543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CCC081C"/>
    <w:multiLevelType w:val="multilevel"/>
    <w:tmpl w:val="75328EC2"/>
    <w:lvl w:ilvl="0">
      <w:start w:val="1"/>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19">
    <w:nsid w:val="258514D4"/>
    <w:multiLevelType w:val="multilevel"/>
    <w:tmpl w:val="0419001D"/>
    <w:styleLink w:val="2"/>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2588080C"/>
    <w:multiLevelType w:val="hybridMultilevel"/>
    <w:tmpl w:val="BA76B1B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66E12A2"/>
    <w:multiLevelType w:val="multilevel"/>
    <w:tmpl w:val="1F9AA7C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8BE4E49"/>
    <w:multiLevelType w:val="hybridMultilevel"/>
    <w:tmpl w:val="1F1E12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CD5C45"/>
    <w:multiLevelType w:val="hybridMultilevel"/>
    <w:tmpl w:val="1220B99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2B43574F"/>
    <w:multiLevelType w:val="hybridMultilevel"/>
    <w:tmpl w:val="870A22CE"/>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C5C7154"/>
    <w:multiLevelType w:val="multilevel"/>
    <w:tmpl w:val="FF88B7E8"/>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8">
    <w:nsid w:val="2DDB6B7E"/>
    <w:multiLevelType w:val="multilevel"/>
    <w:tmpl w:val="13F4DA8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9">
    <w:nsid w:val="362B5ECB"/>
    <w:multiLevelType w:val="multilevel"/>
    <w:tmpl w:val="D4F2DE7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3ACE1D9E"/>
    <w:multiLevelType w:val="multilevel"/>
    <w:tmpl w:val="D5944EF6"/>
    <w:lvl w:ilvl="0">
      <w:start w:val="1"/>
      <w:numFmt w:val="decimal"/>
      <w:pStyle w:val="1"/>
      <w:lvlText w:val="%1."/>
      <w:lvlJc w:val="right"/>
      <w:pPr>
        <w:ind w:left="502" w:hanging="360"/>
      </w:pPr>
      <w:rPr>
        <w:rFonts w:cs="Times New Roman" w:hint="default"/>
      </w:rPr>
    </w:lvl>
    <w:lvl w:ilvl="1">
      <w:start w:val="1"/>
      <w:numFmt w:val="decimal"/>
      <w:isLgl/>
      <w:lvlText w:val="%1.%2."/>
      <w:lvlJc w:val="left"/>
      <w:pPr>
        <w:ind w:left="928" w:hanging="360"/>
      </w:pPr>
      <w:rPr>
        <w:rFonts w:cs="Times New Roman" w:hint="default"/>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1">
    <w:nsid w:val="3EE466FB"/>
    <w:multiLevelType w:val="hybridMultilevel"/>
    <w:tmpl w:val="770EF88E"/>
    <w:lvl w:ilvl="0" w:tplc="63121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49A879AD"/>
    <w:multiLevelType w:val="hybridMultilevel"/>
    <w:tmpl w:val="74EC0E90"/>
    <w:lvl w:ilvl="0" w:tplc="88CA465A">
      <w:start w:val="1"/>
      <w:numFmt w:val="decimal"/>
      <w:lvlText w:val="%1)"/>
      <w:lvlJc w:val="left"/>
      <w:pPr>
        <w:ind w:left="644" w:hanging="360"/>
      </w:pPr>
      <w:rPr>
        <w:rFonts w:ascii="Times New Roman" w:hAnsi="Times New Roman" w:cs="Times New Roman" w:hint="default"/>
        <w:b w:val="0"/>
        <w:i w:val="0"/>
        <w:sz w:val="24"/>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4">
    <w:nsid w:val="4D7B3638"/>
    <w:multiLevelType w:val="hybridMultilevel"/>
    <w:tmpl w:val="9EA6B12C"/>
    <w:lvl w:ilvl="0" w:tplc="9406505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4E8E68F6"/>
    <w:multiLevelType w:val="multilevel"/>
    <w:tmpl w:val="CA70A74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6">
    <w:nsid w:val="542F5825"/>
    <w:multiLevelType w:val="hybridMultilevel"/>
    <w:tmpl w:val="A98CC8CC"/>
    <w:lvl w:ilvl="0" w:tplc="1E40CF98">
      <w:start w:val="2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545F007C"/>
    <w:multiLevelType w:val="multilevel"/>
    <w:tmpl w:val="31CE2036"/>
    <w:lvl w:ilvl="0">
      <w:start w:val="1"/>
      <w:numFmt w:val="decimal"/>
      <w:lvlText w:val="%1."/>
      <w:lvlJc w:val="left"/>
      <w:pPr>
        <w:ind w:left="1080" w:hanging="360"/>
      </w:pPr>
      <w:rPr>
        <w:rFonts w:hint="default"/>
      </w:rPr>
    </w:lvl>
    <w:lvl w:ilvl="1">
      <w:start w:val="4"/>
      <w:numFmt w:val="decimal"/>
      <w:isLgl/>
      <w:lvlText w:val="%1.%2."/>
      <w:lvlJc w:val="left"/>
      <w:pPr>
        <w:ind w:left="1260"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56606624"/>
    <w:multiLevelType w:val="hybridMultilevel"/>
    <w:tmpl w:val="99749D2E"/>
    <w:lvl w:ilvl="0" w:tplc="59D8218E">
      <w:start w:val="1"/>
      <w:numFmt w:val="bullet"/>
      <w:lvlText w:val="-"/>
      <w:lvlJc w:val="left"/>
      <w:pPr>
        <w:ind w:left="720" w:hanging="360"/>
      </w:pPr>
      <w:rPr>
        <w:rFonts w:ascii="Sylfaen" w:hAnsi="Sylfaen" w:cs="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56D33804"/>
    <w:multiLevelType w:val="hybridMultilevel"/>
    <w:tmpl w:val="4176AB7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588F2005"/>
    <w:multiLevelType w:val="hybridMultilevel"/>
    <w:tmpl w:val="59E647A2"/>
    <w:lvl w:ilvl="0" w:tplc="CCCAD568">
      <w:start w:val="1"/>
      <w:numFmt w:val="russianLower"/>
      <w:lvlText w:val="%1)"/>
      <w:lvlJc w:val="left"/>
      <w:pPr>
        <w:ind w:left="360" w:hanging="360"/>
      </w:pPr>
      <w:rPr>
        <w:rFonts w:cs="Times New Roman" w:hint="default"/>
      </w:rPr>
    </w:lvl>
    <w:lvl w:ilvl="1" w:tplc="9744A2EC">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nsid w:val="5AF52782"/>
    <w:multiLevelType w:val="multilevel"/>
    <w:tmpl w:val="B706D562"/>
    <w:lvl w:ilvl="0">
      <w:start w:val="8"/>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42">
    <w:nsid w:val="5C9B7DB1"/>
    <w:multiLevelType w:val="hybridMultilevel"/>
    <w:tmpl w:val="9B0A589A"/>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2B86A21"/>
    <w:multiLevelType w:val="hybridMultilevel"/>
    <w:tmpl w:val="7736ADE8"/>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5">
    <w:nsid w:val="65E143DA"/>
    <w:multiLevelType w:val="hybridMultilevel"/>
    <w:tmpl w:val="8C9001F8"/>
    <w:lvl w:ilvl="0" w:tplc="CCCAD56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6C7929EB"/>
    <w:multiLevelType w:val="multilevel"/>
    <w:tmpl w:val="985463F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7">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6DD71C1A"/>
    <w:multiLevelType w:val="multilevel"/>
    <w:tmpl w:val="9182B2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49">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73A67F30"/>
    <w:multiLevelType w:val="hybridMultilevel"/>
    <w:tmpl w:val="2AB25696"/>
    <w:lvl w:ilvl="0" w:tplc="6792ADD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nsid w:val="792A0F79"/>
    <w:multiLevelType w:val="hybridMultilevel"/>
    <w:tmpl w:val="9F9EEC3A"/>
    <w:lvl w:ilvl="0" w:tplc="2E7A81A2">
      <w:start w:val="2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0"/>
  </w:num>
  <w:num w:numId="2">
    <w:abstractNumId w:val="19"/>
  </w:num>
  <w:num w:numId="3">
    <w:abstractNumId w:val="51"/>
  </w:num>
  <w:num w:numId="4">
    <w:abstractNumId w:val="40"/>
  </w:num>
  <w:num w:numId="5">
    <w:abstractNumId w:val="25"/>
  </w:num>
  <w:num w:numId="6">
    <w:abstractNumId w:val="26"/>
  </w:num>
  <w:num w:numId="7">
    <w:abstractNumId w:val="44"/>
  </w:num>
  <w:num w:numId="8">
    <w:abstractNumId w:val="48"/>
  </w:num>
  <w:num w:numId="9">
    <w:abstractNumId w:val="6"/>
  </w:num>
  <w:num w:numId="10">
    <w:abstractNumId w:val="21"/>
  </w:num>
  <w:num w:numId="11">
    <w:abstractNumId w:val="46"/>
  </w:num>
  <w:num w:numId="12">
    <w:abstractNumId w:val="27"/>
  </w:num>
  <w:num w:numId="13">
    <w:abstractNumId w:val="11"/>
  </w:num>
  <w:num w:numId="14">
    <w:abstractNumId w:val="15"/>
  </w:num>
  <w:num w:numId="15">
    <w:abstractNumId w:val="35"/>
  </w:num>
  <w:num w:numId="16">
    <w:abstractNumId w:val="28"/>
  </w:num>
  <w:num w:numId="17">
    <w:abstractNumId w:val="1"/>
  </w:num>
  <w:num w:numId="18">
    <w:abstractNumId w:val="18"/>
  </w:num>
  <w:num w:numId="19">
    <w:abstractNumId w:val="12"/>
  </w:num>
  <w:num w:numId="20">
    <w:abstractNumId w:val="41"/>
  </w:num>
  <w:num w:numId="21">
    <w:abstractNumId w:val="38"/>
  </w:num>
  <w:num w:numId="22">
    <w:abstractNumId w:val="9"/>
  </w:num>
  <w:num w:numId="23">
    <w:abstractNumId w:val="10"/>
  </w:num>
  <w:num w:numId="24">
    <w:abstractNumId w:val="34"/>
  </w:num>
  <w:num w:numId="25">
    <w:abstractNumId w:val="20"/>
  </w:num>
  <w:num w:numId="26">
    <w:abstractNumId w:val="22"/>
  </w:num>
  <w:num w:numId="27">
    <w:abstractNumId w:val="43"/>
  </w:num>
  <w:num w:numId="28">
    <w:abstractNumId w:val="37"/>
  </w:num>
  <w:num w:numId="29">
    <w:abstractNumId w:val="8"/>
  </w:num>
  <w:num w:numId="30">
    <w:abstractNumId w:val="7"/>
  </w:num>
  <w:num w:numId="31">
    <w:abstractNumId w:val="39"/>
  </w:num>
  <w:num w:numId="32">
    <w:abstractNumId w:val="16"/>
  </w:num>
  <w:num w:numId="33">
    <w:abstractNumId w:val="24"/>
  </w:num>
  <w:num w:numId="34">
    <w:abstractNumId w:val="33"/>
  </w:num>
  <w:num w:numId="35">
    <w:abstractNumId w:val="32"/>
  </w:num>
  <w:num w:numId="36">
    <w:abstractNumId w:val="49"/>
  </w:num>
  <w:num w:numId="37">
    <w:abstractNumId w:val="17"/>
  </w:num>
  <w:num w:numId="38">
    <w:abstractNumId w:val="42"/>
  </w:num>
  <w:num w:numId="39">
    <w:abstractNumId w:val="47"/>
  </w:num>
  <w:num w:numId="40">
    <w:abstractNumId w:val="45"/>
  </w:num>
  <w:num w:numId="41">
    <w:abstractNumId w:val="3"/>
  </w:num>
  <w:num w:numId="42">
    <w:abstractNumId w:val="23"/>
  </w:num>
  <w:num w:numId="43">
    <w:abstractNumId w:val="36"/>
  </w:num>
  <w:num w:numId="44">
    <w:abstractNumId w:val="52"/>
  </w:num>
  <w:num w:numId="45">
    <w:abstractNumId w:val="14"/>
  </w:num>
  <w:num w:numId="46">
    <w:abstractNumId w:val="29"/>
  </w:num>
  <w:num w:numId="47">
    <w:abstractNumId w:val="50"/>
  </w:num>
  <w:num w:numId="48">
    <w:abstractNumId w:val="5"/>
  </w:num>
  <w:num w:numId="49">
    <w:abstractNumId w:val="31"/>
  </w:num>
  <w:num w:numId="50">
    <w:abstractNumId w:val="13"/>
  </w:num>
  <w:num w:numId="51">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190465"/>
  </w:hdrShapeDefaults>
  <w:footnotePr>
    <w:footnote w:id="-1"/>
    <w:footnote w:id="0"/>
  </w:footnotePr>
  <w:endnotePr>
    <w:endnote w:id="-1"/>
    <w:endnote w:id="0"/>
  </w:endnotePr>
  <w:compat>
    <w:applyBreakingRules/>
    <w:compatSetting w:name="compatibilityMode" w:uri="http://schemas.microsoft.com/office/word" w:val="12"/>
  </w:compat>
  <w:rsids>
    <w:rsidRoot w:val="001162DF"/>
    <w:rsid w:val="00000B8D"/>
    <w:rsid w:val="00003715"/>
    <w:rsid w:val="00004C12"/>
    <w:rsid w:val="00004ED6"/>
    <w:rsid w:val="00011040"/>
    <w:rsid w:val="000112C8"/>
    <w:rsid w:val="00012422"/>
    <w:rsid w:val="00014A9A"/>
    <w:rsid w:val="00017ACB"/>
    <w:rsid w:val="0002273A"/>
    <w:rsid w:val="00041BB1"/>
    <w:rsid w:val="00044D9F"/>
    <w:rsid w:val="00045A80"/>
    <w:rsid w:val="00045D3E"/>
    <w:rsid w:val="0004631D"/>
    <w:rsid w:val="0005264D"/>
    <w:rsid w:val="00052A3F"/>
    <w:rsid w:val="00053857"/>
    <w:rsid w:val="00057835"/>
    <w:rsid w:val="00060B57"/>
    <w:rsid w:val="00061F11"/>
    <w:rsid w:val="00062806"/>
    <w:rsid w:val="00062846"/>
    <w:rsid w:val="00063FDE"/>
    <w:rsid w:val="000672FA"/>
    <w:rsid w:val="00070376"/>
    <w:rsid w:val="0007134E"/>
    <w:rsid w:val="00071A17"/>
    <w:rsid w:val="000723A5"/>
    <w:rsid w:val="00077A99"/>
    <w:rsid w:val="000869DF"/>
    <w:rsid w:val="000873B4"/>
    <w:rsid w:val="00093880"/>
    <w:rsid w:val="00094447"/>
    <w:rsid w:val="00095AD1"/>
    <w:rsid w:val="000A1586"/>
    <w:rsid w:val="000A2C34"/>
    <w:rsid w:val="000A4494"/>
    <w:rsid w:val="000A5821"/>
    <w:rsid w:val="000B2D2D"/>
    <w:rsid w:val="000B3929"/>
    <w:rsid w:val="000C2EA3"/>
    <w:rsid w:val="000C415C"/>
    <w:rsid w:val="000C64CB"/>
    <w:rsid w:val="000C6ADA"/>
    <w:rsid w:val="000C7D6E"/>
    <w:rsid w:val="000D022D"/>
    <w:rsid w:val="000E3221"/>
    <w:rsid w:val="000E3FDD"/>
    <w:rsid w:val="000F24C0"/>
    <w:rsid w:val="00103E45"/>
    <w:rsid w:val="001162DF"/>
    <w:rsid w:val="00116DF3"/>
    <w:rsid w:val="00120974"/>
    <w:rsid w:val="001222B2"/>
    <w:rsid w:val="00122A17"/>
    <w:rsid w:val="00123A9C"/>
    <w:rsid w:val="00123CCC"/>
    <w:rsid w:val="00126524"/>
    <w:rsid w:val="00127AF4"/>
    <w:rsid w:val="00132DBE"/>
    <w:rsid w:val="001341B0"/>
    <w:rsid w:val="00134FF3"/>
    <w:rsid w:val="00136003"/>
    <w:rsid w:val="001410A8"/>
    <w:rsid w:val="001507F4"/>
    <w:rsid w:val="00151B42"/>
    <w:rsid w:val="00153564"/>
    <w:rsid w:val="001546B7"/>
    <w:rsid w:val="00154FE2"/>
    <w:rsid w:val="001555BD"/>
    <w:rsid w:val="001607F2"/>
    <w:rsid w:val="00166AA3"/>
    <w:rsid w:val="00173DC0"/>
    <w:rsid w:val="00175359"/>
    <w:rsid w:val="001763A5"/>
    <w:rsid w:val="00180126"/>
    <w:rsid w:val="00182B6F"/>
    <w:rsid w:val="001A27B4"/>
    <w:rsid w:val="001A6E47"/>
    <w:rsid w:val="001B3D30"/>
    <w:rsid w:val="001C0D9C"/>
    <w:rsid w:val="001C2413"/>
    <w:rsid w:val="001C3973"/>
    <w:rsid w:val="001C3FC0"/>
    <w:rsid w:val="001C4A69"/>
    <w:rsid w:val="001C68FD"/>
    <w:rsid w:val="001C6EAC"/>
    <w:rsid w:val="001D1811"/>
    <w:rsid w:val="001D2C1A"/>
    <w:rsid w:val="001E3F28"/>
    <w:rsid w:val="001E5BEC"/>
    <w:rsid w:val="001E6303"/>
    <w:rsid w:val="001E7FBB"/>
    <w:rsid w:val="001F20F3"/>
    <w:rsid w:val="001F2FEE"/>
    <w:rsid w:val="00201F0B"/>
    <w:rsid w:val="00203141"/>
    <w:rsid w:val="00203494"/>
    <w:rsid w:val="00203895"/>
    <w:rsid w:val="002053FE"/>
    <w:rsid w:val="002110E6"/>
    <w:rsid w:val="00211B6C"/>
    <w:rsid w:val="002157CF"/>
    <w:rsid w:val="00223A4F"/>
    <w:rsid w:val="00224CF3"/>
    <w:rsid w:val="002305C2"/>
    <w:rsid w:val="00232014"/>
    <w:rsid w:val="00232217"/>
    <w:rsid w:val="00241027"/>
    <w:rsid w:val="00241875"/>
    <w:rsid w:val="00246459"/>
    <w:rsid w:val="00246E3C"/>
    <w:rsid w:val="00247561"/>
    <w:rsid w:val="002511B5"/>
    <w:rsid w:val="002534F2"/>
    <w:rsid w:val="002538BB"/>
    <w:rsid w:val="00253E80"/>
    <w:rsid w:val="0025410B"/>
    <w:rsid w:val="00257698"/>
    <w:rsid w:val="00262BC1"/>
    <w:rsid w:val="00265D07"/>
    <w:rsid w:val="00271258"/>
    <w:rsid w:val="002735BE"/>
    <w:rsid w:val="00273F77"/>
    <w:rsid w:val="00274B3B"/>
    <w:rsid w:val="002761B1"/>
    <w:rsid w:val="00277BE9"/>
    <w:rsid w:val="0028476B"/>
    <w:rsid w:val="00284C3F"/>
    <w:rsid w:val="002938E8"/>
    <w:rsid w:val="002A0869"/>
    <w:rsid w:val="002A1181"/>
    <w:rsid w:val="002A61E5"/>
    <w:rsid w:val="002B0AB4"/>
    <w:rsid w:val="002B32D9"/>
    <w:rsid w:val="002B679D"/>
    <w:rsid w:val="002B718E"/>
    <w:rsid w:val="002C005A"/>
    <w:rsid w:val="002C00AD"/>
    <w:rsid w:val="002C273A"/>
    <w:rsid w:val="002C29F7"/>
    <w:rsid w:val="002D3A20"/>
    <w:rsid w:val="002D5222"/>
    <w:rsid w:val="002D6CC9"/>
    <w:rsid w:val="002E330B"/>
    <w:rsid w:val="002F1E8F"/>
    <w:rsid w:val="002F3D0E"/>
    <w:rsid w:val="003010B1"/>
    <w:rsid w:val="00301716"/>
    <w:rsid w:val="00310FB1"/>
    <w:rsid w:val="0031217B"/>
    <w:rsid w:val="00323F08"/>
    <w:rsid w:val="00324D24"/>
    <w:rsid w:val="003261B5"/>
    <w:rsid w:val="00327EEA"/>
    <w:rsid w:val="00331187"/>
    <w:rsid w:val="00335277"/>
    <w:rsid w:val="00342115"/>
    <w:rsid w:val="00351313"/>
    <w:rsid w:val="00352030"/>
    <w:rsid w:val="00357D3D"/>
    <w:rsid w:val="00357E51"/>
    <w:rsid w:val="00361D8C"/>
    <w:rsid w:val="003625F1"/>
    <w:rsid w:val="00363168"/>
    <w:rsid w:val="00363E36"/>
    <w:rsid w:val="003649DA"/>
    <w:rsid w:val="003658C5"/>
    <w:rsid w:val="00367634"/>
    <w:rsid w:val="00367B4F"/>
    <w:rsid w:val="00372364"/>
    <w:rsid w:val="00373BDC"/>
    <w:rsid w:val="00380B12"/>
    <w:rsid w:val="003835A4"/>
    <w:rsid w:val="00387CC3"/>
    <w:rsid w:val="00391FE6"/>
    <w:rsid w:val="00392545"/>
    <w:rsid w:val="00392ED9"/>
    <w:rsid w:val="003961D0"/>
    <w:rsid w:val="003964B2"/>
    <w:rsid w:val="00396987"/>
    <w:rsid w:val="00397509"/>
    <w:rsid w:val="003A0783"/>
    <w:rsid w:val="003A1B09"/>
    <w:rsid w:val="003B103A"/>
    <w:rsid w:val="003B72C7"/>
    <w:rsid w:val="003B7F99"/>
    <w:rsid w:val="003C0E78"/>
    <w:rsid w:val="003C5798"/>
    <w:rsid w:val="003C5D35"/>
    <w:rsid w:val="003D1F37"/>
    <w:rsid w:val="003D718E"/>
    <w:rsid w:val="003F1B36"/>
    <w:rsid w:val="003F359E"/>
    <w:rsid w:val="003F4583"/>
    <w:rsid w:val="003F4623"/>
    <w:rsid w:val="003F47EE"/>
    <w:rsid w:val="004026C2"/>
    <w:rsid w:val="00402D89"/>
    <w:rsid w:val="0041051B"/>
    <w:rsid w:val="00410B9F"/>
    <w:rsid w:val="00410E73"/>
    <w:rsid w:val="0041159E"/>
    <w:rsid w:val="00414333"/>
    <w:rsid w:val="00421E94"/>
    <w:rsid w:val="00424B6B"/>
    <w:rsid w:val="00431404"/>
    <w:rsid w:val="00435EE6"/>
    <w:rsid w:val="00436AC0"/>
    <w:rsid w:val="0043773C"/>
    <w:rsid w:val="004429B9"/>
    <w:rsid w:val="00443816"/>
    <w:rsid w:val="00453C11"/>
    <w:rsid w:val="00461D30"/>
    <w:rsid w:val="004642E0"/>
    <w:rsid w:val="00465210"/>
    <w:rsid w:val="00467445"/>
    <w:rsid w:val="00470CF0"/>
    <w:rsid w:val="00471569"/>
    <w:rsid w:val="004715F4"/>
    <w:rsid w:val="004732C2"/>
    <w:rsid w:val="00475721"/>
    <w:rsid w:val="00476960"/>
    <w:rsid w:val="004811C9"/>
    <w:rsid w:val="00481CF9"/>
    <w:rsid w:val="0048313A"/>
    <w:rsid w:val="00486597"/>
    <w:rsid w:val="004874E5"/>
    <w:rsid w:val="00490B80"/>
    <w:rsid w:val="004979BC"/>
    <w:rsid w:val="004B38AD"/>
    <w:rsid w:val="004B609E"/>
    <w:rsid w:val="004C27A8"/>
    <w:rsid w:val="004C42A2"/>
    <w:rsid w:val="004C7C4F"/>
    <w:rsid w:val="004D57A1"/>
    <w:rsid w:val="004E0397"/>
    <w:rsid w:val="004E09FB"/>
    <w:rsid w:val="004E395C"/>
    <w:rsid w:val="004F341A"/>
    <w:rsid w:val="004F3FBB"/>
    <w:rsid w:val="004F4526"/>
    <w:rsid w:val="004F49B8"/>
    <w:rsid w:val="004F7B25"/>
    <w:rsid w:val="005021EE"/>
    <w:rsid w:val="0050230A"/>
    <w:rsid w:val="00504026"/>
    <w:rsid w:val="00504CCB"/>
    <w:rsid w:val="00505B11"/>
    <w:rsid w:val="00512D22"/>
    <w:rsid w:val="005308B2"/>
    <w:rsid w:val="00530948"/>
    <w:rsid w:val="00533A1B"/>
    <w:rsid w:val="00536962"/>
    <w:rsid w:val="005402E1"/>
    <w:rsid w:val="00541632"/>
    <w:rsid w:val="005417AC"/>
    <w:rsid w:val="00543048"/>
    <w:rsid w:val="00543BFC"/>
    <w:rsid w:val="00545921"/>
    <w:rsid w:val="0055085B"/>
    <w:rsid w:val="00553031"/>
    <w:rsid w:val="00553039"/>
    <w:rsid w:val="005533CF"/>
    <w:rsid w:val="00553A2F"/>
    <w:rsid w:val="0055605B"/>
    <w:rsid w:val="00562EA2"/>
    <w:rsid w:val="00566C30"/>
    <w:rsid w:val="005717F6"/>
    <w:rsid w:val="00573DDE"/>
    <w:rsid w:val="00574460"/>
    <w:rsid w:val="005747C4"/>
    <w:rsid w:val="005771B5"/>
    <w:rsid w:val="005872BC"/>
    <w:rsid w:val="00587795"/>
    <w:rsid w:val="00587AA4"/>
    <w:rsid w:val="00587CC7"/>
    <w:rsid w:val="00592931"/>
    <w:rsid w:val="00593BB1"/>
    <w:rsid w:val="00594670"/>
    <w:rsid w:val="005A545B"/>
    <w:rsid w:val="005B1483"/>
    <w:rsid w:val="005B1BF5"/>
    <w:rsid w:val="005B6418"/>
    <w:rsid w:val="005B6F3B"/>
    <w:rsid w:val="005C738E"/>
    <w:rsid w:val="005D141D"/>
    <w:rsid w:val="005E0713"/>
    <w:rsid w:val="005E19DF"/>
    <w:rsid w:val="005E1FA6"/>
    <w:rsid w:val="005E6111"/>
    <w:rsid w:val="005F230C"/>
    <w:rsid w:val="005F5EDC"/>
    <w:rsid w:val="00600CC5"/>
    <w:rsid w:val="00601590"/>
    <w:rsid w:val="00601887"/>
    <w:rsid w:val="00601D31"/>
    <w:rsid w:val="006042F7"/>
    <w:rsid w:val="00613F48"/>
    <w:rsid w:val="00615B03"/>
    <w:rsid w:val="00615EAA"/>
    <w:rsid w:val="00617825"/>
    <w:rsid w:val="00623451"/>
    <w:rsid w:val="00626BC0"/>
    <w:rsid w:val="0063227E"/>
    <w:rsid w:val="00632AE8"/>
    <w:rsid w:val="006362F4"/>
    <w:rsid w:val="00636D93"/>
    <w:rsid w:val="006409D7"/>
    <w:rsid w:val="00642554"/>
    <w:rsid w:val="00642F08"/>
    <w:rsid w:val="00644370"/>
    <w:rsid w:val="00646FE1"/>
    <w:rsid w:val="00657D8B"/>
    <w:rsid w:val="006709E6"/>
    <w:rsid w:val="00672855"/>
    <w:rsid w:val="006730E9"/>
    <w:rsid w:val="00676C49"/>
    <w:rsid w:val="00680FF9"/>
    <w:rsid w:val="006821B1"/>
    <w:rsid w:val="00684DB3"/>
    <w:rsid w:val="00687020"/>
    <w:rsid w:val="00691058"/>
    <w:rsid w:val="0069326F"/>
    <w:rsid w:val="006935D8"/>
    <w:rsid w:val="00695E54"/>
    <w:rsid w:val="00697A53"/>
    <w:rsid w:val="006A0682"/>
    <w:rsid w:val="006A55CC"/>
    <w:rsid w:val="006A5E23"/>
    <w:rsid w:val="006B3248"/>
    <w:rsid w:val="006B3D67"/>
    <w:rsid w:val="006B4DCA"/>
    <w:rsid w:val="006B78C8"/>
    <w:rsid w:val="006C2425"/>
    <w:rsid w:val="006C7ED4"/>
    <w:rsid w:val="006D334F"/>
    <w:rsid w:val="006D46CB"/>
    <w:rsid w:val="006E122F"/>
    <w:rsid w:val="006E5D0D"/>
    <w:rsid w:val="006F2E0E"/>
    <w:rsid w:val="006F4878"/>
    <w:rsid w:val="006F5D05"/>
    <w:rsid w:val="00702DFC"/>
    <w:rsid w:val="007053F4"/>
    <w:rsid w:val="007059EA"/>
    <w:rsid w:val="00707AD4"/>
    <w:rsid w:val="00712F39"/>
    <w:rsid w:val="00713DF9"/>
    <w:rsid w:val="00715CBF"/>
    <w:rsid w:val="00716D0B"/>
    <w:rsid w:val="00716D8C"/>
    <w:rsid w:val="00721D7E"/>
    <w:rsid w:val="00722663"/>
    <w:rsid w:val="007256A9"/>
    <w:rsid w:val="00726264"/>
    <w:rsid w:val="00727754"/>
    <w:rsid w:val="00727D5D"/>
    <w:rsid w:val="007305C0"/>
    <w:rsid w:val="00737E9A"/>
    <w:rsid w:val="0074023D"/>
    <w:rsid w:val="00740BD3"/>
    <w:rsid w:val="00741168"/>
    <w:rsid w:val="007448AD"/>
    <w:rsid w:val="007535AC"/>
    <w:rsid w:val="00757D02"/>
    <w:rsid w:val="00760879"/>
    <w:rsid w:val="0076111B"/>
    <w:rsid w:val="0076665E"/>
    <w:rsid w:val="00766AEF"/>
    <w:rsid w:val="00767AA4"/>
    <w:rsid w:val="0077157A"/>
    <w:rsid w:val="00771E38"/>
    <w:rsid w:val="00772009"/>
    <w:rsid w:val="00774577"/>
    <w:rsid w:val="00776C2C"/>
    <w:rsid w:val="00781B4A"/>
    <w:rsid w:val="00781C51"/>
    <w:rsid w:val="007835D6"/>
    <w:rsid w:val="00786D1E"/>
    <w:rsid w:val="007877BF"/>
    <w:rsid w:val="00787B9E"/>
    <w:rsid w:val="00791E7B"/>
    <w:rsid w:val="00791E9A"/>
    <w:rsid w:val="007A2324"/>
    <w:rsid w:val="007B1937"/>
    <w:rsid w:val="007B27C2"/>
    <w:rsid w:val="007B47E7"/>
    <w:rsid w:val="007C21F1"/>
    <w:rsid w:val="007C6F7D"/>
    <w:rsid w:val="007C7F63"/>
    <w:rsid w:val="007E5315"/>
    <w:rsid w:val="007E537A"/>
    <w:rsid w:val="007E6BBC"/>
    <w:rsid w:val="007F0FCF"/>
    <w:rsid w:val="007F43D7"/>
    <w:rsid w:val="007F5CEF"/>
    <w:rsid w:val="007F74A7"/>
    <w:rsid w:val="00801A3F"/>
    <w:rsid w:val="00801D77"/>
    <w:rsid w:val="008062C1"/>
    <w:rsid w:val="00813701"/>
    <w:rsid w:val="00813A10"/>
    <w:rsid w:val="008143CF"/>
    <w:rsid w:val="008149F9"/>
    <w:rsid w:val="00820A5B"/>
    <w:rsid w:val="008219CA"/>
    <w:rsid w:val="00826533"/>
    <w:rsid w:val="0083591C"/>
    <w:rsid w:val="00840CCC"/>
    <w:rsid w:val="0084314B"/>
    <w:rsid w:val="00846ED4"/>
    <w:rsid w:val="00854784"/>
    <w:rsid w:val="008578C5"/>
    <w:rsid w:val="00860AC5"/>
    <w:rsid w:val="00867684"/>
    <w:rsid w:val="00874E54"/>
    <w:rsid w:val="00877CF7"/>
    <w:rsid w:val="00882145"/>
    <w:rsid w:val="008828ED"/>
    <w:rsid w:val="00891325"/>
    <w:rsid w:val="00893BD5"/>
    <w:rsid w:val="00893DC5"/>
    <w:rsid w:val="00894F27"/>
    <w:rsid w:val="0089583B"/>
    <w:rsid w:val="0089668C"/>
    <w:rsid w:val="008B0BCC"/>
    <w:rsid w:val="008B1D6D"/>
    <w:rsid w:val="008B2008"/>
    <w:rsid w:val="008B2319"/>
    <w:rsid w:val="008B3D1A"/>
    <w:rsid w:val="008B460B"/>
    <w:rsid w:val="008C3129"/>
    <w:rsid w:val="008C47BB"/>
    <w:rsid w:val="008C6940"/>
    <w:rsid w:val="008C751D"/>
    <w:rsid w:val="008C7DFC"/>
    <w:rsid w:val="008C7E80"/>
    <w:rsid w:val="008D2969"/>
    <w:rsid w:val="008D5C97"/>
    <w:rsid w:val="008D7208"/>
    <w:rsid w:val="008E008A"/>
    <w:rsid w:val="008E7C45"/>
    <w:rsid w:val="008F332E"/>
    <w:rsid w:val="008F4686"/>
    <w:rsid w:val="008F55C8"/>
    <w:rsid w:val="008F7063"/>
    <w:rsid w:val="008F723E"/>
    <w:rsid w:val="00904512"/>
    <w:rsid w:val="00904F13"/>
    <w:rsid w:val="00907884"/>
    <w:rsid w:val="009151E0"/>
    <w:rsid w:val="009154A8"/>
    <w:rsid w:val="0091552E"/>
    <w:rsid w:val="00916F37"/>
    <w:rsid w:val="0092413A"/>
    <w:rsid w:val="009312B9"/>
    <w:rsid w:val="00935F5D"/>
    <w:rsid w:val="00937040"/>
    <w:rsid w:val="009412E8"/>
    <w:rsid w:val="009418E3"/>
    <w:rsid w:val="0094242A"/>
    <w:rsid w:val="009459AD"/>
    <w:rsid w:val="0094609D"/>
    <w:rsid w:val="0094633C"/>
    <w:rsid w:val="00952BC6"/>
    <w:rsid w:val="00955817"/>
    <w:rsid w:val="00960C2B"/>
    <w:rsid w:val="009631F8"/>
    <w:rsid w:val="00963FB0"/>
    <w:rsid w:val="00964819"/>
    <w:rsid w:val="00971C1C"/>
    <w:rsid w:val="009742D1"/>
    <w:rsid w:val="00980688"/>
    <w:rsid w:val="00981D08"/>
    <w:rsid w:val="00982A1E"/>
    <w:rsid w:val="00982C90"/>
    <w:rsid w:val="0098337A"/>
    <w:rsid w:val="00985FB5"/>
    <w:rsid w:val="00991F4F"/>
    <w:rsid w:val="00993553"/>
    <w:rsid w:val="00994404"/>
    <w:rsid w:val="00995655"/>
    <w:rsid w:val="009961BF"/>
    <w:rsid w:val="009B3F9C"/>
    <w:rsid w:val="009B5CA9"/>
    <w:rsid w:val="009C004E"/>
    <w:rsid w:val="009C1D3F"/>
    <w:rsid w:val="009C2BC4"/>
    <w:rsid w:val="009C3DD3"/>
    <w:rsid w:val="009C41A3"/>
    <w:rsid w:val="009C6F3A"/>
    <w:rsid w:val="009C72E1"/>
    <w:rsid w:val="009C7BA9"/>
    <w:rsid w:val="009C7E65"/>
    <w:rsid w:val="009D37A7"/>
    <w:rsid w:val="009D5AC9"/>
    <w:rsid w:val="009E31DF"/>
    <w:rsid w:val="009E4250"/>
    <w:rsid w:val="009E4611"/>
    <w:rsid w:val="009F3B48"/>
    <w:rsid w:val="009F41B6"/>
    <w:rsid w:val="009F44F9"/>
    <w:rsid w:val="00A016DF"/>
    <w:rsid w:val="00A03F1E"/>
    <w:rsid w:val="00A06CA9"/>
    <w:rsid w:val="00A13EFD"/>
    <w:rsid w:val="00A20AF5"/>
    <w:rsid w:val="00A22875"/>
    <w:rsid w:val="00A31C7C"/>
    <w:rsid w:val="00A32D45"/>
    <w:rsid w:val="00A35E55"/>
    <w:rsid w:val="00A4383F"/>
    <w:rsid w:val="00A43EBF"/>
    <w:rsid w:val="00A459B3"/>
    <w:rsid w:val="00A46A76"/>
    <w:rsid w:val="00A47FE0"/>
    <w:rsid w:val="00A53BDF"/>
    <w:rsid w:val="00A70158"/>
    <w:rsid w:val="00A707F9"/>
    <w:rsid w:val="00A718E2"/>
    <w:rsid w:val="00A80929"/>
    <w:rsid w:val="00A84E27"/>
    <w:rsid w:val="00A87C11"/>
    <w:rsid w:val="00A90CC9"/>
    <w:rsid w:val="00A96C87"/>
    <w:rsid w:val="00AA1189"/>
    <w:rsid w:val="00AA1613"/>
    <w:rsid w:val="00AA1A66"/>
    <w:rsid w:val="00AB1483"/>
    <w:rsid w:val="00AB3141"/>
    <w:rsid w:val="00AB4B06"/>
    <w:rsid w:val="00AB5017"/>
    <w:rsid w:val="00AB71EE"/>
    <w:rsid w:val="00AC1083"/>
    <w:rsid w:val="00AC498A"/>
    <w:rsid w:val="00AC6BE4"/>
    <w:rsid w:val="00AD0777"/>
    <w:rsid w:val="00AD2CF4"/>
    <w:rsid w:val="00AD49E5"/>
    <w:rsid w:val="00AD5AA0"/>
    <w:rsid w:val="00AE0EF8"/>
    <w:rsid w:val="00AE1A3C"/>
    <w:rsid w:val="00AE457C"/>
    <w:rsid w:val="00AE655F"/>
    <w:rsid w:val="00AE6E71"/>
    <w:rsid w:val="00AF0CBD"/>
    <w:rsid w:val="00AF20EB"/>
    <w:rsid w:val="00AF4AA0"/>
    <w:rsid w:val="00AF57F1"/>
    <w:rsid w:val="00AF59D1"/>
    <w:rsid w:val="00B01D03"/>
    <w:rsid w:val="00B10231"/>
    <w:rsid w:val="00B11AAA"/>
    <w:rsid w:val="00B120B8"/>
    <w:rsid w:val="00B12552"/>
    <w:rsid w:val="00B1375B"/>
    <w:rsid w:val="00B16D56"/>
    <w:rsid w:val="00B16F78"/>
    <w:rsid w:val="00B17721"/>
    <w:rsid w:val="00B17A21"/>
    <w:rsid w:val="00B201C1"/>
    <w:rsid w:val="00B30B07"/>
    <w:rsid w:val="00B42BDF"/>
    <w:rsid w:val="00B43FC8"/>
    <w:rsid w:val="00B450BE"/>
    <w:rsid w:val="00B45BC8"/>
    <w:rsid w:val="00B4641A"/>
    <w:rsid w:val="00B51027"/>
    <w:rsid w:val="00B52016"/>
    <w:rsid w:val="00B520C2"/>
    <w:rsid w:val="00B55D73"/>
    <w:rsid w:val="00B6222D"/>
    <w:rsid w:val="00B66B6D"/>
    <w:rsid w:val="00B74C69"/>
    <w:rsid w:val="00B75EFF"/>
    <w:rsid w:val="00B800BE"/>
    <w:rsid w:val="00B820D0"/>
    <w:rsid w:val="00B83B59"/>
    <w:rsid w:val="00B87C7C"/>
    <w:rsid w:val="00B87F00"/>
    <w:rsid w:val="00B90362"/>
    <w:rsid w:val="00B944B3"/>
    <w:rsid w:val="00BA05B8"/>
    <w:rsid w:val="00BA0896"/>
    <w:rsid w:val="00BA19D5"/>
    <w:rsid w:val="00BA3E62"/>
    <w:rsid w:val="00BB6BCD"/>
    <w:rsid w:val="00BC1181"/>
    <w:rsid w:val="00BC5241"/>
    <w:rsid w:val="00BC7B7B"/>
    <w:rsid w:val="00BD1869"/>
    <w:rsid w:val="00BD6287"/>
    <w:rsid w:val="00BD67C4"/>
    <w:rsid w:val="00BE0AD2"/>
    <w:rsid w:val="00BE1536"/>
    <w:rsid w:val="00BE1CA3"/>
    <w:rsid w:val="00BE3213"/>
    <w:rsid w:val="00BF05E6"/>
    <w:rsid w:val="00BF2B28"/>
    <w:rsid w:val="00BF2B31"/>
    <w:rsid w:val="00BF523A"/>
    <w:rsid w:val="00BF5333"/>
    <w:rsid w:val="00C04801"/>
    <w:rsid w:val="00C1121E"/>
    <w:rsid w:val="00C150A3"/>
    <w:rsid w:val="00C161DD"/>
    <w:rsid w:val="00C201E4"/>
    <w:rsid w:val="00C2220D"/>
    <w:rsid w:val="00C23D92"/>
    <w:rsid w:val="00C24299"/>
    <w:rsid w:val="00C25292"/>
    <w:rsid w:val="00C25A18"/>
    <w:rsid w:val="00C2617C"/>
    <w:rsid w:val="00C31A64"/>
    <w:rsid w:val="00C34472"/>
    <w:rsid w:val="00C40A3A"/>
    <w:rsid w:val="00C44924"/>
    <w:rsid w:val="00C5042B"/>
    <w:rsid w:val="00C55130"/>
    <w:rsid w:val="00C60C79"/>
    <w:rsid w:val="00C63A2C"/>
    <w:rsid w:val="00C640E4"/>
    <w:rsid w:val="00C64E94"/>
    <w:rsid w:val="00C75044"/>
    <w:rsid w:val="00C76CA4"/>
    <w:rsid w:val="00C80311"/>
    <w:rsid w:val="00C80643"/>
    <w:rsid w:val="00C80871"/>
    <w:rsid w:val="00C85C0C"/>
    <w:rsid w:val="00C8753A"/>
    <w:rsid w:val="00C911E4"/>
    <w:rsid w:val="00C92AA8"/>
    <w:rsid w:val="00C96AAF"/>
    <w:rsid w:val="00C96ABF"/>
    <w:rsid w:val="00CA1292"/>
    <w:rsid w:val="00CB5491"/>
    <w:rsid w:val="00CB5745"/>
    <w:rsid w:val="00CC72FF"/>
    <w:rsid w:val="00CD0EBC"/>
    <w:rsid w:val="00CE2B9C"/>
    <w:rsid w:val="00CE56A6"/>
    <w:rsid w:val="00CF17F6"/>
    <w:rsid w:val="00CF1AD8"/>
    <w:rsid w:val="00CF27B0"/>
    <w:rsid w:val="00CF4B9D"/>
    <w:rsid w:val="00CF4E1B"/>
    <w:rsid w:val="00D04F51"/>
    <w:rsid w:val="00D151DE"/>
    <w:rsid w:val="00D176B2"/>
    <w:rsid w:val="00D17CCE"/>
    <w:rsid w:val="00D207C4"/>
    <w:rsid w:val="00D21598"/>
    <w:rsid w:val="00D24555"/>
    <w:rsid w:val="00D27A72"/>
    <w:rsid w:val="00D30118"/>
    <w:rsid w:val="00D30D56"/>
    <w:rsid w:val="00D36060"/>
    <w:rsid w:val="00D37B8A"/>
    <w:rsid w:val="00D37FE7"/>
    <w:rsid w:val="00D409EF"/>
    <w:rsid w:val="00D510F8"/>
    <w:rsid w:val="00D548AB"/>
    <w:rsid w:val="00D56847"/>
    <w:rsid w:val="00D6114C"/>
    <w:rsid w:val="00D65670"/>
    <w:rsid w:val="00D65D1C"/>
    <w:rsid w:val="00D7230C"/>
    <w:rsid w:val="00D7475B"/>
    <w:rsid w:val="00D74EA5"/>
    <w:rsid w:val="00D76422"/>
    <w:rsid w:val="00D7796D"/>
    <w:rsid w:val="00D90927"/>
    <w:rsid w:val="00D91134"/>
    <w:rsid w:val="00D9539C"/>
    <w:rsid w:val="00D963F3"/>
    <w:rsid w:val="00D96BD5"/>
    <w:rsid w:val="00D96C3B"/>
    <w:rsid w:val="00D974C8"/>
    <w:rsid w:val="00DA33F0"/>
    <w:rsid w:val="00DB2DB3"/>
    <w:rsid w:val="00DB58F0"/>
    <w:rsid w:val="00DC3091"/>
    <w:rsid w:val="00DC3907"/>
    <w:rsid w:val="00DC595D"/>
    <w:rsid w:val="00DD09DC"/>
    <w:rsid w:val="00DD70A7"/>
    <w:rsid w:val="00DD748F"/>
    <w:rsid w:val="00DE134F"/>
    <w:rsid w:val="00DE168C"/>
    <w:rsid w:val="00DE1FF3"/>
    <w:rsid w:val="00DE2B62"/>
    <w:rsid w:val="00DE2E28"/>
    <w:rsid w:val="00DE3DB7"/>
    <w:rsid w:val="00DE6762"/>
    <w:rsid w:val="00DE7A30"/>
    <w:rsid w:val="00DF364D"/>
    <w:rsid w:val="00DF6FBC"/>
    <w:rsid w:val="00E07401"/>
    <w:rsid w:val="00E07970"/>
    <w:rsid w:val="00E1623C"/>
    <w:rsid w:val="00E229FC"/>
    <w:rsid w:val="00E318F9"/>
    <w:rsid w:val="00E31A8A"/>
    <w:rsid w:val="00E354B0"/>
    <w:rsid w:val="00E36BE1"/>
    <w:rsid w:val="00E40661"/>
    <w:rsid w:val="00E41A16"/>
    <w:rsid w:val="00E4549A"/>
    <w:rsid w:val="00E469A3"/>
    <w:rsid w:val="00E47B7D"/>
    <w:rsid w:val="00E5251B"/>
    <w:rsid w:val="00E525C9"/>
    <w:rsid w:val="00E55079"/>
    <w:rsid w:val="00E61DBB"/>
    <w:rsid w:val="00E671CA"/>
    <w:rsid w:val="00E710F4"/>
    <w:rsid w:val="00E73A96"/>
    <w:rsid w:val="00E74F61"/>
    <w:rsid w:val="00E758B7"/>
    <w:rsid w:val="00E827E1"/>
    <w:rsid w:val="00E8721F"/>
    <w:rsid w:val="00E97314"/>
    <w:rsid w:val="00EA0E0F"/>
    <w:rsid w:val="00EA23ED"/>
    <w:rsid w:val="00EA5509"/>
    <w:rsid w:val="00EB565C"/>
    <w:rsid w:val="00EC0571"/>
    <w:rsid w:val="00EC2C21"/>
    <w:rsid w:val="00EC50C9"/>
    <w:rsid w:val="00ED4723"/>
    <w:rsid w:val="00EE49EA"/>
    <w:rsid w:val="00EF2D7A"/>
    <w:rsid w:val="00F04310"/>
    <w:rsid w:val="00F0602A"/>
    <w:rsid w:val="00F076C5"/>
    <w:rsid w:val="00F1664D"/>
    <w:rsid w:val="00F20B60"/>
    <w:rsid w:val="00F25184"/>
    <w:rsid w:val="00F25931"/>
    <w:rsid w:val="00F434E4"/>
    <w:rsid w:val="00F45FD0"/>
    <w:rsid w:val="00F53A56"/>
    <w:rsid w:val="00F56F9B"/>
    <w:rsid w:val="00F634B3"/>
    <w:rsid w:val="00F63D3D"/>
    <w:rsid w:val="00F651C4"/>
    <w:rsid w:val="00F6692F"/>
    <w:rsid w:val="00F745B6"/>
    <w:rsid w:val="00F750B9"/>
    <w:rsid w:val="00F80F64"/>
    <w:rsid w:val="00F862DB"/>
    <w:rsid w:val="00F873BE"/>
    <w:rsid w:val="00F9039B"/>
    <w:rsid w:val="00F9133A"/>
    <w:rsid w:val="00F9761B"/>
    <w:rsid w:val="00F979A7"/>
    <w:rsid w:val="00FA6D43"/>
    <w:rsid w:val="00FB2E8F"/>
    <w:rsid w:val="00FB3E7B"/>
    <w:rsid w:val="00FC6B5E"/>
    <w:rsid w:val="00FD1D8E"/>
    <w:rsid w:val="00FD23C7"/>
    <w:rsid w:val="00FD7788"/>
    <w:rsid w:val="00FE436B"/>
    <w:rsid w:val="00FE487C"/>
    <w:rsid w:val="00FE550C"/>
    <w:rsid w:val="00FE5603"/>
    <w:rsid w:val="00FE6010"/>
    <w:rsid w:val="00FE6442"/>
    <w:rsid w:val="00FF10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Signature" w:locked="1" w:semiHidden="0" w:unhideWhenUsed="0"/>
    <w:lsdException w:name="Default Paragraph Font" w:locked="1" w:semiHidden="0" w:uiPriority="0" w:unhideWhenUsed="0"/>
    <w:lsdException w:name="Body Text Indent" w:locked="1" w:semiHidden="0" w:unhideWhenUsed="0"/>
    <w:lsdException w:name="Subtitle" w:locked="1" w:semiHidden="0" w:unhideWhenUsed="0" w:qFormat="1"/>
    <w:lsdException w:name="Body Text Indent 2" w:uiPriority="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1162DF"/>
    <w:pPr>
      <w:spacing w:before="240"/>
    </w:pPr>
    <w:rPr>
      <w:rFonts w:eastAsia="Times New Roman"/>
      <w:bCs/>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9"/>
    <w:qFormat/>
    <w:rsid w:val="001162DF"/>
    <w:pPr>
      <w:keepNext/>
      <w:keepLines/>
      <w:spacing w:before="480"/>
      <w:outlineLvl w:val="0"/>
    </w:pPr>
    <w:rPr>
      <w:rFonts w:ascii="Cambria" w:hAnsi="Cambria"/>
      <w:b/>
      <w:bCs w:val="0"/>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1"/>
    <w:uiPriority w:val="99"/>
    <w:qFormat/>
    <w:rsid w:val="001162DF"/>
    <w:pPr>
      <w:spacing w:before="100" w:beforeAutospacing="1" w:after="100" w:afterAutospacing="1"/>
      <w:outlineLvl w:val="1"/>
    </w:pPr>
    <w:rPr>
      <w:b/>
      <w:sz w:val="36"/>
      <w:szCs w:val="36"/>
    </w:rPr>
  </w:style>
  <w:style w:type="paragraph" w:styleId="3">
    <w:name w:val="heading 3"/>
    <w:basedOn w:val="a"/>
    <w:next w:val="a"/>
    <w:link w:val="30"/>
    <w:uiPriority w:val="99"/>
    <w:qFormat/>
    <w:rsid w:val="001162DF"/>
    <w:pPr>
      <w:keepNext/>
      <w:keepLines/>
      <w:spacing w:before="200" w:line="276" w:lineRule="auto"/>
      <w:outlineLvl w:val="2"/>
    </w:pPr>
    <w:rPr>
      <w:rFonts w:ascii="Cambria" w:hAnsi="Cambria"/>
      <w:b/>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0"/>
    <w:uiPriority w:val="99"/>
    <w:locked/>
    <w:rsid w:val="001162DF"/>
    <w:rPr>
      <w:rFonts w:ascii="Cambria" w:hAnsi="Cambria" w:cs="Times New Roman"/>
      <w:b/>
      <w:color w:val="365F91"/>
      <w:sz w:val="28"/>
      <w:szCs w:val="28"/>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0"/>
    <w:uiPriority w:val="99"/>
    <w:locked/>
    <w:rsid w:val="001162DF"/>
    <w:rPr>
      <w:rFonts w:eastAsia="Times New Roman" w:cs="Times New Roman"/>
      <w:b/>
      <w:bCs/>
      <w:sz w:val="36"/>
      <w:szCs w:val="36"/>
      <w:lang w:eastAsia="ru-RU"/>
    </w:rPr>
  </w:style>
  <w:style w:type="character" w:customStyle="1" w:styleId="30">
    <w:name w:val="Заголовок 3 Знак"/>
    <w:link w:val="3"/>
    <w:uiPriority w:val="99"/>
    <w:locked/>
    <w:rsid w:val="001162DF"/>
    <w:rPr>
      <w:rFonts w:ascii="Cambria" w:hAnsi="Cambria" w:cs="Times New Roman"/>
      <w:b/>
      <w:bCs/>
      <w:color w:val="4F81BD"/>
      <w:sz w:val="22"/>
      <w:szCs w:val="22"/>
    </w:rPr>
  </w:style>
  <w:style w:type="paragraph" w:styleId="a3">
    <w:name w:val="List Paragraph"/>
    <w:basedOn w:val="a"/>
    <w:link w:val="a4"/>
    <w:uiPriority w:val="34"/>
    <w:qFormat/>
    <w:rsid w:val="001162DF"/>
    <w:pPr>
      <w:ind w:left="720"/>
      <w:contextualSpacing/>
    </w:pPr>
    <w:rPr>
      <w:bCs w:val="0"/>
      <w:szCs w:val="20"/>
    </w:rPr>
  </w:style>
  <w:style w:type="paragraph" w:styleId="a5">
    <w:name w:val="header"/>
    <w:basedOn w:val="a"/>
    <w:link w:val="a6"/>
    <w:uiPriority w:val="99"/>
    <w:rsid w:val="001162DF"/>
    <w:pPr>
      <w:tabs>
        <w:tab w:val="center" w:pos="4677"/>
        <w:tab w:val="right" w:pos="9355"/>
      </w:tabs>
      <w:spacing w:before="0"/>
    </w:pPr>
  </w:style>
  <w:style w:type="character" w:customStyle="1" w:styleId="a6">
    <w:name w:val="Верхний колонтитул Знак"/>
    <w:link w:val="a5"/>
    <w:uiPriority w:val="99"/>
    <w:locked/>
    <w:rsid w:val="001162DF"/>
    <w:rPr>
      <w:rFonts w:eastAsia="Times New Roman" w:cs="Times New Roman"/>
      <w:bCs/>
      <w:sz w:val="24"/>
      <w:szCs w:val="24"/>
      <w:lang w:eastAsia="ru-RU"/>
    </w:rPr>
  </w:style>
  <w:style w:type="paragraph" w:styleId="a7">
    <w:name w:val="footer"/>
    <w:basedOn w:val="a"/>
    <w:link w:val="a8"/>
    <w:uiPriority w:val="99"/>
    <w:rsid w:val="001162DF"/>
    <w:pPr>
      <w:tabs>
        <w:tab w:val="center" w:pos="4677"/>
        <w:tab w:val="right" w:pos="9355"/>
      </w:tabs>
      <w:spacing w:before="0"/>
    </w:pPr>
  </w:style>
  <w:style w:type="character" w:customStyle="1" w:styleId="a8">
    <w:name w:val="Нижний колонтитул Знак"/>
    <w:link w:val="a7"/>
    <w:uiPriority w:val="99"/>
    <w:locked/>
    <w:rsid w:val="001162DF"/>
    <w:rPr>
      <w:rFonts w:eastAsia="Times New Roman" w:cs="Times New Roman"/>
      <w:bCs/>
      <w:sz w:val="24"/>
      <w:szCs w:val="24"/>
      <w:lang w:eastAsia="ru-RU"/>
    </w:rPr>
  </w:style>
  <w:style w:type="paragraph" w:customStyle="1" w:styleId="a9">
    <w:name w:val="Обычный (паспорт)"/>
    <w:basedOn w:val="a"/>
    <w:uiPriority w:val="99"/>
    <w:rsid w:val="001162DF"/>
    <w:pPr>
      <w:spacing w:before="120"/>
      <w:jc w:val="both"/>
    </w:pPr>
    <w:rPr>
      <w:bCs w:val="0"/>
      <w:sz w:val="28"/>
      <w:szCs w:val="28"/>
    </w:rPr>
  </w:style>
  <w:style w:type="paragraph" w:customStyle="1" w:styleId="aa">
    <w:name w:val="Обычный по центру"/>
    <w:basedOn w:val="a"/>
    <w:uiPriority w:val="99"/>
    <w:rsid w:val="001162DF"/>
    <w:pPr>
      <w:spacing w:before="120"/>
      <w:jc w:val="center"/>
    </w:pPr>
    <w:rPr>
      <w:bCs w:val="0"/>
    </w:rPr>
  </w:style>
  <w:style w:type="paragraph" w:customStyle="1" w:styleId="ab">
    <w:name w:val="Обычный в таблице"/>
    <w:basedOn w:val="a"/>
    <w:uiPriority w:val="99"/>
    <w:rsid w:val="001162DF"/>
    <w:pPr>
      <w:spacing w:before="120"/>
      <w:jc w:val="both"/>
    </w:pPr>
    <w:rPr>
      <w:bCs w:val="0"/>
      <w:sz w:val="22"/>
      <w:szCs w:val="22"/>
    </w:rPr>
  </w:style>
  <w:style w:type="paragraph" w:customStyle="1" w:styleId="Default">
    <w:name w:val="Default"/>
    <w:uiPriority w:val="99"/>
    <w:rsid w:val="001162DF"/>
    <w:pPr>
      <w:autoSpaceDE w:val="0"/>
      <w:autoSpaceDN w:val="0"/>
      <w:adjustRightInd w:val="0"/>
    </w:pPr>
    <w:rPr>
      <w:rFonts w:eastAsia="Times New Roman"/>
      <w:color w:val="000000"/>
      <w:sz w:val="24"/>
      <w:szCs w:val="24"/>
    </w:rPr>
  </w:style>
  <w:style w:type="character" w:styleId="ac">
    <w:name w:val="Hyperlink"/>
    <w:uiPriority w:val="99"/>
    <w:rsid w:val="001162DF"/>
    <w:rPr>
      <w:rFonts w:cs="Times New Roman"/>
      <w:color w:val="0000FF"/>
      <w:u w:val="single"/>
    </w:rPr>
  </w:style>
  <w:style w:type="paragraph" w:customStyle="1" w:styleId="ConsPlusNormal">
    <w:name w:val="ConsPlusNormal"/>
    <w:uiPriority w:val="99"/>
    <w:rsid w:val="001162DF"/>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1162DF"/>
    <w:pPr>
      <w:spacing w:before="0"/>
    </w:pPr>
    <w:rPr>
      <w:rFonts w:ascii="Tahoma" w:hAnsi="Tahoma" w:cs="Tahoma"/>
      <w:sz w:val="16"/>
      <w:szCs w:val="16"/>
    </w:rPr>
  </w:style>
  <w:style w:type="character" w:customStyle="1" w:styleId="ae">
    <w:name w:val="Текст выноски Знак"/>
    <w:link w:val="ad"/>
    <w:uiPriority w:val="99"/>
    <w:semiHidden/>
    <w:locked/>
    <w:rsid w:val="001162DF"/>
    <w:rPr>
      <w:rFonts w:ascii="Tahoma" w:hAnsi="Tahoma" w:cs="Tahoma"/>
      <w:bCs/>
      <w:sz w:val="16"/>
      <w:szCs w:val="16"/>
      <w:lang w:eastAsia="ru-RU"/>
    </w:rPr>
  </w:style>
  <w:style w:type="paragraph" w:styleId="af">
    <w:name w:val="Body Text Indent"/>
    <w:basedOn w:val="a"/>
    <w:link w:val="af0"/>
    <w:uiPriority w:val="99"/>
    <w:rsid w:val="001162DF"/>
    <w:pPr>
      <w:spacing w:before="0" w:after="120"/>
      <w:ind w:left="283"/>
    </w:pPr>
    <w:rPr>
      <w:bCs w:val="0"/>
    </w:rPr>
  </w:style>
  <w:style w:type="character" w:customStyle="1" w:styleId="af0">
    <w:name w:val="Основной текст с отступом Знак"/>
    <w:link w:val="af"/>
    <w:uiPriority w:val="99"/>
    <w:locked/>
    <w:rsid w:val="001162DF"/>
    <w:rPr>
      <w:rFonts w:eastAsia="Times New Roman" w:cs="Times New Roman"/>
      <w:sz w:val="24"/>
      <w:szCs w:val="24"/>
      <w:lang w:eastAsia="ru-RU"/>
    </w:rPr>
  </w:style>
  <w:style w:type="character" w:customStyle="1" w:styleId="FontStyle11">
    <w:name w:val="Font Style11"/>
    <w:uiPriority w:val="99"/>
    <w:rsid w:val="001162DF"/>
    <w:rPr>
      <w:rFonts w:ascii="Times New Roman" w:hAnsi="Times New Roman"/>
      <w:sz w:val="24"/>
    </w:rPr>
  </w:style>
  <w:style w:type="paragraph" w:customStyle="1" w:styleId="22">
    <w:name w:val="Знак Знак2 Знак Знак Знак Знак Знак Знак Знак"/>
    <w:basedOn w:val="a"/>
    <w:uiPriority w:val="99"/>
    <w:rsid w:val="001162DF"/>
    <w:pPr>
      <w:spacing w:before="0" w:after="160" w:line="240" w:lineRule="exact"/>
    </w:pPr>
    <w:rPr>
      <w:rFonts w:ascii="Verdana" w:hAnsi="Verdana"/>
      <w:bCs w:val="0"/>
      <w:lang w:val="en-US" w:eastAsia="en-US"/>
    </w:rPr>
  </w:style>
  <w:style w:type="character" w:customStyle="1" w:styleId="FontStyle64">
    <w:name w:val="Font Style64"/>
    <w:uiPriority w:val="99"/>
    <w:rsid w:val="001162DF"/>
    <w:rPr>
      <w:rFonts w:ascii="Times New Roman" w:hAnsi="Times New Roman"/>
      <w:sz w:val="26"/>
    </w:rPr>
  </w:style>
  <w:style w:type="paragraph" w:customStyle="1" w:styleId="ConsPlusCell">
    <w:name w:val="ConsPlusCell"/>
    <w:uiPriority w:val="99"/>
    <w:rsid w:val="001162DF"/>
    <w:pPr>
      <w:autoSpaceDE w:val="0"/>
      <w:autoSpaceDN w:val="0"/>
      <w:adjustRightInd w:val="0"/>
    </w:pPr>
    <w:rPr>
      <w:rFonts w:ascii="Arial" w:hAnsi="Arial" w:cs="Arial"/>
      <w:lang w:eastAsia="en-US"/>
    </w:rPr>
  </w:style>
  <w:style w:type="paragraph" w:styleId="af1">
    <w:name w:val="Normal (Web)"/>
    <w:basedOn w:val="a"/>
    <w:uiPriority w:val="99"/>
    <w:rsid w:val="001162DF"/>
    <w:pPr>
      <w:spacing w:before="120" w:after="120"/>
    </w:pPr>
    <w:rPr>
      <w:rFonts w:eastAsia="Calibri"/>
      <w:bCs w:val="0"/>
    </w:rPr>
  </w:style>
  <w:style w:type="paragraph" w:customStyle="1" w:styleId="12">
    <w:name w:val="Абзац списка1"/>
    <w:basedOn w:val="a"/>
    <w:uiPriority w:val="99"/>
    <w:rsid w:val="001162D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1162D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1 Знак,Основной текст Знак Знак Знак,bt Знак"/>
    <w:uiPriority w:val="99"/>
    <w:rsid w:val="001162DF"/>
    <w:rPr>
      <w:sz w:val="24"/>
      <w:lang w:val="ru-RU" w:eastAsia="ru-RU"/>
    </w:rPr>
  </w:style>
  <w:style w:type="paragraph" w:customStyle="1" w:styleId="Style12">
    <w:name w:val="Style12"/>
    <w:basedOn w:val="a"/>
    <w:uiPriority w:val="99"/>
    <w:rsid w:val="001162DF"/>
    <w:pPr>
      <w:widowControl w:val="0"/>
      <w:autoSpaceDE w:val="0"/>
      <w:autoSpaceDN w:val="0"/>
      <w:adjustRightInd w:val="0"/>
      <w:spacing w:before="0" w:line="317" w:lineRule="exact"/>
      <w:ind w:firstLine="566"/>
      <w:jc w:val="both"/>
    </w:pPr>
    <w:rPr>
      <w:bCs w:val="0"/>
    </w:rPr>
  </w:style>
  <w:style w:type="paragraph" w:styleId="af3">
    <w:name w:val="Body Text"/>
    <w:aliases w:val="Основной текст1,Основной текст Знак Знак,bt"/>
    <w:basedOn w:val="a"/>
    <w:link w:val="13"/>
    <w:uiPriority w:val="99"/>
    <w:rsid w:val="001162DF"/>
    <w:pPr>
      <w:spacing w:after="120"/>
    </w:pPr>
  </w:style>
  <w:style w:type="character" w:customStyle="1" w:styleId="13">
    <w:name w:val="Основной текст Знак1"/>
    <w:aliases w:val="Основной текст1 Знак1,Основной текст Знак Знак Знак1,bt Знак1"/>
    <w:link w:val="af3"/>
    <w:uiPriority w:val="99"/>
    <w:locked/>
    <w:rsid w:val="001162DF"/>
    <w:rPr>
      <w:rFonts w:eastAsia="Times New Roman" w:cs="Times New Roman"/>
      <w:bCs/>
      <w:sz w:val="24"/>
      <w:szCs w:val="24"/>
      <w:lang w:eastAsia="ru-RU"/>
    </w:rPr>
  </w:style>
  <w:style w:type="paragraph" w:customStyle="1" w:styleId="ConsPlusTitle">
    <w:name w:val="ConsPlusTitle"/>
    <w:rsid w:val="001162DF"/>
    <w:pPr>
      <w:autoSpaceDE w:val="0"/>
      <w:autoSpaceDN w:val="0"/>
      <w:adjustRightInd w:val="0"/>
    </w:pPr>
    <w:rPr>
      <w:b/>
      <w:bCs/>
      <w:sz w:val="24"/>
      <w:szCs w:val="24"/>
      <w:lang w:eastAsia="en-US"/>
    </w:rPr>
  </w:style>
  <w:style w:type="table" w:styleId="af4">
    <w:name w:val="Table Grid"/>
    <w:basedOn w:val="a1"/>
    <w:uiPriority w:val="99"/>
    <w:rsid w:val="001162D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uiPriority w:val="99"/>
    <w:rsid w:val="001162DF"/>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link w:val="af7"/>
    <w:uiPriority w:val="99"/>
    <w:qFormat/>
    <w:rsid w:val="001162DF"/>
    <w:rPr>
      <w:rFonts w:ascii="Calibri" w:hAnsi="Calibri"/>
      <w:sz w:val="22"/>
      <w:szCs w:val="22"/>
      <w:lang w:eastAsia="en-US"/>
    </w:rPr>
  </w:style>
  <w:style w:type="character" w:customStyle="1" w:styleId="a4">
    <w:name w:val="Абзац списка Знак"/>
    <w:link w:val="a3"/>
    <w:uiPriority w:val="34"/>
    <w:locked/>
    <w:rsid w:val="001162DF"/>
    <w:rPr>
      <w:rFonts w:eastAsia="Times New Roman"/>
      <w:sz w:val="24"/>
      <w:lang w:eastAsia="ru-RU"/>
    </w:rPr>
  </w:style>
  <w:style w:type="character" w:styleId="af8">
    <w:name w:val="Strong"/>
    <w:uiPriority w:val="99"/>
    <w:qFormat/>
    <w:rsid w:val="001162DF"/>
    <w:rPr>
      <w:rFonts w:cs="Times New Roman"/>
      <w:b/>
    </w:rPr>
  </w:style>
  <w:style w:type="table" w:customStyle="1" w:styleId="14">
    <w:name w:val="Сетка таблицы1"/>
    <w:uiPriority w:val="99"/>
    <w:rsid w:val="001162DF"/>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0"/>
    <w:next w:val="a"/>
    <w:uiPriority w:val="99"/>
    <w:qFormat/>
    <w:rsid w:val="001162DF"/>
    <w:pPr>
      <w:spacing w:line="276" w:lineRule="auto"/>
      <w:outlineLvl w:val="9"/>
    </w:pPr>
    <w:rPr>
      <w:bCs/>
    </w:rPr>
  </w:style>
  <w:style w:type="paragraph" w:styleId="15">
    <w:name w:val="toc 1"/>
    <w:basedOn w:val="a"/>
    <w:next w:val="a"/>
    <w:autoRedefine/>
    <w:uiPriority w:val="99"/>
    <w:rsid w:val="001162DF"/>
    <w:pPr>
      <w:spacing w:before="0" w:after="100" w:line="276" w:lineRule="auto"/>
    </w:pPr>
    <w:rPr>
      <w:rFonts w:ascii="Calibri" w:hAnsi="Calibri"/>
      <w:bCs w:val="0"/>
      <w:sz w:val="22"/>
      <w:szCs w:val="22"/>
      <w:lang w:eastAsia="en-US"/>
    </w:rPr>
  </w:style>
  <w:style w:type="paragraph" w:styleId="23">
    <w:name w:val="toc 2"/>
    <w:basedOn w:val="a"/>
    <w:next w:val="a"/>
    <w:autoRedefine/>
    <w:uiPriority w:val="99"/>
    <w:rsid w:val="001162DF"/>
    <w:pPr>
      <w:tabs>
        <w:tab w:val="left" w:pos="709"/>
        <w:tab w:val="right" w:leader="dot" w:pos="9627"/>
      </w:tabs>
      <w:spacing w:before="0" w:after="100" w:line="276" w:lineRule="auto"/>
      <w:ind w:left="220"/>
    </w:pPr>
    <w:rPr>
      <w:rFonts w:ascii="Calibri" w:hAnsi="Calibri"/>
      <w:bCs w:val="0"/>
      <w:sz w:val="22"/>
      <w:szCs w:val="22"/>
      <w:lang w:eastAsia="en-US"/>
    </w:rPr>
  </w:style>
  <w:style w:type="table" w:customStyle="1" w:styleId="24">
    <w:name w:val="Сетка таблицы2"/>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rsid w:val="001162DF"/>
    <w:pPr>
      <w:spacing w:before="0"/>
    </w:pPr>
    <w:rPr>
      <w:bCs w:val="0"/>
      <w:sz w:val="20"/>
      <w:szCs w:val="20"/>
    </w:rPr>
  </w:style>
  <w:style w:type="character" w:customStyle="1" w:styleId="afb">
    <w:name w:val="Текст сноски Знак"/>
    <w:link w:val="afa"/>
    <w:uiPriority w:val="99"/>
    <w:locked/>
    <w:rsid w:val="001162DF"/>
    <w:rPr>
      <w:rFonts w:eastAsia="Times New Roman" w:cs="Times New Roman"/>
      <w:lang w:eastAsia="ru-RU"/>
    </w:rPr>
  </w:style>
  <w:style w:type="character" w:styleId="afc">
    <w:name w:val="footnote reference"/>
    <w:uiPriority w:val="99"/>
    <w:semiHidden/>
    <w:rsid w:val="001162DF"/>
    <w:rPr>
      <w:rFonts w:cs="Times New Roman"/>
      <w:vertAlign w:val="superscript"/>
    </w:rPr>
  </w:style>
  <w:style w:type="table" w:customStyle="1" w:styleId="4">
    <w:name w:val="Сетка таблицы4"/>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uiPriority w:val="99"/>
    <w:rsid w:val="001162DF"/>
    <w:pPr>
      <w:keepLines w:val="0"/>
      <w:suppressAutoHyphens/>
      <w:spacing w:before="0" w:after="360" w:line="360" w:lineRule="auto"/>
    </w:pPr>
    <w:rPr>
      <w:rFonts w:ascii="Times New Roman" w:hAnsi="Times New Roman"/>
      <w:b w:val="0"/>
      <w:color w:val="auto"/>
      <w:spacing w:val="20"/>
      <w:kern w:val="28"/>
      <w:sz w:val="32"/>
      <w:szCs w:val="32"/>
    </w:rPr>
  </w:style>
  <w:style w:type="paragraph" w:styleId="afd">
    <w:name w:val="Title"/>
    <w:basedOn w:val="a"/>
    <w:next w:val="afe"/>
    <w:link w:val="aff"/>
    <w:uiPriority w:val="99"/>
    <w:qFormat/>
    <w:rsid w:val="001162DF"/>
    <w:pPr>
      <w:suppressAutoHyphens/>
      <w:spacing w:before="0"/>
      <w:jc w:val="center"/>
    </w:pPr>
    <w:rPr>
      <w:b/>
      <w:bCs w:val="0"/>
      <w:sz w:val="22"/>
      <w:szCs w:val="20"/>
      <w:u w:val="single"/>
      <w:lang w:eastAsia="ar-SA"/>
    </w:rPr>
  </w:style>
  <w:style w:type="character" w:customStyle="1" w:styleId="aff">
    <w:name w:val="Название Знак"/>
    <w:link w:val="afd"/>
    <w:uiPriority w:val="99"/>
    <w:locked/>
    <w:rsid w:val="001162DF"/>
    <w:rPr>
      <w:rFonts w:eastAsia="Times New Roman" w:cs="Times New Roman"/>
      <w:b/>
      <w:sz w:val="22"/>
      <w:u w:val="single"/>
      <w:lang w:eastAsia="ar-SA" w:bidi="ar-SA"/>
    </w:rPr>
  </w:style>
  <w:style w:type="paragraph" w:styleId="afe">
    <w:name w:val="Subtitle"/>
    <w:basedOn w:val="a"/>
    <w:next w:val="a"/>
    <w:link w:val="aff0"/>
    <w:uiPriority w:val="99"/>
    <w:qFormat/>
    <w:rsid w:val="001162DF"/>
    <w:pPr>
      <w:numPr>
        <w:ilvl w:val="1"/>
      </w:numPr>
      <w:spacing w:before="0"/>
    </w:pPr>
    <w:rPr>
      <w:rFonts w:ascii="Cambria" w:hAnsi="Cambria"/>
      <w:bCs w:val="0"/>
      <w:i/>
      <w:iCs/>
      <w:color w:val="4F81BD"/>
      <w:spacing w:val="15"/>
    </w:rPr>
  </w:style>
  <w:style w:type="character" w:customStyle="1" w:styleId="aff0">
    <w:name w:val="Подзаголовок Знак"/>
    <w:link w:val="afe"/>
    <w:uiPriority w:val="99"/>
    <w:locked/>
    <w:rsid w:val="001162DF"/>
    <w:rPr>
      <w:rFonts w:ascii="Cambria" w:hAnsi="Cambria" w:cs="Times New Roman"/>
      <w:i/>
      <w:iCs/>
      <w:color w:val="4F81BD"/>
      <w:spacing w:val="15"/>
      <w:sz w:val="24"/>
      <w:szCs w:val="24"/>
      <w:lang w:eastAsia="ru-RU"/>
    </w:rPr>
  </w:style>
  <w:style w:type="table" w:customStyle="1" w:styleId="111">
    <w:name w:val="Сетка таблицы111"/>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2"/>
    <w:basedOn w:val="a"/>
    <w:link w:val="26"/>
    <w:uiPriority w:val="99"/>
    <w:rsid w:val="001162DF"/>
    <w:pPr>
      <w:spacing w:before="0"/>
      <w:ind w:firstLine="567"/>
      <w:jc w:val="both"/>
    </w:pPr>
    <w:rPr>
      <w:bCs w:val="0"/>
    </w:rPr>
  </w:style>
  <w:style w:type="character" w:customStyle="1" w:styleId="26">
    <w:name w:val="Основной текст 2 Знак"/>
    <w:link w:val="25"/>
    <w:uiPriority w:val="99"/>
    <w:locked/>
    <w:rsid w:val="001162DF"/>
    <w:rPr>
      <w:rFonts w:eastAsia="Times New Roman" w:cs="Times New Roman"/>
      <w:sz w:val="24"/>
      <w:szCs w:val="24"/>
      <w:lang w:eastAsia="ru-RU"/>
    </w:rPr>
  </w:style>
  <w:style w:type="paragraph" w:customStyle="1" w:styleId="ConsPlusNonformat">
    <w:name w:val="ConsPlusNonformat"/>
    <w:uiPriority w:val="99"/>
    <w:rsid w:val="001162DF"/>
    <w:pPr>
      <w:widowControl w:val="0"/>
      <w:autoSpaceDE w:val="0"/>
      <w:autoSpaceDN w:val="0"/>
      <w:adjustRightInd w:val="0"/>
    </w:pPr>
    <w:rPr>
      <w:rFonts w:ascii="Courier New" w:eastAsia="Times New Roman" w:hAnsi="Courier New" w:cs="Courier New"/>
    </w:rPr>
  </w:style>
  <w:style w:type="character" w:customStyle="1" w:styleId="st">
    <w:name w:val="st"/>
    <w:uiPriority w:val="99"/>
    <w:rsid w:val="001162DF"/>
  </w:style>
  <w:style w:type="character" w:styleId="aff1">
    <w:name w:val="Emphasis"/>
    <w:uiPriority w:val="99"/>
    <w:qFormat/>
    <w:rsid w:val="001162DF"/>
    <w:rPr>
      <w:rFonts w:cs="Times New Roman"/>
      <w:i/>
    </w:rPr>
  </w:style>
  <w:style w:type="table" w:customStyle="1" w:styleId="120">
    <w:name w:val="Сетка таблицы12"/>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uiPriority w:val="99"/>
    <w:rsid w:val="001162DF"/>
    <w:pPr>
      <w:keepNext/>
      <w:numPr>
        <w:numId w:val="1"/>
      </w:numPr>
      <w:autoSpaceDE w:val="0"/>
      <w:autoSpaceDN w:val="0"/>
      <w:adjustRightInd w:val="0"/>
      <w:spacing w:before="360" w:after="240"/>
      <w:ind w:right="709"/>
      <w:jc w:val="center"/>
    </w:pPr>
    <w:rPr>
      <w:b/>
      <w:bCs w:val="0"/>
      <w:szCs w:val="20"/>
    </w:rPr>
  </w:style>
  <w:style w:type="paragraph" w:styleId="32">
    <w:name w:val="toc 3"/>
    <w:basedOn w:val="a"/>
    <w:next w:val="a"/>
    <w:autoRedefine/>
    <w:uiPriority w:val="99"/>
    <w:semiHidden/>
    <w:rsid w:val="001162DF"/>
    <w:pPr>
      <w:spacing w:before="0" w:after="100" w:line="276" w:lineRule="auto"/>
      <w:ind w:left="440"/>
    </w:pPr>
    <w:rPr>
      <w:rFonts w:ascii="Calibri" w:hAnsi="Calibri"/>
      <w:bCs w:val="0"/>
      <w:sz w:val="22"/>
      <w:szCs w:val="22"/>
    </w:rPr>
  </w:style>
  <w:style w:type="character" w:customStyle="1" w:styleId="16">
    <w:name w:val="Стиль1 Знак"/>
    <w:link w:val="1"/>
    <w:uiPriority w:val="99"/>
    <w:locked/>
    <w:rsid w:val="001162DF"/>
    <w:rPr>
      <w:rFonts w:eastAsia="Times New Roman"/>
      <w:b/>
      <w:sz w:val="24"/>
    </w:rPr>
  </w:style>
  <w:style w:type="paragraph" w:styleId="33">
    <w:name w:val="Body Text 3"/>
    <w:basedOn w:val="a"/>
    <w:link w:val="34"/>
    <w:uiPriority w:val="99"/>
    <w:semiHidden/>
    <w:rsid w:val="001162DF"/>
    <w:pPr>
      <w:spacing w:before="0" w:after="120" w:line="276" w:lineRule="auto"/>
    </w:pPr>
    <w:rPr>
      <w:rFonts w:ascii="Calibri" w:hAnsi="Calibri"/>
      <w:bCs w:val="0"/>
      <w:sz w:val="16"/>
      <w:szCs w:val="16"/>
      <w:lang w:eastAsia="en-US"/>
    </w:rPr>
  </w:style>
  <w:style w:type="character" w:customStyle="1" w:styleId="34">
    <w:name w:val="Основной текст 3 Знак"/>
    <w:link w:val="33"/>
    <w:uiPriority w:val="99"/>
    <w:semiHidden/>
    <w:locked/>
    <w:rsid w:val="001162DF"/>
    <w:rPr>
      <w:rFonts w:ascii="Calibri" w:hAnsi="Calibri" w:cs="Times New Roman"/>
      <w:sz w:val="16"/>
      <w:szCs w:val="16"/>
    </w:rPr>
  </w:style>
  <w:style w:type="paragraph" w:styleId="aff2">
    <w:name w:val="endnote text"/>
    <w:basedOn w:val="a"/>
    <w:link w:val="aff3"/>
    <w:uiPriority w:val="99"/>
    <w:semiHidden/>
    <w:rsid w:val="001162DF"/>
    <w:pPr>
      <w:spacing w:before="0"/>
    </w:pPr>
    <w:rPr>
      <w:rFonts w:ascii="Calibri" w:hAnsi="Calibri"/>
      <w:bCs w:val="0"/>
      <w:sz w:val="20"/>
      <w:szCs w:val="20"/>
      <w:lang w:eastAsia="en-US"/>
    </w:rPr>
  </w:style>
  <w:style w:type="character" w:customStyle="1" w:styleId="aff3">
    <w:name w:val="Текст концевой сноски Знак"/>
    <w:link w:val="aff2"/>
    <w:uiPriority w:val="99"/>
    <w:semiHidden/>
    <w:locked/>
    <w:rsid w:val="001162DF"/>
    <w:rPr>
      <w:rFonts w:ascii="Calibri" w:hAnsi="Calibri" w:cs="Times New Roman"/>
    </w:rPr>
  </w:style>
  <w:style w:type="character" w:styleId="aff4">
    <w:name w:val="endnote reference"/>
    <w:uiPriority w:val="99"/>
    <w:semiHidden/>
    <w:rsid w:val="001162DF"/>
    <w:rPr>
      <w:rFonts w:cs="Times New Roman"/>
      <w:vertAlign w:val="superscript"/>
    </w:rPr>
  </w:style>
  <w:style w:type="paragraph" w:customStyle="1" w:styleId="121">
    <w:name w:val="Абзац списка12"/>
    <w:basedOn w:val="a"/>
    <w:uiPriority w:val="99"/>
    <w:rsid w:val="001162DF"/>
    <w:pPr>
      <w:spacing w:before="0" w:after="200" w:line="276" w:lineRule="auto"/>
      <w:ind w:left="720"/>
    </w:pPr>
    <w:rPr>
      <w:rFonts w:ascii="Calibri" w:hAnsi="Calibri" w:cs="Calibri"/>
      <w:bCs w:val="0"/>
      <w:sz w:val="22"/>
      <w:szCs w:val="22"/>
      <w:lang w:eastAsia="en-US"/>
    </w:rPr>
  </w:style>
  <w:style w:type="character" w:customStyle="1" w:styleId="FontStyle106">
    <w:name w:val="Font Style106"/>
    <w:uiPriority w:val="99"/>
    <w:rsid w:val="001162DF"/>
    <w:rPr>
      <w:rFonts w:ascii="Times New Roman" w:hAnsi="Times New Roman"/>
      <w:color w:val="000000"/>
      <w:sz w:val="26"/>
    </w:rPr>
  </w:style>
  <w:style w:type="paragraph" w:customStyle="1" w:styleId="Style9">
    <w:name w:val="Style9"/>
    <w:basedOn w:val="a"/>
    <w:uiPriority w:val="99"/>
    <w:rsid w:val="001162DF"/>
    <w:pPr>
      <w:widowControl w:val="0"/>
      <w:autoSpaceDE w:val="0"/>
      <w:spacing w:before="0" w:line="322" w:lineRule="exact"/>
      <w:jc w:val="both"/>
    </w:pPr>
    <w:rPr>
      <w:rFonts w:cs="Calibri"/>
      <w:bCs w:val="0"/>
      <w:lang w:eastAsia="ar-SA"/>
    </w:rPr>
  </w:style>
  <w:style w:type="character" w:styleId="aff5">
    <w:name w:val="FollowedHyperlink"/>
    <w:uiPriority w:val="99"/>
    <w:semiHidden/>
    <w:rsid w:val="001162DF"/>
    <w:rPr>
      <w:rFonts w:cs="Times New Roman"/>
      <w:color w:val="800080"/>
      <w:u w:val="single"/>
    </w:rPr>
  </w:style>
  <w:style w:type="paragraph" w:styleId="aff6">
    <w:name w:val="Signature"/>
    <w:basedOn w:val="a"/>
    <w:link w:val="aff7"/>
    <w:uiPriority w:val="99"/>
    <w:rsid w:val="001162DF"/>
    <w:pPr>
      <w:tabs>
        <w:tab w:val="left" w:pos="6804"/>
      </w:tabs>
      <w:ind w:left="567"/>
    </w:pPr>
    <w:rPr>
      <w:b/>
      <w:bCs w:val="0"/>
      <w:noProof/>
      <w:szCs w:val="20"/>
    </w:rPr>
  </w:style>
  <w:style w:type="character" w:customStyle="1" w:styleId="aff7">
    <w:name w:val="Подпись Знак"/>
    <w:link w:val="aff6"/>
    <w:uiPriority w:val="99"/>
    <w:locked/>
    <w:rsid w:val="001162DF"/>
    <w:rPr>
      <w:rFonts w:eastAsia="Times New Roman" w:cs="Times New Roman"/>
      <w:b/>
      <w:noProof/>
      <w:sz w:val="24"/>
      <w:lang w:eastAsia="ru-RU"/>
    </w:rPr>
  </w:style>
  <w:style w:type="character" w:customStyle="1" w:styleId="apple-converted-space">
    <w:name w:val="apple-converted-space"/>
    <w:uiPriority w:val="99"/>
    <w:rsid w:val="001162DF"/>
  </w:style>
  <w:style w:type="character" w:customStyle="1" w:styleId="aff8">
    <w:name w:val="Основной шрифт"/>
    <w:uiPriority w:val="99"/>
    <w:rsid w:val="001162DF"/>
  </w:style>
  <w:style w:type="paragraph" w:customStyle="1" w:styleId="27">
    <w:name w:val="Абзац списка2"/>
    <w:basedOn w:val="a"/>
    <w:uiPriority w:val="99"/>
    <w:rsid w:val="001162DF"/>
    <w:pPr>
      <w:suppressAutoHyphens/>
      <w:spacing w:before="0"/>
      <w:ind w:left="720"/>
    </w:pPr>
    <w:rPr>
      <w:rFonts w:eastAsia="Calibri"/>
      <w:bCs w:val="0"/>
      <w:lang w:eastAsia="ar-SA"/>
    </w:rPr>
  </w:style>
  <w:style w:type="character" w:customStyle="1" w:styleId="FontStyle35">
    <w:name w:val="Font Style35"/>
    <w:uiPriority w:val="99"/>
    <w:rsid w:val="001162DF"/>
    <w:rPr>
      <w:rFonts w:ascii="Times New Roman" w:hAnsi="Times New Roman"/>
      <w:sz w:val="26"/>
    </w:rPr>
  </w:style>
  <w:style w:type="character" w:customStyle="1" w:styleId="FontStyle33">
    <w:name w:val="Font Style33"/>
    <w:uiPriority w:val="99"/>
    <w:rsid w:val="001162DF"/>
    <w:rPr>
      <w:rFonts w:ascii="Times New Roman" w:hAnsi="Times New Roman"/>
      <w:i/>
      <w:sz w:val="26"/>
    </w:rPr>
  </w:style>
  <w:style w:type="character" w:customStyle="1" w:styleId="aff9">
    <w:name w:val="Основной текст_"/>
    <w:link w:val="28"/>
    <w:uiPriority w:val="99"/>
    <w:locked/>
    <w:rsid w:val="001162DF"/>
    <w:rPr>
      <w:sz w:val="18"/>
      <w:shd w:val="clear" w:color="auto" w:fill="FFFFFF"/>
    </w:rPr>
  </w:style>
  <w:style w:type="paragraph" w:customStyle="1" w:styleId="28">
    <w:name w:val="Основной текст2"/>
    <w:basedOn w:val="a"/>
    <w:link w:val="aff9"/>
    <w:uiPriority w:val="99"/>
    <w:rsid w:val="001162DF"/>
    <w:pPr>
      <w:shd w:val="clear" w:color="auto" w:fill="FFFFFF"/>
      <w:spacing w:before="0" w:line="226" w:lineRule="exact"/>
      <w:jc w:val="both"/>
    </w:pPr>
    <w:rPr>
      <w:rFonts w:eastAsia="Calibri"/>
      <w:bCs w:val="0"/>
      <w:sz w:val="18"/>
      <w:szCs w:val="20"/>
      <w:shd w:val="clear" w:color="auto" w:fill="FFFFFF"/>
    </w:rPr>
  </w:style>
  <w:style w:type="numbering" w:customStyle="1" w:styleId="2">
    <w:name w:val="Стиль2"/>
    <w:rsid w:val="0093036E"/>
    <w:pPr>
      <w:numPr>
        <w:numId w:val="2"/>
      </w:numPr>
    </w:pPr>
  </w:style>
  <w:style w:type="paragraph" w:customStyle="1" w:styleId="Standard">
    <w:name w:val="Standard"/>
    <w:uiPriority w:val="99"/>
    <w:rsid w:val="00C92AA8"/>
    <w:pPr>
      <w:suppressAutoHyphens/>
      <w:autoSpaceDN w:val="0"/>
      <w:spacing w:before="240"/>
    </w:pPr>
    <w:rPr>
      <w:rFonts w:ascii="Arial" w:eastAsia="Times New Roman" w:hAnsi="Arial" w:cs="Mangal"/>
      <w:bCs/>
      <w:kern w:val="3"/>
      <w:sz w:val="24"/>
      <w:szCs w:val="24"/>
      <w:lang w:eastAsia="zh-CN" w:bidi="hi-IN"/>
    </w:rPr>
  </w:style>
  <w:style w:type="paragraph" w:customStyle="1" w:styleId="Textbody">
    <w:name w:val="Text body"/>
    <w:basedOn w:val="Standard"/>
    <w:uiPriority w:val="99"/>
    <w:rsid w:val="00C92AA8"/>
    <w:pPr>
      <w:spacing w:after="120"/>
    </w:pPr>
  </w:style>
  <w:style w:type="paragraph" w:customStyle="1" w:styleId="xl65">
    <w:name w:val="xl65"/>
    <w:basedOn w:val="a"/>
    <w:rsid w:val="00123A9C"/>
    <w:pPr>
      <w:spacing w:before="100" w:beforeAutospacing="1" w:after="100" w:afterAutospacing="1"/>
    </w:pPr>
    <w:rPr>
      <w:bCs w:val="0"/>
      <w:sz w:val="20"/>
      <w:szCs w:val="20"/>
    </w:rPr>
  </w:style>
  <w:style w:type="paragraph" w:customStyle="1" w:styleId="xl66">
    <w:name w:val="xl6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7">
    <w:name w:val="xl6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8">
    <w:name w:val="xl6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69">
    <w:name w:val="xl6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0">
    <w:name w:val="xl7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1">
    <w:name w:val="xl71"/>
    <w:basedOn w:val="a"/>
    <w:rsid w:val="00123A9C"/>
    <w:pPr>
      <w:spacing w:before="100" w:beforeAutospacing="1" w:after="100" w:afterAutospacing="1"/>
    </w:pPr>
    <w:rPr>
      <w:bCs w:val="0"/>
      <w:sz w:val="20"/>
      <w:szCs w:val="20"/>
    </w:rPr>
  </w:style>
  <w:style w:type="paragraph" w:customStyle="1" w:styleId="xl72">
    <w:name w:val="xl72"/>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3">
    <w:name w:val="xl7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4">
    <w:name w:val="xl7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5">
    <w:name w:val="xl75"/>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6">
    <w:name w:val="xl7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77">
    <w:name w:val="xl7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8">
    <w:name w:val="xl78"/>
    <w:basedOn w:val="a"/>
    <w:rsid w:val="00123A9C"/>
    <w:pPr>
      <w:spacing w:before="100" w:beforeAutospacing="1" w:after="100" w:afterAutospacing="1"/>
    </w:pPr>
    <w:rPr>
      <w:bCs w:val="0"/>
      <w:sz w:val="17"/>
      <w:szCs w:val="17"/>
    </w:rPr>
  </w:style>
  <w:style w:type="paragraph" w:customStyle="1" w:styleId="xl79">
    <w:name w:val="xl79"/>
    <w:basedOn w:val="a"/>
    <w:rsid w:val="00123A9C"/>
    <w:pPr>
      <w:spacing w:before="100" w:beforeAutospacing="1" w:after="100" w:afterAutospacing="1"/>
      <w:jc w:val="center"/>
      <w:textAlignment w:val="center"/>
    </w:pPr>
    <w:rPr>
      <w:bCs w:val="0"/>
      <w:sz w:val="17"/>
      <w:szCs w:val="17"/>
    </w:rPr>
  </w:style>
  <w:style w:type="paragraph" w:customStyle="1" w:styleId="xl80">
    <w:name w:val="xl80"/>
    <w:basedOn w:val="a"/>
    <w:rsid w:val="00123A9C"/>
    <w:pPr>
      <w:spacing w:before="100" w:beforeAutospacing="1" w:after="100" w:afterAutospacing="1"/>
    </w:pPr>
    <w:rPr>
      <w:bCs w:val="0"/>
      <w:sz w:val="17"/>
      <w:szCs w:val="17"/>
    </w:rPr>
  </w:style>
  <w:style w:type="paragraph" w:customStyle="1" w:styleId="xl81">
    <w:name w:val="xl81"/>
    <w:basedOn w:val="a"/>
    <w:rsid w:val="00123A9C"/>
    <w:pPr>
      <w:spacing w:before="100" w:beforeAutospacing="1" w:after="100" w:afterAutospacing="1"/>
      <w:jc w:val="center"/>
      <w:textAlignment w:val="center"/>
    </w:pPr>
    <w:rPr>
      <w:b/>
      <w:sz w:val="17"/>
      <w:szCs w:val="17"/>
    </w:rPr>
  </w:style>
  <w:style w:type="paragraph" w:customStyle="1" w:styleId="xl82">
    <w:name w:val="xl82"/>
    <w:basedOn w:val="a"/>
    <w:rsid w:val="00123A9C"/>
    <w:pPr>
      <w:spacing w:before="100" w:beforeAutospacing="1" w:after="100" w:afterAutospacing="1"/>
      <w:jc w:val="center"/>
    </w:pPr>
    <w:rPr>
      <w:b/>
      <w:sz w:val="17"/>
      <w:szCs w:val="17"/>
    </w:rPr>
  </w:style>
  <w:style w:type="paragraph" w:customStyle="1" w:styleId="xl83">
    <w:name w:val="xl83"/>
    <w:basedOn w:val="a"/>
    <w:rsid w:val="00123A9C"/>
    <w:pPr>
      <w:spacing w:before="100" w:beforeAutospacing="1" w:after="100" w:afterAutospacing="1"/>
    </w:pPr>
    <w:rPr>
      <w:b/>
      <w:sz w:val="17"/>
      <w:szCs w:val="17"/>
    </w:rPr>
  </w:style>
  <w:style w:type="paragraph" w:customStyle="1" w:styleId="xl84">
    <w:name w:val="xl8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5">
    <w:name w:val="xl85"/>
    <w:basedOn w:val="a"/>
    <w:rsid w:val="00123A9C"/>
    <w:pPr>
      <w:spacing w:before="100" w:beforeAutospacing="1" w:after="100" w:afterAutospacing="1"/>
      <w:textAlignment w:val="center"/>
    </w:pPr>
    <w:rPr>
      <w:b/>
      <w:sz w:val="17"/>
      <w:szCs w:val="17"/>
    </w:rPr>
  </w:style>
  <w:style w:type="paragraph" w:customStyle="1" w:styleId="xl86">
    <w:name w:val="xl8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7">
    <w:name w:val="xl87"/>
    <w:basedOn w:val="a"/>
    <w:rsid w:val="00123A9C"/>
    <w:pPr>
      <w:spacing w:before="100" w:beforeAutospacing="1" w:after="100" w:afterAutospacing="1"/>
      <w:jc w:val="center"/>
      <w:textAlignment w:val="center"/>
    </w:pPr>
    <w:rPr>
      <w:bCs w:val="0"/>
      <w:sz w:val="17"/>
      <w:szCs w:val="17"/>
    </w:rPr>
  </w:style>
  <w:style w:type="paragraph" w:customStyle="1" w:styleId="xl88">
    <w:name w:val="xl8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89">
    <w:name w:val="xl8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0">
    <w:name w:val="xl9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91">
    <w:name w:val="xl91"/>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2">
    <w:name w:val="xl92"/>
    <w:basedOn w:val="a"/>
    <w:rsid w:val="00123A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bCs w:val="0"/>
      <w:sz w:val="17"/>
      <w:szCs w:val="17"/>
    </w:rPr>
  </w:style>
  <w:style w:type="paragraph" w:customStyle="1" w:styleId="xl93">
    <w:name w:val="xl9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94">
    <w:name w:val="xl9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5">
    <w:name w:val="xl95"/>
    <w:basedOn w:val="a"/>
    <w:rsid w:val="00123A9C"/>
    <w:pPr>
      <w:pBdr>
        <w:top w:val="single" w:sz="4" w:space="0" w:color="auto"/>
        <w:left w:val="single" w:sz="4" w:space="0" w:color="auto"/>
        <w:bottom w:val="single" w:sz="4" w:space="0" w:color="auto"/>
      </w:pBdr>
      <w:spacing w:before="100" w:beforeAutospacing="1" w:after="100" w:afterAutospacing="1"/>
      <w:textAlignment w:val="center"/>
    </w:pPr>
    <w:rPr>
      <w:b/>
      <w:sz w:val="17"/>
      <w:szCs w:val="17"/>
    </w:rPr>
  </w:style>
  <w:style w:type="paragraph" w:customStyle="1" w:styleId="xl96">
    <w:name w:val="xl96"/>
    <w:basedOn w:val="a"/>
    <w:rsid w:val="00123A9C"/>
    <w:pPr>
      <w:pBdr>
        <w:top w:val="single" w:sz="4" w:space="0" w:color="auto"/>
        <w:bottom w:val="single" w:sz="4" w:space="0" w:color="auto"/>
      </w:pBdr>
      <w:spacing w:before="100" w:beforeAutospacing="1" w:after="100" w:afterAutospacing="1"/>
      <w:textAlignment w:val="center"/>
    </w:pPr>
    <w:rPr>
      <w:b/>
      <w:sz w:val="17"/>
      <w:szCs w:val="17"/>
    </w:rPr>
  </w:style>
  <w:style w:type="paragraph" w:customStyle="1" w:styleId="xl97">
    <w:name w:val="xl97"/>
    <w:basedOn w:val="a"/>
    <w:rsid w:val="00123A9C"/>
    <w:pPr>
      <w:pBdr>
        <w:top w:val="single" w:sz="4" w:space="0" w:color="auto"/>
        <w:bottom w:val="single" w:sz="4" w:space="0" w:color="auto"/>
        <w:right w:val="single" w:sz="4" w:space="0" w:color="auto"/>
      </w:pBdr>
      <w:spacing w:before="100" w:beforeAutospacing="1" w:after="100" w:afterAutospacing="1"/>
      <w:textAlignment w:val="center"/>
    </w:pPr>
    <w:rPr>
      <w:b/>
      <w:sz w:val="17"/>
      <w:szCs w:val="17"/>
    </w:rPr>
  </w:style>
  <w:style w:type="paragraph" w:customStyle="1" w:styleId="xl98">
    <w:name w:val="xl98"/>
    <w:basedOn w:val="a"/>
    <w:rsid w:val="00123A9C"/>
    <w:pPr>
      <w:pBdr>
        <w:top w:val="single" w:sz="4" w:space="0" w:color="auto"/>
        <w:left w:val="single" w:sz="4" w:space="0" w:color="auto"/>
        <w:bottom w:val="single" w:sz="4" w:space="0" w:color="auto"/>
      </w:pBdr>
      <w:spacing w:before="100" w:beforeAutospacing="1" w:after="100" w:afterAutospacing="1"/>
      <w:textAlignment w:val="top"/>
    </w:pPr>
    <w:rPr>
      <w:b/>
      <w:sz w:val="17"/>
      <w:szCs w:val="17"/>
    </w:rPr>
  </w:style>
  <w:style w:type="paragraph" w:customStyle="1" w:styleId="xl99">
    <w:name w:val="xl99"/>
    <w:basedOn w:val="a"/>
    <w:rsid w:val="00123A9C"/>
    <w:pPr>
      <w:pBdr>
        <w:top w:val="single" w:sz="4" w:space="0" w:color="auto"/>
        <w:bottom w:val="single" w:sz="4" w:space="0" w:color="auto"/>
      </w:pBdr>
      <w:spacing w:before="100" w:beforeAutospacing="1" w:after="100" w:afterAutospacing="1"/>
      <w:textAlignment w:val="top"/>
    </w:pPr>
    <w:rPr>
      <w:b/>
      <w:sz w:val="17"/>
      <w:szCs w:val="17"/>
    </w:rPr>
  </w:style>
  <w:style w:type="paragraph" w:customStyle="1" w:styleId="xl100">
    <w:name w:val="xl100"/>
    <w:basedOn w:val="a"/>
    <w:rsid w:val="00123A9C"/>
    <w:pPr>
      <w:pBdr>
        <w:top w:val="single" w:sz="4" w:space="0" w:color="auto"/>
        <w:bottom w:val="single" w:sz="4" w:space="0" w:color="auto"/>
        <w:right w:val="single" w:sz="4" w:space="0" w:color="auto"/>
      </w:pBdr>
      <w:spacing w:before="100" w:beforeAutospacing="1" w:after="100" w:afterAutospacing="1"/>
      <w:textAlignment w:val="top"/>
    </w:pPr>
    <w:rPr>
      <w:b/>
      <w:sz w:val="17"/>
      <w:szCs w:val="17"/>
    </w:rPr>
  </w:style>
  <w:style w:type="paragraph" w:customStyle="1" w:styleId="xl101">
    <w:name w:val="xl101"/>
    <w:basedOn w:val="a"/>
    <w:rsid w:val="00123A9C"/>
    <w:pPr>
      <w:spacing w:before="100" w:beforeAutospacing="1" w:after="100" w:afterAutospacing="1"/>
      <w:jc w:val="center"/>
    </w:pPr>
    <w:rPr>
      <w:b/>
      <w:sz w:val="20"/>
      <w:szCs w:val="20"/>
    </w:rPr>
  </w:style>
  <w:style w:type="paragraph" w:customStyle="1" w:styleId="font5">
    <w:name w:val="font5"/>
    <w:basedOn w:val="a"/>
    <w:rsid w:val="005533CF"/>
    <w:pPr>
      <w:spacing w:before="100" w:beforeAutospacing="1" w:after="100" w:afterAutospacing="1"/>
    </w:pPr>
    <w:rPr>
      <w:bCs w:val="0"/>
      <w:sz w:val="17"/>
      <w:szCs w:val="17"/>
    </w:rPr>
  </w:style>
  <w:style w:type="paragraph" w:customStyle="1" w:styleId="font6">
    <w:name w:val="font6"/>
    <w:basedOn w:val="a"/>
    <w:rsid w:val="005533CF"/>
    <w:pPr>
      <w:spacing w:before="100" w:beforeAutospacing="1" w:after="100" w:afterAutospacing="1"/>
    </w:pPr>
    <w:rPr>
      <w:b/>
      <w:sz w:val="17"/>
      <w:szCs w:val="17"/>
    </w:rPr>
  </w:style>
  <w:style w:type="paragraph" w:customStyle="1" w:styleId="xl102">
    <w:name w:val="xl102"/>
    <w:basedOn w:val="a"/>
    <w:rsid w:val="005533CF"/>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03">
    <w:name w:val="xl103"/>
    <w:basedOn w:val="a"/>
    <w:rsid w:val="005533CF"/>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character" w:customStyle="1" w:styleId="310">
    <w:name w:val="Заголовок 3 Знак1"/>
    <w:uiPriority w:val="99"/>
    <w:rsid w:val="00982C90"/>
    <w:rPr>
      <w:rFonts w:ascii="Cambria" w:eastAsia="SimSun" w:hAnsi="Cambria" w:cs="Cambria"/>
      <w:b/>
      <w:bCs/>
      <w:color w:val="4F81BD"/>
      <w:sz w:val="28"/>
      <w:szCs w:val="28"/>
    </w:rPr>
  </w:style>
  <w:style w:type="paragraph" w:customStyle="1" w:styleId="affa">
    <w:name w:val="Базовый"/>
    <w:uiPriority w:val="99"/>
    <w:rsid w:val="00982C90"/>
    <w:pPr>
      <w:widowControl w:val="0"/>
      <w:tabs>
        <w:tab w:val="left" w:pos="709"/>
      </w:tabs>
      <w:suppressAutoHyphens/>
      <w:spacing w:after="200" w:line="276" w:lineRule="atLeast"/>
    </w:pPr>
    <w:rPr>
      <w:rFonts w:ascii="Calibri" w:eastAsia="SimSun" w:hAnsi="Calibri" w:cs="Calibri"/>
      <w:color w:val="00000A"/>
      <w:sz w:val="22"/>
      <w:szCs w:val="22"/>
      <w:lang w:eastAsia="en-US"/>
    </w:rPr>
  </w:style>
  <w:style w:type="paragraph" w:styleId="35">
    <w:name w:val="Body Text Indent 3"/>
    <w:basedOn w:val="a"/>
    <w:link w:val="36"/>
    <w:uiPriority w:val="99"/>
    <w:semiHidden/>
    <w:rsid w:val="00982C90"/>
    <w:pPr>
      <w:spacing w:before="0" w:after="120"/>
      <w:ind w:left="283"/>
    </w:pPr>
    <w:rPr>
      <w:rFonts w:ascii="Calibri" w:eastAsia="Calibri" w:hAnsi="Calibri" w:cs="Calibri"/>
      <w:bCs w:val="0"/>
      <w:sz w:val="16"/>
      <w:szCs w:val="16"/>
    </w:rPr>
  </w:style>
  <w:style w:type="character" w:customStyle="1" w:styleId="36">
    <w:name w:val="Основной текст с отступом 3 Знак"/>
    <w:basedOn w:val="a0"/>
    <w:link w:val="35"/>
    <w:uiPriority w:val="99"/>
    <w:semiHidden/>
    <w:rsid w:val="00982C90"/>
    <w:rPr>
      <w:rFonts w:ascii="Calibri" w:hAnsi="Calibri" w:cs="Calibri"/>
      <w:sz w:val="16"/>
      <w:szCs w:val="16"/>
    </w:rPr>
  </w:style>
  <w:style w:type="character" w:customStyle="1" w:styleId="af7">
    <w:name w:val="Без интервала Знак"/>
    <w:link w:val="af6"/>
    <w:uiPriority w:val="99"/>
    <w:rsid w:val="00982C90"/>
    <w:rPr>
      <w:rFonts w:ascii="Calibri" w:hAnsi="Calibri"/>
      <w:sz w:val="22"/>
      <w:szCs w:val="22"/>
      <w:lang w:eastAsia="en-US"/>
    </w:rPr>
  </w:style>
  <w:style w:type="paragraph" w:customStyle="1" w:styleId="NoSpacing">
    <w:name w:val="No Spacing Знак"/>
    <w:uiPriority w:val="99"/>
    <w:rsid w:val="00982C90"/>
    <w:pPr>
      <w:suppressAutoHyphens/>
    </w:pPr>
    <w:rPr>
      <w:rFonts w:ascii="Calibri" w:hAnsi="Calibri" w:cs="Calibri"/>
      <w:sz w:val="24"/>
      <w:szCs w:val="24"/>
      <w:lang w:eastAsia="ar-SA"/>
    </w:rPr>
  </w:style>
  <w:style w:type="character" w:customStyle="1" w:styleId="TitleChar1">
    <w:name w:val="Title Char1"/>
    <w:uiPriority w:val="99"/>
    <w:rsid w:val="00982C90"/>
    <w:rPr>
      <w:rFonts w:ascii="Cambria" w:eastAsia="Times New Roman" w:hAnsi="Cambria" w:cs="Times New Roman"/>
      <w:b/>
      <w:bCs/>
      <w:kern w:val="28"/>
      <w:sz w:val="32"/>
      <w:szCs w:val="32"/>
    </w:rPr>
  </w:style>
  <w:style w:type="paragraph" w:customStyle="1" w:styleId="210">
    <w:name w:val="Основной текст 21"/>
    <w:basedOn w:val="a"/>
    <w:uiPriority w:val="99"/>
    <w:rsid w:val="00982C90"/>
    <w:pPr>
      <w:suppressAutoHyphens/>
      <w:spacing w:before="0"/>
    </w:pPr>
    <w:rPr>
      <w:rFonts w:eastAsia="Calibri"/>
      <w:bCs w:val="0"/>
      <w:sz w:val="28"/>
      <w:szCs w:val="28"/>
      <w:lang w:eastAsia="ar-SA"/>
    </w:rPr>
  </w:style>
  <w:style w:type="paragraph" w:customStyle="1" w:styleId="ms-rtefontsize-21">
    <w:name w:val="ms-rtefontsize-21"/>
    <w:basedOn w:val="a"/>
    <w:uiPriority w:val="99"/>
    <w:rsid w:val="00982C90"/>
    <w:pPr>
      <w:spacing w:before="100" w:beforeAutospacing="1" w:after="100" w:afterAutospacing="1"/>
    </w:pPr>
    <w:rPr>
      <w:bCs w:val="0"/>
    </w:rPr>
  </w:style>
  <w:style w:type="paragraph" w:customStyle="1" w:styleId="37">
    <w:name w:val="Основной текст3"/>
    <w:basedOn w:val="a"/>
    <w:uiPriority w:val="99"/>
    <w:rsid w:val="00EE49EA"/>
    <w:pPr>
      <w:shd w:val="clear" w:color="auto" w:fill="FFFFFF"/>
      <w:spacing w:before="720" w:after="60" w:line="0" w:lineRule="atLeast"/>
      <w:ind w:hanging="380"/>
    </w:pPr>
    <w:rPr>
      <w:bCs w:val="0"/>
      <w:sz w:val="25"/>
      <w:szCs w:val="25"/>
    </w:rPr>
  </w:style>
  <w:style w:type="paragraph" w:customStyle="1" w:styleId="msonormalcxspmiddlecxspmiddle">
    <w:name w:val="msonormalcxspmiddlecxspmiddle"/>
    <w:basedOn w:val="a"/>
    <w:uiPriority w:val="99"/>
    <w:rsid w:val="00EE49EA"/>
    <w:pPr>
      <w:spacing w:before="100" w:beforeAutospacing="1" w:after="100" w:afterAutospacing="1"/>
    </w:pPr>
    <w:rPr>
      <w:bCs w:val="0"/>
    </w:rPr>
  </w:style>
  <w:style w:type="paragraph" w:customStyle="1" w:styleId="msoheading7cxspmiddle">
    <w:name w:val="msoheading7cxspmiddle"/>
    <w:basedOn w:val="a"/>
    <w:uiPriority w:val="99"/>
    <w:rsid w:val="00EE49EA"/>
    <w:pPr>
      <w:spacing w:before="100" w:beforeAutospacing="1" w:after="100" w:afterAutospacing="1"/>
    </w:pPr>
    <w:rPr>
      <w:bCs w:val="0"/>
    </w:rPr>
  </w:style>
  <w:style w:type="character" w:customStyle="1" w:styleId="affb">
    <w:name w:val="Абзац списка Знак Знак"/>
    <w:uiPriority w:val="99"/>
    <w:locked/>
    <w:rsid w:val="00EE49EA"/>
    <w:rPr>
      <w:rFonts w:ascii="Calibri" w:eastAsia="Calibri" w:hAnsi="Calibri"/>
      <w:sz w:val="22"/>
      <w:szCs w:val="22"/>
      <w:lang w:val="ru-RU" w:eastAsia="en-US" w:bidi="ar-SA"/>
    </w:rPr>
  </w:style>
  <w:style w:type="paragraph" w:customStyle="1" w:styleId="38">
    <w:name w:val="Абзац списка3"/>
    <w:basedOn w:val="a"/>
    <w:link w:val="ListParagraphChar1"/>
    <w:rsid w:val="00EE49EA"/>
    <w:pPr>
      <w:widowControl w:val="0"/>
      <w:suppressAutoHyphens/>
      <w:autoSpaceDE w:val="0"/>
      <w:spacing w:before="0"/>
      <w:ind w:left="720"/>
      <w:contextualSpacing/>
    </w:pPr>
    <w:rPr>
      <w:rFonts w:eastAsia="Calibri"/>
      <w:bCs w:val="0"/>
      <w:lang w:eastAsia="ar-SA"/>
    </w:rPr>
  </w:style>
  <w:style w:type="character" w:customStyle="1" w:styleId="ListParagraphChar1">
    <w:name w:val="List Paragraph Char1"/>
    <w:link w:val="38"/>
    <w:uiPriority w:val="99"/>
    <w:locked/>
    <w:rsid w:val="00EE49EA"/>
    <w:rPr>
      <w:sz w:val="24"/>
      <w:szCs w:val="24"/>
      <w:lang w:eastAsia="ar-SA"/>
    </w:rPr>
  </w:style>
  <w:style w:type="paragraph" w:customStyle="1" w:styleId="39">
    <w:name w:val="Абзац списка3"/>
    <w:basedOn w:val="a"/>
    <w:uiPriority w:val="99"/>
    <w:rsid w:val="00041BB1"/>
    <w:pPr>
      <w:suppressAutoHyphens/>
      <w:ind w:left="720"/>
    </w:pPr>
    <w:rPr>
      <w:rFonts w:cs="Mangal"/>
      <w:bCs w:val="0"/>
      <w:kern w:val="1"/>
      <w:lang w:eastAsia="hi-IN" w:bidi="hi-IN"/>
    </w:rPr>
  </w:style>
  <w:style w:type="character" w:styleId="affc">
    <w:name w:val="line number"/>
    <w:basedOn w:val="a0"/>
    <w:uiPriority w:val="99"/>
    <w:semiHidden/>
    <w:unhideWhenUsed/>
    <w:rsid w:val="00BC5241"/>
  </w:style>
  <w:style w:type="paragraph" w:styleId="29">
    <w:name w:val="Body Text Indent 2"/>
    <w:basedOn w:val="a"/>
    <w:link w:val="2a"/>
    <w:rsid w:val="00A32D45"/>
    <w:pPr>
      <w:spacing w:before="0"/>
      <w:ind w:firstLine="567"/>
      <w:jc w:val="both"/>
    </w:pPr>
    <w:rPr>
      <w:bCs w:val="0"/>
    </w:rPr>
  </w:style>
  <w:style w:type="character" w:customStyle="1" w:styleId="2a">
    <w:name w:val="Основной текст с отступом 2 Знак"/>
    <w:basedOn w:val="a0"/>
    <w:link w:val="29"/>
    <w:rsid w:val="00A32D45"/>
    <w:rPr>
      <w:rFonts w:eastAsia="Times New Roman"/>
      <w:sz w:val="24"/>
      <w:szCs w:val="24"/>
    </w:rPr>
  </w:style>
  <w:style w:type="character" w:styleId="affd">
    <w:name w:val="page number"/>
    <w:basedOn w:val="a0"/>
    <w:rsid w:val="00A32D45"/>
  </w:style>
  <w:style w:type="paragraph" w:customStyle="1" w:styleId="311">
    <w:name w:val="Абзац списка31"/>
    <w:basedOn w:val="a"/>
    <w:uiPriority w:val="99"/>
    <w:rsid w:val="00A32D45"/>
    <w:pPr>
      <w:suppressAutoHyphens/>
      <w:ind w:left="720"/>
    </w:pPr>
    <w:rPr>
      <w:rFonts w:cs="Mangal"/>
      <w:bCs w:val="0"/>
      <w:kern w:val="1"/>
      <w:lang w:eastAsia="hi-IN" w:bidi="hi-IN"/>
    </w:rPr>
  </w:style>
  <w:style w:type="character" w:styleId="affe">
    <w:name w:val="Placeholder Text"/>
    <w:basedOn w:val="a0"/>
    <w:uiPriority w:val="99"/>
    <w:semiHidden/>
    <w:rsid w:val="00A32D45"/>
    <w:rPr>
      <w:color w:val="808080"/>
    </w:rPr>
  </w:style>
  <w:style w:type="character" w:customStyle="1" w:styleId="112">
    <w:name w:val="Заголовок 1 Знак1"/>
    <w:aliases w:val="Main heading Знак1,H1 Знак1,Заголов Знак1,1 Знак1,ch Знак1,Глава Знак1,(раздел) Знак1,Раздел Договора Знак1,&quot;Алмаз&quot; Знак1,Head 1 Знак1,Заголовок главы Знак1"/>
    <w:basedOn w:val="a0"/>
    <w:uiPriority w:val="99"/>
    <w:rsid w:val="00A32D45"/>
    <w:rPr>
      <w:rFonts w:asciiTheme="majorHAnsi" w:eastAsiaTheme="majorEastAsia" w:hAnsiTheme="majorHAnsi" w:cstheme="majorBidi"/>
      <w:b/>
      <w:color w:val="365F91" w:themeColor="accent1" w:themeShade="BF"/>
      <w:sz w:val="28"/>
      <w:szCs w:val="28"/>
    </w:rPr>
  </w:style>
  <w:style w:type="character" w:customStyle="1" w:styleId="211">
    <w:name w:val="Заголовок 2 Знак1"/>
    <w:aliases w:val="Major Знак1,&quot;Изумруд&quot; Знак1,H2 Знак1,Заголовок 2 Знак Знак Знак Знак Знак Знак Знак Знак Знак Знак Знак Знак Знак1,Заголовок раздела Знак1,Заголовок для  раздела Знак1"/>
    <w:basedOn w:val="a0"/>
    <w:uiPriority w:val="99"/>
    <w:semiHidden/>
    <w:rsid w:val="00A32D45"/>
    <w:rPr>
      <w:rFonts w:asciiTheme="majorHAnsi" w:eastAsiaTheme="majorEastAsia" w:hAnsiTheme="majorHAnsi" w:cstheme="majorBidi"/>
      <w:b/>
      <w:color w:val="4F81BD" w:themeColor="accent1"/>
      <w:sz w:val="26"/>
      <w:szCs w:val="26"/>
    </w:rPr>
  </w:style>
  <w:style w:type="paragraph" w:customStyle="1" w:styleId="40">
    <w:name w:val="Без интервала4"/>
    <w:rsid w:val="00D37FE7"/>
    <w:pPr>
      <w:autoSpaceDE w:val="0"/>
      <w:autoSpaceDN w:val="0"/>
      <w:adjustRightInd w:val="0"/>
    </w:pPr>
    <w:rPr>
      <w:rFonts w:ascii="Calibri" w:hAnsi="Calibri"/>
      <w:sz w:val="22"/>
      <w:szCs w:val="24"/>
    </w:rPr>
  </w:style>
  <w:style w:type="paragraph" w:customStyle="1" w:styleId="xl61">
    <w:name w:val="xl61"/>
    <w:basedOn w:val="a"/>
    <w:rsid w:val="00232014"/>
    <w:pPr>
      <w:spacing w:before="100" w:beforeAutospacing="1" w:after="100" w:afterAutospacing="1"/>
    </w:pPr>
    <w:rPr>
      <w:rFonts w:ascii="Calibri" w:hAnsi="Calibri" w:cs="Calibri"/>
      <w:bCs w:val="0"/>
    </w:rPr>
  </w:style>
  <w:style w:type="paragraph" w:customStyle="1" w:styleId="xl62">
    <w:name w:val="xl62"/>
    <w:basedOn w:val="a"/>
    <w:rsid w:val="00232014"/>
    <w:pPr>
      <w:shd w:val="clear" w:color="000000" w:fill="FFFFFF"/>
      <w:spacing w:before="100" w:beforeAutospacing="1" w:after="100" w:afterAutospacing="1"/>
    </w:pPr>
    <w:rPr>
      <w:bCs w:val="0"/>
    </w:rPr>
  </w:style>
  <w:style w:type="paragraph" w:customStyle="1" w:styleId="xl63">
    <w:name w:val="xl63"/>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64">
    <w:name w:val="xl64"/>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font7">
    <w:name w:val="font7"/>
    <w:basedOn w:val="a"/>
    <w:rsid w:val="00232014"/>
    <w:pPr>
      <w:spacing w:before="100" w:beforeAutospacing="1" w:after="100" w:afterAutospacing="1"/>
    </w:pPr>
    <w:rPr>
      <w:bCs w:val="0"/>
      <w:sz w:val="18"/>
      <w:szCs w:val="18"/>
    </w:rPr>
  </w:style>
  <w:style w:type="paragraph" w:customStyle="1" w:styleId="font8">
    <w:name w:val="font8"/>
    <w:basedOn w:val="a"/>
    <w:rsid w:val="00232014"/>
    <w:pPr>
      <w:spacing w:before="100" w:beforeAutospacing="1" w:after="100" w:afterAutospacing="1"/>
    </w:pPr>
    <w:rPr>
      <w:bCs w:val="0"/>
      <w:i/>
      <w:iCs/>
      <w:sz w:val="18"/>
      <w:szCs w:val="18"/>
    </w:rPr>
  </w:style>
  <w:style w:type="paragraph" w:customStyle="1" w:styleId="xl104">
    <w:name w:val="xl104"/>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5">
    <w:name w:val="xl105"/>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6">
    <w:name w:val="xl106"/>
    <w:basedOn w:val="a"/>
    <w:rsid w:val="00232014"/>
    <w:pPr>
      <w:shd w:val="clear" w:color="000000" w:fill="FFFFFF"/>
      <w:spacing w:before="100" w:beforeAutospacing="1" w:after="100" w:afterAutospacing="1"/>
      <w:textAlignment w:val="center"/>
    </w:pPr>
    <w:rPr>
      <w:rFonts w:ascii="Calibri" w:hAnsi="Calibri" w:cs="Calibri"/>
      <w:bCs w:val="0"/>
    </w:rPr>
  </w:style>
  <w:style w:type="paragraph" w:customStyle="1" w:styleId="xl107">
    <w:name w:val="xl107"/>
    <w:basedOn w:val="a"/>
    <w:rsid w:val="00232014"/>
    <w:pPr>
      <w:pBdr>
        <w:top w:val="single" w:sz="4" w:space="0" w:color="auto"/>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8">
    <w:name w:val="xl108"/>
    <w:basedOn w:val="a"/>
    <w:rsid w:val="00232014"/>
    <w:pPr>
      <w:pBdr>
        <w:top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9">
    <w:name w:val="xl109"/>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0">
    <w:name w:val="xl110"/>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11">
    <w:name w:val="xl111"/>
    <w:basedOn w:val="a"/>
    <w:rsid w:val="00232014"/>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0"/>
      <w:szCs w:val="20"/>
    </w:rPr>
  </w:style>
  <w:style w:type="paragraph" w:customStyle="1" w:styleId="xl112">
    <w:name w:val="xl112"/>
    <w:basedOn w:val="a"/>
    <w:rsid w:val="00232014"/>
    <w:pPr>
      <w:shd w:val="clear" w:color="000000" w:fill="FFFFFF"/>
      <w:spacing w:before="100" w:beforeAutospacing="1" w:after="100" w:afterAutospacing="1"/>
      <w:jc w:val="center"/>
      <w:textAlignment w:val="center"/>
    </w:pPr>
    <w:rPr>
      <w:b/>
      <w:sz w:val="20"/>
      <w:szCs w:val="20"/>
    </w:rPr>
  </w:style>
  <w:style w:type="paragraph" w:customStyle="1" w:styleId="xl113">
    <w:name w:val="xl113"/>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4">
    <w:name w:val="xl114"/>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5">
    <w:name w:val="xl115"/>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16">
    <w:name w:val="xl11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7">
    <w:name w:val="xl117"/>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8">
    <w:name w:val="xl118"/>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19">
    <w:name w:val="xl119"/>
    <w:basedOn w:val="a"/>
    <w:rsid w:val="00232014"/>
    <w:pPr>
      <w:pBdr>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20">
    <w:name w:val="xl120"/>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1">
    <w:name w:val="xl121"/>
    <w:basedOn w:val="a"/>
    <w:rsid w:val="00232014"/>
    <w:pPr>
      <w:pBdr>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2">
    <w:name w:val="xl122"/>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3">
    <w:name w:val="xl123"/>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4">
    <w:name w:val="xl124"/>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25">
    <w:name w:val="xl125"/>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6">
    <w:name w:val="xl12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7">
    <w:name w:val="xl127"/>
    <w:basedOn w:val="a"/>
    <w:rsid w:val="00232014"/>
    <w:pPr>
      <w:shd w:val="clear" w:color="000000" w:fill="FFFFFF"/>
      <w:spacing w:before="100" w:beforeAutospacing="1" w:after="100" w:afterAutospacing="1"/>
      <w:jc w:val="right"/>
      <w:textAlignment w:val="center"/>
    </w:pPr>
    <w:rPr>
      <w:bCs w:val="0"/>
      <w:sz w:val="20"/>
      <w:szCs w:val="20"/>
    </w:rPr>
  </w:style>
  <w:style w:type="paragraph" w:customStyle="1" w:styleId="xl128">
    <w:name w:val="xl128"/>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29">
    <w:name w:val="xl129"/>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0">
    <w:name w:val="xl130"/>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1">
    <w:name w:val="xl13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2">
    <w:name w:val="xl132"/>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3">
    <w:name w:val="xl133"/>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4">
    <w:name w:val="xl134"/>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5">
    <w:name w:val="xl135"/>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6">
    <w:name w:val="xl136"/>
    <w:basedOn w:val="a"/>
    <w:rsid w:val="000112C8"/>
    <w:pPr>
      <w:shd w:val="clear" w:color="000000" w:fill="FFFFFF"/>
      <w:spacing w:before="100" w:beforeAutospacing="1" w:after="100" w:afterAutospacing="1"/>
      <w:textAlignment w:val="top"/>
    </w:pPr>
    <w:rPr>
      <w:rFonts w:ascii="Calibri" w:hAnsi="Calibri" w:cs="Calibri"/>
      <w:bCs w:val="0"/>
    </w:rPr>
  </w:style>
  <w:style w:type="paragraph" w:customStyle="1" w:styleId="xl137">
    <w:name w:val="xl137"/>
    <w:basedOn w:val="a"/>
    <w:rsid w:val="000112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8">
    <w:name w:val="xl138"/>
    <w:basedOn w:val="a"/>
    <w:rsid w:val="000112C8"/>
    <w:pPr>
      <w:pBdr>
        <w:top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9">
    <w:name w:val="xl139"/>
    <w:basedOn w:val="a"/>
    <w:rsid w:val="000112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0">
    <w:name w:val="xl140"/>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1">
    <w:name w:val="xl14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2">
    <w:name w:val="xl142"/>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3">
    <w:name w:val="xl143"/>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4">
    <w:name w:val="xl144"/>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5">
    <w:name w:val="xl145"/>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6">
    <w:name w:val="xl146"/>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7">
    <w:name w:val="xl147"/>
    <w:basedOn w:val="a"/>
    <w:rsid w:val="000112C8"/>
    <w:pPr>
      <w:pBdr>
        <w:left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8">
    <w:name w:val="xl148"/>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9">
    <w:name w:val="xl149"/>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0">
    <w:name w:val="xl150"/>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1">
    <w:name w:val="xl15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2">
    <w:name w:val="xl152"/>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53">
    <w:name w:val="xl153"/>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4">
    <w:name w:val="xl154"/>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5">
    <w:name w:val="xl155"/>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6">
    <w:name w:val="xl156"/>
    <w:basedOn w:val="a"/>
    <w:rsid w:val="000112C8"/>
    <w:pPr>
      <w:shd w:val="clear" w:color="000000" w:fill="FFFFFF"/>
      <w:spacing w:before="100" w:beforeAutospacing="1" w:after="100" w:afterAutospacing="1"/>
      <w:jc w:val="right"/>
      <w:textAlignment w:val="top"/>
    </w:pPr>
    <w:rPr>
      <w:bCs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Signature" w:locked="1" w:semiHidden="0" w:unhideWhenUsed="0"/>
    <w:lsdException w:name="Default Paragraph Font" w:locked="1" w:semiHidden="0" w:uiPriority="0" w:unhideWhenUsed="0"/>
    <w:lsdException w:name="Body Text Indent" w:locked="1" w:semiHidden="0" w:unhideWhenUsed="0"/>
    <w:lsdException w:name="Subtitle" w:locked="1" w:semiHidden="0" w:unhideWhenUsed="0" w:qFormat="1"/>
    <w:lsdException w:name="Body Text Indent 2" w:uiPriority="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1162DF"/>
    <w:pPr>
      <w:spacing w:before="240"/>
    </w:pPr>
    <w:rPr>
      <w:rFonts w:eastAsia="Times New Roman"/>
      <w:bCs/>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9"/>
    <w:qFormat/>
    <w:rsid w:val="001162DF"/>
    <w:pPr>
      <w:keepNext/>
      <w:keepLines/>
      <w:spacing w:before="480"/>
      <w:outlineLvl w:val="0"/>
    </w:pPr>
    <w:rPr>
      <w:rFonts w:ascii="Cambria" w:hAnsi="Cambria"/>
      <w:b/>
      <w:bCs w:val="0"/>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1"/>
    <w:uiPriority w:val="99"/>
    <w:qFormat/>
    <w:rsid w:val="001162DF"/>
    <w:pPr>
      <w:spacing w:before="100" w:beforeAutospacing="1" w:after="100" w:afterAutospacing="1"/>
      <w:outlineLvl w:val="1"/>
    </w:pPr>
    <w:rPr>
      <w:b/>
      <w:sz w:val="36"/>
      <w:szCs w:val="36"/>
    </w:rPr>
  </w:style>
  <w:style w:type="paragraph" w:styleId="3">
    <w:name w:val="heading 3"/>
    <w:basedOn w:val="a"/>
    <w:next w:val="a"/>
    <w:link w:val="30"/>
    <w:uiPriority w:val="99"/>
    <w:qFormat/>
    <w:rsid w:val="001162DF"/>
    <w:pPr>
      <w:keepNext/>
      <w:keepLines/>
      <w:spacing w:before="200" w:line="276" w:lineRule="auto"/>
      <w:outlineLvl w:val="2"/>
    </w:pPr>
    <w:rPr>
      <w:rFonts w:ascii="Cambria" w:hAnsi="Cambria"/>
      <w:b/>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0"/>
    <w:uiPriority w:val="99"/>
    <w:locked/>
    <w:rsid w:val="001162DF"/>
    <w:rPr>
      <w:rFonts w:ascii="Cambria" w:hAnsi="Cambria" w:cs="Times New Roman"/>
      <w:b/>
      <w:color w:val="365F91"/>
      <w:sz w:val="28"/>
      <w:szCs w:val="28"/>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0"/>
    <w:uiPriority w:val="99"/>
    <w:locked/>
    <w:rsid w:val="001162DF"/>
    <w:rPr>
      <w:rFonts w:eastAsia="Times New Roman" w:cs="Times New Roman"/>
      <w:b/>
      <w:bCs/>
      <w:sz w:val="36"/>
      <w:szCs w:val="36"/>
      <w:lang w:eastAsia="ru-RU"/>
    </w:rPr>
  </w:style>
  <w:style w:type="character" w:customStyle="1" w:styleId="30">
    <w:name w:val="Заголовок 3 Знак"/>
    <w:link w:val="3"/>
    <w:uiPriority w:val="99"/>
    <w:locked/>
    <w:rsid w:val="001162DF"/>
    <w:rPr>
      <w:rFonts w:ascii="Cambria" w:hAnsi="Cambria" w:cs="Times New Roman"/>
      <w:b/>
      <w:bCs/>
      <w:color w:val="4F81BD"/>
      <w:sz w:val="22"/>
      <w:szCs w:val="22"/>
    </w:rPr>
  </w:style>
  <w:style w:type="paragraph" w:styleId="a3">
    <w:name w:val="List Paragraph"/>
    <w:basedOn w:val="a"/>
    <w:link w:val="a4"/>
    <w:uiPriority w:val="99"/>
    <w:qFormat/>
    <w:rsid w:val="001162DF"/>
    <w:pPr>
      <w:ind w:left="720"/>
      <w:contextualSpacing/>
    </w:pPr>
    <w:rPr>
      <w:bCs w:val="0"/>
      <w:szCs w:val="20"/>
    </w:rPr>
  </w:style>
  <w:style w:type="paragraph" w:styleId="a5">
    <w:name w:val="header"/>
    <w:basedOn w:val="a"/>
    <w:link w:val="a6"/>
    <w:uiPriority w:val="99"/>
    <w:rsid w:val="001162DF"/>
    <w:pPr>
      <w:tabs>
        <w:tab w:val="center" w:pos="4677"/>
        <w:tab w:val="right" w:pos="9355"/>
      </w:tabs>
      <w:spacing w:before="0"/>
    </w:pPr>
  </w:style>
  <w:style w:type="character" w:customStyle="1" w:styleId="a6">
    <w:name w:val="Верхний колонтитул Знак"/>
    <w:link w:val="a5"/>
    <w:uiPriority w:val="99"/>
    <w:locked/>
    <w:rsid w:val="001162DF"/>
    <w:rPr>
      <w:rFonts w:eastAsia="Times New Roman" w:cs="Times New Roman"/>
      <w:bCs/>
      <w:sz w:val="24"/>
      <w:szCs w:val="24"/>
      <w:lang w:eastAsia="ru-RU"/>
    </w:rPr>
  </w:style>
  <w:style w:type="paragraph" w:styleId="a7">
    <w:name w:val="footer"/>
    <w:basedOn w:val="a"/>
    <w:link w:val="a8"/>
    <w:uiPriority w:val="99"/>
    <w:rsid w:val="001162DF"/>
    <w:pPr>
      <w:tabs>
        <w:tab w:val="center" w:pos="4677"/>
        <w:tab w:val="right" w:pos="9355"/>
      </w:tabs>
      <w:spacing w:before="0"/>
    </w:pPr>
  </w:style>
  <w:style w:type="character" w:customStyle="1" w:styleId="a8">
    <w:name w:val="Нижний колонтитул Знак"/>
    <w:link w:val="a7"/>
    <w:uiPriority w:val="99"/>
    <w:locked/>
    <w:rsid w:val="001162DF"/>
    <w:rPr>
      <w:rFonts w:eastAsia="Times New Roman" w:cs="Times New Roman"/>
      <w:bCs/>
      <w:sz w:val="24"/>
      <w:szCs w:val="24"/>
      <w:lang w:eastAsia="ru-RU"/>
    </w:rPr>
  </w:style>
  <w:style w:type="paragraph" w:customStyle="1" w:styleId="a9">
    <w:name w:val="Обычный (паспорт)"/>
    <w:basedOn w:val="a"/>
    <w:uiPriority w:val="99"/>
    <w:rsid w:val="001162DF"/>
    <w:pPr>
      <w:spacing w:before="120"/>
      <w:jc w:val="both"/>
    </w:pPr>
    <w:rPr>
      <w:bCs w:val="0"/>
      <w:sz w:val="28"/>
      <w:szCs w:val="28"/>
    </w:rPr>
  </w:style>
  <w:style w:type="paragraph" w:customStyle="1" w:styleId="aa">
    <w:name w:val="Обычный по центру"/>
    <w:basedOn w:val="a"/>
    <w:uiPriority w:val="99"/>
    <w:rsid w:val="001162DF"/>
    <w:pPr>
      <w:spacing w:before="120"/>
      <w:jc w:val="center"/>
    </w:pPr>
    <w:rPr>
      <w:bCs w:val="0"/>
    </w:rPr>
  </w:style>
  <w:style w:type="paragraph" w:customStyle="1" w:styleId="ab">
    <w:name w:val="Обычный в таблице"/>
    <w:basedOn w:val="a"/>
    <w:uiPriority w:val="99"/>
    <w:rsid w:val="001162DF"/>
    <w:pPr>
      <w:spacing w:before="120"/>
      <w:jc w:val="both"/>
    </w:pPr>
    <w:rPr>
      <w:bCs w:val="0"/>
      <w:sz w:val="22"/>
      <w:szCs w:val="22"/>
    </w:rPr>
  </w:style>
  <w:style w:type="paragraph" w:customStyle="1" w:styleId="Default">
    <w:name w:val="Default"/>
    <w:uiPriority w:val="99"/>
    <w:rsid w:val="001162DF"/>
    <w:pPr>
      <w:autoSpaceDE w:val="0"/>
      <w:autoSpaceDN w:val="0"/>
      <w:adjustRightInd w:val="0"/>
    </w:pPr>
    <w:rPr>
      <w:rFonts w:eastAsia="Times New Roman"/>
      <w:color w:val="000000"/>
      <w:sz w:val="24"/>
      <w:szCs w:val="24"/>
    </w:rPr>
  </w:style>
  <w:style w:type="character" w:styleId="ac">
    <w:name w:val="Hyperlink"/>
    <w:uiPriority w:val="99"/>
    <w:rsid w:val="001162DF"/>
    <w:rPr>
      <w:rFonts w:cs="Times New Roman"/>
      <w:color w:val="0000FF"/>
      <w:u w:val="single"/>
    </w:rPr>
  </w:style>
  <w:style w:type="paragraph" w:customStyle="1" w:styleId="ConsPlusNormal">
    <w:name w:val="ConsPlusNormal"/>
    <w:uiPriority w:val="99"/>
    <w:rsid w:val="001162DF"/>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1162DF"/>
    <w:pPr>
      <w:spacing w:before="0"/>
    </w:pPr>
    <w:rPr>
      <w:rFonts w:ascii="Tahoma" w:hAnsi="Tahoma" w:cs="Tahoma"/>
      <w:sz w:val="16"/>
      <w:szCs w:val="16"/>
    </w:rPr>
  </w:style>
  <w:style w:type="character" w:customStyle="1" w:styleId="ae">
    <w:name w:val="Текст выноски Знак"/>
    <w:link w:val="ad"/>
    <w:uiPriority w:val="99"/>
    <w:semiHidden/>
    <w:locked/>
    <w:rsid w:val="001162DF"/>
    <w:rPr>
      <w:rFonts w:ascii="Tahoma" w:hAnsi="Tahoma" w:cs="Tahoma"/>
      <w:bCs/>
      <w:sz w:val="16"/>
      <w:szCs w:val="16"/>
      <w:lang w:eastAsia="ru-RU"/>
    </w:rPr>
  </w:style>
  <w:style w:type="paragraph" w:styleId="af">
    <w:name w:val="Body Text Indent"/>
    <w:basedOn w:val="a"/>
    <w:link w:val="af0"/>
    <w:uiPriority w:val="99"/>
    <w:rsid w:val="001162DF"/>
    <w:pPr>
      <w:spacing w:before="0" w:after="120"/>
      <w:ind w:left="283"/>
    </w:pPr>
    <w:rPr>
      <w:bCs w:val="0"/>
    </w:rPr>
  </w:style>
  <w:style w:type="character" w:customStyle="1" w:styleId="af0">
    <w:name w:val="Основной текст с отступом Знак"/>
    <w:link w:val="af"/>
    <w:uiPriority w:val="99"/>
    <w:locked/>
    <w:rsid w:val="001162DF"/>
    <w:rPr>
      <w:rFonts w:eastAsia="Times New Roman" w:cs="Times New Roman"/>
      <w:sz w:val="24"/>
      <w:szCs w:val="24"/>
      <w:lang w:eastAsia="ru-RU"/>
    </w:rPr>
  </w:style>
  <w:style w:type="character" w:customStyle="1" w:styleId="FontStyle11">
    <w:name w:val="Font Style11"/>
    <w:uiPriority w:val="99"/>
    <w:rsid w:val="001162DF"/>
    <w:rPr>
      <w:rFonts w:ascii="Times New Roman" w:hAnsi="Times New Roman"/>
      <w:sz w:val="24"/>
    </w:rPr>
  </w:style>
  <w:style w:type="paragraph" w:customStyle="1" w:styleId="22">
    <w:name w:val="Знак Знак2 Знак Знак Знак Знак Знак Знак Знак"/>
    <w:basedOn w:val="a"/>
    <w:uiPriority w:val="99"/>
    <w:rsid w:val="001162DF"/>
    <w:pPr>
      <w:spacing w:before="0" w:after="160" w:line="240" w:lineRule="exact"/>
    </w:pPr>
    <w:rPr>
      <w:rFonts w:ascii="Verdana" w:hAnsi="Verdana"/>
      <w:bCs w:val="0"/>
      <w:lang w:val="en-US" w:eastAsia="en-US"/>
    </w:rPr>
  </w:style>
  <w:style w:type="character" w:customStyle="1" w:styleId="FontStyle64">
    <w:name w:val="Font Style64"/>
    <w:uiPriority w:val="99"/>
    <w:rsid w:val="001162DF"/>
    <w:rPr>
      <w:rFonts w:ascii="Times New Roman" w:hAnsi="Times New Roman"/>
      <w:sz w:val="26"/>
    </w:rPr>
  </w:style>
  <w:style w:type="paragraph" w:customStyle="1" w:styleId="ConsPlusCell">
    <w:name w:val="ConsPlusCell"/>
    <w:uiPriority w:val="99"/>
    <w:rsid w:val="001162DF"/>
    <w:pPr>
      <w:autoSpaceDE w:val="0"/>
      <w:autoSpaceDN w:val="0"/>
      <w:adjustRightInd w:val="0"/>
    </w:pPr>
    <w:rPr>
      <w:rFonts w:ascii="Arial" w:hAnsi="Arial" w:cs="Arial"/>
      <w:lang w:eastAsia="en-US"/>
    </w:rPr>
  </w:style>
  <w:style w:type="paragraph" w:styleId="af1">
    <w:name w:val="Normal (Web)"/>
    <w:basedOn w:val="a"/>
    <w:uiPriority w:val="99"/>
    <w:rsid w:val="001162DF"/>
    <w:pPr>
      <w:spacing w:before="120" w:after="120"/>
    </w:pPr>
    <w:rPr>
      <w:rFonts w:eastAsia="Calibri"/>
      <w:bCs w:val="0"/>
    </w:rPr>
  </w:style>
  <w:style w:type="paragraph" w:customStyle="1" w:styleId="12">
    <w:name w:val="Абзац списка1"/>
    <w:basedOn w:val="a"/>
    <w:uiPriority w:val="99"/>
    <w:rsid w:val="001162D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1162D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1 Знак,Основной текст Знак Знак Знак,bt Знак"/>
    <w:uiPriority w:val="99"/>
    <w:rsid w:val="001162DF"/>
    <w:rPr>
      <w:sz w:val="24"/>
      <w:lang w:val="ru-RU" w:eastAsia="ru-RU"/>
    </w:rPr>
  </w:style>
  <w:style w:type="paragraph" w:customStyle="1" w:styleId="Style12">
    <w:name w:val="Style12"/>
    <w:basedOn w:val="a"/>
    <w:uiPriority w:val="99"/>
    <w:rsid w:val="001162DF"/>
    <w:pPr>
      <w:widowControl w:val="0"/>
      <w:autoSpaceDE w:val="0"/>
      <w:autoSpaceDN w:val="0"/>
      <w:adjustRightInd w:val="0"/>
      <w:spacing w:before="0" w:line="317" w:lineRule="exact"/>
      <w:ind w:firstLine="566"/>
      <w:jc w:val="both"/>
    </w:pPr>
    <w:rPr>
      <w:bCs w:val="0"/>
    </w:rPr>
  </w:style>
  <w:style w:type="paragraph" w:styleId="af3">
    <w:name w:val="Body Text"/>
    <w:aliases w:val="Основной текст1,Основной текст Знак Знак,bt"/>
    <w:basedOn w:val="a"/>
    <w:link w:val="13"/>
    <w:uiPriority w:val="99"/>
    <w:rsid w:val="001162DF"/>
    <w:pPr>
      <w:spacing w:after="120"/>
    </w:pPr>
  </w:style>
  <w:style w:type="character" w:customStyle="1" w:styleId="13">
    <w:name w:val="Основной текст Знак1"/>
    <w:aliases w:val="Основной текст1 Знак1,Основной текст Знак Знак Знак1,bt Знак1"/>
    <w:link w:val="af3"/>
    <w:uiPriority w:val="99"/>
    <w:locked/>
    <w:rsid w:val="001162DF"/>
    <w:rPr>
      <w:rFonts w:eastAsia="Times New Roman" w:cs="Times New Roman"/>
      <w:bCs/>
      <w:sz w:val="24"/>
      <w:szCs w:val="24"/>
      <w:lang w:eastAsia="ru-RU"/>
    </w:rPr>
  </w:style>
  <w:style w:type="paragraph" w:customStyle="1" w:styleId="ConsPlusTitle">
    <w:name w:val="ConsPlusTitle"/>
    <w:uiPriority w:val="99"/>
    <w:rsid w:val="001162DF"/>
    <w:pPr>
      <w:autoSpaceDE w:val="0"/>
      <w:autoSpaceDN w:val="0"/>
      <w:adjustRightInd w:val="0"/>
    </w:pPr>
    <w:rPr>
      <w:b/>
      <w:bCs/>
      <w:sz w:val="24"/>
      <w:szCs w:val="24"/>
      <w:lang w:eastAsia="en-US"/>
    </w:rPr>
  </w:style>
  <w:style w:type="table" w:styleId="af4">
    <w:name w:val="Table Grid"/>
    <w:basedOn w:val="a1"/>
    <w:uiPriority w:val="99"/>
    <w:rsid w:val="001162D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uiPriority w:val="99"/>
    <w:rsid w:val="001162DF"/>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link w:val="af7"/>
    <w:uiPriority w:val="99"/>
    <w:qFormat/>
    <w:rsid w:val="001162DF"/>
    <w:rPr>
      <w:rFonts w:ascii="Calibri" w:hAnsi="Calibri"/>
      <w:sz w:val="22"/>
      <w:szCs w:val="22"/>
      <w:lang w:eastAsia="en-US"/>
    </w:rPr>
  </w:style>
  <w:style w:type="character" w:customStyle="1" w:styleId="a4">
    <w:name w:val="Абзац списка Знак"/>
    <w:link w:val="a3"/>
    <w:uiPriority w:val="99"/>
    <w:locked/>
    <w:rsid w:val="001162DF"/>
    <w:rPr>
      <w:rFonts w:eastAsia="Times New Roman"/>
      <w:sz w:val="24"/>
      <w:lang w:eastAsia="ru-RU"/>
    </w:rPr>
  </w:style>
  <w:style w:type="character" w:styleId="af8">
    <w:name w:val="Strong"/>
    <w:uiPriority w:val="99"/>
    <w:qFormat/>
    <w:rsid w:val="001162DF"/>
    <w:rPr>
      <w:rFonts w:cs="Times New Roman"/>
      <w:b/>
    </w:rPr>
  </w:style>
  <w:style w:type="table" w:customStyle="1" w:styleId="14">
    <w:name w:val="Сетка таблицы1"/>
    <w:uiPriority w:val="99"/>
    <w:rsid w:val="001162DF"/>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0"/>
    <w:next w:val="a"/>
    <w:uiPriority w:val="99"/>
    <w:qFormat/>
    <w:rsid w:val="001162DF"/>
    <w:pPr>
      <w:spacing w:line="276" w:lineRule="auto"/>
      <w:outlineLvl w:val="9"/>
    </w:pPr>
    <w:rPr>
      <w:bCs/>
    </w:rPr>
  </w:style>
  <w:style w:type="paragraph" w:styleId="15">
    <w:name w:val="toc 1"/>
    <w:basedOn w:val="a"/>
    <w:next w:val="a"/>
    <w:autoRedefine/>
    <w:uiPriority w:val="99"/>
    <w:rsid w:val="001162DF"/>
    <w:pPr>
      <w:spacing w:before="0" w:after="100" w:line="276" w:lineRule="auto"/>
    </w:pPr>
    <w:rPr>
      <w:rFonts w:ascii="Calibri" w:hAnsi="Calibri"/>
      <w:bCs w:val="0"/>
      <w:sz w:val="22"/>
      <w:szCs w:val="22"/>
      <w:lang w:eastAsia="en-US"/>
    </w:rPr>
  </w:style>
  <w:style w:type="paragraph" w:styleId="23">
    <w:name w:val="toc 2"/>
    <w:basedOn w:val="a"/>
    <w:next w:val="a"/>
    <w:autoRedefine/>
    <w:uiPriority w:val="99"/>
    <w:rsid w:val="001162DF"/>
    <w:pPr>
      <w:tabs>
        <w:tab w:val="left" w:pos="709"/>
        <w:tab w:val="right" w:leader="dot" w:pos="9627"/>
      </w:tabs>
      <w:spacing w:before="0" w:after="100" w:line="276" w:lineRule="auto"/>
      <w:ind w:left="220"/>
    </w:pPr>
    <w:rPr>
      <w:rFonts w:ascii="Calibri" w:hAnsi="Calibri"/>
      <w:bCs w:val="0"/>
      <w:sz w:val="22"/>
      <w:szCs w:val="22"/>
      <w:lang w:eastAsia="en-US"/>
    </w:rPr>
  </w:style>
  <w:style w:type="table" w:customStyle="1" w:styleId="24">
    <w:name w:val="Сетка таблицы2"/>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rsid w:val="001162DF"/>
    <w:pPr>
      <w:spacing w:before="0"/>
    </w:pPr>
    <w:rPr>
      <w:bCs w:val="0"/>
      <w:sz w:val="20"/>
      <w:szCs w:val="20"/>
    </w:rPr>
  </w:style>
  <w:style w:type="character" w:customStyle="1" w:styleId="afb">
    <w:name w:val="Текст сноски Знак"/>
    <w:link w:val="afa"/>
    <w:uiPriority w:val="99"/>
    <w:locked/>
    <w:rsid w:val="001162DF"/>
    <w:rPr>
      <w:rFonts w:eastAsia="Times New Roman" w:cs="Times New Roman"/>
      <w:lang w:eastAsia="ru-RU"/>
    </w:rPr>
  </w:style>
  <w:style w:type="character" w:styleId="afc">
    <w:name w:val="footnote reference"/>
    <w:uiPriority w:val="99"/>
    <w:semiHidden/>
    <w:rsid w:val="001162DF"/>
    <w:rPr>
      <w:rFonts w:cs="Times New Roman"/>
      <w:vertAlign w:val="superscript"/>
    </w:rPr>
  </w:style>
  <w:style w:type="table" w:customStyle="1" w:styleId="4">
    <w:name w:val="Сетка таблицы4"/>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uiPriority w:val="99"/>
    <w:rsid w:val="001162DF"/>
    <w:pPr>
      <w:keepLines w:val="0"/>
      <w:suppressAutoHyphens/>
      <w:spacing w:before="0" w:after="360" w:line="360" w:lineRule="auto"/>
    </w:pPr>
    <w:rPr>
      <w:rFonts w:ascii="Times New Roman" w:hAnsi="Times New Roman"/>
      <w:b w:val="0"/>
      <w:color w:val="auto"/>
      <w:spacing w:val="20"/>
      <w:kern w:val="28"/>
      <w:sz w:val="32"/>
      <w:szCs w:val="32"/>
    </w:rPr>
  </w:style>
  <w:style w:type="paragraph" w:styleId="afd">
    <w:name w:val="Title"/>
    <w:basedOn w:val="a"/>
    <w:next w:val="afe"/>
    <w:link w:val="aff"/>
    <w:uiPriority w:val="99"/>
    <w:qFormat/>
    <w:rsid w:val="001162DF"/>
    <w:pPr>
      <w:suppressAutoHyphens/>
      <w:spacing w:before="0"/>
      <w:jc w:val="center"/>
    </w:pPr>
    <w:rPr>
      <w:b/>
      <w:bCs w:val="0"/>
      <w:sz w:val="22"/>
      <w:szCs w:val="20"/>
      <w:u w:val="single"/>
      <w:lang w:eastAsia="ar-SA"/>
    </w:rPr>
  </w:style>
  <w:style w:type="character" w:customStyle="1" w:styleId="aff">
    <w:name w:val="Название Знак"/>
    <w:link w:val="afd"/>
    <w:uiPriority w:val="99"/>
    <w:locked/>
    <w:rsid w:val="001162DF"/>
    <w:rPr>
      <w:rFonts w:eastAsia="Times New Roman" w:cs="Times New Roman"/>
      <w:b/>
      <w:sz w:val="22"/>
      <w:u w:val="single"/>
      <w:lang w:eastAsia="ar-SA" w:bidi="ar-SA"/>
    </w:rPr>
  </w:style>
  <w:style w:type="paragraph" w:styleId="afe">
    <w:name w:val="Subtitle"/>
    <w:basedOn w:val="a"/>
    <w:next w:val="a"/>
    <w:link w:val="aff0"/>
    <w:uiPriority w:val="99"/>
    <w:qFormat/>
    <w:rsid w:val="001162DF"/>
    <w:pPr>
      <w:numPr>
        <w:ilvl w:val="1"/>
      </w:numPr>
      <w:spacing w:before="0"/>
    </w:pPr>
    <w:rPr>
      <w:rFonts w:ascii="Cambria" w:hAnsi="Cambria"/>
      <w:bCs w:val="0"/>
      <w:i/>
      <w:iCs/>
      <w:color w:val="4F81BD"/>
      <w:spacing w:val="15"/>
    </w:rPr>
  </w:style>
  <w:style w:type="character" w:customStyle="1" w:styleId="aff0">
    <w:name w:val="Подзаголовок Знак"/>
    <w:link w:val="afe"/>
    <w:uiPriority w:val="99"/>
    <w:locked/>
    <w:rsid w:val="001162DF"/>
    <w:rPr>
      <w:rFonts w:ascii="Cambria" w:hAnsi="Cambria" w:cs="Times New Roman"/>
      <w:i/>
      <w:iCs/>
      <w:color w:val="4F81BD"/>
      <w:spacing w:val="15"/>
      <w:sz w:val="24"/>
      <w:szCs w:val="24"/>
      <w:lang w:eastAsia="ru-RU"/>
    </w:rPr>
  </w:style>
  <w:style w:type="table" w:customStyle="1" w:styleId="111">
    <w:name w:val="Сетка таблицы111"/>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2"/>
    <w:basedOn w:val="a"/>
    <w:link w:val="26"/>
    <w:uiPriority w:val="99"/>
    <w:rsid w:val="001162DF"/>
    <w:pPr>
      <w:spacing w:before="0"/>
      <w:ind w:firstLine="567"/>
      <w:jc w:val="both"/>
    </w:pPr>
    <w:rPr>
      <w:bCs w:val="0"/>
    </w:rPr>
  </w:style>
  <w:style w:type="character" w:customStyle="1" w:styleId="26">
    <w:name w:val="Основной текст 2 Знак"/>
    <w:link w:val="25"/>
    <w:uiPriority w:val="99"/>
    <w:locked/>
    <w:rsid w:val="001162DF"/>
    <w:rPr>
      <w:rFonts w:eastAsia="Times New Roman" w:cs="Times New Roman"/>
      <w:sz w:val="24"/>
      <w:szCs w:val="24"/>
      <w:lang w:eastAsia="ru-RU"/>
    </w:rPr>
  </w:style>
  <w:style w:type="paragraph" w:customStyle="1" w:styleId="ConsPlusNonformat">
    <w:name w:val="ConsPlusNonformat"/>
    <w:uiPriority w:val="99"/>
    <w:rsid w:val="001162DF"/>
    <w:pPr>
      <w:widowControl w:val="0"/>
      <w:autoSpaceDE w:val="0"/>
      <w:autoSpaceDN w:val="0"/>
      <w:adjustRightInd w:val="0"/>
    </w:pPr>
    <w:rPr>
      <w:rFonts w:ascii="Courier New" w:eastAsia="Times New Roman" w:hAnsi="Courier New" w:cs="Courier New"/>
    </w:rPr>
  </w:style>
  <w:style w:type="character" w:customStyle="1" w:styleId="st">
    <w:name w:val="st"/>
    <w:uiPriority w:val="99"/>
    <w:rsid w:val="001162DF"/>
  </w:style>
  <w:style w:type="character" w:styleId="aff1">
    <w:name w:val="Emphasis"/>
    <w:uiPriority w:val="99"/>
    <w:qFormat/>
    <w:rsid w:val="001162DF"/>
    <w:rPr>
      <w:rFonts w:cs="Times New Roman"/>
      <w:i/>
    </w:rPr>
  </w:style>
  <w:style w:type="table" w:customStyle="1" w:styleId="120">
    <w:name w:val="Сетка таблицы12"/>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uiPriority w:val="99"/>
    <w:rsid w:val="001162DF"/>
    <w:pPr>
      <w:keepNext/>
      <w:numPr>
        <w:numId w:val="1"/>
      </w:numPr>
      <w:autoSpaceDE w:val="0"/>
      <w:autoSpaceDN w:val="0"/>
      <w:adjustRightInd w:val="0"/>
      <w:spacing w:before="360" w:after="240"/>
      <w:ind w:right="709"/>
      <w:jc w:val="center"/>
    </w:pPr>
    <w:rPr>
      <w:b/>
      <w:bCs w:val="0"/>
      <w:szCs w:val="20"/>
    </w:rPr>
  </w:style>
  <w:style w:type="paragraph" w:styleId="32">
    <w:name w:val="toc 3"/>
    <w:basedOn w:val="a"/>
    <w:next w:val="a"/>
    <w:autoRedefine/>
    <w:uiPriority w:val="99"/>
    <w:semiHidden/>
    <w:rsid w:val="001162DF"/>
    <w:pPr>
      <w:spacing w:before="0" w:after="100" w:line="276" w:lineRule="auto"/>
      <w:ind w:left="440"/>
    </w:pPr>
    <w:rPr>
      <w:rFonts w:ascii="Calibri" w:hAnsi="Calibri"/>
      <w:bCs w:val="0"/>
      <w:sz w:val="22"/>
      <w:szCs w:val="22"/>
    </w:rPr>
  </w:style>
  <w:style w:type="character" w:customStyle="1" w:styleId="16">
    <w:name w:val="Стиль1 Знак"/>
    <w:link w:val="1"/>
    <w:uiPriority w:val="99"/>
    <w:locked/>
    <w:rsid w:val="001162DF"/>
    <w:rPr>
      <w:rFonts w:eastAsia="Times New Roman"/>
      <w:b/>
      <w:sz w:val="24"/>
    </w:rPr>
  </w:style>
  <w:style w:type="paragraph" w:styleId="33">
    <w:name w:val="Body Text 3"/>
    <w:basedOn w:val="a"/>
    <w:link w:val="34"/>
    <w:uiPriority w:val="99"/>
    <w:semiHidden/>
    <w:rsid w:val="001162DF"/>
    <w:pPr>
      <w:spacing w:before="0" w:after="120" w:line="276" w:lineRule="auto"/>
    </w:pPr>
    <w:rPr>
      <w:rFonts w:ascii="Calibri" w:hAnsi="Calibri"/>
      <w:bCs w:val="0"/>
      <w:sz w:val="16"/>
      <w:szCs w:val="16"/>
      <w:lang w:eastAsia="en-US"/>
    </w:rPr>
  </w:style>
  <w:style w:type="character" w:customStyle="1" w:styleId="34">
    <w:name w:val="Основной текст 3 Знак"/>
    <w:link w:val="33"/>
    <w:uiPriority w:val="99"/>
    <w:semiHidden/>
    <w:locked/>
    <w:rsid w:val="001162DF"/>
    <w:rPr>
      <w:rFonts w:ascii="Calibri" w:hAnsi="Calibri" w:cs="Times New Roman"/>
      <w:sz w:val="16"/>
      <w:szCs w:val="16"/>
    </w:rPr>
  </w:style>
  <w:style w:type="paragraph" w:styleId="aff2">
    <w:name w:val="endnote text"/>
    <w:basedOn w:val="a"/>
    <w:link w:val="aff3"/>
    <w:uiPriority w:val="99"/>
    <w:semiHidden/>
    <w:rsid w:val="001162DF"/>
    <w:pPr>
      <w:spacing w:before="0"/>
    </w:pPr>
    <w:rPr>
      <w:rFonts w:ascii="Calibri" w:hAnsi="Calibri"/>
      <w:bCs w:val="0"/>
      <w:sz w:val="20"/>
      <w:szCs w:val="20"/>
      <w:lang w:eastAsia="en-US"/>
    </w:rPr>
  </w:style>
  <w:style w:type="character" w:customStyle="1" w:styleId="aff3">
    <w:name w:val="Текст концевой сноски Знак"/>
    <w:link w:val="aff2"/>
    <w:uiPriority w:val="99"/>
    <w:semiHidden/>
    <w:locked/>
    <w:rsid w:val="001162DF"/>
    <w:rPr>
      <w:rFonts w:ascii="Calibri" w:hAnsi="Calibri" w:cs="Times New Roman"/>
    </w:rPr>
  </w:style>
  <w:style w:type="character" w:styleId="aff4">
    <w:name w:val="endnote reference"/>
    <w:uiPriority w:val="99"/>
    <w:semiHidden/>
    <w:rsid w:val="001162DF"/>
    <w:rPr>
      <w:rFonts w:cs="Times New Roman"/>
      <w:vertAlign w:val="superscript"/>
    </w:rPr>
  </w:style>
  <w:style w:type="paragraph" w:customStyle="1" w:styleId="121">
    <w:name w:val="Абзац списка12"/>
    <w:basedOn w:val="a"/>
    <w:uiPriority w:val="99"/>
    <w:rsid w:val="001162DF"/>
    <w:pPr>
      <w:spacing w:before="0" w:after="200" w:line="276" w:lineRule="auto"/>
      <w:ind w:left="720"/>
    </w:pPr>
    <w:rPr>
      <w:rFonts w:ascii="Calibri" w:hAnsi="Calibri" w:cs="Calibri"/>
      <w:bCs w:val="0"/>
      <w:sz w:val="22"/>
      <w:szCs w:val="22"/>
      <w:lang w:eastAsia="en-US"/>
    </w:rPr>
  </w:style>
  <w:style w:type="character" w:customStyle="1" w:styleId="FontStyle106">
    <w:name w:val="Font Style106"/>
    <w:uiPriority w:val="99"/>
    <w:rsid w:val="001162DF"/>
    <w:rPr>
      <w:rFonts w:ascii="Times New Roman" w:hAnsi="Times New Roman"/>
      <w:color w:val="000000"/>
      <w:sz w:val="26"/>
    </w:rPr>
  </w:style>
  <w:style w:type="paragraph" w:customStyle="1" w:styleId="Style9">
    <w:name w:val="Style9"/>
    <w:basedOn w:val="a"/>
    <w:uiPriority w:val="99"/>
    <w:rsid w:val="001162DF"/>
    <w:pPr>
      <w:widowControl w:val="0"/>
      <w:autoSpaceDE w:val="0"/>
      <w:spacing w:before="0" w:line="322" w:lineRule="exact"/>
      <w:jc w:val="both"/>
    </w:pPr>
    <w:rPr>
      <w:rFonts w:cs="Calibri"/>
      <w:bCs w:val="0"/>
      <w:lang w:eastAsia="ar-SA"/>
    </w:rPr>
  </w:style>
  <w:style w:type="character" w:styleId="aff5">
    <w:name w:val="FollowedHyperlink"/>
    <w:uiPriority w:val="99"/>
    <w:semiHidden/>
    <w:rsid w:val="001162DF"/>
    <w:rPr>
      <w:rFonts w:cs="Times New Roman"/>
      <w:color w:val="800080"/>
      <w:u w:val="single"/>
    </w:rPr>
  </w:style>
  <w:style w:type="paragraph" w:styleId="aff6">
    <w:name w:val="Signature"/>
    <w:basedOn w:val="a"/>
    <w:link w:val="aff7"/>
    <w:uiPriority w:val="99"/>
    <w:rsid w:val="001162DF"/>
    <w:pPr>
      <w:tabs>
        <w:tab w:val="left" w:pos="6804"/>
      </w:tabs>
      <w:ind w:left="567"/>
    </w:pPr>
    <w:rPr>
      <w:b/>
      <w:bCs w:val="0"/>
      <w:noProof/>
      <w:szCs w:val="20"/>
    </w:rPr>
  </w:style>
  <w:style w:type="character" w:customStyle="1" w:styleId="aff7">
    <w:name w:val="Подпись Знак"/>
    <w:link w:val="aff6"/>
    <w:uiPriority w:val="99"/>
    <w:locked/>
    <w:rsid w:val="001162DF"/>
    <w:rPr>
      <w:rFonts w:eastAsia="Times New Roman" w:cs="Times New Roman"/>
      <w:b/>
      <w:noProof/>
      <w:sz w:val="24"/>
      <w:lang w:eastAsia="ru-RU"/>
    </w:rPr>
  </w:style>
  <w:style w:type="character" w:customStyle="1" w:styleId="apple-converted-space">
    <w:name w:val="apple-converted-space"/>
    <w:uiPriority w:val="99"/>
    <w:rsid w:val="001162DF"/>
  </w:style>
  <w:style w:type="character" w:customStyle="1" w:styleId="aff8">
    <w:name w:val="Основной шрифт"/>
    <w:uiPriority w:val="99"/>
    <w:rsid w:val="001162DF"/>
  </w:style>
  <w:style w:type="paragraph" w:customStyle="1" w:styleId="27">
    <w:name w:val="Абзац списка2"/>
    <w:basedOn w:val="a"/>
    <w:uiPriority w:val="99"/>
    <w:rsid w:val="001162DF"/>
    <w:pPr>
      <w:suppressAutoHyphens/>
      <w:spacing w:before="0"/>
      <w:ind w:left="720"/>
    </w:pPr>
    <w:rPr>
      <w:rFonts w:eastAsia="Calibri"/>
      <w:bCs w:val="0"/>
      <w:lang w:eastAsia="ar-SA"/>
    </w:rPr>
  </w:style>
  <w:style w:type="character" w:customStyle="1" w:styleId="FontStyle35">
    <w:name w:val="Font Style35"/>
    <w:uiPriority w:val="99"/>
    <w:rsid w:val="001162DF"/>
    <w:rPr>
      <w:rFonts w:ascii="Times New Roman" w:hAnsi="Times New Roman"/>
      <w:sz w:val="26"/>
    </w:rPr>
  </w:style>
  <w:style w:type="character" w:customStyle="1" w:styleId="FontStyle33">
    <w:name w:val="Font Style33"/>
    <w:uiPriority w:val="99"/>
    <w:rsid w:val="001162DF"/>
    <w:rPr>
      <w:rFonts w:ascii="Times New Roman" w:hAnsi="Times New Roman"/>
      <w:i/>
      <w:sz w:val="26"/>
    </w:rPr>
  </w:style>
  <w:style w:type="character" w:customStyle="1" w:styleId="aff9">
    <w:name w:val="Основной текст_"/>
    <w:link w:val="28"/>
    <w:uiPriority w:val="99"/>
    <w:locked/>
    <w:rsid w:val="001162DF"/>
    <w:rPr>
      <w:sz w:val="18"/>
      <w:shd w:val="clear" w:color="auto" w:fill="FFFFFF"/>
    </w:rPr>
  </w:style>
  <w:style w:type="paragraph" w:customStyle="1" w:styleId="28">
    <w:name w:val="Основной текст2"/>
    <w:basedOn w:val="a"/>
    <w:link w:val="aff9"/>
    <w:uiPriority w:val="99"/>
    <w:rsid w:val="001162DF"/>
    <w:pPr>
      <w:shd w:val="clear" w:color="auto" w:fill="FFFFFF"/>
      <w:spacing w:before="0" w:line="226" w:lineRule="exact"/>
      <w:jc w:val="both"/>
    </w:pPr>
    <w:rPr>
      <w:rFonts w:eastAsia="Calibri"/>
      <w:bCs w:val="0"/>
      <w:sz w:val="18"/>
      <w:szCs w:val="20"/>
      <w:shd w:val="clear" w:color="auto" w:fill="FFFFFF"/>
    </w:rPr>
  </w:style>
  <w:style w:type="numbering" w:customStyle="1" w:styleId="2">
    <w:name w:val="Стиль2"/>
    <w:rsid w:val="0093036E"/>
    <w:pPr>
      <w:numPr>
        <w:numId w:val="2"/>
      </w:numPr>
    </w:pPr>
  </w:style>
  <w:style w:type="paragraph" w:customStyle="1" w:styleId="Standard">
    <w:name w:val="Standard"/>
    <w:uiPriority w:val="99"/>
    <w:rsid w:val="00C92AA8"/>
    <w:pPr>
      <w:suppressAutoHyphens/>
      <w:autoSpaceDN w:val="0"/>
      <w:spacing w:before="240"/>
    </w:pPr>
    <w:rPr>
      <w:rFonts w:ascii="Arial" w:eastAsia="Times New Roman" w:hAnsi="Arial" w:cs="Mangal"/>
      <w:bCs/>
      <w:kern w:val="3"/>
      <w:sz w:val="24"/>
      <w:szCs w:val="24"/>
      <w:lang w:eastAsia="zh-CN" w:bidi="hi-IN"/>
    </w:rPr>
  </w:style>
  <w:style w:type="paragraph" w:customStyle="1" w:styleId="Textbody">
    <w:name w:val="Text body"/>
    <w:basedOn w:val="Standard"/>
    <w:uiPriority w:val="99"/>
    <w:rsid w:val="00C92AA8"/>
    <w:pPr>
      <w:spacing w:after="120"/>
    </w:pPr>
  </w:style>
  <w:style w:type="paragraph" w:customStyle="1" w:styleId="xl65">
    <w:name w:val="xl65"/>
    <w:basedOn w:val="a"/>
    <w:uiPriority w:val="99"/>
    <w:rsid w:val="00123A9C"/>
    <w:pPr>
      <w:spacing w:before="100" w:beforeAutospacing="1" w:after="100" w:afterAutospacing="1"/>
    </w:pPr>
    <w:rPr>
      <w:bCs w:val="0"/>
      <w:sz w:val="20"/>
      <w:szCs w:val="20"/>
    </w:rPr>
  </w:style>
  <w:style w:type="paragraph" w:customStyle="1" w:styleId="xl66">
    <w:name w:val="xl6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7">
    <w:name w:val="xl67"/>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8">
    <w:name w:val="xl68"/>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69">
    <w:name w:val="xl69"/>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0">
    <w:name w:val="xl70"/>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1">
    <w:name w:val="xl71"/>
    <w:basedOn w:val="a"/>
    <w:uiPriority w:val="99"/>
    <w:rsid w:val="00123A9C"/>
    <w:pPr>
      <w:spacing w:before="100" w:beforeAutospacing="1" w:after="100" w:afterAutospacing="1"/>
    </w:pPr>
    <w:rPr>
      <w:bCs w:val="0"/>
      <w:sz w:val="20"/>
      <w:szCs w:val="20"/>
    </w:rPr>
  </w:style>
  <w:style w:type="paragraph" w:customStyle="1" w:styleId="xl72">
    <w:name w:val="xl72"/>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3">
    <w:name w:val="xl73"/>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4">
    <w:name w:val="xl7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5">
    <w:name w:val="xl75"/>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6">
    <w:name w:val="xl7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77">
    <w:name w:val="xl77"/>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8">
    <w:name w:val="xl78"/>
    <w:basedOn w:val="a"/>
    <w:uiPriority w:val="99"/>
    <w:rsid w:val="00123A9C"/>
    <w:pPr>
      <w:spacing w:before="100" w:beforeAutospacing="1" w:after="100" w:afterAutospacing="1"/>
    </w:pPr>
    <w:rPr>
      <w:bCs w:val="0"/>
      <w:sz w:val="17"/>
      <w:szCs w:val="17"/>
    </w:rPr>
  </w:style>
  <w:style w:type="paragraph" w:customStyle="1" w:styleId="xl79">
    <w:name w:val="xl79"/>
    <w:basedOn w:val="a"/>
    <w:uiPriority w:val="99"/>
    <w:rsid w:val="00123A9C"/>
    <w:pPr>
      <w:spacing w:before="100" w:beforeAutospacing="1" w:after="100" w:afterAutospacing="1"/>
      <w:jc w:val="center"/>
      <w:textAlignment w:val="center"/>
    </w:pPr>
    <w:rPr>
      <w:bCs w:val="0"/>
      <w:sz w:val="17"/>
      <w:szCs w:val="17"/>
    </w:rPr>
  </w:style>
  <w:style w:type="paragraph" w:customStyle="1" w:styleId="xl80">
    <w:name w:val="xl80"/>
    <w:basedOn w:val="a"/>
    <w:uiPriority w:val="99"/>
    <w:rsid w:val="00123A9C"/>
    <w:pPr>
      <w:spacing w:before="100" w:beforeAutospacing="1" w:after="100" w:afterAutospacing="1"/>
    </w:pPr>
    <w:rPr>
      <w:bCs w:val="0"/>
      <w:sz w:val="17"/>
      <w:szCs w:val="17"/>
    </w:rPr>
  </w:style>
  <w:style w:type="paragraph" w:customStyle="1" w:styleId="xl81">
    <w:name w:val="xl81"/>
    <w:basedOn w:val="a"/>
    <w:uiPriority w:val="99"/>
    <w:rsid w:val="00123A9C"/>
    <w:pPr>
      <w:spacing w:before="100" w:beforeAutospacing="1" w:after="100" w:afterAutospacing="1"/>
      <w:jc w:val="center"/>
      <w:textAlignment w:val="center"/>
    </w:pPr>
    <w:rPr>
      <w:b/>
      <w:sz w:val="17"/>
      <w:szCs w:val="17"/>
    </w:rPr>
  </w:style>
  <w:style w:type="paragraph" w:customStyle="1" w:styleId="xl82">
    <w:name w:val="xl82"/>
    <w:basedOn w:val="a"/>
    <w:uiPriority w:val="99"/>
    <w:rsid w:val="00123A9C"/>
    <w:pPr>
      <w:spacing w:before="100" w:beforeAutospacing="1" w:after="100" w:afterAutospacing="1"/>
      <w:jc w:val="center"/>
    </w:pPr>
    <w:rPr>
      <w:b/>
      <w:sz w:val="17"/>
      <w:szCs w:val="17"/>
    </w:rPr>
  </w:style>
  <w:style w:type="paragraph" w:customStyle="1" w:styleId="xl83">
    <w:name w:val="xl83"/>
    <w:basedOn w:val="a"/>
    <w:uiPriority w:val="99"/>
    <w:rsid w:val="00123A9C"/>
    <w:pPr>
      <w:spacing w:before="100" w:beforeAutospacing="1" w:after="100" w:afterAutospacing="1"/>
    </w:pPr>
    <w:rPr>
      <w:b/>
      <w:sz w:val="17"/>
      <w:szCs w:val="17"/>
    </w:rPr>
  </w:style>
  <w:style w:type="paragraph" w:customStyle="1" w:styleId="xl84">
    <w:name w:val="xl8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5">
    <w:name w:val="xl85"/>
    <w:basedOn w:val="a"/>
    <w:uiPriority w:val="99"/>
    <w:rsid w:val="00123A9C"/>
    <w:pPr>
      <w:spacing w:before="100" w:beforeAutospacing="1" w:after="100" w:afterAutospacing="1"/>
      <w:textAlignment w:val="center"/>
    </w:pPr>
    <w:rPr>
      <w:b/>
      <w:sz w:val="17"/>
      <w:szCs w:val="17"/>
    </w:rPr>
  </w:style>
  <w:style w:type="paragraph" w:customStyle="1" w:styleId="xl86">
    <w:name w:val="xl86"/>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7">
    <w:name w:val="xl87"/>
    <w:basedOn w:val="a"/>
    <w:uiPriority w:val="99"/>
    <w:rsid w:val="00123A9C"/>
    <w:pPr>
      <w:spacing w:before="100" w:beforeAutospacing="1" w:after="100" w:afterAutospacing="1"/>
      <w:jc w:val="center"/>
      <w:textAlignment w:val="center"/>
    </w:pPr>
    <w:rPr>
      <w:bCs w:val="0"/>
      <w:sz w:val="17"/>
      <w:szCs w:val="17"/>
    </w:rPr>
  </w:style>
  <w:style w:type="paragraph" w:customStyle="1" w:styleId="xl88">
    <w:name w:val="xl88"/>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89">
    <w:name w:val="xl89"/>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0">
    <w:name w:val="xl90"/>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91">
    <w:name w:val="xl91"/>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2">
    <w:name w:val="xl92"/>
    <w:basedOn w:val="a"/>
    <w:uiPriority w:val="99"/>
    <w:rsid w:val="00123A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bCs w:val="0"/>
      <w:sz w:val="17"/>
      <w:szCs w:val="17"/>
    </w:rPr>
  </w:style>
  <w:style w:type="paragraph" w:customStyle="1" w:styleId="xl93">
    <w:name w:val="xl93"/>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94">
    <w:name w:val="xl94"/>
    <w:basedOn w:val="a"/>
    <w:uiPriority w:val="99"/>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5">
    <w:name w:val="xl95"/>
    <w:basedOn w:val="a"/>
    <w:uiPriority w:val="99"/>
    <w:rsid w:val="00123A9C"/>
    <w:pPr>
      <w:pBdr>
        <w:top w:val="single" w:sz="4" w:space="0" w:color="auto"/>
        <w:left w:val="single" w:sz="4" w:space="0" w:color="auto"/>
        <w:bottom w:val="single" w:sz="4" w:space="0" w:color="auto"/>
      </w:pBdr>
      <w:spacing w:before="100" w:beforeAutospacing="1" w:after="100" w:afterAutospacing="1"/>
      <w:textAlignment w:val="center"/>
    </w:pPr>
    <w:rPr>
      <w:b/>
      <w:sz w:val="17"/>
      <w:szCs w:val="17"/>
    </w:rPr>
  </w:style>
  <w:style w:type="paragraph" w:customStyle="1" w:styleId="xl96">
    <w:name w:val="xl96"/>
    <w:basedOn w:val="a"/>
    <w:uiPriority w:val="99"/>
    <w:rsid w:val="00123A9C"/>
    <w:pPr>
      <w:pBdr>
        <w:top w:val="single" w:sz="4" w:space="0" w:color="auto"/>
        <w:bottom w:val="single" w:sz="4" w:space="0" w:color="auto"/>
      </w:pBdr>
      <w:spacing w:before="100" w:beforeAutospacing="1" w:after="100" w:afterAutospacing="1"/>
      <w:textAlignment w:val="center"/>
    </w:pPr>
    <w:rPr>
      <w:b/>
      <w:sz w:val="17"/>
      <w:szCs w:val="17"/>
    </w:rPr>
  </w:style>
  <w:style w:type="paragraph" w:customStyle="1" w:styleId="xl97">
    <w:name w:val="xl97"/>
    <w:basedOn w:val="a"/>
    <w:uiPriority w:val="99"/>
    <w:rsid w:val="00123A9C"/>
    <w:pPr>
      <w:pBdr>
        <w:top w:val="single" w:sz="4" w:space="0" w:color="auto"/>
        <w:bottom w:val="single" w:sz="4" w:space="0" w:color="auto"/>
        <w:right w:val="single" w:sz="4" w:space="0" w:color="auto"/>
      </w:pBdr>
      <w:spacing w:before="100" w:beforeAutospacing="1" w:after="100" w:afterAutospacing="1"/>
      <w:textAlignment w:val="center"/>
    </w:pPr>
    <w:rPr>
      <w:b/>
      <w:sz w:val="17"/>
      <w:szCs w:val="17"/>
    </w:rPr>
  </w:style>
  <w:style w:type="paragraph" w:customStyle="1" w:styleId="xl98">
    <w:name w:val="xl98"/>
    <w:basedOn w:val="a"/>
    <w:uiPriority w:val="99"/>
    <w:rsid w:val="00123A9C"/>
    <w:pPr>
      <w:pBdr>
        <w:top w:val="single" w:sz="4" w:space="0" w:color="auto"/>
        <w:left w:val="single" w:sz="4" w:space="0" w:color="auto"/>
        <w:bottom w:val="single" w:sz="4" w:space="0" w:color="auto"/>
      </w:pBdr>
      <w:spacing w:before="100" w:beforeAutospacing="1" w:after="100" w:afterAutospacing="1"/>
      <w:textAlignment w:val="top"/>
    </w:pPr>
    <w:rPr>
      <w:b/>
      <w:sz w:val="17"/>
      <w:szCs w:val="17"/>
    </w:rPr>
  </w:style>
  <w:style w:type="paragraph" w:customStyle="1" w:styleId="xl99">
    <w:name w:val="xl99"/>
    <w:basedOn w:val="a"/>
    <w:uiPriority w:val="99"/>
    <w:rsid w:val="00123A9C"/>
    <w:pPr>
      <w:pBdr>
        <w:top w:val="single" w:sz="4" w:space="0" w:color="auto"/>
        <w:bottom w:val="single" w:sz="4" w:space="0" w:color="auto"/>
      </w:pBdr>
      <w:spacing w:before="100" w:beforeAutospacing="1" w:after="100" w:afterAutospacing="1"/>
      <w:textAlignment w:val="top"/>
    </w:pPr>
    <w:rPr>
      <w:b/>
      <w:sz w:val="17"/>
      <w:szCs w:val="17"/>
    </w:rPr>
  </w:style>
  <w:style w:type="paragraph" w:customStyle="1" w:styleId="xl100">
    <w:name w:val="xl100"/>
    <w:basedOn w:val="a"/>
    <w:uiPriority w:val="99"/>
    <w:rsid w:val="00123A9C"/>
    <w:pPr>
      <w:pBdr>
        <w:top w:val="single" w:sz="4" w:space="0" w:color="auto"/>
        <w:bottom w:val="single" w:sz="4" w:space="0" w:color="auto"/>
        <w:right w:val="single" w:sz="4" w:space="0" w:color="auto"/>
      </w:pBdr>
      <w:spacing w:before="100" w:beforeAutospacing="1" w:after="100" w:afterAutospacing="1"/>
      <w:textAlignment w:val="top"/>
    </w:pPr>
    <w:rPr>
      <w:b/>
      <w:sz w:val="17"/>
      <w:szCs w:val="17"/>
    </w:rPr>
  </w:style>
  <w:style w:type="paragraph" w:customStyle="1" w:styleId="xl101">
    <w:name w:val="xl101"/>
    <w:basedOn w:val="a"/>
    <w:uiPriority w:val="99"/>
    <w:rsid w:val="00123A9C"/>
    <w:pPr>
      <w:spacing w:before="100" w:beforeAutospacing="1" w:after="100" w:afterAutospacing="1"/>
      <w:jc w:val="center"/>
    </w:pPr>
    <w:rPr>
      <w:b/>
      <w:sz w:val="20"/>
      <w:szCs w:val="20"/>
    </w:rPr>
  </w:style>
  <w:style w:type="paragraph" w:customStyle="1" w:styleId="font5">
    <w:name w:val="font5"/>
    <w:basedOn w:val="a"/>
    <w:uiPriority w:val="99"/>
    <w:rsid w:val="005533CF"/>
    <w:pPr>
      <w:spacing w:before="100" w:beforeAutospacing="1" w:after="100" w:afterAutospacing="1"/>
    </w:pPr>
    <w:rPr>
      <w:bCs w:val="0"/>
      <w:sz w:val="17"/>
      <w:szCs w:val="17"/>
    </w:rPr>
  </w:style>
  <w:style w:type="paragraph" w:customStyle="1" w:styleId="font6">
    <w:name w:val="font6"/>
    <w:basedOn w:val="a"/>
    <w:uiPriority w:val="99"/>
    <w:rsid w:val="005533CF"/>
    <w:pPr>
      <w:spacing w:before="100" w:beforeAutospacing="1" w:after="100" w:afterAutospacing="1"/>
    </w:pPr>
    <w:rPr>
      <w:b/>
      <w:sz w:val="17"/>
      <w:szCs w:val="17"/>
    </w:rPr>
  </w:style>
  <w:style w:type="paragraph" w:customStyle="1" w:styleId="xl102">
    <w:name w:val="xl102"/>
    <w:basedOn w:val="a"/>
    <w:uiPriority w:val="99"/>
    <w:rsid w:val="005533CF"/>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03">
    <w:name w:val="xl103"/>
    <w:basedOn w:val="a"/>
    <w:uiPriority w:val="99"/>
    <w:rsid w:val="005533CF"/>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character" w:customStyle="1" w:styleId="310">
    <w:name w:val="Заголовок 3 Знак1"/>
    <w:uiPriority w:val="99"/>
    <w:rsid w:val="00982C90"/>
    <w:rPr>
      <w:rFonts w:ascii="Cambria" w:eastAsia="SimSun" w:hAnsi="Cambria" w:cs="Cambria"/>
      <w:b/>
      <w:bCs/>
      <w:color w:val="4F81BD"/>
      <w:sz w:val="28"/>
      <w:szCs w:val="28"/>
    </w:rPr>
  </w:style>
  <w:style w:type="paragraph" w:customStyle="1" w:styleId="affa">
    <w:name w:val="Базовый"/>
    <w:uiPriority w:val="99"/>
    <w:rsid w:val="00982C90"/>
    <w:pPr>
      <w:widowControl w:val="0"/>
      <w:tabs>
        <w:tab w:val="left" w:pos="709"/>
      </w:tabs>
      <w:suppressAutoHyphens/>
      <w:spacing w:after="200" w:line="276" w:lineRule="atLeast"/>
    </w:pPr>
    <w:rPr>
      <w:rFonts w:ascii="Calibri" w:eastAsia="SimSun" w:hAnsi="Calibri" w:cs="Calibri"/>
      <w:color w:val="00000A"/>
      <w:sz w:val="22"/>
      <w:szCs w:val="22"/>
      <w:lang w:eastAsia="en-US"/>
    </w:rPr>
  </w:style>
  <w:style w:type="paragraph" w:styleId="35">
    <w:name w:val="Body Text Indent 3"/>
    <w:basedOn w:val="a"/>
    <w:link w:val="36"/>
    <w:uiPriority w:val="99"/>
    <w:semiHidden/>
    <w:rsid w:val="00982C90"/>
    <w:pPr>
      <w:spacing w:before="0" w:after="120"/>
      <w:ind w:left="283"/>
    </w:pPr>
    <w:rPr>
      <w:rFonts w:ascii="Calibri" w:eastAsia="Calibri" w:hAnsi="Calibri" w:cs="Calibri"/>
      <w:bCs w:val="0"/>
      <w:sz w:val="16"/>
      <w:szCs w:val="16"/>
    </w:rPr>
  </w:style>
  <w:style w:type="character" w:customStyle="1" w:styleId="36">
    <w:name w:val="Основной текст с отступом 3 Знак"/>
    <w:basedOn w:val="a0"/>
    <w:link w:val="35"/>
    <w:uiPriority w:val="99"/>
    <w:semiHidden/>
    <w:rsid w:val="00982C90"/>
    <w:rPr>
      <w:rFonts w:ascii="Calibri" w:hAnsi="Calibri" w:cs="Calibri"/>
      <w:sz w:val="16"/>
      <w:szCs w:val="16"/>
    </w:rPr>
  </w:style>
  <w:style w:type="character" w:customStyle="1" w:styleId="af7">
    <w:name w:val="Без интервала Знак"/>
    <w:link w:val="af6"/>
    <w:uiPriority w:val="99"/>
    <w:rsid w:val="00982C90"/>
    <w:rPr>
      <w:rFonts w:ascii="Calibri" w:hAnsi="Calibri"/>
      <w:sz w:val="22"/>
      <w:szCs w:val="22"/>
      <w:lang w:eastAsia="en-US"/>
    </w:rPr>
  </w:style>
  <w:style w:type="paragraph" w:customStyle="1" w:styleId="NoSpacing">
    <w:name w:val="No Spacing Знак"/>
    <w:uiPriority w:val="99"/>
    <w:rsid w:val="00982C90"/>
    <w:pPr>
      <w:suppressAutoHyphens/>
    </w:pPr>
    <w:rPr>
      <w:rFonts w:ascii="Calibri" w:hAnsi="Calibri" w:cs="Calibri"/>
      <w:sz w:val="24"/>
      <w:szCs w:val="24"/>
      <w:lang w:eastAsia="ar-SA"/>
    </w:rPr>
  </w:style>
  <w:style w:type="character" w:customStyle="1" w:styleId="TitleChar1">
    <w:name w:val="Title Char1"/>
    <w:uiPriority w:val="99"/>
    <w:rsid w:val="00982C90"/>
    <w:rPr>
      <w:rFonts w:ascii="Cambria" w:eastAsia="Times New Roman" w:hAnsi="Cambria" w:cs="Times New Roman"/>
      <w:b/>
      <w:bCs/>
      <w:kern w:val="28"/>
      <w:sz w:val="32"/>
      <w:szCs w:val="32"/>
    </w:rPr>
  </w:style>
  <w:style w:type="paragraph" w:customStyle="1" w:styleId="210">
    <w:name w:val="Основной текст 21"/>
    <w:basedOn w:val="a"/>
    <w:uiPriority w:val="99"/>
    <w:rsid w:val="00982C90"/>
    <w:pPr>
      <w:suppressAutoHyphens/>
      <w:spacing w:before="0"/>
    </w:pPr>
    <w:rPr>
      <w:rFonts w:eastAsia="Calibri"/>
      <w:bCs w:val="0"/>
      <w:sz w:val="28"/>
      <w:szCs w:val="28"/>
      <w:lang w:eastAsia="ar-SA"/>
    </w:rPr>
  </w:style>
  <w:style w:type="paragraph" w:customStyle="1" w:styleId="ms-rtefontsize-21">
    <w:name w:val="ms-rtefontsize-21"/>
    <w:basedOn w:val="a"/>
    <w:uiPriority w:val="99"/>
    <w:rsid w:val="00982C90"/>
    <w:pPr>
      <w:spacing w:before="100" w:beforeAutospacing="1" w:after="100" w:afterAutospacing="1"/>
    </w:pPr>
    <w:rPr>
      <w:bCs w:val="0"/>
    </w:rPr>
  </w:style>
  <w:style w:type="paragraph" w:customStyle="1" w:styleId="37">
    <w:name w:val="Основной текст3"/>
    <w:basedOn w:val="a"/>
    <w:uiPriority w:val="99"/>
    <w:rsid w:val="00EE49EA"/>
    <w:pPr>
      <w:shd w:val="clear" w:color="auto" w:fill="FFFFFF"/>
      <w:spacing w:before="720" w:after="60" w:line="0" w:lineRule="atLeast"/>
      <w:ind w:hanging="380"/>
    </w:pPr>
    <w:rPr>
      <w:bCs w:val="0"/>
      <w:sz w:val="25"/>
      <w:szCs w:val="25"/>
    </w:rPr>
  </w:style>
  <w:style w:type="paragraph" w:customStyle="1" w:styleId="msonormalcxspmiddlecxspmiddle">
    <w:name w:val="msonormalcxspmiddlecxspmiddle"/>
    <w:basedOn w:val="a"/>
    <w:uiPriority w:val="99"/>
    <w:rsid w:val="00EE49EA"/>
    <w:pPr>
      <w:spacing w:before="100" w:beforeAutospacing="1" w:after="100" w:afterAutospacing="1"/>
    </w:pPr>
    <w:rPr>
      <w:bCs w:val="0"/>
    </w:rPr>
  </w:style>
  <w:style w:type="paragraph" w:customStyle="1" w:styleId="msoheading7cxspmiddle">
    <w:name w:val="msoheading7cxspmiddle"/>
    <w:basedOn w:val="a"/>
    <w:uiPriority w:val="99"/>
    <w:rsid w:val="00EE49EA"/>
    <w:pPr>
      <w:spacing w:before="100" w:beforeAutospacing="1" w:after="100" w:afterAutospacing="1"/>
    </w:pPr>
    <w:rPr>
      <w:bCs w:val="0"/>
    </w:rPr>
  </w:style>
  <w:style w:type="character" w:customStyle="1" w:styleId="affb">
    <w:name w:val="Абзац списка Знак Знак"/>
    <w:uiPriority w:val="99"/>
    <w:locked/>
    <w:rsid w:val="00EE49EA"/>
    <w:rPr>
      <w:rFonts w:ascii="Calibri" w:eastAsia="Calibri" w:hAnsi="Calibri"/>
      <w:sz w:val="22"/>
      <w:szCs w:val="22"/>
      <w:lang w:val="ru-RU" w:eastAsia="en-US" w:bidi="ar-SA"/>
    </w:rPr>
  </w:style>
  <w:style w:type="paragraph" w:customStyle="1" w:styleId="38">
    <w:name w:val="Абзац списка3"/>
    <w:basedOn w:val="a"/>
    <w:link w:val="ListParagraphChar1"/>
    <w:rsid w:val="00EE49EA"/>
    <w:pPr>
      <w:widowControl w:val="0"/>
      <w:suppressAutoHyphens/>
      <w:autoSpaceDE w:val="0"/>
      <w:spacing w:before="0"/>
      <w:ind w:left="720"/>
      <w:contextualSpacing/>
    </w:pPr>
    <w:rPr>
      <w:rFonts w:eastAsia="Calibri"/>
      <w:bCs w:val="0"/>
      <w:lang w:eastAsia="ar-SA"/>
    </w:rPr>
  </w:style>
  <w:style w:type="character" w:customStyle="1" w:styleId="ListParagraphChar1">
    <w:name w:val="List Paragraph Char1"/>
    <w:link w:val="38"/>
    <w:uiPriority w:val="99"/>
    <w:locked/>
    <w:rsid w:val="00EE49EA"/>
    <w:rPr>
      <w:sz w:val="24"/>
      <w:szCs w:val="24"/>
      <w:lang w:eastAsia="ar-SA"/>
    </w:rPr>
  </w:style>
  <w:style w:type="paragraph" w:customStyle="1" w:styleId="39">
    <w:name w:val="Абзац списка3"/>
    <w:basedOn w:val="a"/>
    <w:uiPriority w:val="99"/>
    <w:rsid w:val="00041BB1"/>
    <w:pPr>
      <w:suppressAutoHyphens/>
      <w:ind w:left="720"/>
    </w:pPr>
    <w:rPr>
      <w:rFonts w:cs="Mangal"/>
      <w:bCs w:val="0"/>
      <w:kern w:val="1"/>
      <w:lang w:eastAsia="hi-IN" w:bidi="hi-IN"/>
    </w:rPr>
  </w:style>
  <w:style w:type="character" w:styleId="affc">
    <w:name w:val="line number"/>
    <w:basedOn w:val="a0"/>
    <w:uiPriority w:val="99"/>
    <w:semiHidden/>
    <w:unhideWhenUsed/>
    <w:rsid w:val="00BC5241"/>
  </w:style>
  <w:style w:type="paragraph" w:styleId="29">
    <w:name w:val="Body Text Indent 2"/>
    <w:basedOn w:val="a"/>
    <w:link w:val="2a"/>
    <w:rsid w:val="00A32D45"/>
    <w:pPr>
      <w:spacing w:before="0"/>
      <w:ind w:firstLine="567"/>
      <w:jc w:val="both"/>
    </w:pPr>
    <w:rPr>
      <w:bCs w:val="0"/>
    </w:rPr>
  </w:style>
  <w:style w:type="character" w:customStyle="1" w:styleId="2a">
    <w:name w:val="Основной текст с отступом 2 Знак"/>
    <w:basedOn w:val="a0"/>
    <w:link w:val="29"/>
    <w:rsid w:val="00A32D45"/>
    <w:rPr>
      <w:rFonts w:eastAsia="Times New Roman"/>
      <w:sz w:val="24"/>
      <w:szCs w:val="24"/>
    </w:rPr>
  </w:style>
  <w:style w:type="character" w:styleId="affd">
    <w:name w:val="page number"/>
    <w:basedOn w:val="a0"/>
    <w:rsid w:val="00A32D45"/>
  </w:style>
  <w:style w:type="paragraph" w:customStyle="1" w:styleId="311">
    <w:name w:val="Абзац списка31"/>
    <w:basedOn w:val="a"/>
    <w:uiPriority w:val="99"/>
    <w:rsid w:val="00A32D45"/>
    <w:pPr>
      <w:suppressAutoHyphens/>
      <w:ind w:left="720"/>
    </w:pPr>
    <w:rPr>
      <w:rFonts w:cs="Mangal"/>
      <w:bCs w:val="0"/>
      <w:kern w:val="1"/>
      <w:lang w:eastAsia="hi-IN" w:bidi="hi-IN"/>
    </w:rPr>
  </w:style>
  <w:style w:type="character" w:styleId="affe">
    <w:name w:val="Placeholder Text"/>
    <w:basedOn w:val="a0"/>
    <w:uiPriority w:val="99"/>
    <w:semiHidden/>
    <w:rsid w:val="00A32D45"/>
    <w:rPr>
      <w:color w:val="808080"/>
    </w:rPr>
  </w:style>
  <w:style w:type="character" w:customStyle="1" w:styleId="112">
    <w:name w:val="Заголовок 1 Знак1"/>
    <w:aliases w:val="Main heading Знак1,H1 Знак1,Заголов Знак1,1 Знак1,ch Знак1,Глава Знак1,(раздел) Знак1,Раздел Договора Знак1,&quot;Алмаз&quot; Знак1,Head 1 Знак1,Заголовок главы Знак1"/>
    <w:basedOn w:val="a0"/>
    <w:uiPriority w:val="99"/>
    <w:rsid w:val="00A32D45"/>
    <w:rPr>
      <w:rFonts w:asciiTheme="majorHAnsi" w:eastAsiaTheme="majorEastAsia" w:hAnsiTheme="majorHAnsi" w:cstheme="majorBidi"/>
      <w:b/>
      <w:color w:val="365F91" w:themeColor="accent1" w:themeShade="BF"/>
      <w:sz w:val="28"/>
      <w:szCs w:val="28"/>
    </w:rPr>
  </w:style>
  <w:style w:type="character" w:customStyle="1" w:styleId="211">
    <w:name w:val="Заголовок 2 Знак1"/>
    <w:aliases w:val="Major Знак1,&quot;Изумруд&quot; Знак1,H2 Знак1,Заголовок 2 Знак Знак Знак Знак Знак Знак Знак Знак Знак Знак Знак Знак Знак1,Заголовок раздела Знак1,Заголовок для  раздела Знак1"/>
    <w:basedOn w:val="a0"/>
    <w:uiPriority w:val="99"/>
    <w:semiHidden/>
    <w:rsid w:val="00A32D45"/>
    <w:rPr>
      <w:rFonts w:asciiTheme="majorHAnsi" w:eastAsiaTheme="majorEastAsia" w:hAnsiTheme="majorHAnsi" w:cstheme="majorBidi"/>
      <w:b/>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4694">
      <w:bodyDiv w:val="1"/>
      <w:marLeft w:val="0"/>
      <w:marRight w:val="0"/>
      <w:marTop w:val="0"/>
      <w:marBottom w:val="0"/>
      <w:divBdr>
        <w:top w:val="none" w:sz="0" w:space="0" w:color="auto"/>
        <w:left w:val="none" w:sz="0" w:space="0" w:color="auto"/>
        <w:bottom w:val="none" w:sz="0" w:space="0" w:color="auto"/>
        <w:right w:val="none" w:sz="0" w:space="0" w:color="auto"/>
      </w:divBdr>
    </w:div>
    <w:div w:id="71900613">
      <w:bodyDiv w:val="1"/>
      <w:marLeft w:val="0"/>
      <w:marRight w:val="0"/>
      <w:marTop w:val="0"/>
      <w:marBottom w:val="0"/>
      <w:divBdr>
        <w:top w:val="none" w:sz="0" w:space="0" w:color="auto"/>
        <w:left w:val="none" w:sz="0" w:space="0" w:color="auto"/>
        <w:bottom w:val="none" w:sz="0" w:space="0" w:color="auto"/>
        <w:right w:val="none" w:sz="0" w:space="0" w:color="auto"/>
      </w:divBdr>
    </w:div>
    <w:div w:id="168258496">
      <w:bodyDiv w:val="1"/>
      <w:marLeft w:val="0"/>
      <w:marRight w:val="0"/>
      <w:marTop w:val="0"/>
      <w:marBottom w:val="0"/>
      <w:divBdr>
        <w:top w:val="none" w:sz="0" w:space="0" w:color="auto"/>
        <w:left w:val="none" w:sz="0" w:space="0" w:color="auto"/>
        <w:bottom w:val="none" w:sz="0" w:space="0" w:color="auto"/>
        <w:right w:val="none" w:sz="0" w:space="0" w:color="auto"/>
      </w:divBdr>
    </w:div>
    <w:div w:id="174929212">
      <w:bodyDiv w:val="1"/>
      <w:marLeft w:val="0"/>
      <w:marRight w:val="0"/>
      <w:marTop w:val="0"/>
      <w:marBottom w:val="0"/>
      <w:divBdr>
        <w:top w:val="none" w:sz="0" w:space="0" w:color="auto"/>
        <w:left w:val="none" w:sz="0" w:space="0" w:color="auto"/>
        <w:bottom w:val="none" w:sz="0" w:space="0" w:color="auto"/>
        <w:right w:val="none" w:sz="0" w:space="0" w:color="auto"/>
      </w:divBdr>
    </w:div>
    <w:div w:id="208080237">
      <w:bodyDiv w:val="1"/>
      <w:marLeft w:val="0"/>
      <w:marRight w:val="0"/>
      <w:marTop w:val="0"/>
      <w:marBottom w:val="0"/>
      <w:divBdr>
        <w:top w:val="none" w:sz="0" w:space="0" w:color="auto"/>
        <w:left w:val="none" w:sz="0" w:space="0" w:color="auto"/>
        <w:bottom w:val="none" w:sz="0" w:space="0" w:color="auto"/>
        <w:right w:val="none" w:sz="0" w:space="0" w:color="auto"/>
      </w:divBdr>
    </w:div>
    <w:div w:id="217399665">
      <w:bodyDiv w:val="1"/>
      <w:marLeft w:val="0"/>
      <w:marRight w:val="0"/>
      <w:marTop w:val="0"/>
      <w:marBottom w:val="0"/>
      <w:divBdr>
        <w:top w:val="none" w:sz="0" w:space="0" w:color="auto"/>
        <w:left w:val="none" w:sz="0" w:space="0" w:color="auto"/>
        <w:bottom w:val="none" w:sz="0" w:space="0" w:color="auto"/>
        <w:right w:val="none" w:sz="0" w:space="0" w:color="auto"/>
      </w:divBdr>
    </w:div>
    <w:div w:id="241643355">
      <w:bodyDiv w:val="1"/>
      <w:marLeft w:val="0"/>
      <w:marRight w:val="0"/>
      <w:marTop w:val="0"/>
      <w:marBottom w:val="0"/>
      <w:divBdr>
        <w:top w:val="none" w:sz="0" w:space="0" w:color="auto"/>
        <w:left w:val="none" w:sz="0" w:space="0" w:color="auto"/>
        <w:bottom w:val="none" w:sz="0" w:space="0" w:color="auto"/>
        <w:right w:val="none" w:sz="0" w:space="0" w:color="auto"/>
      </w:divBdr>
    </w:div>
    <w:div w:id="276329871">
      <w:bodyDiv w:val="1"/>
      <w:marLeft w:val="0"/>
      <w:marRight w:val="0"/>
      <w:marTop w:val="0"/>
      <w:marBottom w:val="0"/>
      <w:divBdr>
        <w:top w:val="none" w:sz="0" w:space="0" w:color="auto"/>
        <w:left w:val="none" w:sz="0" w:space="0" w:color="auto"/>
        <w:bottom w:val="none" w:sz="0" w:space="0" w:color="auto"/>
        <w:right w:val="none" w:sz="0" w:space="0" w:color="auto"/>
      </w:divBdr>
    </w:div>
    <w:div w:id="289215302">
      <w:bodyDiv w:val="1"/>
      <w:marLeft w:val="0"/>
      <w:marRight w:val="0"/>
      <w:marTop w:val="0"/>
      <w:marBottom w:val="0"/>
      <w:divBdr>
        <w:top w:val="none" w:sz="0" w:space="0" w:color="auto"/>
        <w:left w:val="none" w:sz="0" w:space="0" w:color="auto"/>
        <w:bottom w:val="none" w:sz="0" w:space="0" w:color="auto"/>
        <w:right w:val="none" w:sz="0" w:space="0" w:color="auto"/>
      </w:divBdr>
    </w:div>
    <w:div w:id="367537097">
      <w:bodyDiv w:val="1"/>
      <w:marLeft w:val="0"/>
      <w:marRight w:val="0"/>
      <w:marTop w:val="0"/>
      <w:marBottom w:val="0"/>
      <w:divBdr>
        <w:top w:val="none" w:sz="0" w:space="0" w:color="auto"/>
        <w:left w:val="none" w:sz="0" w:space="0" w:color="auto"/>
        <w:bottom w:val="none" w:sz="0" w:space="0" w:color="auto"/>
        <w:right w:val="none" w:sz="0" w:space="0" w:color="auto"/>
      </w:divBdr>
    </w:div>
    <w:div w:id="448204700">
      <w:bodyDiv w:val="1"/>
      <w:marLeft w:val="0"/>
      <w:marRight w:val="0"/>
      <w:marTop w:val="0"/>
      <w:marBottom w:val="0"/>
      <w:divBdr>
        <w:top w:val="none" w:sz="0" w:space="0" w:color="auto"/>
        <w:left w:val="none" w:sz="0" w:space="0" w:color="auto"/>
        <w:bottom w:val="none" w:sz="0" w:space="0" w:color="auto"/>
        <w:right w:val="none" w:sz="0" w:space="0" w:color="auto"/>
      </w:divBdr>
    </w:div>
    <w:div w:id="449713110">
      <w:bodyDiv w:val="1"/>
      <w:marLeft w:val="0"/>
      <w:marRight w:val="0"/>
      <w:marTop w:val="0"/>
      <w:marBottom w:val="0"/>
      <w:divBdr>
        <w:top w:val="none" w:sz="0" w:space="0" w:color="auto"/>
        <w:left w:val="none" w:sz="0" w:space="0" w:color="auto"/>
        <w:bottom w:val="none" w:sz="0" w:space="0" w:color="auto"/>
        <w:right w:val="none" w:sz="0" w:space="0" w:color="auto"/>
      </w:divBdr>
    </w:div>
    <w:div w:id="527335158">
      <w:bodyDiv w:val="1"/>
      <w:marLeft w:val="0"/>
      <w:marRight w:val="0"/>
      <w:marTop w:val="0"/>
      <w:marBottom w:val="0"/>
      <w:divBdr>
        <w:top w:val="none" w:sz="0" w:space="0" w:color="auto"/>
        <w:left w:val="none" w:sz="0" w:space="0" w:color="auto"/>
        <w:bottom w:val="none" w:sz="0" w:space="0" w:color="auto"/>
        <w:right w:val="none" w:sz="0" w:space="0" w:color="auto"/>
      </w:divBdr>
    </w:div>
    <w:div w:id="553079754">
      <w:bodyDiv w:val="1"/>
      <w:marLeft w:val="0"/>
      <w:marRight w:val="0"/>
      <w:marTop w:val="0"/>
      <w:marBottom w:val="0"/>
      <w:divBdr>
        <w:top w:val="none" w:sz="0" w:space="0" w:color="auto"/>
        <w:left w:val="none" w:sz="0" w:space="0" w:color="auto"/>
        <w:bottom w:val="none" w:sz="0" w:space="0" w:color="auto"/>
        <w:right w:val="none" w:sz="0" w:space="0" w:color="auto"/>
      </w:divBdr>
    </w:div>
    <w:div w:id="558856419">
      <w:bodyDiv w:val="1"/>
      <w:marLeft w:val="0"/>
      <w:marRight w:val="0"/>
      <w:marTop w:val="0"/>
      <w:marBottom w:val="0"/>
      <w:divBdr>
        <w:top w:val="none" w:sz="0" w:space="0" w:color="auto"/>
        <w:left w:val="none" w:sz="0" w:space="0" w:color="auto"/>
        <w:bottom w:val="none" w:sz="0" w:space="0" w:color="auto"/>
        <w:right w:val="none" w:sz="0" w:space="0" w:color="auto"/>
      </w:divBdr>
    </w:div>
    <w:div w:id="617297031">
      <w:bodyDiv w:val="1"/>
      <w:marLeft w:val="0"/>
      <w:marRight w:val="0"/>
      <w:marTop w:val="0"/>
      <w:marBottom w:val="0"/>
      <w:divBdr>
        <w:top w:val="none" w:sz="0" w:space="0" w:color="auto"/>
        <w:left w:val="none" w:sz="0" w:space="0" w:color="auto"/>
        <w:bottom w:val="none" w:sz="0" w:space="0" w:color="auto"/>
        <w:right w:val="none" w:sz="0" w:space="0" w:color="auto"/>
      </w:divBdr>
    </w:div>
    <w:div w:id="618072651">
      <w:bodyDiv w:val="1"/>
      <w:marLeft w:val="0"/>
      <w:marRight w:val="0"/>
      <w:marTop w:val="0"/>
      <w:marBottom w:val="0"/>
      <w:divBdr>
        <w:top w:val="none" w:sz="0" w:space="0" w:color="auto"/>
        <w:left w:val="none" w:sz="0" w:space="0" w:color="auto"/>
        <w:bottom w:val="none" w:sz="0" w:space="0" w:color="auto"/>
        <w:right w:val="none" w:sz="0" w:space="0" w:color="auto"/>
      </w:divBdr>
    </w:div>
    <w:div w:id="631594636">
      <w:bodyDiv w:val="1"/>
      <w:marLeft w:val="0"/>
      <w:marRight w:val="0"/>
      <w:marTop w:val="0"/>
      <w:marBottom w:val="0"/>
      <w:divBdr>
        <w:top w:val="none" w:sz="0" w:space="0" w:color="auto"/>
        <w:left w:val="none" w:sz="0" w:space="0" w:color="auto"/>
        <w:bottom w:val="none" w:sz="0" w:space="0" w:color="auto"/>
        <w:right w:val="none" w:sz="0" w:space="0" w:color="auto"/>
      </w:divBdr>
    </w:div>
    <w:div w:id="689530502">
      <w:bodyDiv w:val="1"/>
      <w:marLeft w:val="0"/>
      <w:marRight w:val="0"/>
      <w:marTop w:val="0"/>
      <w:marBottom w:val="0"/>
      <w:divBdr>
        <w:top w:val="none" w:sz="0" w:space="0" w:color="auto"/>
        <w:left w:val="none" w:sz="0" w:space="0" w:color="auto"/>
        <w:bottom w:val="none" w:sz="0" w:space="0" w:color="auto"/>
        <w:right w:val="none" w:sz="0" w:space="0" w:color="auto"/>
      </w:divBdr>
    </w:div>
    <w:div w:id="697585416">
      <w:bodyDiv w:val="1"/>
      <w:marLeft w:val="0"/>
      <w:marRight w:val="0"/>
      <w:marTop w:val="0"/>
      <w:marBottom w:val="0"/>
      <w:divBdr>
        <w:top w:val="none" w:sz="0" w:space="0" w:color="auto"/>
        <w:left w:val="none" w:sz="0" w:space="0" w:color="auto"/>
        <w:bottom w:val="none" w:sz="0" w:space="0" w:color="auto"/>
        <w:right w:val="none" w:sz="0" w:space="0" w:color="auto"/>
      </w:divBdr>
      <w:divsChild>
        <w:div w:id="73750372">
          <w:marLeft w:val="0"/>
          <w:marRight w:val="0"/>
          <w:marTop w:val="0"/>
          <w:marBottom w:val="0"/>
          <w:divBdr>
            <w:top w:val="none" w:sz="0" w:space="0" w:color="auto"/>
            <w:left w:val="none" w:sz="0" w:space="0" w:color="auto"/>
            <w:bottom w:val="none" w:sz="0" w:space="0" w:color="auto"/>
            <w:right w:val="none" w:sz="0" w:space="0" w:color="auto"/>
          </w:divBdr>
          <w:divsChild>
            <w:div w:id="1994288059">
              <w:marLeft w:val="0"/>
              <w:marRight w:val="0"/>
              <w:marTop w:val="0"/>
              <w:marBottom w:val="0"/>
              <w:divBdr>
                <w:top w:val="none" w:sz="0" w:space="0" w:color="auto"/>
                <w:left w:val="none" w:sz="0" w:space="0" w:color="auto"/>
                <w:bottom w:val="none" w:sz="0" w:space="0" w:color="auto"/>
                <w:right w:val="none" w:sz="0" w:space="0" w:color="auto"/>
              </w:divBdr>
              <w:divsChild>
                <w:div w:id="35324624">
                  <w:marLeft w:val="0"/>
                  <w:marRight w:val="0"/>
                  <w:marTop w:val="0"/>
                  <w:marBottom w:val="0"/>
                  <w:divBdr>
                    <w:top w:val="none" w:sz="0" w:space="0" w:color="auto"/>
                    <w:left w:val="none" w:sz="0" w:space="0" w:color="auto"/>
                    <w:bottom w:val="none" w:sz="0" w:space="0" w:color="auto"/>
                    <w:right w:val="none" w:sz="0" w:space="0" w:color="auto"/>
                  </w:divBdr>
                  <w:divsChild>
                    <w:div w:id="897861197">
                      <w:marLeft w:val="0"/>
                      <w:marRight w:val="0"/>
                      <w:marTop w:val="0"/>
                      <w:marBottom w:val="0"/>
                      <w:divBdr>
                        <w:top w:val="none" w:sz="0" w:space="0" w:color="auto"/>
                        <w:left w:val="none" w:sz="0" w:space="0" w:color="auto"/>
                        <w:bottom w:val="none" w:sz="0" w:space="0" w:color="auto"/>
                        <w:right w:val="none" w:sz="0" w:space="0" w:color="auto"/>
                      </w:divBdr>
                      <w:divsChild>
                        <w:div w:id="501432876">
                          <w:marLeft w:val="0"/>
                          <w:marRight w:val="0"/>
                          <w:marTop w:val="0"/>
                          <w:marBottom w:val="0"/>
                          <w:divBdr>
                            <w:top w:val="none" w:sz="0" w:space="0" w:color="auto"/>
                            <w:left w:val="none" w:sz="0" w:space="0" w:color="auto"/>
                            <w:bottom w:val="none" w:sz="0" w:space="0" w:color="auto"/>
                            <w:right w:val="none" w:sz="0" w:space="0" w:color="auto"/>
                          </w:divBdr>
                          <w:divsChild>
                            <w:div w:id="1116607617">
                              <w:marLeft w:val="0"/>
                              <w:marRight w:val="0"/>
                              <w:marTop w:val="0"/>
                              <w:marBottom w:val="0"/>
                              <w:divBdr>
                                <w:top w:val="none" w:sz="0" w:space="0" w:color="auto"/>
                                <w:left w:val="none" w:sz="0" w:space="0" w:color="auto"/>
                                <w:bottom w:val="none" w:sz="0" w:space="0" w:color="auto"/>
                                <w:right w:val="none" w:sz="0" w:space="0" w:color="auto"/>
                              </w:divBdr>
                              <w:divsChild>
                                <w:div w:id="3216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492525">
      <w:bodyDiv w:val="1"/>
      <w:marLeft w:val="0"/>
      <w:marRight w:val="0"/>
      <w:marTop w:val="0"/>
      <w:marBottom w:val="0"/>
      <w:divBdr>
        <w:top w:val="none" w:sz="0" w:space="0" w:color="auto"/>
        <w:left w:val="none" w:sz="0" w:space="0" w:color="auto"/>
        <w:bottom w:val="none" w:sz="0" w:space="0" w:color="auto"/>
        <w:right w:val="none" w:sz="0" w:space="0" w:color="auto"/>
      </w:divBdr>
    </w:div>
    <w:div w:id="768816839">
      <w:bodyDiv w:val="1"/>
      <w:marLeft w:val="0"/>
      <w:marRight w:val="0"/>
      <w:marTop w:val="0"/>
      <w:marBottom w:val="0"/>
      <w:divBdr>
        <w:top w:val="none" w:sz="0" w:space="0" w:color="auto"/>
        <w:left w:val="none" w:sz="0" w:space="0" w:color="auto"/>
        <w:bottom w:val="none" w:sz="0" w:space="0" w:color="auto"/>
        <w:right w:val="none" w:sz="0" w:space="0" w:color="auto"/>
      </w:divBdr>
    </w:div>
    <w:div w:id="803888347">
      <w:bodyDiv w:val="1"/>
      <w:marLeft w:val="0"/>
      <w:marRight w:val="0"/>
      <w:marTop w:val="0"/>
      <w:marBottom w:val="0"/>
      <w:divBdr>
        <w:top w:val="none" w:sz="0" w:space="0" w:color="auto"/>
        <w:left w:val="none" w:sz="0" w:space="0" w:color="auto"/>
        <w:bottom w:val="none" w:sz="0" w:space="0" w:color="auto"/>
        <w:right w:val="none" w:sz="0" w:space="0" w:color="auto"/>
      </w:divBdr>
    </w:div>
    <w:div w:id="880165507">
      <w:bodyDiv w:val="1"/>
      <w:marLeft w:val="0"/>
      <w:marRight w:val="0"/>
      <w:marTop w:val="0"/>
      <w:marBottom w:val="0"/>
      <w:divBdr>
        <w:top w:val="none" w:sz="0" w:space="0" w:color="auto"/>
        <w:left w:val="none" w:sz="0" w:space="0" w:color="auto"/>
        <w:bottom w:val="none" w:sz="0" w:space="0" w:color="auto"/>
        <w:right w:val="none" w:sz="0" w:space="0" w:color="auto"/>
      </w:divBdr>
    </w:div>
    <w:div w:id="881672600">
      <w:bodyDiv w:val="1"/>
      <w:marLeft w:val="0"/>
      <w:marRight w:val="0"/>
      <w:marTop w:val="0"/>
      <w:marBottom w:val="0"/>
      <w:divBdr>
        <w:top w:val="none" w:sz="0" w:space="0" w:color="auto"/>
        <w:left w:val="none" w:sz="0" w:space="0" w:color="auto"/>
        <w:bottom w:val="none" w:sz="0" w:space="0" w:color="auto"/>
        <w:right w:val="none" w:sz="0" w:space="0" w:color="auto"/>
      </w:divBdr>
    </w:div>
    <w:div w:id="910891630">
      <w:bodyDiv w:val="1"/>
      <w:marLeft w:val="0"/>
      <w:marRight w:val="0"/>
      <w:marTop w:val="0"/>
      <w:marBottom w:val="0"/>
      <w:divBdr>
        <w:top w:val="none" w:sz="0" w:space="0" w:color="auto"/>
        <w:left w:val="none" w:sz="0" w:space="0" w:color="auto"/>
        <w:bottom w:val="none" w:sz="0" w:space="0" w:color="auto"/>
        <w:right w:val="none" w:sz="0" w:space="0" w:color="auto"/>
      </w:divBdr>
    </w:div>
    <w:div w:id="980771500">
      <w:bodyDiv w:val="1"/>
      <w:marLeft w:val="0"/>
      <w:marRight w:val="0"/>
      <w:marTop w:val="0"/>
      <w:marBottom w:val="0"/>
      <w:divBdr>
        <w:top w:val="none" w:sz="0" w:space="0" w:color="auto"/>
        <w:left w:val="none" w:sz="0" w:space="0" w:color="auto"/>
        <w:bottom w:val="none" w:sz="0" w:space="0" w:color="auto"/>
        <w:right w:val="none" w:sz="0" w:space="0" w:color="auto"/>
      </w:divBdr>
    </w:div>
    <w:div w:id="1003437486">
      <w:bodyDiv w:val="1"/>
      <w:marLeft w:val="0"/>
      <w:marRight w:val="0"/>
      <w:marTop w:val="0"/>
      <w:marBottom w:val="0"/>
      <w:divBdr>
        <w:top w:val="none" w:sz="0" w:space="0" w:color="auto"/>
        <w:left w:val="none" w:sz="0" w:space="0" w:color="auto"/>
        <w:bottom w:val="none" w:sz="0" w:space="0" w:color="auto"/>
        <w:right w:val="none" w:sz="0" w:space="0" w:color="auto"/>
      </w:divBdr>
    </w:div>
    <w:div w:id="1010138621">
      <w:bodyDiv w:val="1"/>
      <w:marLeft w:val="0"/>
      <w:marRight w:val="0"/>
      <w:marTop w:val="0"/>
      <w:marBottom w:val="0"/>
      <w:divBdr>
        <w:top w:val="none" w:sz="0" w:space="0" w:color="auto"/>
        <w:left w:val="none" w:sz="0" w:space="0" w:color="auto"/>
        <w:bottom w:val="none" w:sz="0" w:space="0" w:color="auto"/>
        <w:right w:val="none" w:sz="0" w:space="0" w:color="auto"/>
      </w:divBdr>
    </w:div>
    <w:div w:id="1018581995">
      <w:bodyDiv w:val="1"/>
      <w:marLeft w:val="0"/>
      <w:marRight w:val="0"/>
      <w:marTop w:val="0"/>
      <w:marBottom w:val="0"/>
      <w:divBdr>
        <w:top w:val="none" w:sz="0" w:space="0" w:color="auto"/>
        <w:left w:val="none" w:sz="0" w:space="0" w:color="auto"/>
        <w:bottom w:val="none" w:sz="0" w:space="0" w:color="auto"/>
        <w:right w:val="none" w:sz="0" w:space="0" w:color="auto"/>
      </w:divBdr>
    </w:div>
    <w:div w:id="1030640569">
      <w:bodyDiv w:val="1"/>
      <w:marLeft w:val="0"/>
      <w:marRight w:val="0"/>
      <w:marTop w:val="0"/>
      <w:marBottom w:val="0"/>
      <w:divBdr>
        <w:top w:val="none" w:sz="0" w:space="0" w:color="auto"/>
        <w:left w:val="none" w:sz="0" w:space="0" w:color="auto"/>
        <w:bottom w:val="none" w:sz="0" w:space="0" w:color="auto"/>
        <w:right w:val="none" w:sz="0" w:space="0" w:color="auto"/>
      </w:divBdr>
    </w:div>
    <w:div w:id="1035693595">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 w:id="1060401207">
      <w:bodyDiv w:val="1"/>
      <w:marLeft w:val="0"/>
      <w:marRight w:val="0"/>
      <w:marTop w:val="0"/>
      <w:marBottom w:val="0"/>
      <w:divBdr>
        <w:top w:val="none" w:sz="0" w:space="0" w:color="auto"/>
        <w:left w:val="none" w:sz="0" w:space="0" w:color="auto"/>
        <w:bottom w:val="none" w:sz="0" w:space="0" w:color="auto"/>
        <w:right w:val="none" w:sz="0" w:space="0" w:color="auto"/>
      </w:divBdr>
    </w:div>
    <w:div w:id="1071151810">
      <w:bodyDiv w:val="1"/>
      <w:marLeft w:val="0"/>
      <w:marRight w:val="0"/>
      <w:marTop w:val="0"/>
      <w:marBottom w:val="0"/>
      <w:divBdr>
        <w:top w:val="none" w:sz="0" w:space="0" w:color="auto"/>
        <w:left w:val="none" w:sz="0" w:space="0" w:color="auto"/>
        <w:bottom w:val="none" w:sz="0" w:space="0" w:color="auto"/>
        <w:right w:val="none" w:sz="0" w:space="0" w:color="auto"/>
      </w:divBdr>
    </w:div>
    <w:div w:id="1121997828">
      <w:bodyDiv w:val="1"/>
      <w:marLeft w:val="0"/>
      <w:marRight w:val="0"/>
      <w:marTop w:val="0"/>
      <w:marBottom w:val="0"/>
      <w:divBdr>
        <w:top w:val="none" w:sz="0" w:space="0" w:color="auto"/>
        <w:left w:val="none" w:sz="0" w:space="0" w:color="auto"/>
        <w:bottom w:val="none" w:sz="0" w:space="0" w:color="auto"/>
        <w:right w:val="none" w:sz="0" w:space="0" w:color="auto"/>
      </w:divBdr>
    </w:div>
    <w:div w:id="1138106662">
      <w:bodyDiv w:val="1"/>
      <w:marLeft w:val="0"/>
      <w:marRight w:val="0"/>
      <w:marTop w:val="0"/>
      <w:marBottom w:val="0"/>
      <w:divBdr>
        <w:top w:val="none" w:sz="0" w:space="0" w:color="auto"/>
        <w:left w:val="none" w:sz="0" w:space="0" w:color="auto"/>
        <w:bottom w:val="none" w:sz="0" w:space="0" w:color="auto"/>
        <w:right w:val="none" w:sz="0" w:space="0" w:color="auto"/>
      </w:divBdr>
    </w:div>
    <w:div w:id="1144618123">
      <w:bodyDiv w:val="1"/>
      <w:marLeft w:val="0"/>
      <w:marRight w:val="0"/>
      <w:marTop w:val="0"/>
      <w:marBottom w:val="0"/>
      <w:divBdr>
        <w:top w:val="none" w:sz="0" w:space="0" w:color="auto"/>
        <w:left w:val="none" w:sz="0" w:space="0" w:color="auto"/>
        <w:bottom w:val="none" w:sz="0" w:space="0" w:color="auto"/>
        <w:right w:val="none" w:sz="0" w:space="0" w:color="auto"/>
      </w:divBdr>
    </w:div>
    <w:div w:id="1155535205">
      <w:bodyDiv w:val="1"/>
      <w:marLeft w:val="0"/>
      <w:marRight w:val="0"/>
      <w:marTop w:val="0"/>
      <w:marBottom w:val="0"/>
      <w:divBdr>
        <w:top w:val="none" w:sz="0" w:space="0" w:color="auto"/>
        <w:left w:val="none" w:sz="0" w:space="0" w:color="auto"/>
        <w:bottom w:val="none" w:sz="0" w:space="0" w:color="auto"/>
        <w:right w:val="none" w:sz="0" w:space="0" w:color="auto"/>
      </w:divBdr>
    </w:div>
    <w:div w:id="1165588995">
      <w:bodyDiv w:val="1"/>
      <w:marLeft w:val="0"/>
      <w:marRight w:val="0"/>
      <w:marTop w:val="0"/>
      <w:marBottom w:val="0"/>
      <w:divBdr>
        <w:top w:val="none" w:sz="0" w:space="0" w:color="auto"/>
        <w:left w:val="none" w:sz="0" w:space="0" w:color="auto"/>
        <w:bottom w:val="none" w:sz="0" w:space="0" w:color="auto"/>
        <w:right w:val="none" w:sz="0" w:space="0" w:color="auto"/>
      </w:divBdr>
    </w:div>
    <w:div w:id="1186942473">
      <w:bodyDiv w:val="1"/>
      <w:marLeft w:val="0"/>
      <w:marRight w:val="0"/>
      <w:marTop w:val="0"/>
      <w:marBottom w:val="0"/>
      <w:divBdr>
        <w:top w:val="none" w:sz="0" w:space="0" w:color="auto"/>
        <w:left w:val="none" w:sz="0" w:space="0" w:color="auto"/>
        <w:bottom w:val="none" w:sz="0" w:space="0" w:color="auto"/>
        <w:right w:val="none" w:sz="0" w:space="0" w:color="auto"/>
      </w:divBdr>
    </w:div>
    <w:div w:id="1191651072">
      <w:bodyDiv w:val="1"/>
      <w:marLeft w:val="0"/>
      <w:marRight w:val="0"/>
      <w:marTop w:val="0"/>
      <w:marBottom w:val="0"/>
      <w:divBdr>
        <w:top w:val="none" w:sz="0" w:space="0" w:color="auto"/>
        <w:left w:val="none" w:sz="0" w:space="0" w:color="auto"/>
        <w:bottom w:val="none" w:sz="0" w:space="0" w:color="auto"/>
        <w:right w:val="none" w:sz="0" w:space="0" w:color="auto"/>
      </w:divBdr>
    </w:div>
    <w:div w:id="1195077734">
      <w:bodyDiv w:val="1"/>
      <w:marLeft w:val="0"/>
      <w:marRight w:val="0"/>
      <w:marTop w:val="0"/>
      <w:marBottom w:val="0"/>
      <w:divBdr>
        <w:top w:val="none" w:sz="0" w:space="0" w:color="auto"/>
        <w:left w:val="none" w:sz="0" w:space="0" w:color="auto"/>
        <w:bottom w:val="none" w:sz="0" w:space="0" w:color="auto"/>
        <w:right w:val="none" w:sz="0" w:space="0" w:color="auto"/>
      </w:divBdr>
    </w:div>
    <w:div w:id="1240794868">
      <w:bodyDiv w:val="1"/>
      <w:marLeft w:val="0"/>
      <w:marRight w:val="0"/>
      <w:marTop w:val="0"/>
      <w:marBottom w:val="0"/>
      <w:divBdr>
        <w:top w:val="none" w:sz="0" w:space="0" w:color="auto"/>
        <w:left w:val="none" w:sz="0" w:space="0" w:color="auto"/>
        <w:bottom w:val="none" w:sz="0" w:space="0" w:color="auto"/>
        <w:right w:val="none" w:sz="0" w:space="0" w:color="auto"/>
      </w:divBdr>
    </w:div>
    <w:div w:id="1300913062">
      <w:bodyDiv w:val="1"/>
      <w:marLeft w:val="0"/>
      <w:marRight w:val="0"/>
      <w:marTop w:val="0"/>
      <w:marBottom w:val="0"/>
      <w:divBdr>
        <w:top w:val="none" w:sz="0" w:space="0" w:color="auto"/>
        <w:left w:val="none" w:sz="0" w:space="0" w:color="auto"/>
        <w:bottom w:val="none" w:sz="0" w:space="0" w:color="auto"/>
        <w:right w:val="none" w:sz="0" w:space="0" w:color="auto"/>
      </w:divBdr>
    </w:div>
    <w:div w:id="1305351094">
      <w:bodyDiv w:val="1"/>
      <w:marLeft w:val="0"/>
      <w:marRight w:val="0"/>
      <w:marTop w:val="0"/>
      <w:marBottom w:val="0"/>
      <w:divBdr>
        <w:top w:val="none" w:sz="0" w:space="0" w:color="auto"/>
        <w:left w:val="none" w:sz="0" w:space="0" w:color="auto"/>
        <w:bottom w:val="none" w:sz="0" w:space="0" w:color="auto"/>
        <w:right w:val="none" w:sz="0" w:space="0" w:color="auto"/>
      </w:divBdr>
    </w:div>
    <w:div w:id="1359816086">
      <w:bodyDiv w:val="1"/>
      <w:marLeft w:val="0"/>
      <w:marRight w:val="0"/>
      <w:marTop w:val="0"/>
      <w:marBottom w:val="0"/>
      <w:divBdr>
        <w:top w:val="none" w:sz="0" w:space="0" w:color="auto"/>
        <w:left w:val="none" w:sz="0" w:space="0" w:color="auto"/>
        <w:bottom w:val="none" w:sz="0" w:space="0" w:color="auto"/>
        <w:right w:val="none" w:sz="0" w:space="0" w:color="auto"/>
      </w:divBdr>
    </w:div>
    <w:div w:id="1416437258">
      <w:bodyDiv w:val="1"/>
      <w:marLeft w:val="0"/>
      <w:marRight w:val="0"/>
      <w:marTop w:val="0"/>
      <w:marBottom w:val="0"/>
      <w:divBdr>
        <w:top w:val="none" w:sz="0" w:space="0" w:color="auto"/>
        <w:left w:val="none" w:sz="0" w:space="0" w:color="auto"/>
        <w:bottom w:val="none" w:sz="0" w:space="0" w:color="auto"/>
        <w:right w:val="none" w:sz="0" w:space="0" w:color="auto"/>
      </w:divBdr>
    </w:div>
    <w:div w:id="1477334292">
      <w:bodyDiv w:val="1"/>
      <w:marLeft w:val="0"/>
      <w:marRight w:val="0"/>
      <w:marTop w:val="0"/>
      <w:marBottom w:val="0"/>
      <w:divBdr>
        <w:top w:val="none" w:sz="0" w:space="0" w:color="auto"/>
        <w:left w:val="none" w:sz="0" w:space="0" w:color="auto"/>
        <w:bottom w:val="none" w:sz="0" w:space="0" w:color="auto"/>
        <w:right w:val="none" w:sz="0" w:space="0" w:color="auto"/>
      </w:divBdr>
    </w:div>
    <w:div w:id="1481846345">
      <w:bodyDiv w:val="1"/>
      <w:marLeft w:val="0"/>
      <w:marRight w:val="0"/>
      <w:marTop w:val="0"/>
      <w:marBottom w:val="0"/>
      <w:divBdr>
        <w:top w:val="none" w:sz="0" w:space="0" w:color="auto"/>
        <w:left w:val="none" w:sz="0" w:space="0" w:color="auto"/>
        <w:bottom w:val="none" w:sz="0" w:space="0" w:color="auto"/>
        <w:right w:val="none" w:sz="0" w:space="0" w:color="auto"/>
      </w:divBdr>
    </w:div>
    <w:div w:id="1515729580">
      <w:bodyDiv w:val="1"/>
      <w:marLeft w:val="0"/>
      <w:marRight w:val="0"/>
      <w:marTop w:val="0"/>
      <w:marBottom w:val="0"/>
      <w:divBdr>
        <w:top w:val="none" w:sz="0" w:space="0" w:color="auto"/>
        <w:left w:val="none" w:sz="0" w:space="0" w:color="auto"/>
        <w:bottom w:val="none" w:sz="0" w:space="0" w:color="auto"/>
        <w:right w:val="none" w:sz="0" w:space="0" w:color="auto"/>
      </w:divBdr>
    </w:div>
    <w:div w:id="1528330737">
      <w:bodyDiv w:val="1"/>
      <w:marLeft w:val="0"/>
      <w:marRight w:val="0"/>
      <w:marTop w:val="0"/>
      <w:marBottom w:val="0"/>
      <w:divBdr>
        <w:top w:val="none" w:sz="0" w:space="0" w:color="auto"/>
        <w:left w:val="none" w:sz="0" w:space="0" w:color="auto"/>
        <w:bottom w:val="none" w:sz="0" w:space="0" w:color="auto"/>
        <w:right w:val="none" w:sz="0" w:space="0" w:color="auto"/>
      </w:divBdr>
    </w:div>
    <w:div w:id="1545169453">
      <w:bodyDiv w:val="1"/>
      <w:marLeft w:val="0"/>
      <w:marRight w:val="0"/>
      <w:marTop w:val="0"/>
      <w:marBottom w:val="0"/>
      <w:divBdr>
        <w:top w:val="none" w:sz="0" w:space="0" w:color="auto"/>
        <w:left w:val="none" w:sz="0" w:space="0" w:color="auto"/>
        <w:bottom w:val="none" w:sz="0" w:space="0" w:color="auto"/>
        <w:right w:val="none" w:sz="0" w:space="0" w:color="auto"/>
      </w:divBdr>
    </w:div>
    <w:div w:id="1545210755">
      <w:bodyDiv w:val="1"/>
      <w:marLeft w:val="0"/>
      <w:marRight w:val="0"/>
      <w:marTop w:val="0"/>
      <w:marBottom w:val="0"/>
      <w:divBdr>
        <w:top w:val="none" w:sz="0" w:space="0" w:color="auto"/>
        <w:left w:val="none" w:sz="0" w:space="0" w:color="auto"/>
        <w:bottom w:val="none" w:sz="0" w:space="0" w:color="auto"/>
        <w:right w:val="none" w:sz="0" w:space="0" w:color="auto"/>
      </w:divBdr>
    </w:div>
    <w:div w:id="1629435672">
      <w:bodyDiv w:val="1"/>
      <w:marLeft w:val="0"/>
      <w:marRight w:val="0"/>
      <w:marTop w:val="0"/>
      <w:marBottom w:val="0"/>
      <w:divBdr>
        <w:top w:val="none" w:sz="0" w:space="0" w:color="auto"/>
        <w:left w:val="none" w:sz="0" w:space="0" w:color="auto"/>
        <w:bottom w:val="none" w:sz="0" w:space="0" w:color="auto"/>
        <w:right w:val="none" w:sz="0" w:space="0" w:color="auto"/>
      </w:divBdr>
    </w:div>
    <w:div w:id="1638535961">
      <w:bodyDiv w:val="1"/>
      <w:marLeft w:val="0"/>
      <w:marRight w:val="0"/>
      <w:marTop w:val="0"/>
      <w:marBottom w:val="0"/>
      <w:divBdr>
        <w:top w:val="none" w:sz="0" w:space="0" w:color="auto"/>
        <w:left w:val="none" w:sz="0" w:space="0" w:color="auto"/>
        <w:bottom w:val="none" w:sz="0" w:space="0" w:color="auto"/>
        <w:right w:val="none" w:sz="0" w:space="0" w:color="auto"/>
      </w:divBdr>
    </w:div>
    <w:div w:id="1649939604">
      <w:bodyDiv w:val="1"/>
      <w:marLeft w:val="0"/>
      <w:marRight w:val="0"/>
      <w:marTop w:val="0"/>
      <w:marBottom w:val="0"/>
      <w:divBdr>
        <w:top w:val="none" w:sz="0" w:space="0" w:color="auto"/>
        <w:left w:val="none" w:sz="0" w:space="0" w:color="auto"/>
        <w:bottom w:val="none" w:sz="0" w:space="0" w:color="auto"/>
        <w:right w:val="none" w:sz="0" w:space="0" w:color="auto"/>
      </w:divBdr>
    </w:div>
    <w:div w:id="1689059530">
      <w:bodyDiv w:val="1"/>
      <w:marLeft w:val="0"/>
      <w:marRight w:val="0"/>
      <w:marTop w:val="0"/>
      <w:marBottom w:val="0"/>
      <w:divBdr>
        <w:top w:val="none" w:sz="0" w:space="0" w:color="auto"/>
        <w:left w:val="none" w:sz="0" w:space="0" w:color="auto"/>
        <w:bottom w:val="none" w:sz="0" w:space="0" w:color="auto"/>
        <w:right w:val="none" w:sz="0" w:space="0" w:color="auto"/>
      </w:divBdr>
    </w:div>
    <w:div w:id="1690136769">
      <w:bodyDiv w:val="1"/>
      <w:marLeft w:val="0"/>
      <w:marRight w:val="0"/>
      <w:marTop w:val="0"/>
      <w:marBottom w:val="0"/>
      <w:divBdr>
        <w:top w:val="none" w:sz="0" w:space="0" w:color="auto"/>
        <w:left w:val="none" w:sz="0" w:space="0" w:color="auto"/>
        <w:bottom w:val="none" w:sz="0" w:space="0" w:color="auto"/>
        <w:right w:val="none" w:sz="0" w:space="0" w:color="auto"/>
      </w:divBdr>
    </w:div>
    <w:div w:id="1692605698">
      <w:bodyDiv w:val="1"/>
      <w:marLeft w:val="0"/>
      <w:marRight w:val="0"/>
      <w:marTop w:val="0"/>
      <w:marBottom w:val="0"/>
      <w:divBdr>
        <w:top w:val="none" w:sz="0" w:space="0" w:color="auto"/>
        <w:left w:val="none" w:sz="0" w:space="0" w:color="auto"/>
        <w:bottom w:val="none" w:sz="0" w:space="0" w:color="auto"/>
        <w:right w:val="none" w:sz="0" w:space="0" w:color="auto"/>
      </w:divBdr>
    </w:div>
    <w:div w:id="1700857331">
      <w:bodyDiv w:val="1"/>
      <w:marLeft w:val="0"/>
      <w:marRight w:val="0"/>
      <w:marTop w:val="0"/>
      <w:marBottom w:val="0"/>
      <w:divBdr>
        <w:top w:val="none" w:sz="0" w:space="0" w:color="auto"/>
        <w:left w:val="none" w:sz="0" w:space="0" w:color="auto"/>
        <w:bottom w:val="none" w:sz="0" w:space="0" w:color="auto"/>
        <w:right w:val="none" w:sz="0" w:space="0" w:color="auto"/>
      </w:divBdr>
    </w:div>
    <w:div w:id="1776825598">
      <w:bodyDiv w:val="1"/>
      <w:marLeft w:val="0"/>
      <w:marRight w:val="0"/>
      <w:marTop w:val="0"/>
      <w:marBottom w:val="0"/>
      <w:divBdr>
        <w:top w:val="none" w:sz="0" w:space="0" w:color="auto"/>
        <w:left w:val="none" w:sz="0" w:space="0" w:color="auto"/>
        <w:bottom w:val="none" w:sz="0" w:space="0" w:color="auto"/>
        <w:right w:val="none" w:sz="0" w:space="0" w:color="auto"/>
      </w:divBdr>
    </w:div>
    <w:div w:id="1834755145">
      <w:bodyDiv w:val="1"/>
      <w:marLeft w:val="0"/>
      <w:marRight w:val="0"/>
      <w:marTop w:val="0"/>
      <w:marBottom w:val="0"/>
      <w:divBdr>
        <w:top w:val="none" w:sz="0" w:space="0" w:color="auto"/>
        <w:left w:val="none" w:sz="0" w:space="0" w:color="auto"/>
        <w:bottom w:val="none" w:sz="0" w:space="0" w:color="auto"/>
        <w:right w:val="none" w:sz="0" w:space="0" w:color="auto"/>
      </w:divBdr>
    </w:div>
    <w:div w:id="1843397658">
      <w:bodyDiv w:val="1"/>
      <w:marLeft w:val="0"/>
      <w:marRight w:val="0"/>
      <w:marTop w:val="0"/>
      <w:marBottom w:val="0"/>
      <w:divBdr>
        <w:top w:val="none" w:sz="0" w:space="0" w:color="auto"/>
        <w:left w:val="none" w:sz="0" w:space="0" w:color="auto"/>
        <w:bottom w:val="none" w:sz="0" w:space="0" w:color="auto"/>
        <w:right w:val="none" w:sz="0" w:space="0" w:color="auto"/>
      </w:divBdr>
    </w:div>
    <w:div w:id="1867017665">
      <w:bodyDiv w:val="1"/>
      <w:marLeft w:val="0"/>
      <w:marRight w:val="0"/>
      <w:marTop w:val="0"/>
      <w:marBottom w:val="0"/>
      <w:divBdr>
        <w:top w:val="none" w:sz="0" w:space="0" w:color="auto"/>
        <w:left w:val="none" w:sz="0" w:space="0" w:color="auto"/>
        <w:bottom w:val="none" w:sz="0" w:space="0" w:color="auto"/>
        <w:right w:val="none" w:sz="0" w:space="0" w:color="auto"/>
      </w:divBdr>
    </w:div>
    <w:div w:id="1900049614">
      <w:bodyDiv w:val="1"/>
      <w:marLeft w:val="0"/>
      <w:marRight w:val="0"/>
      <w:marTop w:val="0"/>
      <w:marBottom w:val="0"/>
      <w:divBdr>
        <w:top w:val="none" w:sz="0" w:space="0" w:color="auto"/>
        <w:left w:val="none" w:sz="0" w:space="0" w:color="auto"/>
        <w:bottom w:val="none" w:sz="0" w:space="0" w:color="auto"/>
        <w:right w:val="none" w:sz="0" w:space="0" w:color="auto"/>
      </w:divBdr>
    </w:div>
    <w:div w:id="1909149911">
      <w:bodyDiv w:val="1"/>
      <w:marLeft w:val="0"/>
      <w:marRight w:val="0"/>
      <w:marTop w:val="0"/>
      <w:marBottom w:val="0"/>
      <w:divBdr>
        <w:top w:val="none" w:sz="0" w:space="0" w:color="auto"/>
        <w:left w:val="none" w:sz="0" w:space="0" w:color="auto"/>
        <w:bottom w:val="none" w:sz="0" w:space="0" w:color="auto"/>
        <w:right w:val="none" w:sz="0" w:space="0" w:color="auto"/>
      </w:divBdr>
    </w:div>
    <w:div w:id="1957329663">
      <w:bodyDiv w:val="1"/>
      <w:marLeft w:val="0"/>
      <w:marRight w:val="0"/>
      <w:marTop w:val="0"/>
      <w:marBottom w:val="0"/>
      <w:divBdr>
        <w:top w:val="none" w:sz="0" w:space="0" w:color="auto"/>
        <w:left w:val="none" w:sz="0" w:space="0" w:color="auto"/>
        <w:bottom w:val="none" w:sz="0" w:space="0" w:color="auto"/>
        <w:right w:val="none" w:sz="0" w:space="0" w:color="auto"/>
      </w:divBdr>
    </w:div>
    <w:div w:id="1968581921">
      <w:bodyDiv w:val="1"/>
      <w:marLeft w:val="0"/>
      <w:marRight w:val="0"/>
      <w:marTop w:val="0"/>
      <w:marBottom w:val="0"/>
      <w:divBdr>
        <w:top w:val="none" w:sz="0" w:space="0" w:color="auto"/>
        <w:left w:val="none" w:sz="0" w:space="0" w:color="auto"/>
        <w:bottom w:val="none" w:sz="0" w:space="0" w:color="auto"/>
        <w:right w:val="none" w:sz="0" w:space="0" w:color="auto"/>
      </w:divBdr>
    </w:div>
    <w:div w:id="1994018796">
      <w:bodyDiv w:val="1"/>
      <w:marLeft w:val="0"/>
      <w:marRight w:val="0"/>
      <w:marTop w:val="0"/>
      <w:marBottom w:val="0"/>
      <w:divBdr>
        <w:top w:val="none" w:sz="0" w:space="0" w:color="auto"/>
        <w:left w:val="none" w:sz="0" w:space="0" w:color="auto"/>
        <w:bottom w:val="none" w:sz="0" w:space="0" w:color="auto"/>
        <w:right w:val="none" w:sz="0" w:space="0" w:color="auto"/>
      </w:divBdr>
    </w:div>
    <w:div w:id="2102873677">
      <w:bodyDiv w:val="1"/>
      <w:marLeft w:val="0"/>
      <w:marRight w:val="0"/>
      <w:marTop w:val="0"/>
      <w:marBottom w:val="0"/>
      <w:divBdr>
        <w:top w:val="none" w:sz="0" w:space="0" w:color="auto"/>
        <w:left w:val="none" w:sz="0" w:space="0" w:color="auto"/>
        <w:bottom w:val="none" w:sz="0" w:space="0" w:color="auto"/>
        <w:right w:val="none" w:sz="0" w:space="0" w:color="auto"/>
      </w:divBdr>
    </w:div>
    <w:div w:id="211956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FF353D1E468DBA63EA9C072B279FB9B8C49A33DEBC0FCAA92ACE95CCE51936F8gB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FBFF353D1E468DBA63EA9C072B279FB9B8C49A33DEBC0FCAA92ACE95CCE51936F8gBJ"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2805280528052813E-2"/>
          <c:y val="3.2028469750889681E-2"/>
          <c:w val="0.93069306930693052"/>
          <c:h val="0.68683274021352614"/>
        </c:manualLayout>
      </c:layout>
      <c:bar3DChart>
        <c:barDir val="col"/>
        <c:grouping val="clustered"/>
        <c:varyColors val="0"/>
        <c:ser>
          <c:idx val="1"/>
          <c:order val="0"/>
          <c:tx>
            <c:strRef>
              <c:f>Sheet1!$A$3</c:f>
              <c:strCache>
                <c:ptCount val="1"/>
                <c:pt idx="0">
                  <c:v>география</c:v>
                </c:pt>
              </c:strCache>
            </c:strRef>
          </c:tx>
          <c:spPr>
            <a:solidFill>
              <a:srgbClr val="993366"/>
            </a:solidFill>
            <a:ln w="12704">
              <a:solidFill>
                <a:srgbClr val="000000"/>
              </a:solidFill>
              <a:prstDash val="solid"/>
            </a:ln>
          </c:spPr>
          <c:invertIfNegative val="0"/>
          <c:cat>
            <c:numRef>
              <c:f>Sheet1!$B$1:$B$1</c:f>
              <c:numCache>
                <c:formatCode>General</c:formatCode>
                <c:ptCount val="1"/>
              </c:numCache>
            </c:numRef>
          </c:cat>
          <c:val>
            <c:numRef>
              <c:f>Sheet1!$B$3:$B$3</c:f>
              <c:numCache>
                <c:formatCode>General</c:formatCode>
                <c:ptCount val="1"/>
                <c:pt idx="0">
                  <c:v>49</c:v>
                </c:pt>
              </c:numCache>
            </c:numRef>
          </c:val>
        </c:ser>
        <c:ser>
          <c:idx val="2"/>
          <c:order val="1"/>
          <c:tx>
            <c:strRef>
              <c:f>Sheet1!$A$4</c:f>
              <c:strCache>
                <c:ptCount val="1"/>
                <c:pt idx="0">
                  <c:v>обществознание </c:v>
                </c:pt>
              </c:strCache>
            </c:strRef>
          </c:tx>
          <c:spPr>
            <a:solidFill>
              <a:srgbClr val="FFFFCC"/>
            </a:solidFill>
            <a:ln w="12704">
              <a:solidFill>
                <a:srgbClr val="000000"/>
              </a:solidFill>
              <a:prstDash val="solid"/>
            </a:ln>
          </c:spPr>
          <c:invertIfNegative val="0"/>
          <c:cat>
            <c:numRef>
              <c:f>Sheet1!$B$1:$B$1</c:f>
              <c:numCache>
                <c:formatCode>General</c:formatCode>
                <c:ptCount val="1"/>
              </c:numCache>
            </c:numRef>
          </c:cat>
          <c:val>
            <c:numRef>
              <c:f>Sheet1!$B$4:$B$4</c:f>
              <c:numCache>
                <c:formatCode>General</c:formatCode>
                <c:ptCount val="1"/>
                <c:pt idx="0">
                  <c:v>35</c:v>
                </c:pt>
              </c:numCache>
            </c:numRef>
          </c:val>
        </c:ser>
        <c:ser>
          <c:idx val="3"/>
          <c:order val="2"/>
          <c:tx>
            <c:strRef>
              <c:f>Sheet1!$A$5</c:f>
              <c:strCache>
                <c:ptCount val="1"/>
                <c:pt idx="0">
                  <c:v>информатика</c:v>
                </c:pt>
              </c:strCache>
            </c:strRef>
          </c:tx>
          <c:spPr>
            <a:solidFill>
              <a:srgbClr val="CCFFFF"/>
            </a:solidFill>
            <a:ln w="12704">
              <a:solidFill>
                <a:srgbClr val="000000"/>
              </a:solidFill>
              <a:prstDash val="solid"/>
            </a:ln>
          </c:spPr>
          <c:invertIfNegative val="0"/>
          <c:cat>
            <c:numRef>
              <c:f>Sheet1!$B$1:$B$1</c:f>
              <c:numCache>
                <c:formatCode>General</c:formatCode>
                <c:ptCount val="1"/>
              </c:numCache>
            </c:numRef>
          </c:cat>
          <c:val>
            <c:numRef>
              <c:f>Sheet1!$B$5:$B$5</c:f>
              <c:numCache>
                <c:formatCode>General</c:formatCode>
                <c:ptCount val="1"/>
                <c:pt idx="0">
                  <c:v>34</c:v>
                </c:pt>
              </c:numCache>
            </c:numRef>
          </c:val>
        </c:ser>
        <c:ser>
          <c:idx val="4"/>
          <c:order val="3"/>
          <c:tx>
            <c:strRef>
              <c:f>Sheet1!$A$6</c:f>
              <c:strCache>
                <c:ptCount val="1"/>
                <c:pt idx="0">
                  <c:v>химия</c:v>
                </c:pt>
              </c:strCache>
            </c:strRef>
          </c:tx>
          <c:spPr>
            <a:solidFill>
              <a:srgbClr val="660066"/>
            </a:solidFill>
            <a:ln w="12704">
              <a:solidFill>
                <a:srgbClr val="000000"/>
              </a:solidFill>
              <a:prstDash val="solid"/>
            </a:ln>
          </c:spPr>
          <c:invertIfNegative val="0"/>
          <c:cat>
            <c:numRef>
              <c:f>Sheet1!$B$1:$B$1</c:f>
              <c:numCache>
                <c:formatCode>General</c:formatCode>
                <c:ptCount val="1"/>
              </c:numCache>
            </c:numRef>
          </c:cat>
          <c:val>
            <c:numRef>
              <c:f>Sheet1!$B$6:$B$6</c:f>
              <c:numCache>
                <c:formatCode>General</c:formatCode>
                <c:ptCount val="1"/>
                <c:pt idx="0">
                  <c:v>25</c:v>
                </c:pt>
              </c:numCache>
            </c:numRef>
          </c:val>
        </c:ser>
        <c:ser>
          <c:idx val="5"/>
          <c:order val="4"/>
          <c:tx>
            <c:strRef>
              <c:f>Sheet1!$A$7</c:f>
              <c:strCache>
                <c:ptCount val="1"/>
                <c:pt idx="0">
                  <c:v>физика</c:v>
                </c:pt>
              </c:strCache>
            </c:strRef>
          </c:tx>
          <c:spPr>
            <a:solidFill>
              <a:srgbClr val="FF8080"/>
            </a:solidFill>
            <a:ln w="12704">
              <a:solidFill>
                <a:srgbClr val="000000"/>
              </a:solidFill>
              <a:prstDash val="solid"/>
            </a:ln>
          </c:spPr>
          <c:invertIfNegative val="0"/>
          <c:cat>
            <c:numRef>
              <c:f>Sheet1!$B$1:$B$1</c:f>
              <c:numCache>
                <c:formatCode>General</c:formatCode>
                <c:ptCount val="1"/>
              </c:numCache>
            </c:numRef>
          </c:cat>
          <c:val>
            <c:numRef>
              <c:f>Sheet1!$B$7:$B$7</c:f>
              <c:numCache>
                <c:formatCode>General</c:formatCode>
                <c:ptCount val="1"/>
                <c:pt idx="0">
                  <c:v>23</c:v>
                </c:pt>
              </c:numCache>
            </c:numRef>
          </c:val>
        </c:ser>
        <c:ser>
          <c:idx val="6"/>
          <c:order val="5"/>
          <c:tx>
            <c:strRef>
              <c:f>Sheet1!$A$8</c:f>
              <c:strCache>
                <c:ptCount val="1"/>
                <c:pt idx="0">
                  <c:v>родной язык </c:v>
                </c:pt>
              </c:strCache>
            </c:strRef>
          </c:tx>
          <c:spPr>
            <a:solidFill>
              <a:srgbClr val="0066CC"/>
            </a:solidFill>
            <a:ln w="12704">
              <a:solidFill>
                <a:srgbClr val="000000"/>
              </a:solidFill>
              <a:prstDash val="solid"/>
            </a:ln>
          </c:spPr>
          <c:invertIfNegative val="0"/>
          <c:cat>
            <c:numRef>
              <c:f>Sheet1!$B$1:$B$1</c:f>
              <c:numCache>
                <c:formatCode>General</c:formatCode>
                <c:ptCount val="1"/>
              </c:numCache>
            </c:numRef>
          </c:cat>
          <c:val>
            <c:numRef>
              <c:f>Sheet1!$B$8:$B$8</c:f>
              <c:numCache>
                <c:formatCode>General</c:formatCode>
                <c:ptCount val="1"/>
                <c:pt idx="0">
                  <c:v>21</c:v>
                </c:pt>
              </c:numCache>
            </c:numRef>
          </c:val>
        </c:ser>
        <c:dLbls>
          <c:showLegendKey val="0"/>
          <c:showVal val="0"/>
          <c:showCatName val="0"/>
          <c:showSerName val="0"/>
          <c:showPercent val="0"/>
          <c:showBubbleSize val="0"/>
        </c:dLbls>
        <c:gapWidth val="150"/>
        <c:gapDepth val="0"/>
        <c:shape val="box"/>
        <c:axId val="84524032"/>
        <c:axId val="86119168"/>
        <c:axId val="0"/>
      </c:bar3DChart>
      <c:catAx>
        <c:axId val="8452403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86119168"/>
        <c:crosses val="autoZero"/>
        <c:auto val="1"/>
        <c:lblAlgn val="ctr"/>
        <c:lblOffset val="100"/>
        <c:tickLblSkip val="1"/>
        <c:tickMarkSkip val="1"/>
        <c:noMultiLvlLbl val="0"/>
      </c:catAx>
      <c:valAx>
        <c:axId val="8611916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84524032"/>
        <c:crosses val="autoZero"/>
        <c:crossBetween val="between"/>
      </c:valAx>
      <c:spPr>
        <a:noFill/>
        <a:ln w="25408">
          <a:noFill/>
        </a:ln>
      </c:spPr>
    </c:plotArea>
    <c:legend>
      <c:legendPos val="b"/>
      <c:layout>
        <c:manualLayout>
          <c:xMode val="edge"/>
          <c:yMode val="edge"/>
          <c:x val="0.14191419141914396"/>
          <c:y val="0.80782918149466187"/>
          <c:w val="0.71617161716172306"/>
          <c:h val="0.18149466192170821"/>
        </c:manualLayout>
      </c:layout>
      <c:overlay val="0"/>
      <c:spPr>
        <a:noFill/>
        <a:ln w="3176">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9ADE4-1878-4C07-86B6-D74D2AEC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114</Pages>
  <Words>31531</Words>
  <Characters>242249</Characters>
  <Application>Microsoft Office Word</Application>
  <DocSecurity>0</DocSecurity>
  <Lines>2018</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s-spec</cp:lastModifiedBy>
  <cp:revision>112</cp:revision>
  <cp:lastPrinted>2020-03-13T07:36:00Z</cp:lastPrinted>
  <dcterms:created xsi:type="dcterms:W3CDTF">2018-12-11T10:28:00Z</dcterms:created>
  <dcterms:modified xsi:type="dcterms:W3CDTF">2020-05-28T06:54:00Z</dcterms:modified>
</cp:coreProperties>
</file>